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5D3" w:rsidRPr="005C1794" w:rsidRDefault="001545D3" w:rsidP="001545D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691775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Pr="009C2BB9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 w:rsidRPr="009C2BB9">
        <w:rPr>
          <w:b/>
          <w:caps/>
          <w:sz w:val="28"/>
          <w:szCs w:val="28"/>
        </w:rPr>
        <w:t>ПРОГРАММа</w:t>
      </w:r>
      <w:r>
        <w:rPr>
          <w:b/>
          <w:caps/>
          <w:sz w:val="28"/>
          <w:szCs w:val="28"/>
        </w:rPr>
        <w:t xml:space="preserve"> </w:t>
      </w:r>
      <w:r w:rsidRPr="009C2BB9">
        <w:rPr>
          <w:b/>
          <w:caps/>
          <w:sz w:val="28"/>
          <w:szCs w:val="28"/>
        </w:rPr>
        <w:t>УЧЕБНОЙ ДИСЦИПЛИНЫ</w:t>
      </w: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Физика </w:t>
      </w: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784897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Cs/>
          <w:i/>
        </w:rPr>
      </w:pPr>
      <w:r w:rsidRPr="0071614D">
        <w:rPr>
          <w:bCs/>
          <w:sz w:val="28"/>
          <w:szCs w:val="28"/>
        </w:rPr>
        <w:t>201</w:t>
      </w:r>
      <w:r w:rsidR="00251531">
        <w:rPr>
          <w:bCs/>
          <w:sz w:val="28"/>
          <w:szCs w:val="28"/>
        </w:rPr>
        <w:t>7</w:t>
      </w:r>
      <w:r w:rsidRPr="0071614D">
        <w:rPr>
          <w:bCs/>
          <w:sz w:val="28"/>
          <w:szCs w:val="28"/>
        </w:rPr>
        <w:t xml:space="preserve"> г.</w:t>
      </w:r>
      <w:r w:rsidR="001545D3" w:rsidRPr="005C1794">
        <w:rPr>
          <w:bCs/>
          <w:i/>
        </w:rPr>
        <w:br w:type="page"/>
      </w:r>
    </w:p>
    <w:p w:rsidR="00D22183" w:rsidRDefault="00142E9A" w:rsidP="00166B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98395" cy="8752114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44" cy="8751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2183">
        <w:rPr>
          <w:sz w:val="28"/>
          <w:szCs w:val="28"/>
        </w:rPr>
        <w:br w:type="page"/>
      </w:r>
    </w:p>
    <w:p w:rsidR="00D22183" w:rsidRDefault="00DF5FDB" w:rsidP="00166B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7885" cy="914400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6B32" w:rsidRPr="009C2BB9" w:rsidRDefault="00166B32" w:rsidP="00166B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0"/>
        <w:jc w:val="center"/>
        <w:rPr>
          <w:b w:val="0"/>
          <w:sz w:val="28"/>
          <w:szCs w:val="28"/>
        </w:rPr>
      </w:pPr>
      <w:r w:rsidRPr="009C2BB9">
        <w:rPr>
          <w:sz w:val="28"/>
          <w:szCs w:val="28"/>
        </w:rPr>
        <w:lastRenderedPageBreak/>
        <w:t>СОДЕРЖАНИЕ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0247"/>
        <w:gridCol w:w="222"/>
      </w:tblGrid>
      <w:tr w:rsidR="00166B32" w:rsidRPr="00C959EF" w:rsidTr="00166B32">
        <w:tc>
          <w:tcPr>
            <w:tcW w:w="8647" w:type="dxa"/>
            <w:shd w:val="clear" w:color="auto" w:fill="auto"/>
          </w:tcPr>
          <w:p w:rsidR="00166B32" w:rsidRPr="00C959EF" w:rsidRDefault="00166B32" w:rsidP="00166B32">
            <w:pPr>
              <w:pStyle w:val="1"/>
              <w:ind w:left="28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</w:rPr>
            </w:pPr>
          </w:p>
        </w:tc>
      </w:tr>
      <w:tr w:rsidR="00166B32" w:rsidRPr="00C959EF" w:rsidTr="00166B32">
        <w:tc>
          <w:tcPr>
            <w:tcW w:w="8647" w:type="dxa"/>
            <w:shd w:val="clear" w:color="auto" w:fill="auto"/>
          </w:tcPr>
          <w:tbl>
            <w:tblPr>
              <w:tblW w:w="9923" w:type="dxa"/>
              <w:tblInd w:w="108" w:type="dxa"/>
              <w:tblLook w:val="01E0" w:firstRow="1" w:lastRow="1" w:firstColumn="1" w:lastColumn="1" w:noHBand="0" w:noVBand="0"/>
            </w:tblPr>
            <w:tblGrid>
              <w:gridCol w:w="8364"/>
              <w:gridCol w:w="1559"/>
            </w:tblGrid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C959EF" w:rsidRDefault="00166B32" w:rsidP="00166B32">
                  <w:pPr>
                    <w:pStyle w:val="1"/>
                    <w:ind w:left="284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166B3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Пояснительная записка…………………………………………………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D22183" w:rsidP="00166B32">
                  <w:pPr>
                    <w:spacing w:after="240"/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Default"/>
                    <w:spacing w:after="240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Общая характеристика учебной дисциплины  «</w:t>
                  </w:r>
                  <w:r>
                    <w:rPr>
                      <w:sz w:val="28"/>
                      <w:szCs w:val="28"/>
                    </w:rPr>
                    <w:t>Физика</w:t>
                  </w:r>
                  <w:r w:rsidRPr="00AD601D">
                    <w:rPr>
                      <w:sz w:val="28"/>
                      <w:szCs w:val="28"/>
                    </w:rPr>
                    <w:t>»…</w:t>
                  </w:r>
                  <w:r>
                    <w:rPr>
                      <w:sz w:val="28"/>
                      <w:szCs w:val="28"/>
                    </w:rPr>
                    <w:t>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D22183" w:rsidP="00166B32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Место учебной дисциплины в учебном плане……………………….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D22183" w:rsidP="00166B32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Результаты освоения учебной дисциплины………………………….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71614D" w:rsidRDefault="00D22183" w:rsidP="00166B32">
                  <w:pPr>
                    <w:spacing w:after="240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491622" w:rsidRPr="00C959EF" w:rsidTr="00166B32">
              <w:tc>
                <w:tcPr>
                  <w:tcW w:w="8364" w:type="dxa"/>
                  <w:shd w:val="clear" w:color="auto" w:fill="auto"/>
                </w:tcPr>
                <w:p w:rsidR="00491622" w:rsidRPr="00AD601D" w:rsidRDefault="0049162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Содержание учебной дисциплины 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1622" w:rsidRDefault="00D22183" w:rsidP="00166B32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Объем учебной дисциплины и виды учебной работы……………….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491622" w:rsidP="00D22183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D22183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Тематический план и содержание учебной дисциплины 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D22183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D22183"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Характеристика основных видов деятельности студентов………….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D22183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D22183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Default"/>
                    <w:spacing w:after="240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Учебно-методическое и материально-техническое обеспечение программы учебной дисциплины «</w:t>
                  </w:r>
                  <w:r>
                    <w:rPr>
                      <w:sz w:val="28"/>
                      <w:szCs w:val="28"/>
                    </w:rPr>
                    <w:t>Физика</w:t>
                  </w:r>
                  <w:r w:rsidRPr="00AD601D">
                    <w:rPr>
                      <w:sz w:val="28"/>
                      <w:szCs w:val="28"/>
                    </w:rPr>
                    <w:t>»………………...</w:t>
                  </w:r>
                  <w:r>
                    <w:rPr>
                      <w:sz w:val="28"/>
                      <w:szCs w:val="28"/>
                    </w:rPr>
                    <w:t>.............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Default="00166B32" w:rsidP="00166B32">
                  <w:pPr>
                    <w:rPr>
                      <w:sz w:val="28"/>
                      <w:szCs w:val="28"/>
                    </w:rPr>
                  </w:pPr>
                </w:p>
                <w:p w:rsidR="00166B32" w:rsidRPr="0024446F" w:rsidRDefault="00251531" w:rsidP="00D2218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="00D22183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spacing w:after="240"/>
                    <w:rPr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251531">
                  <w:pPr>
                    <w:spacing w:before="240" w:after="240"/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891543" w:rsidRDefault="00166B32" w:rsidP="00166B32">
                  <w:pPr>
                    <w:pStyle w:val="1"/>
                    <w:ind w:left="786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891543" w:rsidRDefault="00166B32" w:rsidP="00166B32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166B32" w:rsidRPr="00C959EF" w:rsidRDefault="00166B32" w:rsidP="00166B32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5503BD" w:rsidRPr="00166B32" w:rsidRDefault="005503BD" w:rsidP="005503BD">
      <w:pPr>
        <w:ind w:firstLine="709"/>
        <w:jc w:val="both"/>
        <w:rPr>
          <w:sz w:val="28"/>
          <w:szCs w:val="28"/>
        </w:rPr>
      </w:pPr>
    </w:p>
    <w:p w:rsidR="005503BD" w:rsidRPr="00B85470" w:rsidRDefault="005503BD" w:rsidP="005503BD">
      <w:pPr>
        <w:ind w:firstLine="709"/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5503BD" w:rsidRPr="005D2270" w:rsidRDefault="005503BD" w:rsidP="005503BD">
      <w:pPr>
        <w:jc w:val="both"/>
        <w:rPr>
          <w:sz w:val="28"/>
          <w:szCs w:val="28"/>
          <w:u w:val="single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881AE8" w:rsidRDefault="00881AE8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81AE8" w:rsidRDefault="00881AE8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166B32" w:rsidRPr="00DE46A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DE46AD">
        <w:rPr>
          <w:b/>
          <w:bCs/>
          <w:sz w:val="28"/>
          <w:szCs w:val="28"/>
        </w:rPr>
        <w:lastRenderedPageBreak/>
        <w:t>ПОЯСНИТЕЛЬНАЯ ЗАПИСКА</w:t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AD601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46AD">
        <w:rPr>
          <w:sz w:val="28"/>
          <w:szCs w:val="28"/>
        </w:rPr>
        <w:t xml:space="preserve"> </w:t>
      </w:r>
      <w:r w:rsidRPr="00AD601D">
        <w:rPr>
          <w:sz w:val="28"/>
          <w:szCs w:val="28"/>
        </w:rPr>
        <w:t xml:space="preserve">Программа  общеобразовательной  учебной  дисциплины  «Физика» предназначена для  изучения  физики  в  </w:t>
      </w:r>
      <w:r w:rsidR="00B609A0">
        <w:rPr>
          <w:sz w:val="28"/>
          <w:szCs w:val="28"/>
        </w:rPr>
        <w:t>Государственном бюджетном пр</w:t>
      </w:r>
      <w:r w:rsidR="00B609A0">
        <w:rPr>
          <w:sz w:val="28"/>
          <w:szCs w:val="28"/>
        </w:rPr>
        <w:t>о</w:t>
      </w:r>
      <w:r w:rsidR="00B609A0">
        <w:rPr>
          <w:sz w:val="28"/>
          <w:szCs w:val="28"/>
        </w:rPr>
        <w:t>фессиональном образовательном учреждении Иркутской области «Тайше</w:t>
      </w:r>
      <w:r w:rsidR="00B609A0">
        <w:rPr>
          <w:sz w:val="28"/>
          <w:szCs w:val="28"/>
        </w:rPr>
        <w:t>т</w:t>
      </w:r>
      <w:r w:rsidR="00B609A0">
        <w:rPr>
          <w:sz w:val="28"/>
          <w:szCs w:val="28"/>
        </w:rPr>
        <w:t>ский промышленно-технологический техникум» (далее – ГБПОУ ИО ТПТТ)</w:t>
      </w:r>
      <w:r w:rsidR="00B609A0" w:rsidRPr="00DE46AD">
        <w:rPr>
          <w:sz w:val="28"/>
          <w:szCs w:val="28"/>
        </w:rPr>
        <w:t>,  реализующ</w:t>
      </w:r>
      <w:r w:rsidR="00B609A0">
        <w:rPr>
          <w:sz w:val="28"/>
          <w:szCs w:val="28"/>
        </w:rPr>
        <w:t>его</w:t>
      </w:r>
      <w:r w:rsidR="00B609A0" w:rsidRPr="00DE46AD">
        <w:rPr>
          <w:sz w:val="28"/>
          <w:szCs w:val="28"/>
        </w:rPr>
        <w:t xml:space="preserve">  образовательную  программу среднего  общего  образования  в  пределах  освоения  образовательной программы СПО (ОП СПО) на базе основного общего образования при подготовке </w:t>
      </w:r>
      <w:r w:rsidR="00920CF7" w:rsidRPr="00EC546B">
        <w:rPr>
          <w:sz w:val="28"/>
          <w:szCs w:val="28"/>
        </w:rPr>
        <w:t>квалифицированных рабочих, служащих</w:t>
      </w:r>
      <w:r w:rsidR="00B609A0" w:rsidRPr="00DE46AD">
        <w:rPr>
          <w:sz w:val="28"/>
          <w:szCs w:val="28"/>
        </w:rPr>
        <w:t>.</w:t>
      </w:r>
    </w:p>
    <w:p w:rsidR="00166B32" w:rsidRPr="00AD601D" w:rsidRDefault="00B609A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gramStart"/>
      <w:r w:rsidRPr="00AD601D">
        <w:rPr>
          <w:sz w:val="28"/>
          <w:szCs w:val="28"/>
        </w:rPr>
        <w:t>Программа разработана на основе требований Ф</w:t>
      </w:r>
      <w:r w:rsidR="00881AE8">
        <w:rPr>
          <w:sz w:val="28"/>
          <w:szCs w:val="28"/>
        </w:rPr>
        <w:t>К</w:t>
      </w:r>
      <w:r w:rsidRPr="00AD601D">
        <w:rPr>
          <w:sz w:val="28"/>
          <w:szCs w:val="28"/>
        </w:rPr>
        <w:t>ГОС  среднего  общ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 xml:space="preserve">го образования,  предъявляемых  к  структуре,  содержанию  и  результатам освоения  учебной  дисциплины  «Физика», </w:t>
      </w:r>
      <w:r>
        <w:rPr>
          <w:sz w:val="28"/>
          <w:szCs w:val="28"/>
        </w:rPr>
        <w:t>примерной программы по уче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ной дисциплине «Физика»,</w:t>
      </w:r>
      <w:r w:rsidRPr="00AD601D">
        <w:rPr>
          <w:sz w:val="28"/>
          <w:szCs w:val="28"/>
        </w:rPr>
        <w:t xml:space="preserve"> и  в  соответствии  с Рекомендациями  по  орган</w:t>
      </w:r>
      <w:r w:rsidRPr="00AD601D">
        <w:rPr>
          <w:sz w:val="28"/>
          <w:szCs w:val="28"/>
        </w:rPr>
        <w:t>и</w:t>
      </w:r>
      <w:r w:rsidRPr="00AD601D">
        <w:rPr>
          <w:sz w:val="28"/>
          <w:szCs w:val="28"/>
        </w:rPr>
        <w:t>зации  получения  среднего  общего  образования  в пределах  освоения  о</w:t>
      </w:r>
      <w:r w:rsidRPr="00AD601D">
        <w:rPr>
          <w:sz w:val="28"/>
          <w:szCs w:val="28"/>
        </w:rPr>
        <w:t>б</w:t>
      </w:r>
      <w:r w:rsidRPr="00AD601D">
        <w:rPr>
          <w:sz w:val="28"/>
          <w:szCs w:val="28"/>
        </w:rPr>
        <w:t>разовательных  программ  среднего  профессионального образования  на  б</w:t>
      </w:r>
      <w:r w:rsidRPr="00AD601D">
        <w:rPr>
          <w:sz w:val="28"/>
          <w:szCs w:val="28"/>
        </w:rPr>
        <w:t>а</w:t>
      </w:r>
      <w:r w:rsidRPr="00AD601D">
        <w:rPr>
          <w:sz w:val="28"/>
          <w:szCs w:val="28"/>
        </w:rPr>
        <w:t>зе  основного  общего  образования  с  учетом  требований федеральных  го</w:t>
      </w:r>
      <w:r w:rsidRPr="00AD601D">
        <w:rPr>
          <w:sz w:val="28"/>
          <w:szCs w:val="28"/>
        </w:rPr>
        <w:t>с</w:t>
      </w:r>
      <w:r w:rsidRPr="00AD601D">
        <w:rPr>
          <w:sz w:val="28"/>
          <w:szCs w:val="28"/>
        </w:rPr>
        <w:t xml:space="preserve">ударственных  образовательных  стандартов  и  получаемой </w:t>
      </w:r>
      <w:r w:rsidR="004D7D20">
        <w:rPr>
          <w:sz w:val="28"/>
          <w:szCs w:val="28"/>
        </w:rPr>
        <w:t>профессии</w:t>
      </w:r>
      <w:r w:rsidRPr="00AD601D">
        <w:rPr>
          <w:sz w:val="28"/>
          <w:szCs w:val="28"/>
        </w:rPr>
        <w:t xml:space="preserve">    среднего</w:t>
      </w:r>
      <w:proofErr w:type="gramEnd"/>
      <w:r w:rsidRPr="00AD601D">
        <w:rPr>
          <w:sz w:val="28"/>
          <w:szCs w:val="28"/>
        </w:rPr>
        <w:t xml:space="preserve">  профессионального  образования</w:t>
      </w:r>
      <w:r>
        <w:rPr>
          <w:sz w:val="28"/>
          <w:szCs w:val="28"/>
        </w:rPr>
        <w:t xml:space="preserve"> </w:t>
      </w:r>
      <w:r w:rsidRPr="00AD601D">
        <w:rPr>
          <w:sz w:val="28"/>
          <w:szCs w:val="28"/>
        </w:rPr>
        <w:t>(письмо  Департамента  госуда</w:t>
      </w:r>
      <w:r w:rsidRPr="00AD601D">
        <w:rPr>
          <w:sz w:val="28"/>
          <w:szCs w:val="28"/>
        </w:rPr>
        <w:t>р</w:t>
      </w:r>
      <w:r w:rsidRPr="00AD601D">
        <w:rPr>
          <w:sz w:val="28"/>
          <w:szCs w:val="28"/>
        </w:rPr>
        <w:t>ственной  политики  в  сфере  подготовки рабочих кадров и ДПО  Минобрн</w:t>
      </w:r>
      <w:r w:rsidRPr="00AD601D">
        <w:rPr>
          <w:sz w:val="28"/>
          <w:szCs w:val="28"/>
        </w:rPr>
        <w:t>а</w:t>
      </w:r>
      <w:r w:rsidRPr="00AD601D">
        <w:rPr>
          <w:sz w:val="28"/>
          <w:szCs w:val="28"/>
        </w:rPr>
        <w:t>уки России от  17.03.2015 № 06-259).</w:t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Содержание  программы  «Физика»  направлено  на  достижение сл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дующих целей:</w:t>
      </w:r>
    </w:p>
    <w:p w:rsidR="00166B32" w:rsidRPr="00AD601D" w:rsidRDefault="00166B32" w:rsidP="00166B32">
      <w:pPr>
        <w:pStyle w:val="aff5"/>
        <w:numPr>
          <w:ilvl w:val="0"/>
          <w:numId w:val="2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освоение  знаний  о  фундаментальных  физических  законах  и принципах,  лежащих  в  основе  современной  физической  картины  мира; наиболее  важных  открытиях  в  области  физики,  оказавших  определяющее влияние  на  развитие  техники  и  технологии;  методах  научного  познания природы;</w:t>
      </w:r>
    </w:p>
    <w:p w:rsidR="00166B32" w:rsidRPr="00AD601D" w:rsidRDefault="00166B32" w:rsidP="00166B32">
      <w:pPr>
        <w:pStyle w:val="aff5"/>
        <w:numPr>
          <w:ilvl w:val="0"/>
          <w:numId w:val="2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овладение  умениями  проводить  наблюдения,  планировать  и в</w:t>
      </w:r>
      <w:r w:rsidRPr="00AD601D">
        <w:rPr>
          <w:sz w:val="28"/>
          <w:szCs w:val="28"/>
        </w:rPr>
        <w:t>ы</w:t>
      </w:r>
      <w:r w:rsidRPr="00AD601D">
        <w:rPr>
          <w:sz w:val="28"/>
          <w:szCs w:val="28"/>
        </w:rPr>
        <w:t>полнять эксперименты,  выдвигать гипотезы и  строить модели, применять полученные  знания  по  физике  для  объяснения  разнообразных  физич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ских явлений  и  свойств  веществ;  практического  использования  физич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ских знаний; оценивать достоверность естественнонаучной информации;</w:t>
      </w:r>
    </w:p>
    <w:p w:rsidR="00166B32" w:rsidRPr="00AD601D" w:rsidRDefault="00166B32" w:rsidP="00166B32">
      <w:pPr>
        <w:pStyle w:val="aff5"/>
        <w:numPr>
          <w:ilvl w:val="0"/>
          <w:numId w:val="2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развитие  познавательных  интересов,  интеллектуальных  и творч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ских  способностей  в  процессе  приобретения  знаний  и  умений  по физике с использованием различных источников информации и современных и</w:t>
      </w:r>
      <w:r w:rsidRPr="00AD601D">
        <w:rPr>
          <w:sz w:val="28"/>
          <w:szCs w:val="28"/>
        </w:rPr>
        <w:t>н</w:t>
      </w:r>
      <w:r w:rsidRPr="00AD601D">
        <w:rPr>
          <w:sz w:val="28"/>
          <w:szCs w:val="28"/>
        </w:rPr>
        <w:t>формационных технологий;</w:t>
      </w:r>
    </w:p>
    <w:p w:rsidR="00166B32" w:rsidRDefault="00166B32" w:rsidP="00166B32">
      <w:pPr>
        <w:pStyle w:val="aff5"/>
        <w:numPr>
          <w:ilvl w:val="0"/>
          <w:numId w:val="2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воспитание  убежденности  в  возможности  познания  законов пр</w:t>
      </w:r>
      <w:r w:rsidRPr="00AD601D">
        <w:rPr>
          <w:sz w:val="28"/>
          <w:szCs w:val="28"/>
        </w:rPr>
        <w:t>и</w:t>
      </w:r>
      <w:r w:rsidRPr="00AD601D">
        <w:rPr>
          <w:sz w:val="28"/>
          <w:szCs w:val="28"/>
        </w:rPr>
        <w:t>роды; использования достижений физики на благо развития человеческой цивилизации;  необходимости  сотрудничества  в  процессе  совместного в</w:t>
      </w:r>
      <w:r w:rsidRPr="00AD601D">
        <w:rPr>
          <w:sz w:val="28"/>
          <w:szCs w:val="28"/>
        </w:rPr>
        <w:t>ы</w:t>
      </w:r>
      <w:r w:rsidRPr="00AD601D">
        <w:rPr>
          <w:sz w:val="28"/>
          <w:szCs w:val="28"/>
        </w:rPr>
        <w:t>полнения  задач,  уважительного  отношения  к  мнению  оппонента  при о</w:t>
      </w:r>
      <w:r w:rsidRPr="00AD601D">
        <w:rPr>
          <w:sz w:val="28"/>
          <w:szCs w:val="28"/>
        </w:rPr>
        <w:t>б</w:t>
      </w:r>
      <w:r w:rsidRPr="00AD601D">
        <w:rPr>
          <w:sz w:val="28"/>
          <w:szCs w:val="28"/>
        </w:rPr>
        <w:t>суждении  проблем  естественнонаучного  содержания;  готовности  к м</w:t>
      </w:r>
      <w:r w:rsidRPr="00AD601D">
        <w:rPr>
          <w:sz w:val="28"/>
          <w:szCs w:val="28"/>
        </w:rPr>
        <w:t>о</w:t>
      </w:r>
      <w:r w:rsidRPr="00AD601D">
        <w:rPr>
          <w:sz w:val="28"/>
          <w:szCs w:val="28"/>
        </w:rPr>
        <w:t>рально-этической  оценке  использования  научных  достижений,  чувства о</w:t>
      </w:r>
      <w:r w:rsidRPr="00AD601D">
        <w:rPr>
          <w:sz w:val="28"/>
          <w:szCs w:val="28"/>
        </w:rPr>
        <w:t>т</w:t>
      </w:r>
      <w:r w:rsidRPr="00AD601D">
        <w:rPr>
          <w:sz w:val="28"/>
          <w:szCs w:val="28"/>
        </w:rPr>
        <w:t>ветственности за защиту окружающей среды;</w:t>
      </w:r>
    </w:p>
    <w:p w:rsidR="00166B32" w:rsidRPr="00AD601D" w:rsidRDefault="00166B32" w:rsidP="00166B32">
      <w:pPr>
        <w:pStyle w:val="aff5"/>
        <w:numPr>
          <w:ilvl w:val="0"/>
          <w:numId w:val="2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lastRenderedPageBreak/>
        <w:t>использование  приобретенных  знаний  и  умений  для  решения практических  задач  повседневной  жизни,  обеспечения  безопасности со</w:t>
      </w:r>
      <w:r w:rsidRPr="00AD601D">
        <w:rPr>
          <w:sz w:val="28"/>
          <w:szCs w:val="28"/>
        </w:rPr>
        <w:t>б</w:t>
      </w:r>
      <w:r w:rsidRPr="00AD601D">
        <w:rPr>
          <w:sz w:val="28"/>
          <w:szCs w:val="28"/>
        </w:rPr>
        <w:t>ственной  жизни,  рационального  природопользования  и  охраны окружа</w:t>
      </w:r>
      <w:r w:rsidRPr="00AD601D">
        <w:rPr>
          <w:sz w:val="28"/>
          <w:szCs w:val="28"/>
        </w:rPr>
        <w:t>ю</w:t>
      </w:r>
      <w:r w:rsidRPr="00AD601D">
        <w:rPr>
          <w:sz w:val="28"/>
          <w:szCs w:val="28"/>
        </w:rPr>
        <w:t>щей  среды  и  возможностями  применения  знаний  при  решении задач, возникающих в последующей профессиональной деятельности.</w:t>
      </w:r>
    </w:p>
    <w:p w:rsidR="00B609A0" w:rsidRPr="00B609A0" w:rsidRDefault="00B609A0" w:rsidP="00B6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09A0">
        <w:rPr>
          <w:sz w:val="28"/>
          <w:szCs w:val="28"/>
        </w:rPr>
        <w:t xml:space="preserve">В программу включено  содержание,  направленное на  формирование у студентов компетенций,  необходимых для качественного  освоения  ОП СПО  на базе  основного  общего  образования  с  </w:t>
      </w:r>
      <w:r>
        <w:rPr>
          <w:sz w:val="28"/>
          <w:szCs w:val="28"/>
        </w:rPr>
        <w:t>получением  среднего 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щего об</w:t>
      </w:r>
      <w:r w:rsidRPr="00B609A0">
        <w:rPr>
          <w:sz w:val="28"/>
          <w:szCs w:val="28"/>
        </w:rPr>
        <w:t xml:space="preserve">разования  -   программы подготовки </w:t>
      </w:r>
      <w:r w:rsidR="00920CF7" w:rsidRPr="00EC546B">
        <w:rPr>
          <w:sz w:val="28"/>
          <w:szCs w:val="28"/>
        </w:rPr>
        <w:t xml:space="preserve">квалифицированных рабочих, служащих </w:t>
      </w:r>
      <w:r w:rsidRPr="00B609A0">
        <w:rPr>
          <w:sz w:val="28"/>
          <w:szCs w:val="28"/>
        </w:rPr>
        <w:t>(</w:t>
      </w:r>
      <w:r w:rsidR="00920CF7">
        <w:rPr>
          <w:sz w:val="28"/>
          <w:szCs w:val="28"/>
        </w:rPr>
        <w:t>ППКРС</w:t>
      </w:r>
      <w:r w:rsidRPr="00B609A0">
        <w:rPr>
          <w:sz w:val="28"/>
          <w:szCs w:val="28"/>
        </w:rPr>
        <w:t>).</w:t>
      </w:r>
    </w:p>
    <w:p w:rsidR="00166B32" w:rsidRDefault="00B609A0" w:rsidP="00B6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09A0">
        <w:rPr>
          <w:sz w:val="28"/>
          <w:szCs w:val="28"/>
        </w:rPr>
        <w:t xml:space="preserve">Программа  может  использоваться  </w:t>
      </w:r>
      <w:r>
        <w:rPr>
          <w:sz w:val="28"/>
          <w:szCs w:val="28"/>
        </w:rPr>
        <w:t>другими  профессиональными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</w:t>
      </w:r>
      <w:r w:rsidRPr="00B609A0">
        <w:rPr>
          <w:sz w:val="28"/>
          <w:szCs w:val="28"/>
        </w:rPr>
        <w:t>зовательными  организациями,  реализующими  образовательную пр</w:t>
      </w:r>
      <w:r w:rsidRPr="00B609A0">
        <w:rPr>
          <w:sz w:val="28"/>
          <w:szCs w:val="28"/>
        </w:rPr>
        <w:t>о</w:t>
      </w:r>
      <w:r w:rsidRPr="00B609A0">
        <w:rPr>
          <w:sz w:val="28"/>
          <w:szCs w:val="28"/>
        </w:rPr>
        <w:t>грамму среднего общего образования в пределах освоения ОП СПО на базе основного общего образования (</w:t>
      </w:r>
      <w:r w:rsidR="00920CF7">
        <w:rPr>
          <w:sz w:val="28"/>
          <w:szCs w:val="28"/>
        </w:rPr>
        <w:t>ППКРС</w:t>
      </w:r>
      <w:r w:rsidRPr="00B609A0">
        <w:rPr>
          <w:sz w:val="28"/>
          <w:szCs w:val="28"/>
        </w:rPr>
        <w:t>).</w:t>
      </w:r>
      <w:r w:rsidR="00166B32" w:rsidRPr="00AD601D">
        <w:rPr>
          <w:sz w:val="28"/>
          <w:szCs w:val="28"/>
        </w:rPr>
        <w:cr/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D30CC9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ОБЩАЯ ХАРАКТЕРИСТИКА УЧЕБНОЙ ДИСЦИПЛИНЫ</w:t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«Физика»</w:t>
      </w:r>
    </w:p>
    <w:p w:rsidR="00C83D66" w:rsidRPr="00D30CC9" w:rsidRDefault="00C83D66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F5A91" w:rsidRPr="00747230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В  основе  учебной  дисциплины  «Физика»  лежит  установка  на фо</w:t>
      </w:r>
      <w:r w:rsidRPr="00747230">
        <w:rPr>
          <w:sz w:val="28"/>
          <w:szCs w:val="28"/>
        </w:rPr>
        <w:t>р</w:t>
      </w:r>
      <w:r w:rsidRPr="00747230">
        <w:rPr>
          <w:sz w:val="28"/>
          <w:szCs w:val="28"/>
        </w:rPr>
        <w:t xml:space="preserve">мирование  у  </w:t>
      </w:r>
      <w:r>
        <w:rPr>
          <w:sz w:val="28"/>
          <w:szCs w:val="28"/>
        </w:rPr>
        <w:t>студентов</w:t>
      </w:r>
      <w:r w:rsidRPr="00747230">
        <w:rPr>
          <w:sz w:val="28"/>
          <w:szCs w:val="28"/>
        </w:rPr>
        <w:t xml:space="preserve">  системы  базовых  понятий  физики  и представл</w:t>
      </w:r>
      <w:r w:rsidRPr="00747230">
        <w:rPr>
          <w:sz w:val="28"/>
          <w:szCs w:val="28"/>
        </w:rPr>
        <w:t>е</w:t>
      </w:r>
      <w:r w:rsidRPr="00747230">
        <w:rPr>
          <w:sz w:val="28"/>
          <w:szCs w:val="28"/>
        </w:rPr>
        <w:t xml:space="preserve">ний  о  современной  физической  картине  мира,  а также  выработка умений применять физические </w:t>
      </w:r>
      <w:proofErr w:type="gramStart"/>
      <w:r w:rsidRPr="00747230">
        <w:rPr>
          <w:sz w:val="28"/>
          <w:szCs w:val="28"/>
        </w:rPr>
        <w:t>знания</w:t>
      </w:r>
      <w:proofErr w:type="gramEnd"/>
      <w:r w:rsidRPr="00747230">
        <w:rPr>
          <w:sz w:val="28"/>
          <w:szCs w:val="28"/>
        </w:rPr>
        <w:t xml:space="preserve"> как в профессиональной деятельности, так и  для решения жизненных задач.</w:t>
      </w:r>
    </w:p>
    <w:p w:rsidR="001F5A91" w:rsidRPr="00747230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Многие положения, развиваемые физикой, рассматриваются как основа создания  и  использования  информационных  и  коммуникационных техн</w:t>
      </w:r>
      <w:r w:rsidRPr="00747230">
        <w:rPr>
          <w:sz w:val="28"/>
          <w:szCs w:val="28"/>
        </w:rPr>
        <w:t>о</w:t>
      </w:r>
      <w:r w:rsidRPr="00747230">
        <w:rPr>
          <w:sz w:val="28"/>
          <w:szCs w:val="28"/>
        </w:rPr>
        <w:t>логий  (ИКТ)  -  одного  из  наиболее  значимых  технологических достиж</w:t>
      </w:r>
      <w:r w:rsidRPr="00747230">
        <w:rPr>
          <w:sz w:val="28"/>
          <w:szCs w:val="28"/>
        </w:rPr>
        <w:t>е</w:t>
      </w:r>
      <w:r w:rsidRPr="00747230">
        <w:rPr>
          <w:sz w:val="28"/>
          <w:szCs w:val="28"/>
        </w:rPr>
        <w:t>ний современной цивилизации.</w:t>
      </w:r>
    </w:p>
    <w:p w:rsidR="001F5A91" w:rsidRPr="00747230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Физика даёт ключ к пониманию многочисленных явлений и процессов окружающего  мира  (в  естественнонаучных  областях,  в  социологии, эк</w:t>
      </w:r>
      <w:r w:rsidRPr="00747230">
        <w:rPr>
          <w:sz w:val="28"/>
          <w:szCs w:val="28"/>
        </w:rPr>
        <w:t>о</w:t>
      </w:r>
      <w:r w:rsidRPr="00747230">
        <w:rPr>
          <w:sz w:val="28"/>
          <w:szCs w:val="28"/>
        </w:rPr>
        <w:t xml:space="preserve">номике,  языке,  литературе  и  др.)  В  физике  формируются  многие  виды деятельности,  которые  имеют  </w:t>
      </w:r>
      <w:proofErr w:type="spellStart"/>
      <w:r w:rsidRPr="00747230">
        <w:rPr>
          <w:sz w:val="28"/>
          <w:szCs w:val="28"/>
        </w:rPr>
        <w:t>метапредметный</w:t>
      </w:r>
      <w:proofErr w:type="spellEnd"/>
      <w:r w:rsidRPr="00747230">
        <w:rPr>
          <w:sz w:val="28"/>
          <w:szCs w:val="28"/>
        </w:rPr>
        <w:t xml:space="preserve">  характер.  К  ним  в  первую очередь  относятся  моделирование  объектов  и  процессов,  прим</w:t>
      </w:r>
      <w:r w:rsidRPr="00747230">
        <w:rPr>
          <w:sz w:val="28"/>
          <w:szCs w:val="28"/>
        </w:rPr>
        <w:t>е</w:t>
      </w:r>
      <w:r w:rsidRPr="00747230">
        <w:rPr>
          <w:sz w:val="28"/>
          <w:szCs w:val="28"/>
        </w:rPr>
        <w:t xml:space="preserve">нение основных  методов  познания,  системно-информационный  анализ, формулирование  гипотез,  анализ  и  </w:t>
      </w:r>
      <w:r>
        <w:rPr>
          <w:sz w:val="28"/>
          <w:szCs w:val="28"/>
        </w:rPr>
        <w:t xml:space="preserve">синтез,  сравнение,  обобщение, </w:t>
      </w:r>
      <w:r w:rsidRPr="00747230">
        <w:rPr>
          <w:sz w:val="28"/>
          <w:szCs w:val="28"/>
        </w:rPr>
        <w:t>сист</w:t>
      </w:r>
      <w:r w:rsidRPr="00747230">
        <w:rPr>
          <w:sz w:val="28"/>
          <w:szCs w:val="28"/>
        </w:rPr>
        <w:t>е</w:t>
      </w:r>
      <w:r w:rsidRPr="00747230">
        <w:rPr>
          <w:sz w:val="28"/>
          <w:szCs w:val="28"/>
        </w:rPr>
        <w:t>матизация,  выявление  причинно-следственных  связей,  поиск  аналогов, управление  объектами  и  процессами.  Именно  эта  дисциплина  позволяет познакомить студентов с научными методами познания, научить их отличать гипотезу от теории, теорию от эксперимента</w:t>
      </w:r>
      <w:r>
        <w:rPr>
          <w:sz w:val="28"/>
          <w:szCs w:val="28"/>
        </w:rPr>
        <w:t xml:space="preserve">. </w:t>
      </w:r>
    </w:p>
    <w:p w:rsidR="001F5A91" w:rsidRPr="00747230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Физика  имеет  очень  большое  и  всё  возрастающее  число междисц</w:t>
      </w:r>
      <w:r w:rsidRPr="00747230">
        <w:rPr>
          <w:sz w:val="28"/>
          <w:szCs w:val="28"/>
        </w:rPr>
        <w:t>и</w:t>
      </w:r>
      <w:r w:rsidRPr="00747230">
        <w:rPr>
          <w:sz w:val="28"/>
          <w:szCs w:val="28"/>
        </w:rPr>
        <w:t>плинарных  связей,  причём  как  на  уровне  понятийного  аппарата, так и на уровне инструментария.  Сказанное позволяет рассматривать физику как «</w:t>
      </w:r>
      <w:proofErr w:type="spellStart"/>
      <w:r w:rsidRPr="00747230">
        <w:rPr>
          <w:sz w:val="28"/>
          <w:szCs w:val="28"/>
        </w:rPr>
        <w:t>метадис</w:t>
      </w:r>
      <w:r w:rsidR="00DE2367">
        <w:rPr>
          <w:sz w:val="28"/>
          <w:szCs w:val="28"/>
        </w:rPr>
        <w:t>ц</w:t>
      </w:r>
      <w:r w:rsidRPr="00747230">
        <w:rPr>
          <w:sz w:val="28"/>
          <w:szCs w:val="28"/>
        </w:rPr>
        <w:t>иплину</w:t>
      </w:r>
      <w:proofErr w:type="spellEnd"/>
      <w:r w:rsidRPr="00747230">
        <w:rPr>
          <w:sz w:val="28"/>
          <w:szCs w:val="28"/>
        </w:rPr>
        <w:t>», которая предоставляет междисциплинарный язык для описания научной картины мира.</w:t>
      </w:r>
    </w:p>
    <w:p w:rsidR="001F5A91" w:rsidRPr="00747230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lastRenderedPageBreak/>
        <w:t>Физика  является  системообразующим  фактором  для естественнон</w:t>
      </w:r>
      <w:r w:rsidRPr="00747230">
        <w:rPr>
          <w:sz w:val="28"/>
          <w:szCs w:val="28"/>
        </w:rPr>
        <w:t>а</w:t>
      </w:r>
      <w:r w:rsidRPr="00747230">
        <w:rPr>
          <w:sz w:val="28"/>
          <w:szCs w:val="28"/>
        </w:rPr>
        <w:t>учных  учебных  предметов,  поскольку  физические  законы лежат  в  основе  содержания  химии,  биологии,  географии,  астрономии  и специальных  дисциплин  (техническая  механика,  электротехника,</w:t>
      </w:r>
      <w:r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>электроника  и  др.).  Учебная  дисциплина  «Физика»  создает  универсальную базу  для  изучения  общепрофессиональных  и  специальных  дисциплин, закладывая фундамент последующего обучения студентов.</w:t>
      </w:r>
    </w:p>
    <w:p w:rsidR="001F5A91" w:rsidRPr="00747230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Обладая  логической  стройностью  и  опираясь  на  экспериментальные факты  учебная  дисциплина  «Физика»  формирует  у  студентов  подлинно научное  мировоззрение.  Физика  является  основой  учения  о  материал</w:t>
      </w:r>
      <w:r w:rsidRPr="00747230">
        <w:rPr>
          <w:sz w:val="28"/>
          <w:szCs w:val="28"/>
        </w:rPr>
        <w:t>ь</w:t>
      </w:r>
      <w:r w:rsidRPr="00747230">
        <w:rPr>
          <w:sz w:val="28"/>
          <w:szCs w:val="28"/>
        </w:rPr>
        <w:t>ном мире и решает проблемы этого мира.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Изучение  общеобразовательной  учебной  дисциплины  «Физика» з</w:t>
      </w:r>
      <w:r w:rsidRPr="00747230">
        <w:rPr>
          <w:sz w:val="28"/>
          <w:szCs w:val="28"/>
        </w:rPr>
        <w:t>а</w:t>
      </w:r>
      <w:r w:rsidRPr="00747230">
        <w:rPr>
          <w:sz w:val="28"/>
          <w:szCs w:val="28"/>
        </w:rPr>
        <w:t xml:space="preserve">вершается подведением итогов в форме </w:t>
      </w:r>
      <w:r>
        <w:rPr>
          <w:sz w:val="28"/>
          <w:szCs w:val="28"/>
        </w:rPr>
        <w:t>экзамена</w:t>
      </w:r>
      <w:r w:rsidRPr="00747230">
        <w:rPr>
          <w:sz w:val="28"/>
          <w:szCs w:val="28"/>
        </w:rPr>
        <w:t xml:space="preserve"> в рамках промежуточной аттестации студентов в процессе освоения ОП</w:t>
      </w:r>
      <w:r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>СПО с получением среднего общего образования (ППКРС).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B04E1C" w:rsidRDefault="001F5A91" w:rsidP="008D1975">
      <w:pPr>
        <w:ind w:firstLine="709"/>
        <w:rPr>
          <w:b/>
          <w:sz w:val="28"/>
          <w:szCs w:val="28"/>
        </w:rPr>
      </w:pPr>
      <w:r w:rsidRPr="00807F06">
        <w:rPr>
          <w:b/>
          <w:sz w:val="28"/>
          <w:szCs w:val="28"/>
        </w:rPr>
        <w:t>МЕСТО УЧЕБНОЙ ДИСЦИПЛИНЫ В УЧЕБНОМ ПЛАНЕ</w:t>
      </w: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1F5A91" w:rsidRPr="00391B36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Учебная  дисциплина  «Физика»  является  учебным  предметом  по выбору  из  обязательной  предметной  области  «Естественные  науки»  Ф</w:t>
      </w:r>
      <w:r w:rsidR="00881AE8">
        <w:rPr>
          <w:sz w:val="28"/>
          <w:szCs w:val="28"/>
        </w:rPr>
        <w:t>К</w:t>
      </w:r>
      <w:r w:rsidRPr="00391B36">
        <w:rPr>
          <w:sz w:val="28"/>
          <w:szCs w:val="28"/>
        </w:rPr>
        <w:t>ГОС среднего общего образования.</w:t>
      </w:r>
    </w:p>
    <w:p w:rsidR="001F5A91" w:rsidRPr="00391B36" w:rsidRDefault="003E5572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 xml:space="preserve">В  </w:t>
      </w:r>
      <w:r>
        <w:rPr>
          <w:sz w:val="28"/>
          <w:szCs w:val="28"/>
        </w:rPr>
        <w:t>ГБПОУ ИО ТПТТ</w:t>
      </w:r>
      <w:r w:rsidRPr="00391B36">
        <w:rPr>
          <w:sz w:val="28"/>
          <w:szCs w:val="28"/>
        </w:rPr>
        <w:t>,  реализующ</w:t>
      </w:r>
      <w:r>
        <w:rPr>
          <w:sz w:val="28"/>
          <w:szCs w:val="28"/>
        </w:rPr>
        <w:t>ем</w:t>
      </w:r>
      <w:r w:rsidR="001F5A91" w:rsidRPr="00391B36">
        <w:rPr>
          <w:sz w:val="28"/>
          <w:szCs w:val="28"/>
        </w:rPr>
        <w:t xml:space="preserve"> образовательную  программу  среднего  общего  образования  в  пределах освоения  ОП  СПО  на  базе  о</w:t>
      </w:r>
      <w:r w:rsidR="001F5A91" w:rsidRPr="00391B36">
        <w:rPr>
          <w:sz w:val="28"/>
          <w:szCs w:val="28"/>
        </w:rPr>
        <w:t>с</w:t>
      </w:r>
      <w:r w:rsidR="001F5A91" w:rsidRPr="00391B36">
        <w:rPr>
          <w:sz w:val="28"/>
          <w:szCs w:val="28"/>
        </w:rPr>
        <w:t>новного  общего  образования,  учебная дисциплина  «Физика»  изучается  в  общеобразовательном  цикле  учебного плана  ОП  СПО  на  базе  основного  общего  образования  с  получением среднего общего образования (ППКРС).</w:t>
      </w:r>
    </w:p>
    <w:p w:rsidR="001F5A91" w:rsidRPr="004820A5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В  учебных  планах  ППКРС место  учебной  дисциплины «Физика»  в  составе  общеобразовательных  учебных  дисциплин  по  выбору, формиру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>мых из обязательных предметных областей Ф</w:t>
      </w:r>
      <w:r w:rsidR="00881AE8">
        <w:rPr>
          <w:sz w:val="28"/>
          <w:szCs w:val="28"/>
        </w:rPr>
        <w:t>К</w:t>
      </w:r>
      <w:r w:rsidRPr="00391B36">
        <w:rPr>
          <w:sz w:val="28"/>
          <w:szCs w:val="28"/>
        </w:rPr>
        <w:t>ГОС среднего общего образ</w:t>
      </w:r>
      <w:r w:rsidRPr="00391B36">
        <w:rPr>
          <w:sz w:val="28"/>
          <w:szCs w:val="28"/>
        </w:rPr>
        <w:t>о</w:t>
      </w:r>
      <w:r w:rsidRPr="00391B36">
        <w:rPr>
          <w:sz w:val="28"/>
          <w:szCs w:val="28"/>
        </w:rPr>
        <w:t>вания, для профессий СПО соответствующего профиля профессионального образования.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F5A91" w:rsidRPr="00A75763" w:rsidRDefault="001F5A91" w:rsidP="001F5A91">
      <w:pPr>
        <w:pStyle w:val="24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75763">
        <w:rPr>
          <w:b/>
          <w:sz w:val="28"/>
          <w:szCs w:val="28"/>
        </w:rPr>
        <w:t>ЕЗУЛЬТАТЫ ОСВОЕНИЯ УЧЕБНОЙ ДИСЦИПЛИНЫ</w:t>
      </w:r>
    </w:p>
    <w:p w:rsidR="001F5A91" w:rsidRDefault="001F5A91" w:rsidP="001F5A91">
      <w:pPr>
        <w:pStyle w:val="24"/>
        <w:widowControl w:val="0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 xml:space="preserve">Освоение  содержания  учебной  дисциплины  «Физика»,  обеспечивает 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достижение студентами следующих результатов:</w:t>
      </w:r>
    </w:p>
    <w:p w:rsidR="001F5A91" w:rsidRPr="00BD4629" w:rsidRDefault="001F5A91" w:rsidP="001F5A91">
      <w:pPr>
        <w:pStyle w:val="24"/>
        <w:widowControl w:val="0"/>
        <w:tabs>
          <w:tab w:val="num" w:pos="0"/>
        </w:tabs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личностных:</w:t>
      </w:r>
    </w:p>
    <w:p w:rsidR="001F5A91" w:rsidRPr="00391B36" w:rsidRDefault="001F5A91" w:rsidP="001F5A91">
      <w:pPr>
        <w:pStyle w:val="24"/>
        <w:widowControl w:val="0"/>
        <w:numPr>
          <w:ilvl w:val="0"/>
          <w:numId w:val="24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чувство  гордости  и  уважения  к  истории  и  достижениям отеч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>ственной  физической  науки;  физически  грамотное  поведение  в професс</w:t>
      </w:r>
      <w:r w:rsidRPr="00391B36">
        <w:rPr>
          <w:sz w:val="28"/>
          <w:szCs w:val="28"/>
        </w:rPr>
        <w:t>и</w:t>
      </w:r>
      <w:r w:rsidRPr="00391B36">
        <w:rPr>
          <w:sz w:val="28"/>
          <w:szCs w:val="28"/>
        </w:rPr>
        <w:t>ональной  деятельности  и  в  быту  при  обращении  с  приборами  и устро</w:t>
      </w:r>
      <w:r w:rsidRPr="00391B36">
        <w:rPr>
          <w:sz w:val="28"/>
          <w:szCs w:val="28"/>
        </w:rPr>
        <w:t>й</w:t>
      </w:r>
      <w:r w:rsidRPr="00391B36">
        <w:rPr>
          <w:sz w:val="28"/>
          <w:szCs w:val="28"/>
        </w:rPr>
        <w:t>ствами;</w:t>
      </w:r>
    </w:p>
    <w:p w:rsidR="001F5A91" w:rsidRPr="00391B36" w:rsidRDefault="001F5A91" w:rsidP="001F5A91">
      <w:pPr>
        <w:pStyle w:val="24"/>
        <w:widowControl w:val="0"/>
        <w:numPr>
          <w:ilvl w:val="0"/>
          <w:numId w:val="24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готовность  к  продолжению  образования  и  повышения квалификации  в  избранной  профессиональной  деятельности  и  объективное осознание роли физических компетенций в этом;</w:t>
      </w:r>
    </w:p>
    <w:p w:rsidR="001F5A91" w:rsidRPr="00391B36" w:rsidRDefault="001F5A91" w:rsidP="001F5A91">
      <w:pPr>
        <w:pStyle w:val="24"/>
        <w:widowControl w:val="0"/>
        <w:numPr>
          <w:ilvl w:val="0"/>
          <w:numId w:val="24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lastRenderedPageBreak/>
        <w:t>умение использовать достижения современной физической науки и  физических  технологий  для  повышения  собственного  интеллектуального развития в выбранной профессиональной деятельности;</w:t>
      </w:r>
    </w:p>
    <w:p w:rsidR="001F5A91" w:rsidRPr="00391B36" w:rsidRDefault="001F5A91" w:rsidP="001F5A91">
      <w:pPr>
        <w:pStyle w:val="24"/>
        <w:widowControl w:val="0"/>
        <w:numPr>
          <w:ilvl w:val="0"/>
          <w:numId w:val="24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самостоятельно  добывать  новые  для  себя  физические  знания, и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пользуя для этого доступные источники информации;</w:t>
      </w:r>
    </w:p>
    <w:p w:rsidR="001F5A91" w:rsidRPr="00391B36" w:rsidRDefault="001F5A91" w:rsidP="001F5A91">
      <w:pPr>
        <w:pStyle w:val="24"/>
        <w:widowControl w:val="0"/>
        <w:numPr>
          <w:ilvl w:val="0"/>
          <w:numId w:val="24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умение  выстраивать  конструктивные  взаимоотношения  в команде по решению общих задач;</w:t>
      </w:r>
    </w:p>
    <w:p w:rsidR="001F5A91" w:rsidRDefault="001F5A91" w:rsidP="001F5A91">
      <w:pPr>
        <w:pStyle w:val="24"/>
        <w:widowControl w:val="0"/>
        <w:numPr>
          <w:ilvl w:val="0"/>
          <w:numId w:val="24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умение  управлять  своей  познавательной  деятельностью, проводить самооценку уровня собственного интеллектуального развития.</w:t>
      </w:r>
      <w:r w:rsidRPr="00391B36">
        <w:rPr>
          <w:sz w:val="28"/>
          <w:szCs w:val="28"/>
        </w:rPr>
        <w:cr/>
      </w:r>
      <w:proofErr w:type="spellStart"/>
      <w:r>
        <w:rPr>
          <w:b/>
          <w:sz w:val="28"/>
          <w:szCs w:val="28"/>
        </w:rPr>
        <w:t>метапредметных</w:t>
      </w:r>
      <w:proofErr w:type="spellEnd"/>
      <w:r>
        <w:rPr>
          <w:b/>
          <w:sz w:val="28"/>
          <w:szCs w:val="28"/>
        </w:rPr>
        <w:t>:</w:t>
      </w:r>
    </w:p>
    <w:p w:rsidR="001F5A91" w:rsidRPr="00391B36" w:rsidRDefault="001F5A91" w:rsidP="008D1975">
      <w:pPr>
        <w:pStyle w:val="24"/>
        <w:widowControl w:val="0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использовать  различные  виды  познавательной  деятельности  для р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>шения  физических  задач,  применять  основные  методы  познания (наблюдение,  описание,  измерение,  эксперимент)  для  изучения  ра</w:t>
      </w:r>
      <w:r w:rsidRPr="00391B36">
        <w:rPr>
          <w:sz w:val="28"/>
          <w:szCs w:val="28"/>
        </w:rPr>
        <w:t>з</w:t>
      </w:r>
      <w:r w:rsidRPr="00391B36">
        <w:rPr>
          <w:sz w:val="28"/>
          <w:szCs w:val="28"/>
        </w:rPr>
        <w:t>личных сторон окружающей действительности;</w:t>
      </w:r>
    </w:p>
    <w:p w:rsidR="001F5A91" w:rsidRPr="007C49D8" w:rsidRDefault="001F5A91" w:rsidP="008D1975">
      <w:pPr>
        <w:pStyle w:val="24"/>
        <w:widowControl w:val="0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использовать  основные  интеллектуальные  операции:  постановка з</w:t>
      </w:r>
      <w:r w:rsidRPr="007C49D8">
        <w:rPr>
          <w:sz w:val="28"/>
          <w:szCs w:val="28"/>
        </w:rPr>
        <w:t>а</w:t>
      </w:r>
      <w:r w:rsidRPr="007C49D8">
        <w:rPr>
          <w:sz w:val="28"/>
          <w:szCs w:val="28"/>
        </w:rPr>
        <w:t>дачи,  формулирование  гипотез,  анализ  и  синтез,  сравнение,  обо</w:t>
      </w:r>
      <w:r w:rsidRPr="007C49D8">
        <w:rPr>
          <w:sz w:val="28"/>
          <w:szCs w:val="28"/>
        </w:rPr>
        <w:t>б</w:t>
      </w:r>
      <w:r w:rsidRPr="007C49D8">
        <w:rPr>
          <w:sz w:val="28"/>
          <w:szCs w:val="28"/>
        </w:rPr>
        <w:t>щение, систематизация,  выявление  причинно-следственных  связей,  поиск  аналогов, формулирование  выводов  для  изучения  различных  сторон  физических объектов,  физических  явлений  и  физических  процессов,  с  которыми возникает необходимость сталкиваться в пр</w:t>
      </w:r>
      <w:r w:rsidRPr="007C49D8">
        <w:rPr>
          <w:sz w:val="28"/>
          <w:szCs w:val="28"/>
        </w:rPr>
        <w:t>о</w:t>
      </w:r>
      <w:r w:rsidRPr="007C49D8">
        <w:rPr>
          <w:sz w:val="28"/>
          <w:szCs w:val="28"/>
        </w:rPr>
        <w:t>фессиональной сфере;</w:t>
      </w:r>
    </w:p>
    <w:p w:rsidR="001F5A91" w:rsidRPr="007C49D8" w:rsidRDefault="001F5A91" w:rsidP="008D1975">
      <w:pPr>
        <w:pStyle w:val="24"/>
        <w:widowControl w:val="0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умение  генерировать  идеи  и  определять  средства,  необходимые для их реализации;</w:t>
      </w:r>
    </w:p>
    <w:p w:rsidR="001F5A91" w:rsidRPr="007C49D8" w:rsidRDefault="001F5A91" w:rsidP="008D1975">
      <w:pPr>
        <w:pStyle w:val="24"/>
        <w:widowControl w:val="0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использовать  различные  источники  для  получения  физической и</w:t>
      </w:r>
      <w:r w:rsidRPr="007C49D8">
        <w:rPr>
          <w:sz w:val="28"/>
          <w:szCs w:val="28"/>
        </w:rPr>
        <w:t>н</w:t>
      </w:r>
      <w:r w:rsidRPr="007C49D8">
        <w:rPr>
          <w:sz w:val="28"/>
          <w:szCs w:val="28"/>
        </w:rPr>
        <w:t>формации, умение оценить её достоверность;</w:t>
      </w:r>
    </w:p>
    <w:p w:rsidR="001F5A91" w:rsidRPr="00391B36" w:rsidRDefault="001F5A91" w:rsidP="008D1975">
      <w:pPr>
        <w:pStyle w:val="24"/>
        <w:widowControl w:val="0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анализировать и представлять информацию в различных видах;</w:t>
      </w:r>
    </w:p>
    <w:p w:rsidR="001F5A91" w:rsidRDefault="001F5A91" w:rsidP="008D1975">
      <w:pPr>
        <w:pStyle w:val="24"/>
        <w:widowControl w:val="0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публично  представлять  результаты  собственного  исследования, в</w:t>
      </w:r>
      <w:r w:rsidRPr="007C49D8">
        <w:rPr>
          <w:sz w:val="28"/>
          <w:szCs w:val="28"/>
        </w:rPr>
        <w:t>е</w:t>
      </w:r>
      <w:r w:rsidRPr="007C49D8">
        <w:rPr>
          <w:sz w:val="28"/>
          <w:szCs w:val="28"/>
        </w:rPr>
        <w:t>сти  дискуссии,  доступно  и  гармонично  сочетая  содержание  и  фо</w:t>
      </w:r>
      <w:r w:rsidRPr="007C49D8">
        <w:rPr>
          <w:sz w:val="28"/>
          <w:szCs w:val="28"/>
        </w:rPr>
        <w:t>р</w:t>
      </w:r>
      <w:r w:rsidRPr="007C49D8">
        <w:rPr>
          <w:sz w:val="28"/>
          <w:szCs w:val="28"/>
        </w:rPr>
        <w:t xml:space="preserve">мы </w:t>
      </w:r>
      <w:r>
        <w:rPr>
          <w:sz w:val="28"/>
          <w:szCs w:val="28"/>
        </w:rPr>
        <w:t>представляемой информации.</w:t>
      </w:r>
    </w:p>
    <w:p w:rsidR="001F5A91" w:rsidRPr="007C49D8" w:rsidRDefault="001F5A91" w:rsidP="001F5A91">
      <w:pPr>
        <w:pStyle w:val="24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предметных:</w:t>
      </w:r>
    </w:p>
    <w:p w:rsidR="00A45F89" w:rsidRDefault="00A45F89" w:rsidP="00A45F89">
      <w:pPr>
        <w:pStyle w:val="24"/>
        <w:widowControl w:val="0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7C49D8">
        <w:rPr>
          <w:sz w:val="28"/>
          <w:szCs w:val="28"/>
        </w:rPr>
        <w:t>сформированность</w:t>
      </w:r>
      <w:proofErr w:type="spellEnd"/>
      <w:r w:rsidRPr="007C49D8">
        <w:rPr>
          <w:sz w:val="28"/>
          <w:szCs w:val="28"/>
        </w:rPr>
        <w:t xml:space="preserve">  представлений  о  роли  и  месте  физики в совр</w:t>
      </w:r>
      <w:r w:rsidRPr="007C49D8">
        <w:rPr>
          <w:sz w:val="28"/>
          <w:szCs w:val="28"/>
        </w:rPr>
        <w:t>е</w:t>
      </w:r>
      <w:r w:rsidRPr="007C49D8">
        <w:rPr>
          <w:sz w:val="28"/>
          <w:szCs w:val="28"/>
        </w:rPr>
        <w:t>менной  научной  картине  мира;  понимание  физической  сущности наблюдаемых  во  Вселенной  явлений;  понимание  роли  физики в формировании  кругозора  и  функциональной  грамотности  человека  для решения практических задач;</w:t>
      </w:r>
    </w:p>
    <w:p w:rsidR="00A45F89" w:rsidRPr="007C49D8" w:rsidRDefault="00A45F89" w:rsidP="00A45F89">
      <w:pPr>
        <w:pStyle w:val="24"/>
        <w:widowControl w:val="0"/>
        <w:numPr>
          <w:ilvl w:val="0"/>
          <w:numId w:val="24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владение  основополагающими  физическими  понятиями, закономе</w:t>
      </w:r>
      <w:r w:rsidRPr="007C49D8">
        <w:rPr>
          <w:sz w:val="28"/>
          <w:szCs w:val="28"/>
        </w:rPr>
        <w:t>р</w:t>
      </w:r>
      <w:r w:rsidRPr="007C49D8">
        <w:rPr>
          <w:sz w:val="28"/>
          <w:szCs w:val="28"/>
        </w:rPr>
        <w:t>ностями,  законами  и  теориями;  уверенное  использование физич</w:t>
      </w:r>
      <w:r w:rsidRPr="007C49D8">
        <w:rPr>
          <w:sz w:val="28"/>
          <w:szCs w:val="28"/>
        </w:rPr>
        <w:t>е</w:t>
      </w:r>
      <w:r w:rsidRPr="007C49D8">
        <w:rPr>
          <w:sz w:val="28"/>
          <w:szCs w:val="28"/>
        </w:rPr>
        <w:t>ской терминологии и символики;</w:t>
      </w:r>
    </w:p>
    <w:p w:rsidR="00A45F89" w:rsidRPr="007C49D8" w:rsidRDefault="00A45F89" w:rsidP="00A45F89">
      <w:pPr>
        <w:pStyle w:val="24"/>
        <w:widowControl w:val="0"/>
        <w:numPr>
          <w:ilvl w:val="0"/>
          <w:numId w:val="24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владение  основными  методами  научного  познания,</w:t>
      </w:r>
      <w:r>
        <w:rPr>
          <w:sz w:val="28"/>
          <w:szCs w:val="28"/>
        </w:rPr>
        <w:t xml:space="preserve"> </w:t>
      </w:r>
      <w:r w:rsidRPr="007C49D8">
        <w:rPr>
          <w:sz w:val="28"/>
          <w:szCs w:val="28"/>
        </w:rPr>
        <w:t>используемыми в физике: наблюдение, описание, измерение, эксперимент;</w:t>
      </w:r>
    </w:p>
    <w:p w:rsidR="00A45F89" w:rsidRPr="007C49D8" w:rsidRDefault="00A45F89" w:rsidP="00A45F89">
      <w:pPr>
        <w:pStyle w:val="24"/>
        <w:widowControl w:val="0"/>
        <w:numPr>
          <w:ilvl w:val="0"/>
          <w:numId w:val="24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умения  обрабатывать  результаты  измерений,  обнаруживать завис</w:t>
      </w:r>
      <w:r w:rsidRPr="007C49D8">
        <w:rPr>
          <w:sz w:val="28"/>
          <w:szCs w:val="28"/>
        </w:rPr>
        <w:t>и</w:t>
      </w:r>
      <w:r w:rsidRPr="007C49D8">
        <w:rPr>
          <w:sz w:val="28"/>
          <w:szCs w:val="28"/>
        </w:rPr>
        <w:t>мость  между  физическими  величинами,  объяснять  полученные р</w:t>
      </w:r>
      <w:r w:rsidRPr="007C49D8">
        <w:rPr>
          <w:sz w:val="28"/>
          <w:szCs w:val="28"/>
        </w:rPr>
        <w:t>е</w:t>
      </w:r>
      <w:r w:rsidRPr="007C49D8">
        <w:rPr>
          <w:sz w:val="28"/>
          <w:szCs w:val="28"/>
        </w:rPr>
        <w:lastRenderedPageBreak/>
        <w:t>зультаты и делать выводы;</w:t>
      </w:r>
    </w:p>
    <w:p w:rsidR="00A45F89" w:rsidRPr="007C49D8" w:rsidRDefault="00A45F89" w:rsidP="00A45F89">
      <w:pPr>
        <w:pStyle w:val="24"/>
        <w:widowControl w:val="0"/>
        <w:numPr>
          <w:ilvl w:val="0"/>
          <w:numId w:val="24"/>
        </w:numPr>
        <w:spacing w:line="240" w:lineRule="auto"/>
        <w:jc w:val="both"/>
        <w:rPr>
          <w:sz w:val="28"/>
          <w:szCs w:val="28"/>
        </w:rPr>
      </w:pPr>
      <w:proofErr w:type="spellStart"/>
      <w:r w:rsidRPr="007C49D8">
        <w:rPr>
          <w:sz w:val="28"/>
          <w:szCs w:val="28"/>
        </w:rPr>
        <w:t>сформированность</w:t>
      </w:r>
      <w:proofErr w:type="spellEnd"/>
      <w:r w:rsidRPr="007C49D8">
        <w:rPr>
          <w:sz w:val="28"/>
          <w:szCs w:val="28"/>
        </w:rPr>
        <w:t xml:space="preserve"> умения решать физические задачи;</w:t>
      </w:r>
    </w:p>
    <w:p w:rsidR="00491622" w:rsidRPr="00491622" w:rsidRDefault="00A45F89" w:rsidP="00491622">
      <w:pPr>
        <w:pStyle w:val="24"/>
        <w:widowControl w:val="0"/>
        <w:numPr>
          <w:ilvl w:val="0"/>
          <w:numId w:val="24"/>
        </w:numPr>
        <w:spacing w:line="240" w:lineRule="auto"/>
        <w:ind w:left="709" w:hanging="283"/>
        <w:jc w:val="both"/>
        <w:rPr>
          <w:b/>
          <w:sz w:val="28"/>
          <w:szCs w:val="28"/>
        </w:rPr>
      </w:pPr>
      <w:proofErr w:type="spellStart"/>
      <w:r w:rsidRPr="00491622">
        <w:rPr>
          <w:sz w:val="28"/>
          <w:szCs w:val="28"/>
        </w:rPr>
        <w:t>сформированность</w:t>
      </w:r>
      <w:proofErr w:type="spellEnd"/>
      <w:r w:rsidRPr="00491622">
        <w:rPr>
          <w:sz w:val="28"/>
          <w:szCs w:val="28"/>
        </w:rPr>
        <w:t xml:space="preserve">  умения  применять  полученные  знания  для об</w:t>
      </w:r>
      <w:r w:rsidRPr="00491622">
        <w:rPr>
          <w:sz w:val="28"/>
          <w:szCs w:val="28"/>
        </w:rPr>
        <w:t>ъ</w:t>
      </w:r>
      <w:r w:rsidRPr="00491622">
        <w:rPr>
          <w:sz w:val="28"/>
          <w:szCs w:val="28"/>
        </w:rPr>
        <w:t>яснения  условий  протекания  физических  явлений  в  природе,  в профессиональной  сфере  и  для  принятия  практических  решений в повседневной жизни;</w:t>
      </w:r>
    </w:p>
    <w:p w:rsidR="00491622" w:rsidRPr="00491622" w:rsidRDefault="00A45F89" w:rsidP="00491622">
      <w:pPr>
        <w:pStyle w:val="24"/>
        <w:widowControl w:val="0"/>
        <w:numPr>
          <w:ilvl w:val="0"/>
          <w:numId w:val="24"/>
        </w:numPr>
        <w:spacing w:line="240" w:lineRule="auto"/>
        <w:ind w:left="709" w:hanging="283"/>
        <w:jc w:val="both"/>
        <w:rPr>
          <w:b/>
          <w:sz w:val="28"/>
          <w:szCs w:val="28"/>
        </w:rPr>
      </w:pPr>
      <w:proofErr w:type="spellStart"/>
      <w:r w:rsidRPr="00491622">
        <w:rPr>
          <w:sz w:val="28"/>
          <w:szCs w:val="28"/>
        </w:rPr>
        <w:t>сформированность</w:t>
      </w:r>
      <w:proofErr w:type="spellEnd"/>
      <w:r w:rsidRPr="00491622">
        <w:rPr>
          <w:sz w:val="28"/>
          <w:szCs w:val="28"/>
        </w:rPr>
        <w:t xml:space="preserve">  собственной  позиции  по  отношению к физич</w:t>
      </w:r>
      <w:r w:rsidRPr="00491622">
        <w:rPr>
          <w:sz w:val="28"/>
          <w:szCs w:val="28"/>
        </w:rPr>
        <w:t>е</w:t>
      </w:r>
      <w:r w:rsidRPr="00491622">
        <w:rPr>
          <w:sz w:val="28"/>
          <w:szCs w:val="28"/>
        </w:rPr>
        <w:t>ской информации, получаемой из разных источников.</w:t>
      </w:r>
    </w:p>
    <w:p w:rsidR="006254B8" w:rsidRDefault="006254B8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</w:p>
    <w:p w:rsidR="008D1975" w:rsidRPr="00491622" w:rsidRDefault="008D1975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 w:rsidRPr="00491622">
        <w:rPr>
          <w:b/>
          <w:sz w:val="28"/>
          <w:szCs w:val="28"/>
        </w:rPr>
        <w:t>СОДЕРЖАНИЕ УЧЕБНОЙ ДИСЦИПЛИНЫ</w:t>
      </w:r>
    </w:p>
    <w:p w:rsidR="008D1975" w:rsidRPr="003348BC" w:rsidRDefault="008D1975" w:rsidP="008D1975">
      <w:pPr>
        <w:rPr>
          <w:b/>
          <w:sz w:val="28"/>
          <w:szCs w:val="28"/>
        </w:rPr>
      </w:pPr>
      <w:r w:rsidRPr="003348BC">
        <w:rPr>
          <w:b/>
          <w:sz w:val="28"/>
          <w:szCs w:val="28"/>
        </w:rPr>
        <w:t>Введение</w:t>
      </w:r>
    </w:p>
    <w:p w:rsidR="008D1975" w:rsidRDefault="008D1975" w:rsidP="008D1975">
      <w:pPr>
        <w:jc w:val="both"/>
        <w:rPr>
          <w:sz w:val="28"/>
          <w:szCs w:val="28"/>
          <w:lang w:eastAsia="ru-RU"/>
        </w:rPr>
      </w:pPr>
      <w:r w:rsidRPr="000D71B6">
        <w:rPr>
          <w:sz w:val="28"/>
          <w:szCs w:val="28"/>
          <w:lang w:eastAsia="ru-RU"/>
        </w:rPr>
        <w:t xml:space="preserve">Физика – фундаментальная наука о природе.  </w:t>
      </w:r>
    </w:p>
    <w:p w:rsidR="008D1975" w:rsidRPr="001F4EC6" w:rsidRDefault="008D1975" w:rsidP="008D1975">
      <w:pPr>
        <w:jc w:val="both"/>
        <w:rPr>
          <w:sz w:val="28"/>
          <w:szCs w:val="28"/>
          <w:lang w:eastAsia="ru-RU"/>
        </w:rPr>
      </w:pPr>
      <w:r w:rsidRPr="000D71B6">
        <w:rPr>
          <w:sz w:val="28"/>
          <w:szCs w:val="28"/>
          <w:lang w:eastAsia="ru-RU"/>
        </w:rPr>
        <w:t>Естественнонаучный  метод  познания,  его  возможности  и  границы прим</w:t>
      </w:r>
      <w:r w:rsidRPr="000D71B6">
        <w:rPr>
          <w:sz w:val="28"/>
          <w:szCs w:val="28"/>
          <w:lang w:eastAsia="ru-RU"/>
        </w:rPr>
        <w:t>е</w:t>
      </w:r>
      <w:r w:rsidRPr="000D71B6">
        <w:rPr>
          <w:sz w:val="28"/>
          <w:szCs w:val="28"/>
          <w:lang w:eastAsia="ru-RU"/>
        </w:rPr>
        <w:t>нимости.  Эксперимент  и  теория  в  процессе  познания  природы Модел</w:t>
      </w:r>
      <w:r w:rsidRPr="000D71B6">
        <w:rPr>
          <w:sz w:val="28"/>
          <w:szCs w:val="28"/>
          <w:lang w:eastAsia="ru-RU"/>
        </w:rPr>
        <w:t>и</w:t>
      </w:r>
      <w:r w:rsidRPr="000D71B6">
        <w:rPr>
          <w:sz w:val="28"/>
          <w:szCs w:val="28"/>
          <w:lang w:eastAsia="ru-RU"/>
        </w:rPr>
        <w:t>рование  физических  явлений  и  процессов.  Роль  эксперимента  и теории  в  процессе  познания  природы.  Физическая  величина.  Погрешности измер</w:t>
      </w:r>
      <w:r w:rsidRPr="000D71B6">
        <w:rPr>
          <w:sz w:val="28"/>
          <w:szCs w:val="28"/>
          <w:lang w:eastAsia="ru-RU"/>
        </w:rPr>
        <w:t>е</w:t>
      </w:r>
      <w:r w:rsidRPr="000D71B6">
        <w:rPr>
          <w:sz w:val="28"/>
          <w:szCs w:val="28"/>
          <w:lang w:eastAsia="ru-RU"/>
        </w:rPr>
        <w:t>ний физических величин Физические законы. Границы применимости физ</w:t>
      </w:r>
      <w:r w:rsidRPr="000D71B6">
        <w:rPr>
          <w:sz w:val="28"/>
          <w:szCs w:val="28"/>
          <w:lang w:eastAsia="ru-RU"/>
        </w:rPr>
        <w:t>и</w:t>
      </w:r>
      <w:r w:rsidRPr="000D71B6">
        <w:rPr>
          <w:sz w:val="28"/>
          <w:szCs w:val="28"/>
          <w:lang w:eastAsia="ru-RU"/>
        </w:rPr>
        <w:t>ческих законов Понятие о физической картине мира. Значение физики при освоении специальностей СПО.</w:t>
      </w:r>
    </w:p>
    <w:p w:rsidR="008D1975" w:rsidRDefault="008D1975" w:rsidP="008D19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МЕХАНИКА</w:t>
      </w:r>
    </w:p>
    <w:p w:rsidR="008D1975" w:rsidRDefault="008D1975" w:rsidP="008D1975">
      <w:pPr>
        <w:jc w:val="both"/>
        <w:rPr>
          <w:sz w:val="28"/>
          <w:szCs w:val="28"/>
        </w:rPr>
      </w:pPr>
      <w:r w:rsidRPr="0081221B">
        <w:rPr>
          <w:b/>
          <w:sz w:val="28"/>
          <w:szCs w:val="28"/>
        </w:rPr>
        <w:t>Кинематика.</w:t>
      </w:r>
      <w:r w:rsidRPr="0081221B">
        <w:rPr>
          <w:sz w:val="28"/>
          <w:szCs w:val="28"/>
        </w:rPr>
        <w:t xml:space="preserve"> Механическое движение.  Перемещение. Путь. Скорость. Ра</w:t>
      </w:r>
      <w:r w:rsidRPr="0081221B">
        <w:rPr>
          <w:sz w:val="28"/>
          <w:szCs w:val="28"/>
        </w:rPr>
        <w:t>в</w:t>
      </w:r>
      <w:r w:rsidRPr="0081221B">
        <w:rPr>
          <w:sz w:val="28"/>
          <w:szCs w:val="28"/>
        </w:rPr>
        <w:t>номерное  прямолинейное  движение.  Ускорение.  Равнопеременное прям</w:t>
      </w:r>
      <w:r w:rsidRPr="0081221B">
        <w:rPr>
          <w:sz w:val="28"/>
          <w:szCs w:val="28"/>
        </w:rPr>
        <w:t>о</w:t>
      </w:r>
      <w:r w:rsidRPr="0081221B">
        <w:rPr>
          <w:sz w:val="28"/>
          <w:szCs w:val="28"/>
        </w:rPr>
        <w:t xml:space="preserve">линейное движение.  Свободное падение. Движение тела, брошенного под углом к горизонту. Равномерное движение по окружности.  </w:t>
      </w:r>
    </w:p>
    <w:p w:rsidR="008D1975" w:rsidRDefault="008D1975" w:rsidP="008D1975">
      <w:pPr>
        <w:jc w:val="both"/>
        <w:rPr>
          <w:sz w:val="28"/>
          <w:szCs w:val="28"/>
        </w:rPr>
      </w:pPr>
      <w:r w:rsidRPr="0081221B">
        <w:rPr>
          <w:b/>
          <w:sz w:val="28"/>
          <w:szCs w:val="28"/>
        </w:rPr>
        <w:t>Законы  механики  Ньютона.</w:t>
      </w:r>
      <w:r w:rsidRPr="0081221B">
        <w:rPr>
          <w:sz w:val="28"/>
          <w:szCs w:val="28"/>
        </w:rPr>
        <w:t xml:space="preserve">  Первый  закон  Ньютона.  Сила.  Масса. И</w:t>
      </w:r>
      <w:r w:rsidRPr="0081221B">
        <w:rPr>
          <w:sz w:val="28"/>
          <w:szCs w:val="28"/>
        </w:rPr>
        <w:t>м</w:t>
      </w:r>
      <w:r w:rsidRPr="0081221B">
        <w:rPr>
          <w:sz w:val="28"/>
          <w:szCs w:val="28"/>
        </w:rPr>
        <w:t xml:space="preserve">пульс.  Второй  закон  Ньютона.  Основной  закон  классической  динамики. Третий закон Ньютона. Закон всемирного тяготения. Гравитационное поле. Сила тяжести. Вес. Способы измерения массы тел. Силы в механике.  </w:t>
      </w:r>
    </w:p>
    <w:p w:rsidR="008D1975" w:rsidRDefault="008D1975" w:rsidP="008D1975">
      <w:pPr>
        <w:jc w:val="both"/>
        <w:rPr>
          <w:sz w:val="28"/>
          <w:szCs w:val="28"/>
        </w:rPr>
      </w:pPr>
      <w:r w:rsidRPr="0081221B">
        <w:rPr>
          <w:b/>
          <w:sz w:val="28"/>
          <w:szCs w:val="28"/>
        </w:rPr>
        <w:t>Законы  сохранения  в  механике.</w:t>
      </w:r>
      <w:r w:rsidRPr="0081221B">
        <w:rPr>
          <w:sz w:val="28"/>
          <w:szCs w:val="28"/>
        </w:rPr>
        <w:t xml:space="preserve">  Закон  сохранения  импульса. Реакти</w:t>
      </w:r>
      <w:r w:rsidRPr="0081221B">
        <w:rPr>
          <w:sz w:val="28"/>
          <w:szCs w:val="28"/>
        </w:rPr>
        <w:t>в</w:t>
      </w:r>
      <w:r w:rsidRPr="0081221B">
        <w:rPr>
          <w:sz w:val="28"/>
          <w:szCs w:val="28"/>
        </w:rPr>
        <w:t>ное движение. Работа силы. Работа потенциальных сил. Мощность. Энергия.  Кинетическая энергия. Потенциальная энергия. Закон сохранения механич</w:t>
      </w:r>
      <w:r w:rsidRPr="0081221B">
        <w:rPr>
          <w:sz w:val="28"/>
          <w:szCs w:val="28"/>
        </w:rPr>
        <w:t>е</w:t>
      </w:r>
      <w:r w:rsidRPr="0081221B">
        <w:rPr>
          <w:sz w:val="28"/>
          <w:szCs w:val="28"/>
        </w:rPr>
        <w:t xml:space="preserve">ской энергии.  Применение законов сохранения. </w:t>
      </w:r>
    </w:p>
    <w:p w:rsidR="008D1975" w:rsidRPr="0081221B" w:rsidRDefault="008D1975" w:rsidP="008D1975">
      <w:pPr>
        <w:jc w:val="both"/>
        <w:rPr>
          <w:sz w:val="28"/>
          <w:szCs w:val="28"/>
        </w:rPr>
      </w:pPr>
      <w:r w:rsidRPr="0081221B">
        <w:rPr>
          <w:b/>
          <w:sz w:val="28"/>
          <w:szCs w:val="28"/>
        </w:rPr>
        <w:t xml:space="preserve">Лабораторные </w:t>
      </w:r>
      <w:r>
        <w:rPr>
          <w:b/>
          <w:sz w:val="28"/>
          <w:szCs w:val="28"/>
        </w:rPr>
        <w:t xml:space="preserve">и практические </w:t>
      </w:r>
      <w:r w:rsidRPr="0081221B">
        <w:rPr>
          <w:b/>
          <w:sz w:val="28"/>
          <w:szCs w:val="28"/>
        </w:rPr>
        <w:t>работы</w:t>
      </w:r>
      <w:r w:rsidRPr="0081221B">
        <w:rPr>
          <w:sz w:val="28"/>
          <w:szCs w:val="28"/>
        </w:rPr>
        <w:t>:  Исследование движения тела под действием постоянной силы.  Изучение закона сохранения импульса.  Сохр</w:t>
      </w:r>
      <w:r w:rsidRPr="0081221B">
        <w:rPr>
          <w:sz w:val="28"/>
          <w:szCs w:val="28"/>
        </w:rPr>
        <w:t>а</w:t>
      </w:r>
      <w:r w:rsidRPr="0081221B">
        <w:rPr>
          <w:sz w:val="28"/>
          <w:szCs w:val="28"/>
        </w:rPr>
        <w:t>нение механической энергии при движении тела под действием сил тяжести и упругости.  Сравнение работы силы с изменением кинетической энергии тела.  Изучение законов сохранения на примере удара шаров и баллистич</w:t>
      </w:r>
      <w:r w:rsidRPr="0081221B">
        <w:rPr>
          <w:sz w:val="28"/>
          <w:szCs w:val="28"/>
        </w:rPr>
        <w:t>е</w:t>
      </w:r>
      <w:r w:rsidRPr="0081221B">
        <w:rPr>
          <w:sz w:val="28"/>
          <w:szCs w:val="28"/>
        </w:rPr>
        <w:t>ского маятника.  Изучение особенностей силы трения (скольжения)</w:t>
      </w:r>
      <w:r>
        <w:rPr>
          <w:sz w:val="28"/>
          <w:szCs w:val="28"/>
        </w:rPr>
        <w:t>.</w:t>
      </w:r>
    </w:p>
    <w:p w:rsidR="008D1975" w:rsidRPr="00D841CA" w:rsidRDefault="008D1975" w:rsidP="008D1975">
      <w:pPr>
        <w:jc w:val="both"/>
        <w:rPr>
          <w:b/>
          <w:sz w:val="28"/>
          <w:szCs w:val="28"/>
        </w:rPr>
      </w:pPr>
      <w:r w:rsidRPr="00D841CA">
        <w:rPr>
          <w:b/>
          <w:sz w:val="28"/>
          <w:szCs w:val="28"/>
        </w:rPr>
        <w:t xml:space="preserve">ОСНОВЫ МОЛЕКУЛЯРНОЙ ФИЗИКИ И ТЕРМОДИНАМИКИ </w:t>
      </w:r>
    </w:p>
    <w:p w:rsidR="008D1975" w:rsidRDefault="008D1975" w:rsidP="008D1975">
      <w:pPr>
        <w:jc w:val="both"/>
        <w:rPr>
          <w:sz w:val="28"/>
          <w:szCs w:val="28"/>
        </w:rPr>
      </w:pPr>
      <w:r w:rsidRPr="00D841CA">
        <w:rPr>
          <w:b/>
          <w:sz w:val="28"/>
          <w:szCs w:val="28"/>
        </w:rPr>
        <w:t xml:space="preserve">Основы  молекулярно-кинетической  теории.  Идеальный  газ. </w:t>
      </w:r>
      <w:r w:rsidRPr="00D841CA">
        <w:rPr>
          <w:sz w:val="28"/>
          <w:szCs w:val="28"/>
        </w:rPr>
        <w:t>Основные  положения  молекулярно-кинетической  теории.  Размеры  и  масса молекул  и  атомов.  Броуновское  движение.  Диффузия.  Силы  и  энергия межмол</w:t>
      </w:r>
      <w:r w:rsidRPr="00D841CA">
        <w:rPr>
          <w:sz w:val="28"/>
          <w:szCs w:val="28"/>
        </w:rPr>
        <w:t>е</w:t>
      </w:r>
      <w:r w:rsidRPr="00D841CA">
        <w:rPr>
          <w:sz w:val="28"/>
          <w:szCs w:val="28"/>
        </w:rPr>
        <w:lastRenderedPageBreak/>
        <w:t xml:space="preserve">кулярного  взаимодействия.    </w:t>
      </w:r>
      <w:proofErr w:type="gramStart"/>
      <w:r w:rsidRPr="00D841CA">
        <w:rPr>
          <w:sz w:val="28"/>
          <w:szCs w:val="28"/>
        </w:rPr>
        <w:t>Строении</w:t>
      </w:r>
      <w:proofErr w:type="gramEnd"/>
      <w:r w:rsidRPr="00D841CA">
        <w:rPr>
          <w:sz w:val="28"/>
          <w:szCs w:val="28"/>
        </w:rPr>
        <w:t xml:space="preserve">  газообразных,  жидких  и твердых  тел.  Скорости  движения  молекул  и  их  измерение.  Идеальный  газ. Давл</w:t>
      </w:r>
      <w:r w:rsidRPr="00D841CA">
        <w:rPr>
          <w:sz w:val="28"/>
          <w:szCs w:val="28"/>
        </w:rPr>
        <w:t>е</w:t>
      </w:r>
      <w:r w:rsidRPr="00D841CA">
        <w:rPr>
          <w:sz w:val="28"/>
          <w:szCs w:val="28"/>
        </w:rPr>
        <w:t>ние газа. Основное уравнение молекулярно-кинетической теории газов. Те</w:t>
      </w:r>
      <w:r w:rsidRPr="00D841CA">
        <w:rPr>
          <w:sz w:val="28"/>
          <w:szCs w:val="28"/>
        </w:rPr>
        <w:t>м</w:t>
      </w:r>
      <w:r w:rsidRPr="00D841CA">
        <w:rPr>
          <w:sz w:val="28"/>
          <w:szCs w:val="28"/>
        </w:rPr>
        <w:t>пература  и  ее  измерение.  Газовые  законы.  Абсолютный  нуль температ</w:t>
      </w:r>
      <w:r w:rsidRPr="00D841CA">
        <w:rPr>
          <w:sz w:val="28"/>
          <w:szCs w:val="28"/>
        </w:rPr>
        <w:t>у</w:t>
      </w:r>
      <w:r w:rsidRPr="00D841CA">
        <w:rPr>
          <w:sz w:val="28"/>
          <w:szCs w:val="28"/>
        </w:rPr>
        <w:t>ры. Термодинамическая шкала температуры. Уравнение состояния идеальн</w:t>
      </w:r>
      <w:r w:rsidRPr="00D841CA">
        <w:rPr>
          <w:sz w:val="28"/>
          <w:szCs w:val="28"/>
        </w:rPr>
        <w:t>о</w:t>
      </w:r>
      <w:r w:rsidRPr="00D841CA">
        <w:rPr>
          <w:sz w:val="28"/>
          <w:szCs w:val="28"/>
        </w:rPr>
        <w:t xml:space="preserve">го газа. Молярная газовая постоянная. </w:t>
      </w:r>
    </w:p>
    <w:p w:rsidR="008D1975" w:rsidRPr="00D841CA" w:rsidRDefault="008D1975" w:rsidP="008D1975">
      <w:pPr>
        <w:jc w:val="both"/>
        <w:rPr>
          <w:sz w:val="28"/>
          <w:szCs w:val="28"/>
        </w:rPr>
      </w:pPr>
      <w:r w:rsidRPr="00D841CA">
        <w:rPr>
          <w:b/>
          <w:sz w:val="28"/>
          <w:szCs w:val="28"/>
        </w:rPr>
        <w:t>Основы  термодинамики.</w:t>
      </w:r>
      <w:r w:rsidRPr="00D841CA">
        <w:rPr>
          <w:sz w:val="28"/>
          <w:szCs w:val="28"/>
        </w:rPr>
        <w:t xml:space="preserve">  Основные  понятия  и  определения. Внутренняя энергия системы. Внутренняя энергия идеального газа. Работа и теплота как формы передачи энергии. Теплоемкость. Удельная теплоемкость. Уравнение  теплового  баланса.  Первое  начало  термодинамики.  Адиабатный процесс.  Принцип  действия  тепловой  машины.  КПД  теплового  двигателя. Второе  начало  термодинамики.  Термодинамическая  шкала  температур. Холодил</w:t>
      </w:r>
      <w:r w:rsidRPr="00D841CA">
        <w:rPr>
          <w:sz w:val="28"/>
          <w:szCs w:val="28"/>
        </w:rPr>
        <w:t>ь</w:t>
      </w:r>
      <w:r w:rsidRPr="00D841CA">
        <w:rPr>
          <w:sz w:val="28"/>
          <w:szCs w:val="28"/>
        </w:rPr>
        <w:t xml:space="preserve">ные машины.  Тепловые двигатели. Охрана природы.  </w:t>
      </w:r>
    </w:p>
    <w:p w:rsidR="008D1975" w:rsidRPr="00D841CA" w:rsidRDefault="008D1975" w:rsidP="008D1975">
      <w:pPr>
        <w:jc w:val="both"/>
        <w:rPr>
          <w:sz w:val="28"/>
          <w:szCs w:val="28"/>
        </w:rPr>
      </w:pPr>
      <w:r w:rsidRPr="00D841CA">
        <w:rPr>
          <w:b/>
          <w:sz w:val="28"/>
          <w:szCs w:val="28"/>
        </w:rPr>
        <w:t>Свойства  паров</w:t>
      </w:r>
      <w:r>
        <w:rPr>
          <w:b/>
          <w:sz w:val="28"/>
          <w:szCs w:val="28"/>
        </w:rPr>
        <w:t>, жидкостей, твердых тел</w:t>
      </w:r>
      <w:r w:rsidRPr="00D841CA">
        <w:rPr>
          <w:sz w:val="28"/>
          <w:szCs w:val="28"/>
        </w:rPr>
        <w:t>.  Испарение  и  конденсация.  Насыщенный  пар  и  его свойства.  Абсолютная  и  относительная  вла</w:t>
      </w:r>
      <w:r w:rsidRPr="00D841CA">
        <w:rPr>
          <w:sz w:val="28"/>
          <w:szCs w:val="28"/>
        </w:rPr>
        <w:t>ж</w:t>
      </w:r>
      <w:r w:rsidRPr="00D841CA">
        <w:rPr>
          <w:sz w:val="28"/>
          <w:szCs w:val="28"/>
        </w:rPr>
        <w:t>ность  воздуха.  Точка  росы. Кипение. Зависимость температуры кипения от давления. Перегретый пар и его использование в технике.  Характеристика  жидкого состояния  вещества. Поверхностный  слой  жидкости.  Энергия  п</w:t>
      </w:r>
      <w:r w:rsidRPr="00D841CA">
        <w:rPr>
          <w:sz w:val="28"/>
          <w:szCs w:val="28"/>
        </w:rPr>
        <w:t>о</w:t>
      </w:r>
      <w:r w:rsidRPr="00D841CA">
        <w:rPr>
          <w:sz w:val="28"/>
          <w:szCs w:val="28"/>
        </w:rPr>
        <w:t>верхностного  слоя.  Явления  на границе жидкости с твердым телом. Капи</w:t>
      </w:r>
      <w:r w:rsidRPr="00D841CA">
        <w:rPr>
          <w:sz w:val="28"/>
          <w:szCs w:val="28"/>
        </w:rPr>
        <w:t>л</w:t>
      </w:r>
      <w:r w:rsidRPr="00D841CA">
        <w:rPr>
          <w:sz w:val="28"/>
          <w:szCs w:val="28"/>
        </w:rPr>
        <w:t>лярные явления.  Характеристика твердого состояния вещества. Упругие свойства твердых тел. Закон Гука. Механические свойства твердых тел.  Те</w:t>
      </w:r>
      <w:r w:rsidRPr="00D841CA">
        <w:rPr>
          <w:sz w:val="28"/>
          <w:szCs w:val="28"/>
        </w:rPr>
        <w:t>п</w:t>
      </w:r>
      <w:r w:rsidRPr="00D841CA">
        <w:rPr>
          <w:sz w:val="28"/>
          <w:szCs w:val="28"/>
        </w:rPr>
        <w:t>ловое  расширение  твердых  тел  и  жидкостей.  Плавление  и кристаллиз</w:t>
      </w:r>
      <w:r w:rsidRPr="00D841CA">
        <w:rPr>
          <w:sz w:val="28"/>
          <w:szCs w:val="28"/>
        </w:rPr>
        <w:t>а</w:t>
      </w:r>
      <w:r w:rsidRPr="00D841CA">
        <w:rPr>
          <w:sz w:val="28"/>
          <w:szCs w:val="28"/>
        </w:rPr>
        <w:t xml:space="preserve">ция. </w:t>
      </w:r>
    </w:p>
    <w:p w:rsidR="008D1975" w:rsidRPr="00D841CA" w:rsidRDefault="008D1975" w:rsidP="008D1975">
      <w:pPr>
        <w:jc w:val="both"/>
        <w:rPr>
          <w:sz w:val="28"/>
          <w:szCs w:val="28"/>
        </w:rPr>
      </w:pPr>
      <w:r w:rsidRPr="00D841CA">
        <w:rPr>
          <w:b/>
          <w:sz w:val="28"/>
          <w:szCs w:val="28"/>
        </w:rPr>
        <w:t xml:space="preserve">Лабораторные </w:t>
      </w:r>
      <w:r>
        <w:rPr>
          <w:b/>
          <w:sz w:val="28"/>
          <w:szCs w:val="28"/>
        </w:rPr>
        <w:t xml:space="preserve">и практические </w:t>
      </w:r>
      <w:r w:rsidRPr="00D841CA">
        <w:rPr>
          <w:b/>
          <w:sz w:val="28"/>
          <w:szCs w:val="28"/>
        </w:rPr>
        <w:t xml:space="preserve">работы: </w:t>
      </w:r>
      <w:r w:rsidRPr="00D841CA">
        <w:rPr>
          <w:sz w:val="28"/>
          <w:szCs w:val="28"/>
        </w:rPr>
        <w:t xml:space="preserve"> Измерение влажности воздуха.  Измерение поверхностного натяжения жидкости.  Наблюдение  процесса  кристаллизации</w:t>
      </w:r>
      <w:r>
        <w:rPr>
          <w:sz w:val="28"/>
          <w:szCs w:val="28"/>
        </w:rPr>
        <w:t>.</w:t>
      </w:r>
      <w:r w:rsidRPr="00D841CA">
        <w:rPr>
          <w:sz w:val="28"/>
          <w:szCs w:val="28"/>
        </w:rPr>
        <w:t xml:space="preserve">  Изучение  деформации растяжения.   Изучение теплового расширения твердых тел.   Изучение особенностей теплового расширения воды.</w:t>
      </w:r>
    </w:p>
    <w:p w:rsidR="008D1975" w:rsidRPr="00973BE3" w:rsidRDefault="008D1975" w:rsidP="008D1975">
      <w:pPr>
        <w:jc w:val="both"/>
        <w:rPr>
          <w:b/>
          <w:sz w:val="28"/>
          <w:szCs w:val="28"/>
        </w:rPr>
      </w:pPr>
      <w:r w:rsidRPr="00973BE3">
        <w:rPr>
          <w:b/>
          <w:sz w:val="28"/>
          <w:szCs w:val="28"/>
        </w:rPr>
        <w:t xml:space="preserve">ЭЛЕКТРОДИНАМИКА </w:t>
      </w:r>
    </w:p>
    <w:p w:rsidR="008D1975" w:rsidRPr="00973BE3" w:rsidRDefault="008D1975" w:rsidP="008D1975">
      <w:pPr>
        <w:jc w:val="both"/>
        <w:rPr>
          <w:sz w:val="28"/>
          <w:szCs w:val="28"/>
        </w:rPr>
      </w:pPr>
      <w:r w:rsidRPr="00973BE3">
        <w:rPr>
          <w:b/>
          <w:sz w:val="28"/>
          <w:szCs w:val="28"/>
        </w:rPr>
        <w:t>Электрическое поле.</w:t>
      </w:r>
      <w:r w:rsidRPr="00973BE3">
        <w:rPr>
          <w:sz w:val="28"/>
          <w:szCs w:val="28"/>
        </w:rPr>
        <w:t xml:space="preserve">  Электрические заряды.  Закон сохранения заряда. З</w:t>
      </w:r>
      <w:r w:rsidRPr="00973BE3">
        <w:rPr>
          <w:sz w:val="28"/>
          <w:szCs w:val="28"/>
        </w:rPr>
        <w:t>а</w:t>
      </w:r>
      <w:r w:rsidRPr="00973BE3">
        <w:rPr>
          <w:sz w:val="28"/>
          <w:szCs w:val="28"/>
        </w:rPr>
        <w:t xml:space="preserve">кон  Кулона.  Электрическое  поле.  Напряженность  электрического  поля. Принцип  суперпозиции  полей.  Работа  сил </w:t>
      </w:r>
      <w:r>
        <w:rPr>
          <w:sz w:val="28"/>
          <w:szCs w:val="28"/>
        </w:rPr>
        <w:t xml:space="preserve"> электростатического  поля.  П</w:t>
      </w:r>
      <w:r>
        <w:rPr>
          <w:sz w:val="28"/>
          <w:szCs w:val="28"/>
        </w:rPr>
        <w:t>о</w:t>
      </w:r>
      <w:r w:rsidRPr="00973BE3">
        <w:rPr>
          <w:sz w:val="28"/>
          <w:szCs w:val="28"/>
        </w:rPr>
        <w:t>тенциал.  Разность  потенциалов.  Эквипотенциальные  поверхности.  Связь между  напряженностью  и  разностью  потенциалов  электрического  поля. Диэлектрики в электрическом поле.  Поляризация диэлектриков.  Проводн</w:t>
      </w:r>
      <w:r w:rsidRPr="00973BE3">
        <w:rPr>
          <w:sz w:val="28"/>
          <w:szCs w:val="28"/>
        </w:rPr>
        <w:t>и</w:t>
      </w:r>
      <w:r w:rsidRPr="00973BE3">
        <w:rPr>
          <w:sz w:val="28"/>
          <w:szCs w:val="28"/>
        </w:rPr>
        <w:t>ки в электрическом поле.  Конденсаторы.  Соединение конденсаторов в бат</w:t>
      </w:r>
      <w:r w:rsidRPr="00973BE3">
        <w:rPr>
          <w:sz w:val="28"/>
          <w:szCs w:val="28"/>
        </w:rPr>
        <w:t>а</w:t>
      </w:r>
      <w:r w:rsidRPr="00973BE3">
        <w:rPr>
          <w:sz w:val="28"/>
          <w:szCs w:val="28"/>
        </w:rPr>
        <w:t>рею. Энергия заряженного конденсатора. Энергия электрического поля.</w:t>
      </w:r>
    </w:p>
    <w:p w:rsidR="008D1975" w:rsidRPr="00973BE3" w:rsidRDefault="008D1975" w:rsidP="008D1975">
      <w:pPr>
        <w:jc w:val="both"/>
        <w:rPr>
          <w:sz w:val="28"/>
          <w:szCs w:val="28"/>
        </w:rPr>
      </w:pPr>
      <w:r w:rsidRPr="00973BE3">
        <w:rPr>
          <w:b/>
          <w:sz w:val="28"/>
          <w:szCs w:val="28"/>
        </w:rPr>
        <w:t>Законы постоянного тока.</w:t>
      </w:r>
      <w:r w:rsidRPr="00973BE3">
        <w:rPr>
          <w:sz w:val="28"/>
          <w:szCs w:val="28"/>
        </w:rPr>
        <w:t xml:space="preserve">  Условия, необходимые для возникновения и поддержания электрического тока.  Сила тока и плотность тока. Закона Ома для  участка  цепи  без  ЭДС.  Зависимость  электрического  сопротивления  от материала, длины и площади поперечного сечения проводника.  Завис</w:t>
      </w:r>
      <w:r w:rsidRPr="00973BE3">
        <w:rPr>
          <w:sz w:val="28"/>
          <w:szCs w:val="28"/>
        </w:rPr>
        <w:t>и</w:t>
      </w:r>
      <w:r w:rsidRPr="00973BE3">
        <w:rPr>
          <w:sz w:val="28"/>
          <w:szCs w:val="28"/>
        </w:rPr>
        <w:t>мость электрического  сопротивления  проводников  от  температуры. Эле</w:t>
      </w:r>
      <w:r w:rsidRPr="00973BE3">
        <w:rPr>
          <w:sz w:val="28"/>
          <w:szCs w:val="28"/>
        </w:rPr>
        <w:t>к</w:t>
      </w:r>
      <w:r w:rsidRPr="00973BE3">
        <w:rPr>
          <w:sz w:val="28"/>
          <w:szCs w:val="28"/>
        </w:rPr>
        <w:t xml:space="preserve">тродвижущая  сила  источника  тока.  </w:t>
      </w:r>
      <w:r>
        <w:rPr>
          <w:sz w:val="28"/>
          <w:szCs w:val="28"/>
        </w:rPr>
        <w:t>Закон  Ома  для  полной  цепи. Со</w:t>
      </w:r>
      <w:r w:rsidRPr="00973BE3">
        <w:rPr>
          <w:sz w:val="28"/>
          <w:szCs w:val="28"/>
        </w:rPr>
        <w:t>ед</w:t>
      </w:r>
      <w:r w:rsidRPr="00973BE3">
        <w:rPr>
          <w:sz w:val="28"/>
          <w:szCs w:val="28"/>
        </w:rPr>
        <w:t>и</w:t>
      </w:r>
      <w:r w:rsidRPr="00973BE3">
        <w:rPr>
          <w:sz w:val="28"/>
          <w:szCs w:val="28"/>
        </w:rPr>
        <w:t>нение  проводников.  Соединение  источников  электрической  энергии  в б</w:t>
      </w:r>
      <w:r w:rsidRPr="00973BE3">
        <w:rPr>
          <w:sz w:val="28"/>
          <w:szCs w:val="28"/>
        </w:rPr>
        <w:t>а</w:t>
      </w:r>
      <w:r w:rsidRPr="00973BE3">
        <w:rPr>
          <w:sz w:val="28"/>
          <w:szCs w:val="28"/>
        </w:rPr>
        <w:lastRenderedPageBreak/>
        <w:t>тарею.  Закон  Джоуля  — Ленца.  Работа  и  мощность  электрического  тока. Тепловое действие тока.</w:t>
      </w:r>
      <w:r>
        <w:rPr>
          <w:sz w:val="28"/>
          <w:szCs w:val="28"/>
        </w:rPr>
        <w:t xml:space="preserve"> </w:t>
      </w:r>
    </w:p>
    <w:p w:rsidR="008D1975" w:rsidRPr="00973BE3" w:rsidRDefault="008D1975" w:rsidP="008D1975">
      <w:pPr>
        <w:jc w:val="both"/>
        <w:rPr>
          <w:sz w:val="28"/>
          <w:szCs w:val="28"/>
        </w:rPr>
      </w:pPr>
      <w:r w:rsidRPr="00973BE3">
        <w:rPr>
          <w:b/>
          <w:sz w:val="28"/>
          <w:szCs w:val="28"/>
        </w:rPr>
        <w:t>Электрический  ток  в  полупроводниках</w:t>
      </w:r>
      <w:r w:rsidRPr="00973BE3">
        <w:rPr>
          <w:sz w:val="28"/>
          <w:szCs w:val="28"/>
        </w:rPr>
        <w:t>.  Собственная  проводимость п</w:t>
      </w:r>
      <w:r w:rsidRPr="00973BE3">
        <w:rPr>
          <w:sz w:val="28"/>
          <w:szCs w:val="28"/>
        </w:rPr>
        <w:t>о</w:t>
      </w:r>
      <w:r w:rsidRPr="00973BE3">
        <w:rPr>
          <w:sz w:val="28"/>
          <w:szCs w:val="28"/>
        </w:rPr>
        <w:t>лупроводников. Полупроводниковые приборы.</w:t>
      </w:r>
    </w:p>
    <w:p w:rsidR="008D1975" w:rsidRPr="00973BE3" w:rsidRDefault="008D1975" w:rsidP="008D1975">
      <w:pPr>
        <w:jc w:val="both"/>
        <w:rPr>
          <w:sz w:val="28"/>
          <w:szCs w:val="28"/>
        </w:rPr>
      </w:pPr>
      <w:r w:rsidRPr="00973BE3">
        <w:rPr>
          <w:b/>
          <w:sz w:val="28"/>
          <w:szCs w:val="28"/>
        </w:rPr>
        <w:t>Магнитное поле.</w:t>
      </w:r>
      <w:r w:rsidRPr="00973BE3">
        <w:rPr>
          <w:sz w:val="28"/>
          <w:szCs w:val="28"/>
        </w:rPr>
        <w:t xml:space="preserve">  Магнитное поле. Вектор индукции магнитного поля. Де</w:t>
      </w:r>
      <w:r w:rsidRPr="00973BE3">
        <w:rPr>
          <w:sz w:val="28"/>
          <w:szCs w:val="28"/>
        </w:rPr>
        <w:t>й</w:t>
      </w:r>
      <w:r w:rsidRPr="00973BE3">
        <w:rPr>
          <w:sz w:val="28"/>
          <w:szCs w:val="28"/>
        </w:rPr>
        <w:t>ствие  магнитного  поля  на  прямолинейный  проводник  с  током.  Закон Ампера.  Взаимодействие  токов.  Магнитный  поток.  Работа по  перемещ</w:t>
      </w:r>
      <w:r w:rsidRPr="00973BE3">
        <w:rPr>
          <w:sz w:val="28"/>
          <w:szCs w:val="28"/>
        </w:rPr>
        <w:t>е</w:t>
      </w:r>
      <w:r w:rsidRPr="00973BE3">
        <w:rPr>
          <w:sz w:val="28"/>
          <w:szCs w:val="28"/>
        </w:rPr>
        <w:t>нию проводника  с  током  в  магнитном  поле.  Действие  магнитного  поля  на движущийся  заряд.  Сила  Лоренца.  Определение  удельного  заряда. Ускорители заряженных частиц.</w:t>
      </w:r>
    </w:p>
    <w:p w:rsidR="008D1975" w:rsidRPr="00973BE3" w:rsidRDefault="008D1975" w:rsidP="008D1975">
      <w:pPr>
        <w:jc w:val="both"/>
        <w:rPr>
          <w:sz w:val="28"/>
          <w:szCs w:val="28"/>
        </w:rPr>
      </w:pPr>
      <w:r w:rsidRPr="00973BE3">
        <w:rPr>
          <w:sz w:val="28"/>
          <w:szCs w:val="28"/>
        </w:rPr>
        <w:t>Электромагнитная индукция.  Электромагнитная индукция. Вихревое эле</w:t>
      </w:r>
      <w:r w:rsidRPr="00973BE3">
        <w:rPr>
          <w:sz w:val="28"/>
          <w:szCs w:val="28"/>
        </w:rPr>
        <w:t>к</w:t>
      </w:r>
      <w:r w:rsidRPr="00973BE3">
        <w:rPr>
          <w:sz w:val="28"/>
          <w:szCs w:val="28"/>
        </w:rPr>
        <w:t>трическое поле. Самоиндукция. Энергия магнитного поля.</w:t>
      </w:r>
    </w:p>
    <w:p w:rsidR="008D1975" w:rsidRPr="00D36B90" w:rsidRDefault="008D1975" w:rsidP="008D1975">
      <w:pPr>
        <w:jc w:val="both"/>
        <w:rPr>
          <w:b/>
          <w:sz w:val="28"/>
          <w:szCs w:val="28"/>
        </w:rPr>
      </w:pPr>
      <w:r w:rsidRPr="00973BE3">
        <w:rPr>
          <w:b/>
          <w:sz w:val="28"/>
          <w:szCs w:val="28"/>
        </w:rPr>
        <w:t>Лабораторные и практические работы</w:t>
      </w:r>
      <w:r w:rsidRPr="00973BE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973BE3">
        <w:rPr>
          <w:sz w:val="28"/>
          <w:szCs w:val="28"/>
        </w:rPr>
        <w:t>Изучение  закона  Ома  для  учас</w:t>
      </w:r>
      <w:r w:rsidRPr="00973BE3">
        <w:rPr>
          <w:sz w:val="28"/>
          <w:szCs w:val="28"/>
        </w:rPr>
        <w:t>т</w:t>
      </w:r>
      <w:r w:rsidRPr="00973BE3">
        <w:rPr>
          <w:sz w:val="28"/>
          <w:szCs w:val="28"/>
        </w:rPr>
        <w:t>ка  цепи,  последовательного  и параллельного соединения проводников.</w:t>
      </w:r>
      <w:r>
        <w:rPr>
          <w:sz w:val="28"/>
          <w:szCs w:val="28"/>
        </w:rPr>
        <w:t xml:space="preserve"> </w:t>
      </w:r>
      <w:r w:rsidRPr="00973BE3">
        <w:rPr>
          <w:sz w:val="28"/>
          <w:szCs w:val="28"/>
        </w:rPr>
        <w:t>Изучение закона Ома для полной цепи.</w:t>
      </w:r>
      <w:r>
        <w:rPr>
          <w:sz w:val="28"/>
          <w:szCs w:val="28"/>
        </w:rPr>
        <w:t xml:space="preserve"> </w:t>
      </w:r>
      <w:r w:rsidRPr="00973BE3">
        <w:rPr>
          <w:sz w:val="28"/>
          <w:szCs w:val="28"/>
        </w:rPr>
        <w:t>Изучение явления электромагнитной индукции.</w:t>
      </w:r>
      <w:r>
        <w:rPr>
          <w:sz w:val="28"/>
          <w:szCs w:val="28"/>
        </w:rPr>
        <w:t xml:space="preserve"> </w:t>
      </w:r>
      <w:r w:rsidRPr="00973BE3">
        <w:rPr>
          <w:sz w:val="28"/>
          <w:szCs w:val="28"/>
        </w:rPr>
        <w:t>Определение  коэффициента  полезного  действия  электрического чайника.</w:t>
      </w:r>
      <w:r>
        <w:rPr>
          <w:sz w:val="28"/>
          <w:szCs w:val="28"/>
        </w:rPr>
        <w:t xml:space="preserve"> </w:t>
      </w:r>
      <w:r w:rsidRPr="00973BE3">
        <w:rPr>
          <w:sz w:val="28"/>
          <w:szCs w:val="28"/>
        </w:rPr>
        <w:t>Определение температуры нити лампы накаливания.</w:t>
      </w:r>
      <w:r>
        <w:rPr>
          <w:sz w:val="28"/>
          <w:szCs w:val="28"/>
        </w:rPr>
        <w:t xml:space="preserve"> </w:t>
      </w:r>
      <w:r w:rsidRPr="00973BE3">
        <w:rPr>
          <w:sz w:val="28"/>
          <w:szCs w:val="28"/>
        </w:rPr>
        <w:t>Определение  ЭДС  и  внутреннего  сопротивления  источника напряжения.</w:t>
      </w:r>
      <w:r w:rsidRPr="00973BE3">
        <w:rPr>
          <w:sz w:val="28"/>
          <w:szCs w:val="28"/>
        </w:rPr>
        <w:cr/>
      </w:r>
      <w:r w:rsidRPr="00D36B90">
        <w:rPr>
          <w:b/>
          <w:sz w:val="28"/>
          <w:szCs w:val="28"/>
        </w:rPr>
        <w:t>КОЛЕБАНИЯ И ВОЛНЫ</w:t>
      </w:r>
    </w:p>
    <w:p w:rsidR="008D1975" w:rsidRPr="00D36B90" w:rsidRDefault="008D1975" w:rsidP="008D1975">
      <w:pPr>
        <w:jc w:val="both"/>
        <w:rPr>
          <w:sz w:val="28"/>
          <w:szCs w:val="28"/>
        </w:rPr>
      </w:pPr>
      <w:r w:rsidRPr="00D36B90">
        <w:rPr>
          <w:b/>
          <w:sz w:val="28"/>
          <w:szCs w:val="28"/>
        </w:rPr>
        <w:t>Механические  колебания.</w:t>
      </w:r>
      <w:r w:rsidRPr="00D36B90">
        <w:rPr>
          <w:sz w:val="28"/>
          <w:szCs w:val="28"/>
        </w:rPr>
        <w:t xml:space="preserve">  Колебательное  движение.  Гармонические к</w:t>
      </w:r>
      <w:r w:rsidRPr="00D36B90">
        <w:rPr>
          <w:sz w:val="28"/>
          <w:szCs w:val="28"/>
        </w:rPr>
        <w:t>о</w:t>
      </w:r>
      <w:r w:rsidRPr="00D36B90">
        <w:rPr>
          <w:sz w:val="28"/>
          <w:szCs w:val="28"/>
        </w:rPr>
        <w:t>лебания.  Свободные  механические  колебания.  Линейные  механические колебательные системы. Превращение энергии при колебательном движении. Свободные  затухающие  механическ</w:t>
      </w:r>
      <w:r>
        <w:rPr>
          <w:sz w:val="28"/>
          <w:szCs w:val="28"/>
        </w:rPr>
        <w:t>ие  колебания.  Вынужденные  ме</w:t>
      </w:r>
      <w:r w:rsidRPr="00D36B90">
        <w:rPr>
          <w:sz w:val="28"/>
          <w:szCs w:val="28"/>
        </w:rPr>
        <w:t>хан</w:t>
      </w:r>
      <w:r w:rsidRPr="00D36B90">
        <w:rPr>
          <w:sz w:val="28"/>
          <w:szCs w:val="28"/>
        </w:rPr>
        <w:t>и</w:t>
      </w:r>
      <w:r w:rsidRPr="00D36B90">
        <w:rPr>
          <w:sz w:val="28"/>
          <w:szCs w:val="28"/>
        </w:rPr>
        <w:t>ческие колебания.</w:t>
      </w:r>
    </w:p>
    <w:p w:rsidR="008D1975" w:rsidRDefault="008D1975" w:rsidP="008D1975">
      <w:pPr>
        <w:jc w:val="both"/>
        <w:rPr>
          <w:sz w:val="28"/>
          <w:szCs w:val="28"/>
        </w:rPr>
      </w:pPr>
      <w:r w:rsidRPr="00D36B90">
        <w:rPr>
          <w:b/>
          <w:sz w:val="28"/>
          <w:szCs w:val="28"/>
        </w:rPr>
        <w:t>Упругие  волны.</w:t>
      </w:r>
      <w:r w:rsidRPr="00D36B90">
        <w:rPr>
          <w:sz w:val="28"/>
          <w:szCs w:val="28"/>
        </w:rPr>
        <w:t xml:space="preserve">  Поперечные  и  продольные  волны.  Характеристики во</w:t>
      </w:r>
      <w:r w:rsidRPr="00D36B90">
        <w:rPr>
          <w:sz w:val="28"/>
          <w:szCs w:val="28"/>
        </w:rPr>
        <w:t>л</w:t>
      </w:r>
      <w:r w:rsidRPr="00D36B90">
        <w:rPr>
          <w:sz w:val="28"/>
          <w:szCs w:val="28"/>
        </w:rPr>
        <w:t>ны.  Уравнение плоской бегущей волны.  Интерференция волн.  Понятие  о дифракции волн.  Звуковые волны. Ультразвук и его применение.</w:t>
      </w:r>
    </w:p>
    <w:p w:rsidR="008D1975" w:rsidRPr="00D36B90" w:rsidRDefault="008D1975" w:rsidP="008D1975">
      <w:pPr>
        <w:jc w:val="both"/>
        <w:rPr>
          <w:sz w:val="28"/>
          <w:szCs w:val="28"/>
        </w:rPr>
      </w:pPr>
      <w:r w:rsidRPr="00D36B90">
        <w:rPr>
          <w:b/>
          <w:sz w:val="28"/>
          <w:szCs w:val="28"/>
        </w:rPr>
        <w:t>Электромагнитные  колебания</w:t>
      </w:r>
      <w:r w:rsidRPr="00D36B90">
        <w:rPr>
          <w:sz w:val="28"/>
          <w:szCs w:val="28"/>
        </w:rPr>
        <w:t>. Свободные  электромагнитные</w:t>
      </w:r>
      <w:r>
        <w:rPr>
          <w:sz w:val="28"/>
          <w:szCs w:val="28"/>
        </w:rPr>
        <w:t xml:space="preserve"> </w:t>
      </w:r>
      <w:r w:rsidRPr="00D36B90">
        <w:rPr>
          <w:sz w:val="28"/>
          <w:szCs w:val="28"/>
        </w:rPr>
        <w:t>колебания.  Превращение  энергии  в  колебательном  контуре.  Затухающие электрома</w:t>
      </w:r>
      <w:r w:rsidRPr="00D36B90">
        <w:rPr>
          <w:sz w:val="28"/>
          <w:szCs w:val="28"/>
        </w:rPr>
        <w:t>г</w:t>
      </w:r>
      <w:r w:rsidRPr="00D36B90">
        <w:rPr>
          <w:sz w:val="28"/>
          <w:szCs w:val="28"/>
        </w:rPr>
        <w:t>нитные  колебания.  Генератор  незатухающих  электромагнитных колеб</w:t>
      </w:r>
      <w:r w:rsidRPr="00D36B90">
        <w:rPr>
          <w:sz w:val="28"/>
          <w:szCs w:val="28"/>
        </w:rPr>
        <w:t>а</w:t>
      </w:r>
      <w:r w:rsidRPr="00D36B90">
        <w:rPr>
          <w:sz w:val="28"/>
          <w:szCs w:val="28"/>
        </w:rPr>
        <w:t>ний.  Вынужденные  электрические  колебания.  Переменный  ток. Генератор  переменного  тока.  Емкостное  и  индуктивное  сопротивления переменного  тока.  Закон  Ома  для  электрической  цепи  переменного  тока. Работа  и  мощность  переменного  тока.  Генераторы  тока.  Трансформаторы. Токи  высокой  частоты.  Получение,  передача  и  распределение электроэнергии.</w:t>
      </w:r>
    </w:p>
    <w:p w:rsidR="008D1975" w:rsidRPr="00D36B90" w:rsidRDefault="008D1975" w:rsidP="008D1975">
      <w:pPr>
        <w:jc w:val="both"/>
        <w:rPr>
          <w:sz w:val="28"/>
          <w:szCs w:val="28"/>
        </w:rPr>
      </w:pPr>
      <w:r w:rsidRPr="00D36B90">
        <w:rPr>
          <w:b/>
          <w:sz w:val="28"/>
          <w:szCs w:val="28"/>
        </w:rPr>
        <w:t>Электромагнитные  волны.</w:t>
      </w:r>
      <w:r w:rsidRPr="00D36B90">
        <w:rPr>
          <w:sz w:val="28"/>
          <w:szCs w:val="28"/>
        </w:rPr>
        <w:t xml:space="preserve">  Электромагнитное  поле  как  особый  вид м</w:t>
      </w:r>
      <w:r w:rsidRPr="00D36B90">
        <w:rPr>
          <w:sz w:val="28"/>
          <w:szCs w:val="28"/>
        </w:rPr>
        <w:t>а</w:t>
      </w:r>
      <w:r w:rsidRPr="00D36B90">
        <w:rPr>
          <w:sz w:val="28"/>
          <w:szCs w:val="28"/>
        </w:rPr>
        <w:t>терии.  Электромагнитные  волны.  Вибратор  Герца.  Открытый</w:t>
      </w:r>
      <w:r>
        <w:rPr>
          <w:sz w:val="28"/>
          <w:szCs w:val="28"/>
        </w:rPr>
        <w:t xml:space="preserve"> </w:t>
      </w:r>
      <w:r w:rsidRPr="00D36B90">
        <w:rPr>
          <w:sz w:val="28"/>
          <w:szCs w:val="28"/>
        </w:rPr>
        <w:t>колебател</w:t>
      </w:r>
      <w:r w:rsidRPr="00D36B90">
        <w:rPr>
          <w:sz w:val="28"/>
          <w:szCs w:val="28"/>
        </w:rPr>
        <w:t>ь</w:t>
      </w:r>
      <w:r w:rsidRPr="00D36B90">
        <w:rPr>
          <w:sz w:val="28"/>
          <w:szCs w:val="28"/>
        </w:rPr>
        <w:t>ный  контур.  Изобретение  радио  А.С.  Поповым.  Понятие  о радиосвязи. Применение электромагнитных волн.</w:t>
      </w:r>
    </w:p>
    <w:p w:rsidR="008D1975" w:rsidRPr="00D841CA" w:rsidRDefault="008D1975" w:rsidP="008D1975">
      <w:pPr>
        <w:jc w:val="both"/>
        <w:rPr>
          <w:sz w:val="28"/>
          <w:szCs w:val="28"/>
        </w:rPr>
      </w:pPr>
      <w:r w:rsidRPr="00D36B90">
        <w:rPr>
          <w:b/>
          <w:sz w:val="28"/>
          <w:szCs w:val="28"/>
        </w:rPr>
        <w:t>Лабораторные  работы</w:t>
      </w:r>
      <w:r w:rsidRPr="00D36B90">
        <w:rPr>
          <w:sz w:val="28"/>
          <w:szCs w:val="28"/>
        </w:rPr>
        <w:t>:  Изучение  зависимости  периода  колебаний нит</w:t>
      </w:r>
      <w:r w:rsidRPr="00D36B90">
        <w:rPr>
          <w:sz w:val="28"/>
          <w:szCs w:val="28"/>
        </w:rPr>
        <w:t>я</w:t>
      </w:r>
      <w:r w:rsidRPr="00D36B90">
        <w:rPr>
          <w:sz w:val="28"/>
          <w:szCs w:val="28"/>
        </w:rPr>
        <w:t>ного (или пружинного) маятника от длины нити (или массы груза).</w:t>
      </w:r>
      <w:r>
        <w:rPr>
          <w:sz w:val="28"/>
          <w:szCs w:val="28"/>
        </w:rPr>
        <w:t xml:space="preserve">  </w:t>
      </w:r>
      <w:r w:rsidRPr="00D36B90">
        <w:rPr>
          <w:sz w:val="28"/>
          <w:szCs w:val="28"/>
        </w:rPr>
        <w:t>Инду</w:t>
      </w:r>
      <w:r w:rsidRPr="00D36B90">
        <w:rPr>
          <w:sz w:val="28"/>
          <w:szCs w:val="28"/>
        </w:rPr>
        <w:t>к</w:t>
      </w:r>
      <w:r w:rsidRPr="00D36B90">
        <w:rPr>
          <w:sz w:val="28"/>
          <w:szCs w:val="28"/>
        </w:rPr>
        <w:t xml:space="preserve">тивные и </w:t>
      </w:r>
      <w:proofErr w:type="gramStart"/>
      <w:r w:rsidRPr="00D36B90">
        <w:rPr>
          <w:sz w:val="28"/>
          <w:szCs w:val="28"/>
        </w:rPr>
        <w:t>емкостное</w:t>
      </w:r>
      <w:proofErr w:type="gramEnd"/>
      <w:r w:rsidRPr="00D36B90">
        <w:rPr>
          <w:sz w:val="28"/>
          <w:szCs w:val="28"/>
        </w:rPr>
        <w:t xml:space="preserve"> сопротивления в цепи переменного тока</w:t>
      </w:r>
      <w:r>
        <w:rPr>
          <w:sz w:val="28"/>
          <w:szCs w:val="28"/>
        </w:rPr>
        <w:t>.</w:t>
      </w:r>
    </w:p>
    <w:p w:rsidR="008D1975" w:rsidRPr="002C5749" w:rsidRDefault="008D1975" w:rsidP="008D1975">
      <w:pPr>
        <w:jc w:val="both"/>
        <w:rPr>
          <w:b/>
          <w:sz w:val="28"/>
          <w:szCs w:val="28"/>
        </w:rPr>
      </w:pPr>
      <w:r w:rsidRPr="002C5749">
        <w:rPr>
          <w:b/>
          <w:sz w:val="28"/>
          <w:szCs w:val="28"/>
        </w:rPr>
        <w:t>ОПТИКА</w:t>
      </w:r>
    </w:p>
    <w:p w:rsidR="008D1975" w:rsidRPr="002C5749" w:rsidRDefault="008D1975" w:rsidP="008D1975">
      <w:pPr>
        <w:jc w:val="both"/>
        <w:rPr>
          <w:sz w:val="28"/>
          <w:szCs w:val="28"/>
        </w:rPr>
      </w:pPr>
      <w:r w:rsidRPr="002C5749">
        <w:rPr>
          <w:b/>
          <w:sz w:val="28"/>
          <w:szCs w:val="28"/>
        </w:rPr>
        <w:lastRenderedPageBreak/>
        <w:t>Природа света.</w:t>
      </w:r>
      <w:r w:rsidRPr="002C5749">
        <w:rPr>
          <w:sz w:val="28"/>
          <w:szCs w:val="28"/>
        </w:rPr>
        <w:t xml:space="preserve">  Скорость распространения света.  Законы отражения и пр</w:t>
      </w:r>
      <w:r w:rsidRPr="002C5749">
        <w:rPr>
          <w:sz w:val="28"/>
          <w:szCs w:val="28"/>
        </w:rPr>
        <w:t>е</w:t>
      </w:r>
      <w:r w:rsidRPr="002C5749">
        <w:rPr>
          <w:sz w:val="28"/>
          <w:szCs w:val="28"/>
        </w:rPr>
        <w:t>ломления света.  Полное отражение.  Линзы.  Глаз как оптическая система. Оптические приборы.</w:t>
      </w:r>
    </w:p>
    <w:p w:rsidR="008D1975" w:rsidRPr="002C5749" w:rsidRDefault="008D1975" w:rsidP="008D1975">
      <w:pPr>
        <w:jc w:val="both"/>
        <w:rPr>
          <w:sz w:val="28"/>
          <w:szCs w:val="28"/>
        </w:rPr>
      </w:pPr>
      <w:r w:rsidRPr="002C5749">
        <w:rPr>
          <w:b/>
          <w:sz w:val="28"/>
          <w:szCs w:val="28"/>
        </w:rPr>
        <w:t>Волновые  свойства  света</w:t>
      </w:r>
      <w:r w:rsidRPr="002C5749">
        <w:rPr>
          <w:sz w:val="28"/>
          <w:szCs w:val="28"/>
        </w:rPr>
        <w:t>.  Интерференция  света.  Когерентность свет</w:t>
      </w:r>
      <w:r w:rsidRPr="002C5749">
        <w:rPr>
          <w:sz w:val="28"/>
          <w:szCs w:val="28"/>
        </w:rPr>
        <w:t>о</w:t>
      </w:r>
      <w:r w:rsidRPr="002C5749">
        <w:rPr>
          <w:sz w:val="28"/>
          <w:szCs w:val="28"/>
        </w:rPr>
        <w:t>вых лучей. Интерференция в тонких пленках.  Полосы равной толщины. Кольца  Ньютона.  Использование  интерференции  в  науке  и  технике. Д</w:t>
      </w:r>
      <w:r w:rsidRPr="002C5749">
        <w:rPr>
          <w:sz w:val="28"/>
          <w:szCs w:val="28"/>
        </w:rPr>
        <w:t>и</w:t>
      </w:r>
      <w:r w:rsidRPr="002C5749">
        <w:rPr>
          <w:sz w:val="28"/>
          <w:szCs w:val="28"/>
        </w:rPr>
        <w:t>фракция  света.  Дифракция  на  щели  в  параллельных  лучах. Дифракцио</w:t>
      </w:r>
      <w:r w:rsidRPr="002C5749">
        <w:rPr>
          <w:sz w:val="28"/>
          <w:szCs w:val="28"/>
        </w:rPr>
        <w:t>н</w:t>
      </w:r>
      <w:r w:rsidRPr="002C5749">
        <w:rPr>
          <w:sz w:val="28"/>
          <w:szCs w:val="28"/>
        </w:rPr>
        <w:t>ная  решетка.  Понятие  о  голографии.  Поляризация  поперечных волн.  П</w:t>
      </w:r>
      <w:r w:rsidRPr="002C5749">
        <w:rPr>
          <w:sz w:val="28"/>
          <w:szCs w:val="28"/>
        </w:rPr>
        <w:t>о</w:t>
      </w:r>
      <w:r w:rsidRPr="002C5749">
        <w:rPr>
          <w:sz w:val="28"/>
          <w:szCs w:val="28"/>
        </w:rPr>
        <w:t>ляризация света. Двойное лучепреломление. Поляроиды. Дисперсия света.  Виды  спектров.  Спектры  испускания.  Спектры  поглощения. Ультрафиол</w:t>
      </w:r>
      <w:r w:rsidRPr="002C5749">
        <w:rPr>
          <w:sz w:val="28"/>
          <w:szCs w:val="28"/>
        </w:rPr>
        <w:t>е</w:t>
      </w:r>
      <w:r w:rsidRPr="002C5749">
        <w:rPr>
          <w:sz w:val="28"/>
          <w:szCs w:val="28"/>
        </w:rPr>
        <w:t>товое  и  инфракрасное  излучения.  Рентгеновские  лучи.  Их природа и свойства.</w:t>
      </w:r>
    </w:p>
    <w:p w:rsidR="008D1975" w:rsidRDefault="008D1975" w:rsidP="008D1975">
      <w:pPr>
        <w:jc w:val="both"/>
        <w:rPr>
          <w:sz w:val="28"/>
          <w:szCs w:val="28"/>
        </w:rPr>
      </w:pPr>
      <w:r w:rsidRPr="002C5749">
        <w:rPr>
          <w:b/>
          <w:sz w:val="28"/>
          <w:szCs w:val="28"/>
        </w:rPr>
        <w:t>Лабораторные работы:</w:t>
      </w:r>
      <w:r w:rsidRPr="002C5749">
        <w:rPr>
          <w:sz w:val="28"/>
          <w:szCs w:val="28"/>
        </w:rPr>
        <w:t xml:space="preserve">  Изучение  изображения  предметов  в  тонкой ли</w:t>
      </w:r>
      <w:r w:rsidRPr="002C5749">
        <w:rPr>
          <w:sz w:val="28"/>
          <w:szCs w:val="28"/>
        </w:rPr>
        <w:t>н</w:t>
      </w:r>
      <w:r w:rsidRPr="002C5749">
        <w:rPr>
          <w:sz w:val="28"/>
          <w:szCs w:val="28"/>
        </w:rPr>
        <w:t>зе.</w:t>
      </w:r>
      <w:r>
        <w:rPr>
          <w:sz w:val="28"/>
          <w:szCs w:val="28"/>
        </w:rPr>
        <w:t xml:space="preserve"> </w:t>
      </w:r>
      <w:r w:rsidRPr="002C5749">
        <w:rPr>
          <w:sz w:val="28"/>
          <w:szCs w:val="28"/>
        </w:rPr>
        <w:t>Изучение интерференции и дифракции света.</w:t>
      </w:r>
      <w:r>
        <w:rPr>
          <w:sz w:val="28"/>
          <w:szCs w:val="28"/>
        </w:rPr>
        <w:t xml:space="preserve"> </w:t>
      </w:r>
      <w:r w:rsidRPr="002C5749">
        <w:rPr>
          <w:sz w:val="28"/>
          <w:szCs w:val="28"/>
        </w:rPr>
        <w:t>Градуировка  спектроскопа  и  определение  длины  волны  спектральных линий.</w:t>
      </w:r>
      <w:r w:rsidRPr="002C5749">
        <w:rPr>
          <w:sz w:val="28"/>
          <w:szCs w:val="28"/>
        </w:rPr>
        <w:cr/>
      </w:r>
      <w:r w:rsidRPr="000078FE">
        <w:rPr>
          <w:b/>
          <w:sz w:val="28"/>
          <w:szCs w:val="28"/>
        </w:rPr>
        <w:t>ЭЛЕМЕНТЫ КВАНТОВОЙ ФИЗИКИ</w:t>
      </w:r>
    </w:p>
    <w:p w:rsidR="008D1975" w:rsidRDefault="008D1975" w:rsidP="008D1975">
      <w:pPr>
        <w:jc w:val="both"/>
        <w:rPr>
          <w:sz w:val="28"/>
          <w:szCs w:val="28"/>
        </w:rPr>
      </w:pPr>
      <w:r w:rsidRPr="000078FE">
        <w:rPr>
          <w:b/>
          <w:sz w:val="28"/>
          <w:szCs w:val="28"/>
        </w:rPr>
        <w:t>Квантовая  оптика.</w:t>
      </w:r>
      <w:r w:rsidRPr="000078FE">
        <w:rPr>
          <w:sz w:val="28"/>
          <w:szCs w:val="28"/>
        </w:rPr>
        <w:t xml:space="preserve">  Квантовая  гипотеза  Планка.  Фотоны.  Внешний фот</w:t>
      </w:r>
      <w:r w:rsidRPr="000078FE">
        <w:rPr>
          <w:sz w:val="28"/>
          <w:szCs w:val="28"/>
        </w:rPr>
        <w:t>о</w:t>
      </w:r>
      <w:r w:rsidRPr="000078FE">
        <w:rPr>
          <w:sz w:val="28"/>
          <w:szCs w:val="28"/>
        </w:rPr>
        <w:t>электрический эффект. Внутренний фотоэффект.  Типы фотоэлементов.</w:t>
      </w:r>
    </w:p>
    <w:p w:rsidR="008D1975" w:rsidRPr="000078FE" w:rsidRDefault="008D1975" w:rsidP="008D1975">
      <w:pPr>
        <w:jc w:val="both"/>
        <w:rPr>
          <w:sz w:val="28"/>
          <w:szCs w:val="28"/>
        </w:rPr>
      </w:pPr>
      <w:r w:rsidRPr="000078FE">
        <w:rPr>
          <w:b/>
          <w:sz w:val="28"/>
          <w:szCs w:val="28"/>
        </w:rPr>
        <w:t>Физика  атома</w:t>
      </w:r>
      <w:r w:rsidRPr="000078FE">
        <w:rPr>
          <w:sz w:val="28"/>
          <w:szCs w:val="28"/>
        </w:rPr>
        <w:t>.  Развитие  взглядов  на  строение  вещества. Закономерности  в  атомных  спектрах  водорода.  Ядерная  модель  атома. Опыты  Э.  Резе</w:t>
      </w:r>
      <w:r w:rsidRPr="000078FE">
        <w:rPr>
          <w:sz w:val="28"/>
          <w:szCs w:val="28"/>
        </w:rPr>
        <w:t>р</w:t>
      </w:r>
      <w:r w:rsidRPr="000078FE">
        <w:rPr>
          <w:sz w:val="28"/>
          <w:szCs w:val="28"/>
        </w:rPr>
        <w:t>форда.  Модель  атома  водорода  по  Бору.  Квантовые генераторы.</w:t>
      </w:r>
    </w:p>
    <w:p w:rsidR="008D1975" w:rsidRDefault="008D1975" w:rsidP="008D1975">
      <w:pPr>
        <w:jc w:val="both"/>
        <w:rPr>
          <w:sz w:val="28"/>
          <w:szCs w:val="28"/>
        </w:rPr>
      </w:pPr>
      <w:r w:rsidRPr="000078FE">
        <w:rPr>
          <w:b/>
          <w:sz w:val="28"/>
          <w:szCs w:val="28"/>
        </w:rPr>
        <w:t>Физика  атомного  ядра.</w:t>
      </w:r>
      <w:r w:rsidRPr="000078FE">
        <w:rPr>
          <w:sz w:val="28"/>
          <w:szCs w:val="28"/>
        </w:rPr>
        <w:t xml:space="preserve">  Естественная  радиоактивность.  Закон радиоа</w:t>
      </w:r>
      <w:r w:rsidRPr="000078FE">
        <w:rPr>
          <w:sz w:val="28"/>
          <w:szCs w:val="28"/>
        </w:rPr>
        <w:t>к</w:t>
      </w:r>
      <w:r w:rsidRPr="000078FE">
        <w:rPr>
          <w:sz w:val="28"/>
          <w:szCs w:val="28"/>
        </w:rPr>
        <w:t>тивного  распада.  Способы  наблюдения  и  регистрации  заряженных ч</w:t>
      </w:r>
      <w:r w:rsidRPr="000078FE">
        <w:rPr>
          <w:sz w:val="28"/>
          <w:szCs w:val="28"/>
        </w:rPr>
        <w:t>а</w:t>
      </w:r>
      <w:r w:rsidRPr="000078FE">
        <w:rPr>
          <w:sz w:val="28"/>
          <w:szCs w:val="28"/>
        </w:rPr>
        <w:t>стиц.  Эффект  Вавилова  —  Черенкова.  Строение  атомного  ядра.  Дефект массы,  энергия  связи  и  устойчивость  атомных  ядер.  Ядерные  реакции. Искусственная  радиоактивность.  Деление  тяжелых  ядер.  Цепная  ядерная реакция.  Управляемая  цепная  реакция.  Ядерный  реактор.  Получение р</w:t>
      </w:r>
      <w:r w:rsidRPr="000078FE">
        <w:rPr>
          <w:sz w:val="28"/>
          <w:szCs w:val="28"/>
        </w:rPr>
        <w:t>а</w:t>
      </w:r>
      <w:r w:rsidRPr="000078FE">
        <w:rPr>
          <w:sz w:val="28"/>
          <w:szCs w:val="28"/>
        </w:rPr>
        <w:t>диоактивных  изотопов  и  их  применение.  Биологическое  действие ради</w:t>
      </w:r>
      <w:r w:rsidRPr="000078FE">
        <w:rPr>
          <w:sz w:val="28"/>
          <w:szCs w:val="28"/>
        </w:rPr>
        <w:t>о</w:t>
      </w:r>
      <w:r w:rsidRPr="000078FE">
        <w:rPr>
          <w:sz w:val="28"/>
          <w:szCs w:val="28"/>
        </w:rPr>
        <w:t>активных излучений.  Элементарные частицы.</w:t>
      </w:r>
      <w:r w:rsidRPr="000078FE">
        <w:rPr>
          <w:sz w:val="28"/>
          <w:szCs w:val="28"/>
        </w:rPr>
        <w:cr/>
      </w:r>
      <w:r w:rsidRPr="009942FD">
        <w:rPr>
          <w:b/>
          <w:sz w:val="28"/>
          <w:szCs w:val="28"/>
        </w:rPr>
        <w:t xml:space="preserve">ЭВОЛЮЦИЯ ВСЕЛЕННОЙ </w:t>
      </w:r>
    </w:p>
    <w:p w:rsidR="008D1975" w:rsidRPr="009942FD" w:rsidRDefault="008D1975" w:rsidP="008D1975">
      <w:pPr>
        <w:jc w:val="both"/>
        <w:rPr>
          <w:sz w:val="28"/>
          <w:szCs w:val="28"/>
        </w:rPr>
      </w:pPr>
      <w:r w:rsidRPr="009942FD">
        <w:rPr>
          <w:b/>
          <w:sz w:val="28"/>
          <w:szCs w:val="28"/>
        </w:rPr>
        <w:t>Строение  и  развитие  Вселенной.</w:t>
      </w:r>
      <w:r w:rsidRPr="009942FD">
        <w:rPr>
          <w:sz w:val="28"/>
          <w:szCs w:val="28"/>
        </w:rPr>
        <w:t xml:space="preserve">  Наша  звездная  система  — Галактика.  Другие  галактики.  Бесконечность  Вселенной.  Понятие  о космологии.  Расширяющаяся  Вселенная.  Модель  горячей  Вселенной. Строение и пр</w:t>
      </w:r>
      <w:r w:rsidRPr="009942FD">
        <w:rPr>
          <w:sz w:val="28"/>
          <w:szCs w:val="28"/>
        </w:rPr>
        <w:t>о</w:t>
      </w:r>
      <w:r w:rsidRPr="009942FD">
        <w:rPr>
          <w:sz w:val="28"/>
          <w:szCs w:val="28"/>
        </w:rPr>
        <w:t>исхождение Галактик.</w:t>
      </w:r>
    </w:p>
    <w:p w:rsidR="00FD13AA" w:rsidRPr="00A45F89" w:rsidRDefault="008D1975" w:rsidP="00491622">
      <w:pPr>
        <w:pStyle w:val="24"/>
        <w:widowControl w:val="0"/>
        <w:spacing w:line="240" w:lineRule="auto"/>
        <w:ind w:left="0"/>
        <w:jc w:val="both"/>
        <w:rPr>
          <w:b/>
          <w:sz w:val="28"/>
          <w:szCs w:val="28"/>
        </w:rPr>
      </w:pPr>
      <w:r w:rsidRPr="009942FD">
        <w:rPr>
          <w:b/>
          <w:sz w:val="28"/>
          <w:szCs w:val="28"/>
        </w:rPr>
        <w:t xml:space="preserve">Эволюция  звезд.  Гипотеза  происхождения  Солнечной  системы. </w:t>
      </w:r>
      <w:r w:rsidRPr="009942FD">
        <w:rPr>
          <w:sz w:val="28"/>
          <w:szCs w:val="28"/>
        </w:rPr>
        <w:t>Те</w:t>
      </w:r>
      <w:r w:rsidRPr="009942FD">
        <w:rPr>
          <w:sz w:val="28"/>
          <w:szCs w:val="28"/>
        </w:rPr>
        <w:t>р</w:t>
      </w:r>
      <w:r w:rsidRPr="009942FD">
        <w:rPr>
          <w:sz w:val="28"/>
          <w:szCs w:val="28"/>
        </w:rPr>
        <w:t>моядерный синтез. Проблема термоядерной энергетики.  Энергия Солнца и звезд. Эволюция звезд. Происхождение Солнечной системы.</w:t>
      </w:r>
    </w:p>
    <w:p w:rsidR="00FD13AA" w:rsidRDefault="00FD13AA" w:rsidP="00B04E1C">
      <w:pPr>
        <w:ind w:firstLine="709"/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77570A" w:rsidRDefault="0077570A" w:rsidP="00960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  <w:sectPr w:rsidR="0077570A" w:rsidSect="006254B8">
          <w:footerReference w:type="even" r:id="rId11"/>
          <w:footerReference w:type="default" r:id="rId12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77570A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t>ОБЪЕМ УЧЕБНОЙ ДИСЦИПЛИНЫ И ВИДЫ УЧЕБНОЙ РАБОТЫ</w:t>
      </w:r>
    </w:p>
    <w:p w:rsidR="00A45F89" w:rsidRPr="00A20A8B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A45F89" w:rsidRDefault="00A45F89" w:rsidP="00A45F8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543"/>
      </w:tblGrid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A45F89" w:rsidP="00A45F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i/>
                <w:sz w:val="28"/>
                <w:szCs w:val="28"/>
              </w:rPr>
            </w:pPr>
            <w:r w:rsidRPr="00032CD1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sz w:val="28"/>
                <w:szCs w:val="28"/>
              </w:rPr>
            </w:pP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 xml:space="preserve">практические </w:t>
            </w:r>
            <w:r w:rsidR="00936078">
              <w:rPr>
                <w:sz w:val="28"/>
                <w:szCs w:val="28"/>
              </w:rPr>
              <w:t xml:space="preserve">и лабораторные </w:t>
            </w:r>
            <w:r w:rsidRPr="00032CD1">
              <w:rPr>
                <w:sz w:val="28"/>
                <w:szCs w:val="28"/>
              </w:rPr>
              <w:t>работы</w:t>
            </w:r>
          </w:p>
        </w:tc>
        <w:tc>
          <w:tcPr>
            <w:tcW w:w="1543" w:type="dxa"/>
          </w:tcPr>
          <w:p w:rsidR="00A45F89" w:rsidRPr="00032CD1" w:rsidRDefault="00936078" w:rsidP="004C6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43" w:type="dxa"/>
          </w:tcPr>
          <w:p w:rsidR="00A45F89" w:rsidRPr="00032CD1" w:rsidRDefault="00523892" w:rsidP="004C6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 xml:space="preserve">Самостоятельная работа </w:t>
            </w:r>
            <w:r>
              <w:rPr>
                <w:b/>
                <w:sz w:val="28"/>
                <w:szCs w:val="28"/>
              </w:rPr>
              <w:t xml:space="preserve"> студента </w:t>
            </w:r>
            <w:r w:rsidRPr="00032CD1">
              <w:rPr>
                <w:b/>
                <w:sz w:val="28"/>
                <w:szCs w:val="28"/>
              </w:rPr>
              <w:t>(всего)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firstLine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составление конспектов</w:t>
            </w:r>
          </w:p>
        </w:tc>
        <w:tc>
          <w:tcPr>
            <w:tcW w:w="1543" w:type="dxa"/>
          </w:tcPr>
          <w:p w:rsidR="00A45F89" w:rsidRPr="00032CD1" w:rsidRDefault="000E4CE0" w:rsidP="004C6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tabs>
                <w:tab w:val="left" w:pos="525"/>
              </w:tabs>
              <w:ind w:firstLine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подготовка рефератов</w:t>
            </w:r>
            <w:r w:rsidR="00AB6CEA">
              <w:rPr>
                <w:sz w:val="28"/>
                <w:szCs w:val="28"/>
              </w:rPr>
              <w:t>, сообщений</w:t>
            </w:r>
          </w:p>
        </w:tc>
        <w:tc>
          <w:tcPr>
            <w:tcW w:w="1543" w:type="dxa"/>
          </w:tcPr>
          <w:p w:rsidR="00A45F89" w:rsidRPr="00032CD1" w:rsidRDefault="00EB671A" w:rsidP="004C6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firstLine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чтение дополнительной литературы</w:t>
            </w:r>
          </w:p>
        </w:tc>
        <w:tc>
          <w:tcPr>
            <w:tcW w:w="1543" w:type="dxa"/>
          </w:tcPr>
          <w:p w:rsidR="00A45F89" w:rsidRPr="00032CD1" w:rsidRDefault="00AB6CEA" w:rsidP="000E4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E4CE0">
              <w:rPr>
                <w:sz w:val="28"/>
                <w:szCs w:val="28"/>
              </w:rPr>
              <w:t>2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firstLine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мультимедийное сообщение</w:t>
            </w:r>
            <w:r w:rsidR="00AB6CEA">
              <w:rPr>
                <w:sz w:val="28"/>
                <w:szCs w:val="28"/>
              </w:rPr>
              <w:t>, творческий проект</w:t>
            </w:r>
          </w:p>
        </w:tc>
        <w:tc>
          <w:tcPr>
            <w:tcW w:w="1543" w:type="dxa"/>
          </w:tcPr>
          <w:p w:rsidR="00A45F89" w:rsidRPr="00032CD1" w:rsidRDefault="00EB671A" w:rsidP="004C6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firstLine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543" w:type="dxa"/>
          </w:tcPr>
          <w:p w:rsidR="00A45F89" w:rsidRPr="00032CD1" w:rsidRDefault="00AB6CEA" w:rsidP="004C6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5F89">
              <w:rPr>
                <w:sz w:val="28"/>
                <w:szCs w:val="28"/>
              </w:rPr>
              <w:t>9</w:t>
            </w:r>
          </w:p>
        </w:tc>
      </w:tr>
      <w:tr w:rsidR="00AB6CEA" w:rsidRPr="00032CD1" w:rsidTr="004C6CF6">
        <w:tc>
          <w:tcPr>
            <w:tcW w:w="8028" w:type="dxa"/>
          </w:tcPr>
          <w:p w:rsidR="00AB6CEA" w:rsidRPr="00032CD1" w:rsidRDefault="00AB6CEA" w:rsidP="004C6CF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лабораторным и контрольным работам,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ставление отчетов</w:t>
            </w:r>
          </w:p>
        </w:tc>
        <w:tc>
          <w:tcPr>
            <w:tcW w:w="1543" w:type="dxa"/>
          </w:tcPr>
          <w:p w:rsidR="00AB6CEA" w:rsidRDefault="00165948" w:rsidP="004C6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A45F89" w:rsidRPr="00032CD1" w:rsidTr="004C6CF6">
        <w:tc>
          <w:tcPr>
            <w:tcW w:w="9571" w:type="dxa"/>
            <w:gridSpan w:val="2"/>
          </w:tcPr>
          <w:p w:rsidR="00A45F89" w:rsidRPr="00032CD1" w:rsidRDefault="00881AE8" w:rsidP="00A45F89">
            <w:pPr>
              <w:rPr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</w:t>
            </w:r>
            <w:r w:rsidR="00A45F89" w:rsidRPr="00032CD1">
              <w:rPr>
                <w:b/>
                <w:sz w:val="28"/>
                <w:szCs w:val="28"/>
              </w:rPr>
              <w:t xml:space="preserve"> аттестация</w:t>
            </w:r>
            <w:r w:rsidR="00A45F89" w:rsidRPr="00032CD1">
              <w:rPr>
                <w:sz w:val="28"/>
                <w:szCs w:val="28"/>
              </w:rPr>
              <w:t xml:space="preserve"> в форме </w:t>
            </w:r>
            <w:r w:rsidR="00A45F89">
              <w:rPr>
                <w:sz w:val="28"/>
                <w:szCs w:val="28"/>
              </w:rPr>
              <w:t>экзамена</w:t>
            </w:r>
            <w:r w:rsidR="00A45F89" w:rsidRPr="00032CD1">
              <w:rPr>
                <w:iCs/>
                <w:sz w:val="28"/>
                <w:szCs w:val="28"/>
              </w:rPr>
              <w:t xml:space="preserve">      </w:t>
            </w:r>
          </w:p>
        </w:tc>
      </w:tr>
    </w:tbl>
    <w:p w:rsidR="00A45F89" w:rsidRPr="000045E0" w:rsidRDefault="00A45F89" w:rsidP="00A45F89">
      <w:pPr>
        <w:jc w:val="center"/>
        <w:rPr>
          <w:b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Pr="00A20A8B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593CF8" w:rsidP="00960023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77570A" w:rsidRDefault="0077570A" w:rsidP="0077570A">
      <w:pPr>
        <w:jc w:val="center"/>
        <w:rPr>
          <w:b/>
        </w:rPr>
      </w:pPr>
    </w:p>
    <w:p w:rsidR="0077570A" w:rsidRPr="000045E0" w:rsidRDefault="0077570A" w:rsidP="0077570A">
      <w:pPr>
        <w:jc w:val="center"/>
        <w:rPr>
          <w:b/>
        </w:rPr>
      </w:pPr>
    </w:p>
    <w:p w:rsidR="0077570A" w:rsidRPr="00A20A8B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570A" w:rsidRPr="00A20A8B" w:rsidSect="0077570A">
          <w:footerReference w:type="first" r:id="rId13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F966E4" w:rsidRDefault="00696343" w:rsidP="00251C0A">
      <w:pPr>
        <w:jc w:val="center"/>
        <w:rPr>
          <w:b/>
        </w:rPr>
      </w:pPr>
      <w:r w:rsidRPr="005125BA">
        <w:rPr>
          <w:b/>
        </w:rPr>
        <w:lastRenderedPageBreak/>
        <w:t>Тематический план и содержание учебной дисциплины</w:t>
      </w:r>
      <w:r w:rsidRPr="005125BA">
        <w:rPr>
          <w:b/>
          <w:caps/>
        </w:rPr>
        <w:t xml:space="preserve"> </w:t>
      </w:r>
      <w:r>
        <w:rPr>
          <w:b/>
          <w:caps/>
        </w:rPr>
        <w:t>«</w:t>
      </w:r>
      <w:r>
        <w:rPr>
          <w:b/>
        </w:rPr>
        <w:t>Физика»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898"/>
        <w:gridCol w:w="9372"/>
        <w:gridCol w:w="993"/>
        <w:gridCol w:w="1559"/>
      </w:tblGrid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Наименование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78273C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r>
              <w:rPr>
                <w:b/>
                <w:sz w:val="20"/>
                <w:szCs w:val="20"/>
              </w:rPr>
              <w:t>студентов.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Уровень 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усвоения</w:t>
            </w:r>
          </w:p>
        </w:tc>
      </w:tr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9E4885" w:rsidTr="009E4885">
        <w:trPr>
          <w:trHeight w:val="151"/>
        </w:trPr>
        <w:tc>
          <w:tcPr>
            <w:tcW w:w="2204" w:type="dxa"/>
            <w:vMerge w:val="restart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</w:p>
          <w:p w:rsidR="009E4885" w:rsidRPr="00E82DC7" w:rsidRDefault="009E4885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9E4885" w:rsidRDefault="009E4885" w:rsidP="00F966E4"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9E4885" w:rsidRPr="00E70BF7" w:rsidRDefault="009E4885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C0C0C0"/>
          </w:tcPr>
          <w:p w:rsidR="009E4885" w:rsidRPr="00627386" w:rsidRDefault="009E4885" w:rsidP="00F966E4">
            <w:pPr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476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Pr="001143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9E4885" w:rsidRPr="0011435D" w:rsidRDefault="009E4885" w:rsidP="00491622">
            <w:pPr>
              <w:jc w:val="both"/>
              <w:rPr>
                <w:sz w:val="20"/>
                <w:szCs w:val="20"/>
              </w:rPr>
            </w:pPr>
            <w:r w:rsidRPr="00F966E4">
              <w:rPr>
                <w:sz w:val="20"/>
                <w:szCs w:val="20"/>
              </w:rPr>
              <w:t>Физика – фундаментальная наука о природе.</w:t>
            </w:r>
            <w:r>
              <w:rPr>
                <w:sz w:val="20"/>
                <w:szCs w:val="20"/>
              </w:rPr>
              <w:t xml:space="preserve"> </w:t>
            </w:r>
            <w:r w:rsidRPr="00F966E4">
              <w:rPr>
                <w:sz w:val="20"/>
                <w:szCs w:val="20"/>
              </w:rPr>
              <w:t>Значение физики при освоении профессий СПО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0"/>
        </w:trPr>
        <w:tc>
          <w:tcPr>
            <w:tcW w:w="2204" w:type="dxa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1.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9E4885" w:rsidRDefault="009E4885" w:rsidP="00F966E4">
            <w:pPr>
              <w:jc w:val="center"/>
            </w:pPr>
            <w:r>
              <w:rPr>
                <w:sz w:val="20"/>
                <w:szCs w:val="20"/>
              </w:rPr>
              <w:t>Механика</w:t>
            </w:r>
          </w:p>
        </w:tc>
        <w:tc>
          <w:tcPr>
            <w:tcW w:w="10270" w:type="dxa"/>
            <w:gridSpan w:val="2"/>
          </w:tcPr>
          <w:p w:rsidR="009E4885" w:rsidRPr="008D57DD" w:rsidRDefault="009E4885" w:rsidP="00F966E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9E4885" w:rsidRPr="00BE40A8" w:rsidRDefault="009E4885" w:rsidP="00E70BF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40</w:t>
            </w:r>
          </w:p>
          <w:p w:rsidR="009E4885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491"/>
        </w:trPr>
        <w:tc>
          <w:tcPr>
            <w:tcW w:w="2204" w:type="dxa"/>
            <w:vMerge w:val="restart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>Тема 1.1.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Кинематика</w:t>
            </w: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9E4885" w:rsidRDefault="009E4885" w:rsidP="00F966E4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Механическое движение.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81333">
              <w:rPr>
                <w:sz w:val="20"/>
                <w:szCs w:val="20"/>
              </w:rPr>
              <w:t>Перемещение.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81333">
              <w:rPr>
                <w:sz w:val="20"/>
                <w:szCs w:val="20"/>
              </w:rPr>
              <w:t>Путь.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81333">
              <w:rPr>
                <w:sz w:val="20"/>
                <w:szCs w:val="20"/>
              </w:rPr>
              <w:t>Скорость.</w:t>
            </w:r>
          </w:p>
        </w:tc>
        <w:tc>
          <w:tcPr>
            <w:tcW w:w="993" w:type="dxa"/>
          </w:tcPr>
          <w:p w:rsidR="009E4885" w:rsidRDefault="009E4885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45"/>
        </w:trPr>
        <w:tc>
          <w:tcPr>
            <w:tcW w:w="2204" w:type="dxa"/>
            <w:vMerge/>
          </w:tcPr>
          <w:p w:rsidR="009E4885" w:rsidRPr="00E82DC7" w:rsidRDefault="009E4885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9E4885" w:rsidRPr="00A81333" w:rsidRDefault="009E4885" w:rsidP="00F966E4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Равномерное прямолинейное движение.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270"/>
        </w:trPr>
        <w:tc>
          <w:tcPr>
            <w:tcW w:w="2204" w:type="dxa"/>
            <w:vMerge/>
          </w:tcPr>
          <w:p w:rsidR="009E4885" w:rsidRPr="00E82DC7" w:rsidRDefault="009E4885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72" w:type="dxa"/>
          </w:tcPr>
          <w:p w:rsidR="009E4885" w:rsidRPr="00A81333" w:rsidRDefault="009E4885" w:rsidP="00F966E4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Ускорение. Равно</w:t>
            </w:r>
            <w:r>
              <w:rPr>
                <w:sz w:val="20"/>
                <w:szCs w:val="20"/>
              </w:rPr>
              <w:t>ускор</w:t>
            </w:r>
            <w:r w:rsidRPr="00A81333">
              <w:rPr>
                <w:sz w:val="20"/>
                <w:szCs w:val="20"/>
              </w:rPr>
              <w:t>енное прямолинейное движение.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75"/>
        </w:trPr>
        <w:tc>
          <w:tcPr>
            <w:tcW w:w="2204" w:type="dxa"/>
            <w:vMerge/>
          </w:tcPr>
          <w:p w:rsidR="009E4885" w:rsidRPr="00E82DC7" w:rsidRDefault="009E4885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72" w:type="dxa"/>
          </w:tcPr>
          <w:p w:rsidR="009E4885" w:rsidRPr="00A81333" w:rsidRDefault="009E4885" w:rsidP="00F966E4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8"/>
              </w:rPr>
              <w:t>Свободное падение. Движение тела, брошенного под углом к горизонту.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202"/>
        </w:trPr>
        <w:tc>
          <w:tcPr>
            <w:tcW w:w="2204" w:type="dxa"/>
            <w:vMerge/>
          </w:tcPr>
          <w:p w:rsidR="009E4885" w:rsidRPr="00E82DC7" w:rsidRDefault="009E4885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9E4885" w:rsidRPr="00A81333" w:rsidRDefault="009E4885" w:rsidP="00BD55B0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8"/>
              </w:rPr>
              <w:t>Равномерное движение по окружности.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7/8</w:t>
            </w:r>
          </w:p>
        </w:tc>
        <w:tc>
          <w:tcPr>
            <w:tcW w:w="9372" w:type="dxa"/>
          </w:tcPr>
          <w:p w:rsidR="009E4885" w:rsidRPr="00BD55B0" w:rsidRDefault="009E4885" w:rsidP="00BD55B0">
            <w:pPr>
              <w:jc w:val="both"/>
              <w:rPr>
                <w:b/>
                <w:sz w:val="20"/>
                <w:szCs w:val="28"/>
              </w:rPr>
            </w:pPr>
            <w:r w:rsidRPr="00A81333">
              <w:rPr>
                <w:sz w:val="20"/>
                <w:szCs w:val="28"/>
              </w:rPr>
              <w:t xml:space="preserve"> </w:t>
            </w:r>
            <w:r w:rsidRPr="00BD55B0">
              <w:rPr>
                <w:b/>
                <w:sz w:val="20"/>
                <w:szCs w:val="28"/>
              </w:rPr>
              <w:t xml:space="preserve">Практическая работа №1. </w:t>
            </w:r>
          </w:p>
          <w:p w:rsidR="009E4885" w:rsidRPr="00A81333" w:rsidRDefault="009E4885" w:rsidP="00BD55B0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Решение задач по теме: «Кинематика»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373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9/10</w:t>
            </w:r>
          </w:p>
        </w:tc>
        <w:tc>
          <w:tcPr>
            <w:tcW w:w="9372" w:type="dxa"/>
          </w:tcPr>
          <w:p w:rsidR="009E4885" w:rsidRPr="00BD55B0" w:rsidRDefault="009E4885" w:rsidP="00BD55B0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2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9E4885" w:rsidRPr="006F175D" w:rsidRDefault="009E4885" w:rsidP="00BD55B0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Решение задач по теме: «Кинематика»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21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72" w:type="dxa"/>
          </w:tcPr>
          <w:p w:rsidR="009E4885" w:rsidRPr="006F175D" w:rsidRDefault="009E4885" w:rsidP="00F966E4">
            <w:pPr>
              <w:jc w:val="both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Контрольная работа</w:t>
            </w:r>
            <w:r>
              <w:rPr>
                <w:b/>
                <w:sz w:val="20"/>
                <w:szCs w:val="20"/>
              </w:rPr>
              <w:t xml:space="preserve"> № 1</w:t>
            </w:r>
            <w:r w:rsidRPr="00B303D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Тема: «Кинематика»</w:t>
            </w:r>
          </w:p>
        </w:tc>
        <w:tc>
          <w:tcPr>
            <w:tcW w:w="993" w:type="dxa"/>
          </w:tcPr>
          <w:p w:rsidR="009E4885" w:rsidRPr="00E67CA1" w:rsidRDefault="009E4885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10"/>
        </w:trPr>
        <w:tc>
          <w:tcPr>
            <w:tcW w:w="2204" w:type="dxa"/>
            <w:vMerge w:val="restart"/>
          </w:tcPr>
          <w:p w:rsidR="009E4885" w:rsidRDefault="009E4885" w:rsidP="00A81333">
            <w:pPr>
              <w:jc w:val="center"/>
              <w:rPr>
                <w:b/>
                <w:bCs/>
                <w:iCs/>
                <w:color w:val="000000" w:themeColor="text1"/>
                <w:sz w:val="20"/>
                <w:szCs w:val="28"/>
              </w:rPr>
            </w:pPr>
            <w:r w:rsidRPr="00E82DC7">
              <w:rPr>
                <w:b/>
                <w:sz w:val="20"/>
                <w:szCs w:val="20"/>
              </w:rPr>
              <w:t>Тема 1.</w:t>
            </w:r>
            <w:r>
              <w:rPr>
                <w:b/>
                <w:sz w:val="20"/>
                <w:szCs w:val="20"/>
              </w:rPr>
              <w:t>2.</w:t>
            </w:r>
            <w:r w:rsidRPr="00A81333">
              <w:rPr>
                <w:b/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</w:p>
          <w:p w:rsidR="009E4885" w:rsidRDefault="009E4885" w:rsidP="00A81333">
            <w:pPr>
              <w:jc w:val="center"/>
            </w:pP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Законы механики Ньютона.</w:t>
            </w:r>
          </w:p>
        </w:tc>
        <w:tc>
          <w:tcPr>
            <w:tcW w:w="10270" w:type="dxa"/>
            <w:gridSpan w:val="2"/>
          </w:tcPr>
          <w:p w:rsidR="009E4885" w:rsidRDefault="009E4885" w:rsidP="00F966E4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9E4885" w:rsidRDefault="009E4885" w:rsidP="008D57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5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72" w:type="dxa"/>
          </w:tcPr>
          <w:p w:rsidR="009E4885" w:rsidRPr="00A81333" w:rsidRDefault="009E4885" w:rsidP="00A81333">
            <w:pPr>
              <w:pStyle w:val="aff7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Первый закон Ньютона.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81333">
              <w:rPr>
                <w:sz w:val="20"/>
                <w:szCs w:val="20"/>
              </w:rPr>
              <w:t>Сила.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72" w:type="dxa"/>
          </w:tcPr>
          <w:p w:rsidR="009E4885" w:rsidRPr="00A81333" w:rsidRDefault="009E4885" w:rsidP="00E01ED6">
            <w:pPr>
              <w:pStyle w:val="aff7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Масса.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01ED6" w:rsidRPr="00A81333">
              <w:rPr>
                <w:sz w:val="20"/>
                <w:szCs w:val="20"/>
              </w:rPr>
              <w:t>Второй закон Ньютона. Третий закон Ньютона.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218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372" w:type="dxa"/>
          </w:tcPr>
          <w:p w:rsidR="009E4885" w:rsidRPr="00A81333" w:rsidRDefault="00E01ED6" w:rsidP="00A81333">
            <w:pPr>
              <w:pStyle w:val="aff7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Закон всемирного тяготения. Гравитационное поле.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4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372" w:type="dxa"/>
          </w:tcPr>
          <w:p w:rsidR="009E4885" w:rsidRPr="00A81333" w:rsidRDefault="00E01ED6" w:rsidP="00A81333">
            <w:pPr>
              <w:pStyle w:val="aff7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Сила тяжести. Вес. Способы измерения массы тел. Силы в механике.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E01ED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16/17</w:t>
            </w:r>
          </w:p>
        </w:tc>
        <w:tc>
          <w:tcPr>
            <w:tcW w:w="9372" w:type="dxa"/>
          </w:tcPr>
          <w:p w:rsidR="009E4885" w:rsidRPr="006F175D" w:rsidRDefault="009E4885" w:rsidP="00DF2F71">
            <w:pPr>
              <w:jc w:val="both"/>
              <w:rPr>
                <w:b/>
                <w:sz w:val="20"/>
                <w:szCs w:val="20"/>
              </w:rPr>
            </w:pPr>
            <w:r w:rsidRPr="006F175D">
              <w:rPr>
                <w:b/>
                <w:sz w:val="20"/>
                <w:szCs w:val="20"/>
              </w:rPr>
              <w:t xml:space="preserve">Лабораторная работа №1. </w:t>
            </w:r>
          </w:p>
          <w:p w:rsidR="009E4885" w:rsidRPr="00A81333" w:rsidRDefault="009E4885" w:rsidP="00DF2F71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Исследование движения тела под действием постоянной силы.</w:t>
            </w:r>
          </w:p>
        </w:tc>
        <w:tc>
          <w:tcPr>
            <w:tcW w:w="993" w:type="dxa"/>
          </w:tcPr>
          <w:p w:rsidR="009E4885" w:rsidRDefault="009E4885" w:rsidP="00DF2F71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DF2F71">
            <w:pPr>
              <w:jc w:val="center"/>
            </w:pPr>
          </w:p>
        </w:tc>
      </w:tr>
      <w:tr w:rsidR="009E4885" w:rsidTr="009E4885">
        <w:trPr>
          <w:trHeight w:val="19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E01ED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18/19</w:t>
            </w:r>
          </w:p>
        </w:tc>
        <w:tc>
          <w:tcPr>
            <w:tcW w:w="9372" w:type="dxa"/>
          </w:tcPr>
          <w:p w:rsidR="009E4885" w:rsidRPr="00BD55B0" w:rsidRDefault="009E4885" w:rsidP="00BD55B0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3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9E4885" w:rsidRPr="00A81333" w:rsidRDefault="009E4885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"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Законы механики Ньютона</w:t>
            </w:r>
            <w:r>
              <w:rPr>
                <w:sz w:val="20"/>
                <w:szCs w:val="28"/>
              </w:rPr>
              <w:t>".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177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E01ED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20/21</w:t>
            </w:r>
          </w:p>
        </w:tc>
        <w:tc>
          <w:tcPr>
            <w:tcW w:w="9372" w:type="dxa"/>
          </w:tcPr>
          <w:p w:rsidR="009E4885" w:rsidRPr="00BD55B0" w:rsidRDefault="009E4885" w:rsidP="00BD55B0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4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9E4885" w:rsidRPr="00A81333" w:rsidRDefault="009E4885" w:rsidP="00BD55B0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"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Законы механики Ньютона</w:t>
            </w:r>
            <w:r>
              <w:rPr>
                <w:sz w:val="20"/>
                <w:szCs w:val="28"/>
              </w:rPr>
              <w:t>".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293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E01ED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372" w:type="dxa"/>
          </w:tcPr>
          <w:p w:rsidR="009E4885" w:rsidRPr="00A81333" w:rsidRDefault="009E4885" w:rsidP="00BD55B0">
            <w:pPr>
              <w:pStyle w:val="aff7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Контрольная работа</w:t>
            </w:r>
            <w:r>
              <w:rPr>
                <w:b/>
                <w:sz w:val="20"/>
                <w:szCs w:val="20"/>
              </w:rPr>
              <w:t xml:space="preserve"> № 2.  Тема: "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Законы механики Ньютона</w:t>
            </w:r>
            <w:r>
              <w:rPr>
                <w:bCs/>
                <w:iCs/>
                <w:color w:val="000000" w:themeColor="text1"/>
                <w:sz w:val="20"/>
                <w:szCs w:val="28"/>
              </w:rPr>
              <w:t>"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414BFC">
              <w:rPr>
                <w:sz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225"/>
        </w:trPr>
        <w:tc>
          <w:tcPr>
            <w:tcW w:w="2204" w:type="dxa"/>
            <w:vMerge w:val="restart"/>
          </w:tcPr>
          <w:p w:rsidR="009E4885" w:rsidRDefault="009E4885" w:rsidP="00F966E4">
            <w:pPr>
              <w:jc w:val="center"/>
              <w:rPr>
                <w:bCs/>
                <w:iCs/>
                <w:sz w:val="20"/>
                <w:szCs w:val="28"/>
              </w:rPr>
            </w:pPr>
            <w:r w:rsidRPr="00E82DC7">
              <w:rPr>
                <w:b/>
                <w:sz w:val="20"/>
                <w:szCs w:val="20"/>
              </w:rPr>
              <w:t>Тема 1.</w:t>
            </w:r>
            <w:r>
              <w:rPr>
                <w:b/>
                <w:sz w:val="20"/>
                <w:szCs w:val="20"/>
              </w:rPr>
              <w:t>3.</w:t>
            </w:r>
            <w:r w:rsidRPr="00A81333">
              <w:rPr>
                <w:bCs/>
                <w:iCs/>
                <w:sz w:val="20"/>
                <w:szCs w:val="28"/>
              </w:rPr>
              <w:t xml:space="preserve"> </w:t>
            </w:r>
          </w:p>
          <w:p w:rsidR="009E4885" w:rsidRDefault="009E4885" w:rsidP="00F966E4">
            <w:pPr>
              <w:jc w:val="center"/>
            </w:pPr>
            <w:r w:rsidRPr="00A81333">
              <w:rPr>
                <w:bCs/>
                <w:iCs/>
                <w:sz w:val="20"/>
                <w:szCs w:val="28"/>
              </w:rPr>
              <w:t>Законы</w:t>
            </w:r>
            <w:r w:rsidRPr="00A81333">
              <w:rPr>
                <w:sz w:val="18"/>
              </w:rPr>
              <w:tab/>
            </w:r>
            <w:r w:rsidRPr="00A81333">
              <w:rPr>
                <w:bCs/>
                <w:iCs/>
                <w:sz w:val="20"/>
                <w:szCs w:val="28"/>
              </w:rPr>
              <w:t>сохранения   в   механике.</w:t>
            </w:r>
            <w:r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10270" w:type="dxa"/>
            <w:gridSpan w:val="2"/>
          </w:tcPr>
          <w:p w:rsidR="009E4885" w:rsidRPr="006F175D" w:rsidRDefault="009E4885" w:rsidP="006F175D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9E4885" w:rsidRDefault="009E4885" w:rsidP="008D57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61"/>
        </w:trPr>
        <w:tc>
          <w:tcPr>
            <w:tcW w:w="2204" w:type="dxa"/>
            <w:vMerge/>
          </w:tcPr>
          <w:p w:rsidR="009E4885" w:rsidRPr="00E82DC7" w:rsidRDefault="009E4885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Default="00E01ED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372" w:type="dxa"/>
          </w:tcPr>
          <w:p w:rsidR="009E4885" w:rsidRDefault="00E01ED6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Импульс. </w:t>
            </w:r>
            <w:r w:rsidRPr="00A81333">
              <w:rPr>
                <w:sz w:val="20"/>
                <w:szCs w:val="20"/>
              </w:rPr>
              <w:t>Основной закон классической динамики.</w:t>
            </w:r>
            <w:r>
              <w:rPr>
                <w:sz w:val="20"/>
                <w:szCs w:val="20"/>
              </w:rPr>
              <w:t xml:space="preserve"> </w:t>
            </w:r>
            <w:r w:rsidR="009E4885" w:rsidRPr="006F175D">
              <w:rPr>
                <w:sz w:val="20"/>
                <w:szCs w:val="20"/>
              </w:rPr>
              <w:t>Закон   сохранения   импульса. Реактивное движение.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315"/>
        </w:trPr>
        <w:tc>
          <w:tcPr>
            <w:tcW w:w="2204" w:type="dxa"/>
            <w:vMerge/>
          </w:tcPr>
          <w:p w:rsidR="009E4885" w:rsidRPr="00E82DC7" w:rsidRDefault="009E4885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Default="00E01ED6" w:rsidP="009E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24/25</w:t>
            </w:r>
          </w:p>
        </w:tc>
        <w:tc>
          <w:tcPr>
            <w:tcW w:w="9372" w:type="dxa"/>
          </w:tcPr>
          <w:p w:rsidR="009E4885" w:rsidRPr="006F175D" w:rsidRDefault="009E4885" w:rsidP="006F175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№2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9E4885" w:rsidRPr="006F175D" w:rsidRDefault="009E4885" w:rsidP="006F175D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920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Изучение закона сохранения импульса.</w:t>
            </w:r>
          </w:p>
        </w:tc>
        <w:tc>
          <w:tcPr>
            <w:tcW w:w="993" w:type="dxa"/>
          </w:tcPr>
          <w:p w:rsidR="009E4885" w:rsidRDefault="00E01ED6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315"/>
        </w:trPr>
        <w:tc>
          <w:tcPr>
            <w:tcW w:w="2204" w:type="dxa"/>
            <w:vMerge/>
          </w:tcPr>
          <w:p w:rsidR="009E4885" w:rsidRPr="00E82DC7" w:rsidRDefault="009E4885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Default="00E01ED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26/27</w:t>
            </w:r>
          </w:p>
        </w:tc>
        <w:tc>
          <w:tcPr>
            <w:tcW w:w="9372" w:type="dxa"/>
          </w:tcPr>
          <w:p w:rsidR="009E4885" w:rsidRPr="00936078" w:rsidRDefault="009E4885" w:rsidP="009E4885">
            <w:pPr>
              <w:jc w:val="both"/>
              <w:rPr>
                <w:b/>
                <w:sz w:val="20"/>
                <w:szCs w:val="28"/>
              </w:rPr>
            </w:pPr>
            <w:r w:rsidRPr="00936078">
              <w:rPr>
                <w:b/>
                <w:sz w:val="20"/>
                <w:szCs w:val="28"/>
              </w:rPr>
              <w:t xml:space="preserve">Практическая работа №5. </w:t>
            </w:r>
          </w:p>
          <w:p w:rsidR="009E4885" w:rsidRPr="00936078" w:rsidRDefault="009E4885" w:rsidP="006F175D">
            <w:pPr>
              <w:jc w:val="both"/>
              <w:rPr>
                <w:sz w:val="20"/>
                <w:szCs w:val="20"/>
              </w:rPr>
            </w:pPr>
            <w:r w:rsidRPr="00936078">
              <w:rPr>
                <w:sz w:val="20"/>
                <w:szCs w:val="20"/>
              </w:rPr>
              <w:t>Решение задач по теме: «Закон сохранения импульса»</w:t>
            </w:r>
          </w:p>
        </w:tc>
        <w:tc>
          <w:tcPr>
            <w:tcW w:w="993" w:type="dxa"/>
          </w:tcPr>
          <w:p w:rsidR="009E4885" w:rsidRDefault="00E01ED6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18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372" w:type="dxa"/>
          </w:tcPr>
          <w:p w:rsidR="009E4885" w:rsidRPr="006F175D" w:rsidRDefault="009E4885" w:rsidP="00F966E4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Работа силы. Работа потенциальных сил.</w:t>
            </w:r>
            <w:r w:rsidR="00E01ED6" w:rsidRPr="006F175D">
              <w:rPr>
                <w:sz w:val="20"/>
                <w:szCs w:val="20"/>
              </w:rPr>
              <w:t xml:space="preserve"> Мощность.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18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Pr="006F175D" w:rsidRDefault="009E4885" w:rsidP="006F1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372" w:type="dxa"/>
          </w:tcPr>
          <w:p w:rsidR="009E4885" w:rsidRPr="006F175D" w:rsidRDefault="009E4885" w:rsidP="00F966E4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Энергия. Кинетическая энергия. Потенциальная энергия.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273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2" w:type="dxa"/>
          </w:tcPr>
          <w:p w:rsidR="009E4885" w:rsidRPr="006F175D" w:rsidRDefault="009E4885" w:rsidP="00F966E4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Закон сохранения механической энергии. Применение законов сохранения.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8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31/32</w:t>
            </w:r>
          </w:p>
        </w:tc>
        <w:tc>
          <w:tcPr>
            <w:tcW w:w="9372" w:type="dxa"/>
          </w:tcPr>
          <w:p w:rsidR="009E4885" w:rsidRPr="006F175D" w:rsidRDefault="009E4885" w:rsidP="00BD55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№3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9E4885" w:rsidRPr="006F175D" w:rsidRDefault="009E4885" w:rsidP="00BD55B0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Сравнение работы силы с изменением кинетической энергии тела.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30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33/34</w:t>
            </w:r>
          </w:p>
        </w:tc>
        <w:tc>
          <w:tcPr>
            <w:tcW w:w="9372" w:type="dxa"/>
          </w:tcPr>
          <w:p w:rsidR="009E4885" w:rsidRPr="006F175D" w:rsidRDefault="009E4885" w:rsidP="00414BF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№4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9E4885" w:rsidRPr="006F175D" w:rsidRDefault="009E4885" w:rsidP="00414BFC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Сохранение механической энергии при движении тела под действием сил тяжести и упругости.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27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35/36</w:t>
            </w:r>
          </w:p>
        </w:tc>
        <w:tc>
          <w:tcPr>
            <w:tcW w:w="9372" w:type="dxa"/>
          </w:tcPr>
          <w:p w:rsidR="009E4885" w:rsidRPr="006F175D" w:rsidRDefault="009E4885" w:rsidP="00166B3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№5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9E4885" w:rsidRPr="006F175D" w:rsidRDefault="009E4885" w:rsidP="00166B32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Изучение законов сохранения на примере удара шаров и баллистического маятника.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18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37/38</w:t>
            </w:r>
          </w:p>
        </w:tc>
        <w:tc>
          <w:tcPr>
            <w:tcW w:w="9372" w:type="dxa"/>
          </w:tcPr>
          <w:p w:rsidR="009E4885" w:rsidRDefault="009E4885" w:rsidP="00166B3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№6</w:t>
            </w:r>
            <w:r w:rsidRPr="006F175D">
              <w:rPr>
                <w:b/>
                <w:sz w:val="20"/>
                <w:szCs w:val="20"/>
              </w:rPr>
              <w:t>.</w:t>
            </w:r>
          </w:p>
          <w:p w:rsidR="009E4885" w:rsidRPr="008D57DD" w:rsidRDefault="009E4885" w:rsidP="00166B32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Изучение особенностей силы трения (скольжения)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36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39/40</w:t>
            </w:r>
          </w:p>
        </w:tc>
        <w:tc>
          <w:tcPr>
            <w:tcW w:w="9372" w:type="dxa"/>
          </w:tcPr>
          <w:p w:rsidR="009E4885" w:rsidRPr="00BD55B0" w:rsidRDefault="009E4885" w:rsidP="00414BFC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 w:rsidR="00936078">
              <w:rPr>
                <w:b/>
                <w:sz w:val="20"/>
                <w:szCs w:val="28"/>
              </w:rPr>
              <w:t>6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9E4885" w:rsidRPr="006F175D" w:rsidRDefault="009E4885" w:rsidP="00414BFC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right="140" w:firstLine="43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A81333">
              <w:rPr>
                <w:bCs/>
                <w:iCs/>
                <w:sz w:val="20"/>
                <w:szCs w:val="28"/>
              </w:rPr>
              <w:t>Законы</w:t>
            </w:r>
            <w:r w:rsidRPr="00A81333">
              <w:rPr>
                <w:sz w:val="18"/>
              </w:rPr>
              <w:tab/>
            </w:r>
            <w:r>
              <w:rPr>
                <w:sz w:val="18"/>
              </w:rPr>
              <w:t xml:space="preserve"> </w:t>
            </w:r>
            <w:r w:rsidRPr="00A81333">
              <w:rPr>
                <w:bCs/>
                <w:iCs/>
                <w:sz w:val="20"/>
                <w:szCs w:val="28"/>
              </w:rPr>
              <w:t>сохранения   в   механике</w:t>
            </w:r>
            <w:r>
              <w:rPr>
                <w:b/>
                <w:bCs/>
                <w:i/>
                <w:iCs/>
                <w:sz w:val="20"/>
                <w:szCs w:val="28"/>
              </w:rPr>
              <w:t>»</w:t>
            </w:r>
            <w:r>
              <w:rPr>
                <w:sz w:val="20"/>
                <w:szCs w:val="28"/>
              </w:rPr>
              <w:t>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438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372" w:type="dxa"/>
          </w:tcPr>
          <w:p w:rsidR="009E4885" w:rsidRPr="006F175D" w:rsidRDefault="009E4885" w:rsidP="006F175D">
            <w:pPr>
              <w:widowControl w:val="0"/>
              <w:overflowPunct w:val="0"/>
              <w:autoSpaceDE w:val="0"/>
              <w:autoSpaceDN w:val="0"/>
              <w:adjustRightInd w:val="0"/>
              <w:spacing w:line="223" w:lineRule="auto"/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Контрольная работа</w:t>
            </w:r>
            <w:r>
              <w:rPr>
                <w:b/>
                <w:sz w:val="20"/>
                <w:szCs w:val="20"/>
              </w:rPr>
              <w:t xml:space="preserve"> № 3</w:t>
            </w:r>
            <w:r w:rsidRPr="00B303D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Тема: «</w:t>
            </w:r>
            <w:r w:rsidRPr="00A81333">
              <w:rPr>
                <w:bCs/>
                <w:iCs/>
                <w:sz w:val="20"/>
                <w:szCs w:val="28"/>
              </w:rPr>
              <w:t>Законы</w:t>
            </w:r>
            <w:r w:rsidRPr="00A81333">
              <w:rPr>
                <w:sz w:val="18"/>
              </w:rPr>
              <w:tab/>
            </w:r>
            <w:r w:rsidRPr="00A81333">
              <w:rPr>
                <w:bCs/>
                <w:iCs/>
                <w:sz w:val="20"/>
                <w:szCs w:val="28"/>
              </w:rPr>
              <w:t>сохранения   в   механике</w:t>
            </w:r>
            <w:r>
              <w:rPr>
                <w:bCs/>
                <w:iCs/>
                <w:sz w:val="20"/>
                <w:szCs w:val="28"/>
              </w:rPr>
              <w:t>»</w:t>
            </w:r>
            <w:r w:rsidRPr="00A81333">
              <w:rPr>
                <w:bCs/>
                <w:iCs/>
                <w:sz w:val="20"/>
                <w:szCs w:val="28"/>
              </w:rPr>
              <w:t>.</w:t>
            </w:r>
            <w:r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Default="009E4885" w:rsidP="00571919">
            <w:pPr>
              <w:jc w:val="center"/>
            </w:pPr>
          </w:p>
        </w:tc>
      </w:tr>
      <w:tr w:rsidR="009E4885" w:rsidTr="009E4885">
        <w:trPr>
          <w:trHeight w:val="126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10270" w:type="dxa"/>
            <w:gridSpan w:val="2"/>
          </w:tcPr>
          <w:p w:rsidR="009E4885" w:rsidRDefault="009E4885" w:rsidP="0078273C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:rsidR="009E4885" w:rsidRPr="00414D37" w:rsidRDefault="009E4885" w:rsidP="008D57DD">
            <w:pPr>
              <w:jc w:val="center"/>
              <w:rPr>
                <w:b/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7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1/2/3</w:t>
            </w:r>
          </w:p>
        </w:tc>
        <w:tc>
          <w:tcPr>
            <w:tcW w:w="9372" w:type="dxa"/>
          </w:tcPr>
          <w:p w:rsidR="009E4885" w:rsidRPr="000B68DE" w:rsidRDefault="009E4885" w:rsidP="0066476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 w:rsidRPr="000B68DE">
              <w:rPr>
                <w:sz w:val="20"/>
                <w:szCs w:val="20"/>
              </w:rPr>
              <w:t xml:space="preserve">Подготовка </w:t>
            </w:r>
            <w:r>
              <w:rPr>
                <w:sz w:val="20"/>
                <w:szCs w:val="20"/>
              </w:rPr>
              <w:t xml:space="preserve">мультимедийного </w:t>
            </w:r>
            <w:r w:rsidRPr="000B68DE">
              <w:rPr>
                <w:sz w:val="20"/>
                <w:szCs w:val="20"/>
              </w:rPr>
              <w:t>сообщения</w:t>
            </w:r>
            <w:r>
              <w:rPr>
                <w:sz w:val="20"/>
                <w:szCs w:val="20"/>
              </w:rPr>
              <w:t xml:space="preserve"> о биографиях людей, внесших вклад в развитие и 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ление физики. </w:t>
            </w:r>
            <w:proofErr w:type="spellStart"/>
            <w:r>
              <w:rPr>
                <w:sz w:val="20"/>
                <w:szCs w:val="20"/>
              </w:rPr>
              <w:t>Н.Коперник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И.Кеплер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Г.Галилей</w:t>
            </w:r>
            <w:proofErr w:type="spellEnd"/>
            <w:r>
              <w:rPr>
                <w:sz w:val="20"/>
                <w:szCs w:val="20"/>
              </w:rPr>
              <w:t xml:space="preserve">, Архимед, С. Королев, </w:t>
            </w:r>
            <w:proofErr w:type="spellStart"/>
            <w:r>
              <w:rPr>
                <w:sz w:val="20"/>
                <w:szCs w:val="20"/>
              </w:rPr>
              <w:t>К.Циолковский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И.Ньютон</w:t>
            </w:r>
            <w:proofErr w:type="spellEnd"/>
            <w:r>
              <w:rPr>
                <w:sz w:val="20"/>
                <w:szCs w:val="20"/>
              </w:rPr>
              <w:t xml:space="preserve"> и др. (на выбор)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5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AB6C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72" w:type="dxa"/>
          </w:tcPr>
          <w:p w:rsidR="009E4885" w:rsidRPr="000B68DE" w:rsidRDefault="009E4885" w:rsidP="00E028AC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"Кинематика ".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5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72" w:type="dxa"/>
          </w:tcPr>
          <w:p w:rsidR="009E4885" w:rsidRDefault="009E4885" w:rsidP="00E028AC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 по теме: «Физическая картина мира»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3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6/7</w:t>
            </w:r>
          </w:p>
        </w:tc>
        <w:tc>
          <w:tcPr>
            <w:tcW w:w="9372" w:type="dxa"/>
          </w:tcPr>
          <w:p w:rsidR="009E4885" w:rsidRPr="00E028AC" w:rsidRDefault="009E4885" w:rsidP="00E028AC">
            <w:pPr>
              <w:rPr>
                <w:sz w:val="20"/>
                <w:szCs w:val="20"/>
              </w:rPr>
            </w:pPr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"Кинематика ".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3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72" w:type="dxa"/>
          </w:tcPr>
          <w:p w:rsidR="009E4885" w:rsidRPr="00E028AC" w:rsidRDefault="009E4885" w:rsidP="00E02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 на тему: Тангенциальное и нормальное ускорения. Центростремительное ускорение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56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72" w:type="dxa"/>
          </w:tcPr>
          <w:p w:rsidR="009E4885" w:rsidRPr="00E028AC" w:rsidRDefault="009E4885" w:rsidP="00E028AC">
            <w:pPr>
              <w:rPr>
                <w:sz w:val="20"/>
                <w:szCs w:val="20"/>
              </w:rPr>
            </w:pPr>
            <w:r w:rsidRPr="00322777"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Законы ме</w:t>
            </w:r>
            <w:r>
              <w:rPr>
                <w:bCs/>
                <w:iCs/>
                <w:color w:val="000000" w:themeColor="text1"/>
                <w:sz w:val="20"/>
                <w:szCs w:val="28"/>
              </w:rPr>
              <w:t>ханики Ньютона</w:t>
            </w:r>
            <w:r w:rsidRPr="00322777"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12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10/11</w:t>
            </w:r>
          </w:p>
        </w:tc>
        <w:tc>
          <w:tcPr>
            <w:tcW w:w="9372" w:type="dxa"/>
          </w:tcPr>
          <w:p w:rsidR="009E4885" w:rsidRPr="00E028AC" w:rsidRDefault="009E4885" w:rsidP="00E028AC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 xml:space="preserve"> Законы ме</w:t>
            </w:r>
            <w:r>
              <w:rPr>
                <w:bCs/>
                <w:iCs/>
                <w:color w:val="000000" w:themeColor="text1"/>
                <w:sz w:val="20"/>
                <w:szCs w:val="28"/>
              </w:rPr>
              <w:t>ханики Ньютона</w:t>
            </w:r>
            <w:r>
              <w:rPr>
                <w:sz w:val="20"/>
                <w:szCs w:val="20"/>
              </w:rPr>
              <w:t xml:space="preserve"> ".</w:t>
            </w:r>
          </w:p>
        </w:tc>
        <w:tc>
          <w:tcPr>
            <w:tcW w:w="993" w:type="dxa"/>
          </w:tcPr>
          <w:p w:rsidR="009E4885" w:rsidRPr="00E67CA1" w:rsidRDefault="009E4885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12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12/13</w:t>
            </w:r>
          </w:p>
        </w:tc>
        <w:tc>
          <w:tcPr>
            <w:tcW w:w="9372" w:type="dxa"/>
          </w:tcPr>
          <w:p w:rsidR="009E4885" w:rsidRDefault="009E4885" w:rsidP="00C43673">
            <w:r>
              <w:rPr>
                <w:sz w:val="20"/>
                <w:szCs w:val="20"/>
              </w:rPr>
              <w:t>Реферат на тему: Законы сохранения в механике.</w:t>
            </w:r>
          </w:p>
        </w:tc>
        <w:tc>
          <w:tcPr>
            <w:tcW w:w="993" w:type="dxa"/>
          </w:tcPr>
          <w:p w:rsidR="009E4885" w:rsidRDefault="009E4885" w:rsidP="00571919">
            <w:pPr>
              <w:jc w:val="center"/>
            </w:pPr>
            <w:r w:rsidRPr="00515D2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23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14/15</w:t>
            </w:r>
          </w:p>
        </w:tc>
        <w:tc>
          <w:tcPr>
            <w:tcW w:w="9372" w:type="dxa"/>
          </w:tcPr>
          <w:p w:rsidR="009E4885" w:rsidRPr="000B68DE" w:rsidRDefault="009E4885" w:rsidP="0066476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  <w:r w:rsidRPr="00A81333">
              <w:rPr>
                <w:bCs/>
                <w:iCs/>
                <w:sz w:val="20"/>
                <w:szCs w:val="28"/>
              </w:rPr>
              <w:t>Законы</w:t>
            </w:r>
            <w:r>
              <w:rPr>
                <w:bCs/>
                <w:iCs/>
                <w:sz w:val="20"/>
                <w:szCs w:val="28"/>
              </w:rPr>
              <w:t xml:space="preserve"> </w:t>
            </w:r>
            <w:r w:rsidRPr="00A81333">
              <w:rPr>
                <w:bCs/>
                <w:iCs/>
                <w:sz w:val="20"/>
                <w:szCs w:val="28"/>
              </w:rPr>
              <w:t>сохранения   в   механике</w:t>
            </w:r>
            <w:r>
              <w:rPr>
                <w:sz w:val="20"/>
                <w:szCs w:val="20"/>
              </w:rPr>
              <w:t xml:space="preserve"> ".</w:t>
            </w:r>
          </w:p>
        </w:tc>
        <w:tc>
          <w:tcPr>
            <w:tcW w:w="993" w:type="dxa"/>
          </w:tcPr>
          <w:p w:rsidR="009E4885" w:rsidRDefault="009E4885" w:rsidP="00571919">
            <w:pPr>
              <w:jc w:val="center"/>
            </w:pPr>
            <w:r w:rsidRPr="00515D2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46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E02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372" w:type="dxa"/>
          </w:tcPr>
          <w:p w:rsidR="009E4885" w:rsidRPr="000B68DE" w:rsidRDefault="009E4885" w:rsidP="0066476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лабораторным работам № 1, № 2, составление отчета.</w:t>
            </w:r>
          </w:p>
        </w:tc>
        <w:tc>
          <w:tcPr>
            <w:tcW w:w="993" w:type="dxa"/>
          </w:tcPr>
          <w:p w:rsidR="009E4885" w:rsidRPr="00E67CA1" w:rsidRDefault="009E4885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56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372" w:type="dxa"/>
          </w:tcPr>
          <w:p w:rsidR="009E4885" w:rsidRDefault="009E4885" w:rsidP="00571919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лабораторным работам № 3, № 4, составление отчета.</w:t>
            </w:r>
          </w:p>
        </w:tc>
        <w:tc>
          <w:tcPr>
            <w:tcW w:w="993" w:type="dxa"/>
          </w:tcPr>
          <w:p w:rsidR="009E4885" w:rsidRPr="00E67CA1" w:rsidRDefault="009E4885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57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E02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72" w:type="dxa"/>
          </w:tcPr>
          <w:p w:rsidR="009E4885" w:rsidRDefault="009E4885">
            <w:r w:rsidRPr="008F604D">
              <w:rPr>
                <w:sz w:val="20"/>
                <w:szCs w:val="20"/>
              </w:rPr>
              <w:t>Подготовка к лабораторной работе №</w:t>
            </w:r>
            <w:r>
              <w:rPr>
                <w:sz w:val="20"/>
                <w:szCs w:val="20"/>
              </w:rPr>
              <w:t xml:space="preserve"> 5</w:t>
            </w:r>
            <w:r w:rsidRPr="008F604D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9E4885" w:rsidRPr="00E67CA1" w:rsidRDefault="009E4885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4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372" w:type="dxa"/>
          </w:tcPr>
          <w:p w:rsidR="009E4885" w:rsidRDefault="009E4885">
            <w:r w:rsidRPr="008F604D">
              <w:rPr>
                <w:sz w:val="20"/>
                <w:szCs w:val="20"/>
              </w:rPr>
              <w:t>Подготовка к лабораторной работе №</w:t>
            </w:r>
            <w:r>
              <w:rPr>
                <w:sz w:val="20"/>
                <w:szCs w:val="20"/>
              </w:rPr>
              <w:t xml:space="preserve"> 6</w:t>
            </w:r>
            <w:r w:rsidRPr="008F604D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9E4885" w:rsidRPr="00E67CA1" w:rsidRDefault="009E4885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628"/>
        </w:trPr>
        <w:tc>
          <w:tcPr>
            <w:tcW w:w="2204" w:type="dxa"/>
          </w:tcPr>
          <w:p w:rsidR="009E4885" w:rsidRPr="00414D37" w:rsidRDefault="009E4885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14D37">
              <w:rPr>
                <w:bCs/>
                <w:sz w:val="20"/>
                <w:szCs w:val="20"/>
              </w:rPr>
              <w:t>Основы молекулярной физики и термодинамики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9E4885" w:rsidRPr="006F175D" w:rsidRDefault="009E4885" w:rsidP="007C59B7">
            <w:pPr>
              <w:widowControl w:val="0"/>
              <w:autoSpaceDE w:val="0"/>
              <w:autoSpaceDN w:val="0"/>
              <w:adjustRightInd w:val="0"/>
              <w:spacing w:line="66" w:lineRule="exact"/>
              <w:rPr>
                <w:sz w:val="20"/>
                <w:szCs w:val="20"/>
              </w:rPr>
            </w:pPr>
          </w:p>
          <w:p w:rsidR="009E4885" w:rsidRPr="006F175D" w:rsidRDefault="009E4885" w:rsidP="007C59B7">
            <w:pPr>
              <w:widowControl w:val="0"/>
              <w:autoSpaceDE w:val="0"/>
              <w:autoSpaceDN w:val="0"/>
              <w:adjustRightInd w:val="0"/>
              <w:spacing w:line="70" w:lineRule="exact"/>
              <w:rPr>
                <w:sz w:val="20"/>
                <w:szCs w:val="20"/>
              </w:rPr>
            </w:pPr>
          </w:p>
          <w:p w:rsidR="009E4885" w:rsidRPr="006F175D" w:rsidRDefault="009E4885" w:rsidP="007C59B7">
            <w:pPr>
              <w:widowControl w:val="0"/>
              <w:autoSpaceDE w:val="0"/>
              <w:autoSpaceDN w:val="0"/>
              <w:adjustRightInd w:val="0"/>
              <w:spacing w:line="8" w:lineRule="exact"/>
              <w:rPr>
                <w:sz w:val="20"/>
                <w:szCs w:val="20"/>
              </w:rPr>
            </w:pPr>
          </w:p>
          <w:p w:rsidR="009E4885" w:rsidRPr="000B68DE" w:rsidRDefault="009E4885" w:rsidP="004C6CF6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  <w:p w:rsidR="009E4885" w:rsidRPr="006F175D" w:rsidRDefault="009E4885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922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E4885" w:rsidRPr="00414D37" w:rsidRDefault="009E4885" w:rsidP="00F84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84E3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167"/>
        </w:trPr>
        <w:tc>
          <w:tcPr>
            <w:tcW w:w="2204" w:type="dxa"/>
            <w:vMerge w:val="restart"/>
          </w:tcPr>
          <w:p w:rsidR="009E4885" w:rsidRPr="000D7C20" w:rsidRDefault="009E4885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 w:rsidRPr="000D7C20">
              <w:rPr>
                <w:sz w:val="20"/>
                <w:szCs w:val="20"/>
              </w:rPr>
              <w:t>Основы  молекулярно-кинетической  те</w:t>
            </w:r>
            <w:r w:rsidRPr="000D7C20">
              <w:rPr>
                <w:sz w:val="20"/>
                <w:szCs w:val="20"/>
              </w:rPr>
              <w:t>о</w:t>
            </w:r>
            <w:r w:rsidRPr="000D7C20">
              <w:rPr>
                <w:sz w:val="20"/>
                <w:szCs w:val="20"/>
              </w:rPr>
              <w:t>рии.  Идеальный  газ.</w:t>
            </w:r>
          </w:p>
        </w:tc>
        <w:tc>
          <w:tcPr>
            <w:tcW w:w="898" w:type="dxa"/>
          </w:tcPr>
          <w:p w:rsidR="009E4885" w:rsidRPr="006F175D" w:rsidRDefault="009E4885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372" w:type="dxa"/>
          </w:tcPr>
          <w:p w:rsidR="009E4885" w:rsidRPr="00414D37" w:rsidRDefault="009E4885" w:rsidP="00414D37">
            <w:pPr>
              <w:pStyle w:val="aff7"/>
              <w:rPr>
                <w:sz w:val="20"/>
              </w:rPr>
            </w:pPr>
            <w:r w:rsidRPr="00CE2EA5">
              <w:rPr>
                <w:sz w:val="20"/>
                <w:szCs w:val="28"/>
              </w:rPr>
              <w:t>Основные положения молекулярно-кинетической теории. Размеры и масса молекул и атомов. Броуно</w:t>
            </w:r>
            <w:r w:rsidRPr="00CE2EA5">
              <w:rPr>
                <w:sz w:val="20"/>
                <w:szCs w:val="28"/>
              </w:rPr>
              <w:t>в</w:t>
            </w:r>
            <w:r w:rsidRPr="00CE2EA5">
              <w:rPr>
                <w:sz w:val="20"/>
                <w:szCs w:val="28"/>
              </w:rPr>
              <w:t>ское движение. Диффузия.</w:t>
            </w:r>
          </w:p>
        </w:tc>
        <w:tc>
          <w:tcPr>
            <w:tcW w:w="993" w:type="dxa"/>
          </w:tcPr>
          <w:p w:rsidR="009E4885" w:rsidRDefault="009E4885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56"/>
        </w:trPr>
        <w:tc>
          <w:tcPr>
            <w:tcW w:w="2204" w:type="dxa"/>
            <w:vMerge/>
          </w:tcPr>
          <w:p w:rsidR="009E4885" w:rsidRPr="00E82DC7" w:rsidRDefault="009E4885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372" w:type="dxa"/>
          </w:tcPr>
          <w:p w:rsidR="009E4885" w:rsidRPr="00414D37" w:rsidRDefault="009E4885" w:rsidP="002445DF">
            <w:pPr>
              <w:pStyle w:val="aff7"/>
              <w:rPr>
                <w:sz w:val="20"/>
              </w:rPr>
            </w:pPr>
            <w:r w:rsidRPr="00CE2EA5">
              <w:rPr>
                <w:sz w:val="20"/>
                <w:szCs w:val="28"/>
              </w:rPr>
              <w:t>Силы и энергия межмолекулярного взаимодействия. Строени</w:t>
            </w:r>
            <w:r>
              <w:rPr>
                <w:sz w:val="20"/>
                <w:szCs w:val="28"/>
              </w:rPr>
              <w:t>е</w:t>
            </w:r>
            <w:r w:rsidRPr="00CE2EA5">
              <w:rPr>
                <w:sz w:val="20"/>
                <w:szCs w:val="28"/>
              </w:rPr>
              <w:t xml:space="preserve"> газообразных, жидких и твердых тел. Ск</w:t>
            </w:r>
            <w:r w:rsidRPr="00CE2EA5">
              <w:rPr>
                <w:sz w:val="20"/>
                <w:szCs w:val="28"/>
              </w:rPr>
              <w:t>о</w:t>
            </w:r>
            <w:r w:rsidRPr="00CE2EA5">
              <w:rPr>
                <w:sz w:val="20"/>
                <w:szCs w:val="28"/>
              </w:rPr>
              <w:t>рости движения молекул и их измерение.</w:t>
            </w:r>
          </w:p>
        </w:tc>
        <w:tc>
          <w:tcPr>
            <w:tcW w:w="993" w:type="dxa"/>
          </w:tcPr>
          <w:p w:rsidR="009E4885" w:rsidRDefault="009E4885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46"/>
        </w:trPr>
        <w:tc>
          <w:tcPr>
            <w:tcW w:w="2204" w:type="dxa"/>
            <w:vMerge/>
          </w:tcPr>
          <w:p w:rsidR="009E4885" w:rsidRPr="00E82DC7" w:rsidRDefault="009E4885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372" w:type="dxa"/>
          </w:tcPr>
          <w:p w:rsidR="009E4885" w:rsidRPr="00414D37" w:rsidRDefault="009E4885" w:rsidP="002445DF">
            <w:pPr>
              <w:pStyle w:val="aff7"/>
              <w:rPr>
                <w:sz w:val="20"/>
              </w:rPr>
            </w:pPr>
            <w:r w:rsidRPr="00CE2EA5">
              <w:rPr>
                <w:sz w:val="20"/>
                <w:szCs w:val="28"/>
              </w:rPr>
              <w:t>Идеальный газ. Давление газа. Основное уравнение молекулярно-кинетической теории газов.</w:t>
            </w:r>
            <w:r w:rsidR="00F84E36" w:rsidRPr="00CE2EA5">
              <w:rPr>
                <w:sz w:val="20"/>
                <w:szCs w:val="28"/>
              </w:rPr>
              <w:t xml:space="preserve"> Абсолю</w:t>
            </w:r>
            <w:r w:rsidR="00F84E36" w:rsidRPr="00CE2EA5">
              <w:rPr>
                <w:sz w:val="20"/>
                <w:szCs w:val="28"/>
              </w:rPr>
              <w:t>т</w:t>
            </w:r>
            <w:r w:rsidR="00F84E36" w:rsidRPr="00CE2EA5">
              <w:rPr>
                <w:sz w:val="20"/>
                <w:szCs w:val="28"/>
              </w:rPr>
              <w:t>ный нуль температуры.</w:t>
            </w:r>
          </w:p>
        </w:tc>
        <w:tc>
          <w:tcPr>
            <w:tcW w:w="993" w:type="dxa"/>
          </w:tcPr>
          <w:p w:rsidR="009E4885" w:rsidRDefault="009E4885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89"/>
        </w:trPr>
        <w:tc>
          <w:tcPr>
            <w:tcW w:w="2204" w:type="dxa"/>
            <w:vMerge/>
          </w:tcPr>
          <w:p w:rsidR="009E4885" w:rsidRPr="00E82DC7" w:rsidRDefault="009E4885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9E4885" w:rsidRPr="006F175D" w:rsidRDefault="009E4885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372" w:type="dxa"/>
          </w:tcPr>
          <w:p w:rsidR="009E4885" w:rsidRPr="00414D37" w:rsidRDefault="009E4885" w:rsidP="00731E18">
            <w:pPr>
              <w:pStyle w:val="aff7"/>
              <w:rPr>
                <w:sz w:val="20"/>
              </w:rPr>
            </w:pPr>
            <w:r w:rsidRPr="00CE2EA5">
              <w:rPr>
                <w:sz w:val="20"/>
                <w:szCs w:val="28"/>
              </w:rPr>
              <w:t>Газовые законы. Уравнение состояния идеального газа. Молярная газовая постоянная.</w:t>
            </w:r>
          </w:p>
        </w:tc>
        <w:tc>
          <w:tcPr>
            <w:tcW w:w="993" w:type="dxa"/>
          </w:tcPr>
          <w:p w:rsidR="009E4885" w:rsidRDefault="009E4885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F84E36" w:rsidTr="00F84E36">
        <w:trPr>
          <w:trHeight w:val="190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372" w:type="dxa"/>
          </w:tcPr>
          <w:p w:rsidR="00F84E36" w:rsidRPr="00936078" w:rsidRDefault="00F84E36" w:rsidP="00DF2F71">
            <w:pPr>
              <w:jc w:val="both"/>
              <w:rPr>
                <w:b/>
                <w:sz w:val="20"/>
                <w:szCs w:val="28"/>
              </w:rPr>
            </w:pPr>
            <w:r w:rsidRPr="00936078">
              <w:rPr>
                <w:b/>
                <w:sz w:val="20"/>
                <w:szCs w:val="28"/>
              </w:rPr>
              <w:t>Практическая работа №</w:t>
            </w:r>
            <w:r w:rsidR="00936078" w:rsidRPr="00936078">
              <w:rPr>
                <w:b/>
                <w:sz w:val="20"/>
                <w:szCs w:val="28"/>
              </w:rPr>
              <w:t>7</w:t>
            </w:r>
            <w:r w:rsidRPr="00936078">
              <w:rPr>
                <w:b/>
                <w:sz w:val="20"/>
                <w:szCs w:val="28"/>
              </w:rPr>
              <w:t xml:space="preserve">. </w:t>
            </w:r>
          </w:p>
          <w:p w:rsidR="00F84E36" w:rsidRDefault="00F84E36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>
              <w:rPr>
                <w:bCs/>
                <w:iCs/>
                <w:sz w:val="20"/>
                <w:szCs w:val="28"/>
              </w:rPr>
              <w:t>Газовые законы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F84E36" w:rsidP="00DF2F71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F84E36" w:rsidRDefault="00F84E36" w:rsidP="00571919">
            <w:pPr>
              <w:jc w:val="center"/>
            </w:pPr>
          </w:p>
        </w:tc>
      </w:tr>
      <w:tr w:rsidR="00F84E36" w:rsidTr="009E4885">
        <w:trPr>
          <w:trHeight w:val="690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47/48</w:t>
            </w:r>
          </w:p>
        </w:tc>
        <w:tc>
          <w:tcPr>
            <w:tcW w:w="9372" w:type="dxa"/>
          </w:tcPr>
          <w:p w:rsidR="00F84E36" w:rsidRPr="00BD55B0" w:rsidRDefault="00F84E36" w:rsidP="00414BFC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 w:rsidR="00936078">
              <w:rPr>
                <w:b/>
                <w:sz w:val="20"/>
                <w:szCs w:val="28"/>
              </w:rPr>
              <w:t>8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414BFC" w:rsidRDefault="00F84E36" w:rsidP="00414BFC">
            <w:pPr>
              <w:rPr>
                <w:bCs/>
                <w:iCs/>
                <w:sz w:val="20"/>
                <w:szCs w:val="28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414BFC">
              <w:rPr>
                <w:bCs/>
                <w:iCs/>
                <w:sz w:val="20"/>
                <w:szCs w:val="28"/>
              </w:rPr>
              <w:t>Основы</w:t>
            </w:r>
            <w:r>
              <w:rPr>
                <w:bCs/>
                <w:iCs/>
                <w:sz w:val="20"/>
                <w:szCs w:val="28"/>
              </w:rPr>
              <w:t xml:space="preserve"> м</w:t>
            </w:r>
            <w:r w:rsidRPr="00414BFC">
              <w:rPr>
                <w:bCs/>
                <w:iCs/>
                <w:sz w:val="20"/>
                <w:szCs w:val="28"/>
              </w:rPr>
              <w:t xml:space="preserve">олекулярно- </w:t>
            </w:r>
          </w:p>
          <w:p w:rsidR="00F84E36" w:rsidRDefault="00F84E36" w:rsidP="00414BFC">
            <w:pPr>
              <w:rPr>
                <w:sz w:val="20"/>
                <w:szCs w:val="20"/>
              </w:rPr>
            </w:pPr>
            <w:r w:rsidRPr="00414BFC">
              <w:rPr>
                <w:bCs/>
                <w:iCs/>
                <w:sz w:val="20"/>
                <w:szCs w:val="28"/>
              </w:rPr>
              <w:t>кинетической   теории.   Идеальный   газ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571919">
            <w:pPr>
              <w:jc w:val="center"/>
            </w:pPr>
          </w:p>
        </w:tc>
      </w:tr>
      <w:tr w:rsidR="00F84E36" w:rsidTr="009E4885">
        <w:trPr>
          <w:trHeight w:val="89"/>
        </w:trPr>
        <w:tc>
          <w:tcPr>
            <w:tcW w:w="2204" w:type="dxa"/>
            <w:vMerge w:val="restart"/>
          </w:tcPr>
          <w:p w:rsidR="00F84E36" w:rsidRDefault="00F84E3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84E36" w:rsidRPr="00E82DC7" w:rsidRDefault="00F84E3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 w:rsidRPr="00CE2EA5">
              <w:rPr>
                <w:bCs/>
                <w:iCs/>
                <w:sz w:val="20"/>
                <w:szCs w:val="28"/>
              </w:rPr>
              <w:t>Основы термодин</w:t>
            </w:r>
            <w:r w:rsidRPr="00CE2EA5">
              <w:rPr>
                <w:bCs/>
                <w:iCs/>
                <w:sz w:val="20"/>
                <w:szCs w:val="28"/>
              </w:rPr>
              <w:t>а</w:t>
            </w:r>
            <w:r w:rsidRPr="00CE2EA5">
              <w:rPr>
                <w:bCs/>
                <w:iCs/>
                <w:sz w:val="20"/>
                <w:szCs w:val="28"/>
              </w:rPr>
              <w:t>мики.</w:t>
            </w:r>
          </w:p>
        </w:tc>
        <w:tc>
          <w:tcPr>
            <w:tcW w:w="10270" w:type="dxa"/>
            <w:gridSpan w:val="2"/>
          </w:tcPr>
          <w:p w:rsidR="00F84E36" w:rsidRPr="00CE2EA5" w:rsidRDefault="00F84E36" w:rsidP="000D7C20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sz w:val="20"/>
                <w:szCs w:val="28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DD34BF" w:rsidRDefault="00F84E36" w:rsidP="00207E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012DDA" w:rsidRDefault="00F84E36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E82DC7" w:rsidRDefault="00F84E3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9372" w:type="dxa"/>
          </w:tcPr>
          <w:p w:rsidR="00F84E36" w:rsidRDefault="00F84E36" w:rsidP="002445DF">
            <w:pPr>
              <w:rPr>
                <w:sz w:val="20"/>
                <w:szCs w:val="20"/>
              </w:rPr>
            </w:pPr>
            <w:r w:rsidRPr="00CE2EA5">
              <w:rPr>
                <w:sz w:val="20"/>
                <w:szCs w:val="28"/>
              </w:rPr>
              <w:t>Основные понятия и определения. Внутренняя энергия системы. Внутренняя энергия идеального газа.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E82DC7" w:rsidRDefault="00F84E3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72" w:type="dxa"/>
          </w:tcPr>
          <w:p w:rsidR="00F84E36" w:rsidRDefault="00F84E36" w:rsidP="002445DF">
            <w:pPr>
              <w:rPr>
                <w:sz w:val="20"/>
                <w:szCs w:val="20"/>
              </w:rPr>
            </w:pPr>
            <w:r w:rsidRPr="00CE2EA5">
              <w:rPr>
                <w:sz w:val="20"/>
                <w:szCs w:val="28"/>
              </w:rPr>
              <w:t>Работа и теплота как формы передачи энергии. Теплоемкость. Удельная теплоемкость. Уравнение тепл</w:t>
            </w:r>
            <w:r w:rsidRPr="00CE2EA5">
              <w:rPr>
                <w:sz w:val="20"/>
                <w:szCs w:val="28"/>
              </w:rPr>
              <w:t>о</w:t>
            </w:r>
            <w:r w:rsidRPr="00CE2EA5">
              <w:rPr>
                <w:sz w:val="20"/>
                <w:szCs w:val="28"/>
              </w:rPr>
              <w:t>вого баланса. Первое начало термодинамики. Адиабатный процесс.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E82DC7" w:rsidRDefault="00F84E3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372" w:type="dxa"/>
          </w:tcPr>
          <w:p w:rsidR="00F84E36" w:rsidRDefault="00F84E36" w:rsidP="00F84E36">
            <w:pPr>
              <w:rPr>
                <w:sz w:val="20"/>
                <w:szCs w:val="20"/>
              </w:rPr>
            </w:pPr>
            <w:r w:rsidRPr="00CE2EA5">
              <w:rPr>
                <w:sz w:val="20"/>
                <w:szCs w:val="28"/>
              </w:rPr>
              <w:t>Второе начало термодинамики. Принцип действия тепловой машины. КПД теплового двигателя. Хол</w:t>
            </w:r>
            <w:r w:rsidRPr="00CE2EA5">
              <w:rPr>
                <w:sz w:val="20"/>
                <w:szCs w:val="28"/>
              </w:rPr>
              <w:t>о</w:t>
            </w:r>
            <w:r w:rsidRPr="00CE2EA5">
              <w:rPr>
                <w:sz w:val="20"/>
                <w:szCs w:val="28"/>
              </w:rPr>
              <w:t>дильные машины. Тепловые двигатели. Охрана природы.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F84E36" w:rsidTr="00F84E36">
        <w:trPr>
          <w:trHeight w:val="89"/>
        </w:trPr>
        <w:tc>
          <w:tcPr>
            <w:tcW w:w="2204" w:type="dxa"/>
            <w:vMerge/>
          </w:tcPr>
          <w:p w:rsidR="00F84E36" w:rsidRPr="00E82DC7" w:rsidRDefault="00F84E3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C67033">
              <w:rPr>
                <w:sz w:val="20"/>
                <w:szCs w:val="20"/>
              </w:rPr>
              <w:t>/53</w:t>
            </w:r>
          </w:p>
        </w:tc>
        <w:tc>
          <w:tcPr>
            <w:tcW w:w="9372" w:type="dxa"/>
          </w:tcPr>
          <w:p w:rsidR="00F84E36" w:rsidRPr="00936078" w:rsidRDefault="00F84E36" w:rsidP="00F84E36">
            <w:pPr>
              <w:jc w:val="both"/>
              <w:rPr>
                <w:b/>
                <w:sz w:val="20"/>
                <w:szCs w:val="28"/>
              </w:rPr>
            </w:pPr>
            <w:r w:rsidRPr="00936078">
              <w:rPr>
                <w:b/>
                <w:sz w:val="20"/>
                <w:szCs w:val="28"/>
              </w:rPr>
              <w:t>Практическая работа №</w:t>
            </w:r>
            <w:r w:rsidR="00936078" w:rsidRPr="00936078">
              <w:rPr>
                <w:b/>
                <w:sz w:val="20"/>
                <w:szCs w:val="28"/>
              </w:rPr>
              <w:t>9</w:t>
            </w:r>
            <w:r w:rsidRPr="00936078">
              <w:rPr>
                <w:b/>
                <w:sz w:val="20"/>
                <w:szCs w:val="28"/>
              </w:rPr>
              <w:t xml:space="preserve">. </w:t>
            </w:r>
          </w:p>
          <w:p w:rsidR="00F84E36" w:rsidRDefault="00F84E36" w:rsidP="00F84E36">
            <w:pPr>
              <w:rPr>
                <w:sz w:val="20"/>
                <w:szCs w:val="20"/>
              </w:rPr>
            </w:pPr>
            <w:r w:rsidRPr="00936078">
              <w:rPr>
                <w:sz w:val="20"/>
                <w:szCs w:val="28"/>
              </w:rPr>
              <w:t>Решение задач по теме: «</w:t>
            </w:r>
            <w:r w:rsidRPr="00936078">
              <w:rPr>
                <w:bCs/>
                <w:iCs/>
                <w:sz w:val="20"/>
                <w:szCs w:val="28"/>
              </w:rPr>
              <w:t>Основы термодинамики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F84E36" w:rsidRDefault="00F84E36" w:rsidP="00571919">
            <w:pPr>
              <w:jc w:val="center"/>
            </w:pPr>
          </w:p>
        </w:tc>
      </w:tr>
      <w:tr w:rsidR="00F84E36" w:rsidTr="009E4885">
        <w:trPr>
          <w:trHeight w:val="518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C67033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54/55</w:t>
            </w:r>
          </w:p>
        </w:tc>
        <w:tc>
          <w:tcPr>
            <w:tcW w:w="9372" w:type="dxa"/>
          </w:tcPr>
          <w:p w:rsidR="00F84E36" w:rsidRPr="00BD55B0" w:rsidRDefault="00F84E36" w:rsidP="00D41B29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 w:rsidR="00936078">
              <w:rPr>
                <w:b/>
                <w:sz w:val="20"/>
                <w:szCs w:val="28"/>
              </w:rPr>
              <w:t>10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Default="00F84E36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CE2EA5">
              <w:rPr>
                <w:bCs/>
                <w:iCs/>
                <w:sz w:val="20"/>
                <w:szCs w:val="28"/>
              </w:rPr>
              <w:t>Основы термодина</w:t>
            </w:r>
            <w:r>
              <w:rPr>
                <w:bCs/>
                <w:iCs/>
                <w:sz w:val="20"/>
                <w:szCs w:val="28"/>
              </w:rPr>
              <w:t>мики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571919">
            <w:pPr>
              <w:jc w:val="center"/>
            </w:pPr>
          </w:p>
        </w:tc>
      </w:tr>
      <w:tr w:rsidR="00F84E36" w:rsidTr="009E4885">
        <w:trPr>
          <w:trHeight w:val="89"/>
        </w:trPr>
        <w:tc>
          <w:tcPr>
            <w:tcW w:w="2204" w:type="dxa"/>
            <w:vMerge w:val="restart"/>
          </w:tcPr>
          <w:p w:rsidR="00F84E36" w:rsidRDefault="00F84E36" w:rsidP="004603C4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84E36" w:rsidRPr="00E82DC7" w:rsidRDefault="00F84E36" w:rsidP="004603C4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 w:rsidRPr="00731E18">
              <w:rPr>
                <w:bCs/>
                <w:iCs/>
                <w:sz w:val="20"/>
                <w:szCs w:val="28"/>
              </w:rPr>
              <w:t>Свойства паров.</w:t>
            </w:r>
          </w:p>
        </w:tc>
        <w:tc>
          <w:tcPr>
            <w:tcW w:w="10270" w:type="dxa"/>
            <w:gridSpan w:val="2"/>
          </w:tcPr>
          <w:p w:rsidR="00F84E36" w:rsidRPr="00731E18" w:rsidRDefault="00F84E36" w:rsidP="002445DF">
            <w:pPr>
              <w:rPr>
                <w:sz w:val="20"/>
                <w:szCs w:val="28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DD34BF" w:rsidRDefault="00F84E36" w:rsidP="00207E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012DDA" w:rsidRDefault="00F84E36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E82DC7" w:rsidRDefault="00F84E36" w:rsidP="004603C4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C67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67033"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F84E36" w:rsidRDefault="00F84E36" w:rsidP="002445DF">
            <w:pPr>
              <w:rPr>
                <w:sz w:val="20"/>
                <w:szCs w:val="20"/>
              </w:rPr>
            </w:pPr>
            <w:r w:rsidRPr="00731E18">
              <w:rPr>
                <w:sz w:val="20"/>
                <w:szCs w:val="28"/>
              </w:rPr>
              <w:t>Испарение и конденсация.</w:t>
            </w:r>
            <w:r w:rsidRPr="00731E18">
              <w:rPr>
                <w:b/>
                <w:bCs/>
                <w:i/>
                <w:iCs/>
                <w:sz w:val="20"/>
                <w:szCs w:val="28"/>
              </w:rPr>
              <w:t xml:space="preserve"> </w:t>
            </w:r>
            <w:r w:rsidRPr="00731E18">
              <w:rPr>
                <w:sz w:val="20"/>
                <w:szCs w:val="28"/>
              </w:rPr>
              <w:t>Насыщенный пар и его</w:t>
            </w:r>
            <w:r w:rsidRPr="00731E18">
              <w:rPr>
                <w:b/>
                <w:bCs/>
                <w:i/>
                <w:iCs/>
                <w:sz w:val="20"/>
                <w:szCs w:val="28"/>
              </w:rPr>
              <w:t xml:space="preserve"> </w:t>
            </w:r>
            <w:r w:rsidRPr="00731E18">
              <w:rPr>
                <w:sz w:val="20"/>
                <w:szCs w:val="28"/>
              </w:rPr>
              <w:t>свойства. Абсолютная и относительная влажность во</w:t>
            </w:r>
            <w:r w:rsidRPr="00731E18">
              <w:rPr>
                <w:sz w:val="20"/>
                <w:szCs w:val="28"/>
              </w:rPr>
              <w:t>з</w:t>
            </w:r>
            <w:r w:rsidRPr="00731E18">
              <w:rPr>
                <w:sz w:val="20"/>
                <w:szCs w:val="28"/>
              </w:rPr>
              <w:t>духа. Точка росы.</w:t>
            </w:r>
            <w:r w:rsidR="00EB671A" w:rsidRPr="00731E18">
              <w:rPr>
                <w:sz w:val="20"/>
                <w:szCs w:val="28"/>
              </w:rPr>
              <w:t xml:space="preserve"> Кипение. Зависимость температуры кипения от давления.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424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57/58</w:t>
            </w:r>
          </w:p>
        </w:tc>
        <w:tc>
          <w:tcPr>
            <w:tcW w:w="9372" w:type="dxa"/>
          </w:tcPr>
          <w:p w:rsidR="00F84E36" w:rsidRDefault="00F84E36" w:rsidP="002445D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№7</w:t>
            </w:r>
            <w:r w:rsidRPr="006F175D">
              <w:rPr>
                <w:b/>
                <w:sz w:val="20"/>
                <w:szCs w:val="20"/>
              </w:rPr>
              <w:t>.</w:t>
            </w:r>
          </w:p>
          <w:p w:rsidR="00F84E36" w:rsidRDefault="00F84E36" w:rsidP="002445DF">
            <w:pPr>
              <w:rPr>
                <w:sz w:val="20"/>
                <w:szCs w:val="20"/>
              </w:rPr>
            </w:pPr>
            <w:r w:rsidRPr="00731E18">
              <w:rPr>
                <w:sz w:val="20"/>
                <w:szCs w:val="20"/>
              </w:rPr>
              <w:t>Измерение влажности воздуха.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571919">
            <w:pPr>
              <w:jc w:val="center"/>
            </w:pPr>
          </w:p>
        </w:tc>
      </w:tr>
      <w:tr w:rsidR="00F84E36" w:rsidTr="009E4885">
        <w:trPr>
          <w:trHeight w:val="257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9372" w:type="dxa"/>
          </w:tcPr>
          <w:p w:rsidR="00F84E36" w:rsidRPr="00BD55B0" w:rsidRDefault="00F84E36" w:rsidP="00D41B29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 w:rsidR="00936078">
              <w:rPr>
                <w:b/>
                <w:sz w:val="20"/>
                <w:szCs w:val="28"/>
              </w:rPr>
              <w:t>11</w:t>
            </w:r>
            <w:r w:rsidRPr="00BD55B0">
              <w:rPr>
                <w:b/>
                <w:sz w:val="20"/>
                <w:szCs w:val="28"/>
              </w:rPr>
              <w:t xml:space="preserve"> </w:t>
            </w:r>
          </w:p>
          <w:p w:rsidR="00F84E36" w:rsidRDefault="00F84E36" w:rsidP="00D41B2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"</w:t>
            </w:r>
            <w:r w:rsidRPr="00731E18">
              <w:rPr>
                <w:bCs/>
                <w:iCs/>
                <w:sz w:val="20"/>
                <w:szCs w:val="28"/>
              </w:rPr>
              <w:t>Свойства паров</w:t>
            </w:r>
            <w:r>
              <w:rPr>
                <w:sz w:val="20"/>
                <w:szCs w:val="28"/>
              </w:rPr>
              <w:t>".</w:t>
            </w:r>
          </w:p>
        </w:tc>
        <w:tc>
          <w:tcPr>
            <w:tcW w:w="993" w:type="dxa"/>
          </w:tcPr>
          <w:p w:rsidR="00F84E36" w:rsidRPr="00DD34BF" w:rsidRDefault="00F84E36" w:rsidP="00207E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571919">
            <w:pPr>
              <w:jc w:val="center"/>
            </w:pPr>
          </w:p>
        </w:tc>
      </w:tr>
      <w:tr w:rsidR="00F84E36" w:rsidTr="009E4885">
        <w:tc>
          <w:tcPr>
            <w:tcW w:w="2204" w:type="dxa"/>
            <w:vMerge w:val="restart"/>
          </w:tcPr>
          <w:p w:rsidR="00F84E36" w:rsidRDefault="00F84E3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4.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 w:rsidRPr="00731E18">
              <w:rPr>
                <w:bCs/>
                <w:iCs/>
                <w:sz w:val="20"/>
                <w:szCs w:val="28"/>
              </w:rPr>
              <w:t>Свойства жидкостей.</w:t>
            </w:r>
          </w:p>
        </w:tc>
        <w:tc>
          <w:tcPr>
            <w:tcW w:w="10270" w:type="dxa"/>
            <w:gridSpan w:val="2"/>
          </w:tcPr>
          <w:p w:rsidR="00F84E36" w:rsidRPr="00731E18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27" w:lineRule="auto"/>
              <w:ind w:firstLine="34"/>
              <w:jc w:val="both"/>
              <w:rPr>
                <w:sz w:val="20"/>
                <w:szCs w:val="28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DD34BF" w:rsidRDefault="00F84E36" w:rsidP="00207E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012DDA" w:rsidRDefault="00F84E36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372" w:type="dxa"/>
          </w:tcPr>
          <w:p w:rsidR="00F84E36" w:rsidRPr="00731E18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27" w:lineRule="auto"/>
              <w:ind w:firstLine="34"/>
              <w:jc w:val="both"/>
              <w:rPr>
                <w:sz w:val="20"/>
              </w:rPr>
            </w:pPr>
            <w:r w:rsidRPr="00731E18">
              <w:rPr>
                <w:sz w:val="20"/>
                <w:szCs w:val="28"/>
              </w:rPr>
              <w:t>Характеристика жидкого состояния вещества.</w:t>
            </w:r>
            <w:r w:rsidRPr="00731E18">
              <w:rPr>
                <w:b/>
                <w:bCs/>
                <w:i/>
                <w:iCs/>
                <w:sz w:val="20"/>
                <w:szCs w:val="28"/>
              </w:rPr>
              <w:t xml:space="preserve"> </w:t>
            </w:r>
            <w:r w:rsidRPr="00731E18">
              <w:rPr>
                <w:sz w:val="20"/>
                <w:szCs w:val="28"/>
              </w:rPr>
              <w:t>Поверхностный слой жидкости. Энергия поверхностного слоя. Явления на границе жидкости с твердым телом. Капиллярные явления.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223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61/62</w:t>
            </w:r>
          </w:p>
        </w:tc>
        <w:tc>
          <w:tcPr>
            <w:tcW w:w="9372" w:type="dxa"/>
          </w:tcPr>
          <w:p w:rsidR="00F84E36" w:rsidRDefault="00F84E36" w:rsidP="002445D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№8</w:t>
            </w:r>
            <w:r w:rsidRPr="006F175D">
              <w:rPr>
                <w:b/>
                <w:sz w:val="20"/>
                <w:szCs w:val="20"/>
              </w:rPr>
              <w:t>.</w:t>
            </w:r>
          </w:p>
          <w:p w:rsidR="00F84E36" w:rsidRPr="00731E18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34"/>
              <w:jc w:val="both"/>
              <w:rPr>
                <w:sz w:val="20"/>
              </w:rPr>
            </w:pPr>
            <w:r w:rsidRPr="004603C4">
              <w:rPr>
                <w:sz w:val="20"/>
              </w:rPr>
              <w:t>Измерение поверхностного натяжения жидкости.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571919">
            <w:pPr>
              <w:jc w:val="center"/>
            </w:pPr>
          </w:p>
        </w:tc>
      </w:tr>
      <w:tr w:rsidR="00F84E36" w:rsidTr="009E4885">
        <w:trPr>
          <w:trHeight w:val="89"/>
        </w:trPr>
        <w:tc>
          <w:tcPr>
            <w:tcW w:w="2204" w:type="dxa"/>
            <w:vMerge w:val="restart"/>
          </w:tcPr>
          <w:p w:rsidR="00F84E36" w:rsidRDefault="00F84E3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5.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 w:rsidRPr="00731E18">
              <w:rPr>
                <w:bCs/>
                <w:iCs/>
                <w:sz w:val="20"/>
                <w:szCs w:val="28"/>
              </w:rPr>
              <w:t>Свойства твердых тел.</w:t>
            </w:r>
          </w:p>
        </w:tc>
        <w:tc>
          <w:tcPr>
            <w:tcW w:w="10270" w:type="dxa"/>
            <w:gridSpan w:val="2"/>
          </w:tcPr>
          <w:p w:rsidR="00F84E36" w:rsidRPr="00731E18" w:rsidRDefault="00F84E36" w:rsidP="002445DF">
            <w:pPr>
              <w:rPr>
                <w:sz w:val="20"/>
                <w:szCs w:val="28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DD34BF" w:rsidRDefault="00F84E36" w:rsidP="00207E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012DDA" w:rsidRDefault="00F84E36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731E18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372" w:type="dxa"/>
          </w:tcPr>
          <w:p w:rsidR="00F84E36" w:rsidRDefault="00F84E36" w:rsidP="002445DF">
            <w:pPr>
              <w:rPr>
                <w:sz w:val="20"/>
                <w:szCs w:val="20"/>
              </w:rPr>
            </w:pPr>
            <w:r w:rsidRPr="00731E18">
              <w:rPr>
                <w:sz w:val="20"/>
                <w:szCs w:val="28"/>
              </w:rPr>
              <w:t>Характеристика твердого состояния вещества.</w:t>
            </w:r>
            <w:r w:rsidRPr="00731E18">
              <w:rPr>
                <w:b/>
                <w:bCs/>
                <w:i/>
                <w:iCs/>
                <w:sz w:val="20"/>
                <w:szCs w:val="28"/>
              </w:rPr>
              <w:t xml:space="preserve"> </w:t>
            </w:r>
            <w:r w:rsidRPr="00731E18">
              <w:rPr>
                <w:sz w:val="20"/>
                <w:szCs w:val="28"/>
              </w:rPr>
              <w:t>Упругие свойства твердых тел. Закон Гука.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372" w:type="dxa"/>
          </w:tcPr>
          <w:p w:rsidR="00F84E36" w:rsidRPr="00CE2EA5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0"/>
              </w:rPr>
            </w:pPr>
            <w:r w:rsidRPr="00731E18">
              <w:rPr>
                <w:sz w:val="20"/>
                <w:szCs w:val="28"/>
              </w:rPr>
              <w:t>Механические свойства твердых тел. Тепловое расширение твердых тел и жидкостей. Плавление и кр</w:t>
            </w:r>
            <w:r w:rsidRPr="00731E18">
              <w:rPr>
                <w:sz w:val="20"/>
                <w:szCs w:val="28"/>
              </w:rPr>
              <w:t>и</w:t>
            </w:r>
            <w:r w:rsidRPr="00731E18">
              <w:rPr>
                <w:sz w:val="20"/>
                <w:szCs w:val="28"/>
              </w:rPr>
              <w:t>сталлизация.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731E18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372" w:type="dxa"/>
          </w:tcPr>
          <w:p w:rsidR="00F84E36" w:rsidRDefault="00F84E36" w:rsidP="002445D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№9</w:t>
            </w:r>
            <w:r w:rsidRPr="006F175D">
              <w:rPr>
                <w:b/>
                <w:sz w:val="20"/>
                <w:szCs w:val="20"/>
              </w:rPr>
              <w:t>.</w:t>
            </w:r>
          </w:p>
          <w:p w:rsidR="00F84E36" w:rsidRPr="00CE2EA5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34"/>
              <w:jc w:val="both"/>
              <w:rPr>
                <w:sz w:val="20"/>
              </w:rPr>
            </w:pPr>
            <w:r w:rsidRPr="004603C4">
              <w:rPr>
                <w:sz w:val="20"/>
              </w:rPr>
              <w:t>Наблюдение процесса кристаллизации Изучение деформации растяжения.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F966E4">
            <w:pPr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66/67</w:t>
            </w:r>
          </w:p>
        </w:tc>
        <w:tc>
          <w:tcPr>
            <w:tcW w:w="9372" w:type="dxa"/>
          </w:tcPr>
          <w:p w:rsidR="00F84E36" w:rsidRDefault="00F84E36" w:rsidP="002445D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№10</w:t>
            </w:r>
            <w:r w:rsidRPr="006F175D">
              <w:rPr>
                <w:b/>
                <w:sz w:val="20"/>
                <w:szCs w:val="20"/>
              </w:rPr>
              <w:t>.</w:t>
            </w:r>
          </w:p>
          <w:p w:rsidR="00F84E36" w:rsidRPr="004603C4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34"/>
              <w:jc w:val="both"/>
              <w:rPr>
                <w:sz w:val="20"/>
              </w:rPr>
            </w:pPr>
            <w:r w:rsidRPr="004603C4">
              <w:rPr>
                <w:sz w:val="20"/>
              </w:rPr>
              <w:t>Изучение теплового расширения твердых тел. Изучение особенностей теплового расширения воды.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F966E4">
            <w:pPr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372" w:type="dxa"/>
          </w:tcPr>
          <w:p w:rsidR="00F84E36" w:rsidRPr="002445DF" w:rsidRDefault="00F84E36" w:rsidP="00784052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34"/>
              <w:jc w:val="both"/>
              <w:rPr>
                <w:b/>
                <w:sz w:val="20"/>
              </w:rPr>
            </w:pPr>
            <w:r w:rsidRPr="002445DF">
              <w:rPr>
                <w:b/>
                <w:sz w:val="20"/>
              </w:rPr>
              <w:t>Контрольная работа № 4.</w:t>
            </w:r>
            <w:r>
              <w:rPr>
                <w:sz w:val="20"/>
              </w:rPr>
              <w:t xml:space="preserve"> Т</w:t>
            </w:r>
            <w:r w:rsidRPr="002445DF">
              <w:rPr>
                <w:sz w:val="20"/>
              </w:rPr>
              <w:t>ема:</w:t>
            </w:r>
            <w:r>
              <w:rPr>
                <w:sz w:val="20"/>
              </w:rPr>
              <w:t xml:space="preserve"> "</w:t>
            </w:r>
            <w:r w:rsidRPr="00414D37">
              <w:rPr>
                <w:bCs/>
                <w:sz w:val="20"/>
                <w:szCs w:val="20"/>
              </w:rPr>
              <w:t>Основы молекулярной физики и термодинамики</w:t>
            </w:r>
            <w:r>
              <w:rPr>
                <w:sz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F966E4">
            <w:pPr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71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F84E36" w:rsidRDefault="00F84E36" w:rsidP="0078273C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:rsidR="00F84E36" w:rsidRPr="002445DF" w:rsidRDefault="00F84E36" w:rsidP="002445DF">
            <w:pPr>
              <w:jc w:val="center"/>
              <w:rPr>
                <w:b/>
                <w:sz w:val="20"/>
                <w:szCs w:val="20"/>
              </w:rPr>
            </w:pPr>
            <w:r w:rsidRPr="002445D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F966E4">
            <w:pPr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85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EB67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B671A">
              <w:rPr>
                <w:sz w:val="20"/>
                <w:szCs w:val="20"/>
              </w:rPr>
              <w:t>0</w:t>
            </w:r>
          </w:p>
        </w:tc>
        <w:tc>
          <w:tcPr>
            <w:tcW w:w="9372" w:type="dxa"/>
          </w:tcPr>
          <w:p w:rsidR="00F84E36" w:rsidRPr="000B68DE" w:rsidRDefault="00F84E36" w:rsidP="00C4367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571919">
              <w:rPr>
                <w:bCs/>
                <w:iCs/>
                <w:sz w:val="20"/>
                <w:szCs w:val="20"/>
              </w:rPr>
              <w:t>Основы</w:t>
            </w:r>
            <w:r>
              <w:rPr>
                <w:bCs/>
                <w:iCs/>
                <w:sz w:val="20"/>
                <w:szCs w:val="20"/>
              </w:rPr>
              <w:t xml:space="preserve"> м</w:t>
            </w:r>
            <w:r w:rsidRPr="00571919">
              <w:rPr>
                <w:bCs/>
                <w:iCs/>
                <w:sz w:val="20"/>
                <w:szCs w:val="20"/>
              </w:rPr>
              <w:t>олекулярн</w:t>
            </w:r>
            <w:proofErr w:type="gramStart"/>
            <w:r w:rsidRPr="00571919">
              <w:rPr>
                <w:bCs/>
                <w:iCs/>
                <w:sz w:val="20"/>
                <w:szCs w:val="20"/>
              </w:rPr>
              <w:t>о-</w:t>
            </w:r>
            <w:proofErr w:type="gramEnd"/>
            <w:r w:rsidRPr="00571919">
              <w:rPr>
                <w:bCs/>
                <w:iCs/>
                <w:sz w:val="20"/>
                <w:szCs w:val="20"/>
              </w:rPr>
              <w:t xml:space="preserve"> кинет</w:t>
            </w:r>
            <w:r w:rsidRPr="00571919">
              <w:rPr>
                <w:bCs/>
                <w:iCs/>
                <w:sz w:val="20"/>
                <w:szCs w:val="20"/>
              </w:rPr>
              <w:t>и</w:t>
            </w:r>
            <w:r w:rsidRPr="00571919">
              <w:rPr>
                <w:bCs/>
                <w:iCs/>
                <w:sz w:val="20"/>
                <w:szCs w:val="20"/>
              </w:rPr>
              <w:t>ческой   теории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571919">
              <w:rPr>
                <w:bCs/>
                <w:iCs/>
                <w:color w:val="000000" w:themeColor="text1"/>
                <w:sz w:val="20"/>
                <w:szCs w:val="28"/>
              </w:rPr>
              <w:t xml:space="preserve"> Идеальный   газ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Pr="00C43673" w:rsidRDefault="00F84E36" w:rsidP="00C43673">
            <w:pPr>
              <w:jc w:val="center"/>
              <w:rPr>
                <w:sz w:val="20"/>
                <w:szCs w:val="20"/>
              </w:rPr>
            </w:pPr>
            <w:r w:rsidRPr="00C4367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9E4885">
        <w:trPr>
          <w:trHeight w:val="85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EB67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B671A"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F84E36" w:rsidRPr="00E028AC" w:rsidRDefault="00F84E36" w:rsidP="00C43673">
            <w:pPr>
              <w:rPr>
                <w:sz w:val="20"/>
                <w:szCs w:val="20"/>
              </w:rPr>
            </w:pPr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 w:rsidRPr="00571919">
              <w:rPr>
                <w:bCs/>
                <w:iCs/>
                <w:sz w:val="20"/>
                <w:szCs w:val="20"/>
              </w:rPr>
              <w:t>Основы</w:t>
            </w:r>
            <w:r>
              <w:rPr>
                <w:bCs/>
                <w:iCs/>
                <w:sz w:val="20"/>
                <w:szCs w:val="20"/>
              </w:rPr>
              <w:t xml:space="preserve"> м</w:t>
            </w:r>
            <w:r w:rsidRPr="00571919">
              <w:rPr>
                <w:bCs/>
                <w:iCs/>
                <w:sz w:val="20"/>
                <w:szCs w:val="20"/>
              </w:rPr>
              <w:t>олекулярн</w:t>
            </w:r>
            <w:proofErr w:type="gramStart"/>
            <w:r w:rsidRPr="00571919">
              <w:rPr>
                <w:bCs/>
                <w:iCs/>
                <w:sz w:val="20"/>
                <w:szCs w:val="20"/>
              </w:rPr>
              <w:t>о-</w:t>
            </w:r>
            <w:proofErr w:type="gramEnd"/>
            <w:r w:rsidRPr="00571919">
              <w:rPr>
                <w:bCs/>
                <w:iCs/>
                <w:sz w:val="20"/>
                <w:szCs w:val="20"/>
              </w:rPr>
              <w:t xml:space="preserve"> кинетической   теории</w:t>
            </w:r>
            <w:r>
              <w:rPr>
                <w:bCs/>
                <w:i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  <w:r w:rsidRPr="00571919">
              <w:rPr>
                <w:bCs/>
                <w:iCs/>
                <w:color w:val="000000" w:themeColor="text1"/>
                <w:sz w:val="20"/>
                <w:szCs w:val="28"/>
              </w:rPr>
              <w:t>Идеальный   газ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C43673">
            <w:pPr>
              <w:jc w:val="center"/>
            </w:pPr>
            <w:r w:rsidRPr="00EC77C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9E4885">
        <w:trPr>
          <w:trHeight w:val="85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EB67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B671A"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F84E36" w:rsidRDefault="00F84E36" w:rsidP="00C43673">
            <w:r w:rsidRPr="00322777"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A81333">
              <w:rPr>
                <w:bCs/>
                <w:iCs/>
                <w:sz w:val="20"/>
                <w:szCs w:val="28"/>
              </w:rPr>
              <w:t xml:space="preserve"> </w:t>
            </w:r>
            <w:r w:rsidRPr="00CE2EA5">
              <w:rPr>
                <w:bCs/>
                <w:iCs/>
                <w:sz w:val="20"/>
                <w:szCs w:val="28"/>
              </w:rPr>
              <w:t>Основы термодина</w:t>
            </w:r>
            <w:r>
              <w:rPr>
                <w:bCs/>
                <w:iCs/>
                <w:sz w:val="20"/>
                <w:szCs w:val="28"/>
              </w:rPr>
              <w:t>мики</w:t>
            </w:r>
            <w:r w:rsidRPr="00322777"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C43673">
            <w:pPr>
              <w:jc w:val="center"/>
            </w:pPr>
            <w:r w:rsidRPr="00EC77C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9E4885">
        <w:trPr>
          <w:trHeight w:val="85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EB67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B671A"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F84E36" w:rsidRPr="000B68DE" w:rsidRDefault="00F84E36" w:rsidP="00C4367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  <w:r w:rsidRPr="00CE2EA5">
              <w:rPr>
                <w:bCs/>
                <w:iCs/>
                <w:sz w:val="20"/>
                <w:szCs w:val="28"/>
              </w:rPr>
              <w:t>Основы термодина</w:t>
            </w:r>
            <w:r>
              <w:rPr>
                <w:bCs/>
                <w:iCs/>
                <w:sz w:val="20"/>
                <w:szCs w:val="28"/>
              </w:rPr>
              <w:t>мики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C43673">
            <w:pPr>
              <w:jc w:val="center"/>
            </w:pPr>
            <w:r w:rsidRPr="00EC77C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9E4885">
        <w:trPr>
          <w:trHeight w:val="85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EB67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B671A">
              <w:rPr>
                <w:sz w:val="20"/>
                <w:szCs w:val="20"/>
              </w:rPr>
              <w:t>4</w:t>
            </w:r>
          </w:p>
        </w:tc>
        <w:tc>
          <w:tcPr>
            <w:tcW w:w="9372" w:type="dxa"/>
          </w:tcPr>
          <w:p w:rsidR="00F84E36" w:rsidRDefault="00F84E36" w:rsidP="00C43673">
            <w:r w:rsidRPr="00322777"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731E18">
              <w:rPr>
                <w:bCs/>
                <w:iCs/>
                <w:sz w:val="20"/>
                <w:szCs w:val="28"/>
              </w:rPr>
              <w:t xml:space="preserve">Свойства паров. Свойства жидкостей. </w:t>
            </w:r>
            <w:r w:rsidRPr="00731E18">
              <w:rPr>
                <w:bCs/>
                <w:iCs/>
                <w:sz w:val="20"/>
                <w:szCs w:val="28"/>
              </w:rPr>
              <w:lastRenderedPageBreak/>
              <w:t xml:space="preserve">Свойства твердых </w:t>
            </w:r>
            <w:r>
              <w:rPr>
                <w:bCs/>
                <w:iCs/>
                <w:sz w:val="20"/>
                <w:szCs w:val="28"/>
              </w:rPr>
              <w:t>тел</w:t>
            </w:r>
            <w:r w:rsidRPr="00322777"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C43673">
            <w:pPr>
              <w:jc w:val="center"/>
            </w:pPr>
            <w:r w:rsidRPr="00EC77C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9E4885">
        <w:trPr>
          <w:trHeight w:val="85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EB67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B671A">
              <w:rPr>
                <w:sz w:val="20"/>
                <w:szCs w:val="20"/>
              </w:rPr>
              <w:t>5</w:t>
            </w:r>
          </w:p>
        </w:tc>
        <w:tc>
          <w:tcPr>
            <w:tcW w:w="9372" w:type="dxa"/>
          </w:tcPr>
          <w:p w:rsidR="00F84E36" w:rsidRPr="000B68DE" w:rsidRDefault="00F84E36" w:rsidP="00C4367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 w:rsidRPr="00731E18">
              <w:rPr>
                <w:bCs/>
                <w:iCs/>
                <w:sz w:val="20"/>
                <w:szCs w:val="28"/>
              </w:rPr>
              <w:t xml:space="preserve">Свойства паров. Свойства жидкостей. Свойства твердых </w:t>
            </w:r>
            <w:r>
              <w:rPr>
                <w:bCs/>
                <w:iCs/>
                <w:sz w:val="20"/>
                <w:szCs w:val="28"/>
              </w:rPr>
              <w:t>тел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C43673">
            <w:pPr>
              <w:jc w:val="center"/>
            </w:pPr>
            <w:r w:rsidRPr="00EC77C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B671A" w:rsidTr="009E4885">
        <w:trPr>
          <w:trHeight w:val="85"/>
        </w:trPr>
        <w:tc>
          <w:tcPr>
            <w:tcW w:w="2204" w:type="dxa"/>
            <w:vMerge/>
          </w:tcPr>
          <w:p w:rsidR="00EB671A" w:rsidRPr="00E82DC7" w:rsidRDefault="00EB671A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B671A" w:rsidRDefault="00EB671A" w:rsidP="00C436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26/27</w:t>
            </w:r>
          </w:p>
        </w:tc>
        <w:tc>
          <w:tcPr>
            <w:tcW w:w="9372" w:type="dxa"/>
          </w:tcPr>
          <w:p w:rsidR="00EB671A" w:rsidRPr="00E028AC" w:rsidRDefault="00EB671A" w:rsidP="00C43673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реферата на тему «Перегретый пар и его использование в технике»</w:t>
            </w:r>
          </w:p>
        </w:tc>
        <w:tc>
          <w:tcPr>
            <w:tcW w:w="993" w:type="dxa"/>
          </w:tcPr>
          <w:p w:rsidR="00EB671A" w:rsidRPr="00EC77C6" w:rsidRDefault="00EB671A" w:rsidP="00C43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B671A" w:rsidRDefault="00EB671A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9E4885">
        <w:trPr>
          <w:trHeight w:val="85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C436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372" w:type="dxa"/>
          </w:tcPr>
          <w:p w:rsidR="00F84E36" w:rsidRDefault="00F84E36" w:rsidP="00C43673">
            <w:r w:rsidRPr="00B67358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7</w:t>
            </w:r>
            <w:r w:rsidRPr="00B67358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C43673">
            <w:pPr>
              <w:jc w:val="center"/>
            </w:pPr>
            <w:r w:rsidRPr="00EC77C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9E4885">
        <w:trPr>
          <w:trHeight w:val="85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C436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372" w:type="dxa"/>
          </w:tcPr>
          <w:p w:rsidR="00F84E36" w:rsidRDefault="00F84E36" w:rsidP="00C43673">
            <w:r w:rsidRPr="00B67358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8</w:t>
            </w:r>
            <w:r w:rsidRPr="00B67358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C43673">
            <w:pPr>
              <w:jc w:val="center"/>
            </w:pPr>
            <w:r w:rsidRPr="00EC77C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9E4885">
        <w:trPr>
          <w:trHeight w:val="85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C436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2" w:type="dxa"/>
          </w:tcPr>
          <w:p w:rsidR="00F84E36" w:rsidRDefault="00F84E36" w:rsidP="00C43673">
            <w:r w:rsidRPr="00B67358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9</w:t>
            </w:r>
            <w:r w:rsidRPr="00B67358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C43673">
            <w:pPr>
              <w:jc w:val="center"/>
            </w:pPr>
            <w:r w:rsidRPr="00EC77C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251531">
        <w:trPr>
          <w:trHeight w:val="254"/>
        </w:trPr>
        <w:tc>
          <w:tcPr>
            <w:tcW w:w="2204" w:type="dxa"/>
            <w:vMerge/>
          </w:tcPr>
          <w:p w:rsidR="00F84E36" w:rsidRPr="00E82DC7" w:rsidRDefault="00F84E3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2445DF" w:rsidRDefault="00F84E36" w:rsidP="00C436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372" w:type="dxa"/>
          </w:tcPr>
          <w:p w:rsidR="00F84E36" w:rsidRDefault="00F84E36" w:rsidP="00C43673">
            <w:r w:rsidRPr="008F604D">
              <w:rPr>
                <w:sz w:val="20"/>
                <w:szCs w:val="20"/>
              </w:rPr>
              <w:t>Подготовка к лабораторной работе №</w:t>
            </w:r>
            <w:r>
              <w:rPr>
                <w:sz w:val="20"/>
                <w:szCs w:val="20"/>
              </w:rPr>
              <w:t xml:space="preserve"> 10</w:t>
            </w:r>
            <w:r w:rsidRPr="008F604D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C43673">
            <w:pPr>
              <w:jc w:val="center"/>
            </w:pPr>
            <w:r w:rsidRPr="00EC77C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4603C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E36" w:rsidTr="009E4885">
        <w:trPr>
          <w:trHeight w:val="420"/>
        </w:trPr>
        <w:tc>
          <w:tcPr>
            <w:tcW w:w="2204" w:type="dxa"/>
          </w:tcPr>
          <w:p w:rsidR="00F84E36" w:rsidRDefault="00F84E36" w:rsidP="002445DF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3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F84E36" w:rsidRPr="009F7068" w:rsidRDefault="00F84E36" w:rsidP="002445DF">
            <w:pPr>
              <w:jc w:val="center"/>
            </w:pPr>
            <w:r w:rsidRPr="009F7068">
              <w:rPr>
                <w:bCs/>
                <w:sz w:val="20"/>
                <w:szCs w:val="20"/>
              </w:rPr>
              <w:t>Электродинамика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F84E36" w:rsidRPr="00731E18" w:rsidRDefault="00F84E36" w:rsidP="00731E18">
            <w:pPr>
              <w:widowControl w:val="0"/>
              <w:autoSpaceDE w:val="0"/>
              <w:autoSpaceDN w:val="0"/>
              <w:adjustRightInd w:val="0"/>
              <w:spacing w:line="71" w:lineRule="exact"/>
              <w:rPr>
                <w:sz w:val="20"/>
              </w:rPr>
            </w:pPr>
          </w:p>
          <w:p w:rsidR="00F84E36" w:rsidRPr="00627386" w:rsidRDefault="00F84E36" w:rsidP="0078273C">
            <w:pPr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F84E36" w:rsidRPr="002445DF" w:rsidRDefault="00F84E36" w:rsidP="00F84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>
            <w:pPr>
              <w:rPr>
                <w:sz w:val="20"/>
                <w:szCs w:val="20"/>
              </w:rPr>
            </w:pPr>
          </w:p>
          <w:p w:rsidR="00F84E36" w:rsidRPr="00627386" w:rsidRDefault="00F84E36" w:rsidP="002445DF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79"/>
        </w:trPr>
        <w:tc>
          <w:tcPr>
            <w:tcW w:w="2204" w:type="dxa"/>
            <w:vMerge w:val="restart"/>
          </w:tcPr>
          <w:p w:rsidR="00F84E36" w:rsidRPr="0078273C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3.1.</w:t>
            </w:r>
            <w:r>
              <w:rPr>
                <w:sz w:val="20"/>
                <w:szCs w:val="20"/>
              </w:rPr>
              <w:t xml:space="preserve"> </w:t>
            </w:r>
            <w:r w:rsidRPr="0078273C">
              <w:rPr>
                <w:sz w:val="20"/>
                <w:szCs w:val="20"/>
              </w:rPr>
              <w:t>Электрич</w:t>
            </w:r>
            <w:r w:rsidRPr="0078273C">
              <w:rPr>
                <w:sz w:val="20"/>
                <w:szCs w:val="20"/>
              </w:rPr>
              <w:t>е</w:t>
            </w:r>
            <w:r w:rsidRPr="0078273C">
              <w:rPr>
                <w:sz w:val="20"/>
                <w:szCs w:val="20"/>
              </w:rPr>
              <w:t>ское поле.</w:t>
            </w:r>
          </w:p>
        </w:tc>
        <w:tc>
          <w:tcPr>
            <w:tcW w:w="898" w:type="dxa"/>
          </w:tcPr>
          <w:p w:rsidR="00F84E36" w:rsidRPr="00C060C1" w:rsidRDefault="00F84E36" w:rsidP="00F84E3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9372" w:type="dxa"/>
          </w:tcPr>
          <w:p w:rsidR="00F84E36" w:rsidRDefault="00F84E36" w:rsidP="00784052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Электрические заряды.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Закон сохранения заряда.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Закон Кулона. Электрическое поле. Напряженность электрического поля. Принцип суперпозиции полей. Работа сил электростатического поля.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81"/>
        </w:trPr>
        <w:tc>
          <w:tcPr>
            <w:tcW w:w="2204" w:type="dxa"/>
            <w:vMerge/>
          </w:tcPr>
          <w:p w:rsidR="00F84E36" w:rsidRPr="00E82DC7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C060C1" w:rsidRDefault="00F84E36" w:rsidP="00E70BF7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372" w:type="dxa"/>
          </w:tcPr>
          <w:p w:rsidR="00F84E36" w:rsidRPr="00C060C1" w:rsidRDefault="00F84E36" w:rsidP="00DF2F71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Потенциал. Разность потенциалов. Эквипотенциальные поверхности.</w:t>
            </w:r>
            <w:r>
              <w:rPr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Связь между напряженностью и разностью потенциалов электрического поля.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893194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219"/>
        </w:trPr>
        <w:tc>
          <w:tcPr>
            <w:tcW w:w="2204" w:type="dxa"/>
            <w:vMerge/>
          </w:tcPr>
          <w:p w:rsidR="00F84E36" w:rsidRPr="00E82DC7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C060C1" w:rsidRDefault="00F84E36" w:rsidP="00E70BF7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9372" w:type="dxa"/>
          </w:tcPr>
          <w:p w:rsidR="00F84E36" w:rsidRPr="00C060C1" w:rsidRDefault="00F84E36" w:rsidP="00DF2F71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Диэлектрики в электрическом поле. Поляризация диэлектриков. Проводники в электрическом поле.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893194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268"/>
        </w:trPr>
        <w:tc>
          <w:tcPr>
            <w:tcW w:w="2204" w:type="dxa"/>
            <w:vMerge/>
          </w:tcPr>
          <w:p w:rsidR="00F84E36" w:rsidRPr="00E82DC7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C060C1" w:rsidRDefault="00F84E36" w:rsidP="00E70BF7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9372" w:type="dxa"/>
          </w:tcPr>
          <w:p w:rsidR="00F84E36" w:rsidRDefault="00F84E36" w:rsidP="00DF2F71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Конденсаторы. Соединение конденсаторов в батарею.</w:t>
            </w:r>
          </w:p>
          <w:p w:rsidR="00F84E36" w:rsidRPr="00C060C1" w:rsidRDefault="00F84E36" w:rsidP="00DF2F71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Энергия заряженного конденсатора. Энергия электрического поля.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893194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67"/>
        </w:trPr>
        <w:tc>
          <w:tcPr>
            <w:tcW w:w="2204" w:type="dxa"/>
            <w:vMerge/>
          </w:tcPr>
          <w:p w:rsidR="00F84E36" w:rsidRPr="00E82DC7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C060C1" w:rsidRDefault="00F84E36" w:rsidP="00E70BF7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73/74</w:t>
            </w:r>
          </w:p>
        </w:tc>
        <w:tc>
          <w:tcPr>
            <w:tcW w:w="9372" w:type="dxa"/>
          </w:tcPr>
          <w:p w:rsidR="00F84E36" w:rsidRPr="00BD55B0" w:rsidRDefault="00F84E36" w:rsidP="00151180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 w:rsidR="00936078">
              <w:rPr>
                <w:b/>
                <w:sz w:val="20"/>
                <w:szCs w:val="28"/>
              </w:rPr>
              <w:t>12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151180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"</w:t>
            </w:r>
            <w:r w:rsidRPr="00784052">
              <w:rPr>
                <w:bCs/>
                <w:iCs/>
                <w:sz w:val="20"/>
                <w:szCs w:val="20"/>
              </w:rPr>
              <w:t xml:space="preserve"> Электрическое поле</w:t>
            </w:r>
            <w:r>
              <w:rPr>
                <w:sz w:val="20"/>
                <w:szCs w:val="28"/>
              </w:rPr>
              <w:t>".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200"/>
        </w:trPr>
        <w:tc>
          <w:tcPr>
            <w:tcW w:w="2204" w:type="dxa"/>
            <w:vMerge/>
          </w:tcPr>
          <w:p w:rsidR="00F84E36" w:rsidRPr="00E82DC7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C060C1" w:rsidRDefault="00F84E36" w:rsidP="00E70BF7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75/76</w:t>
            </w:r>
          </w:p>
        </w:tc>
        <w:tc>
          <w:tcPr>
            <w:tcW w:w="9372" w:type="dxa"/>
          </w:tcPr>
          <w:p w:rsidR="00F84E36" w:rsidRPr="00BD55B0" w:rsidRDefault="00F84E36" w:rsidP="00151180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1</w:t>
            </w:r>
            <w:r w:rsidR="00936078">
              <w:rPr>
                <w:b/>
                <w:sz w:val="20"/>
                <w:szCs w:val="28"/>
              </w:rPr>
              <w:t>3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151180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"</w:t>
            </w:r>
            <w:r w:rsidRPr="00784052">
              <w:rPr>
                <w:bCs/>
                <w:iCs/>
                <w:sz w:val="20"/>
                <w:szCs w:val="20"/>
              </w:rPr>
              <w:t xml:space="preserve"> Электрическое поле</w:t>
            </w:r>
            <w:r>
              <w:rPr>
                <w:sz w:val="20"/>
                <w:szCs w:val="28"/>
              </w:rPr>
              <w:t>".</w:t>
            </w:r>
          </w:p>
        </w:tc>
        <w:tc>
          <w:tcPr>
            <w:tcW w:w="993" w:type="dxa"/>
          </w:tcPr>
          <w:p w:rsidR="00F84E36" w:rsidRPr="00151180" w:rsidRDefault="00F84E36" w:rsidP="00207EB3">
            <w:pPr>
              <w:jc w:val="center"/>
              <w:rPr>
                <w:sz w:val="20"/>
              </w:rPr>
            </w:pPr>
            <w:r w:rsidRPr="00151180"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171"/>
        </w:trPr>
        <w:tc>
          <w:tcPr>
            <w:tcW w:w="2204" w:type="dxa"/>
            <w:vMerge/>
          </w:tcPr>
          <w:p w:rsidR="00F84E36" w:rsidRPr="00E82DC7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C060C1" w:rsidRDefault="00F84E36" w:rsidP="00E70BF7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77/78</w:t>
            </w:r>
          </w:p>
        </w:tc>
        <w:tc>
          <w:tcPr>
            <w:tcW w:w="9372" w:type="dxa"/>
          </w:tcPr>
          <w:p w:rsidR="00F84E36" w:rsidRPr="00BD55B0" w:rsidRDefault="00F84E36" w:rsidP="00151180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1</w:t>
            </w:r>
            <w:r w:rsidR="00936078">
              <w:rPr>
                <w:b/>
                <w:sz w:val="20"/>
                <w:szCs w:val="28"/>
              </w:rPr>
              <w:t>4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151180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"</w:t>
            </w:r>
            <w:r w:rsidRPr="00784052">
              <w:rPr>
                <w:bCs/>
                <w:iCs/>
                <w:sz w:val="20"/>
                <w:szCs w:val="20"/>
              </w:rPr>
              <w:t xml:space="preserve"> Электрическое поле</w:t>
            </w:r>
            <w:r>
              <w:rPr>
                <w:sz w:val="20"/>
                <w:szCs w:val="28"/>
              </w:rPr>
              <w:t>".</w:t>
            </w:r>
          </w:p>
        </w:tc>
        <w:tc>
          <w:tcPr>
            <w:tcW w:w="993" w:type="dxa"/>
          </w:tcPr>
          <w:p w:rsidR="00F84E36" w:rsidRPr="00151180" w:rsidRDefault="00F84E36" w:rsidP="00207EB3">
            <w:pPr>
              <w:jc w:val="center"/>
              <w:rPr>
                <w:sz w:val="20"/>
              </w:rPr>
            </w:pPr>
            <w:r w:rsidRPr="00151180"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AE7529">
        <w:trPr>
          <w:trHeight w:val="269"/>
        </w:trPr>
        <w:tc>
          <w:tcPr>
            <w:tcW w:w="2204" w:type="dxa"/>
            <w:vMerge/>
          </w:tcPr>
          <w:p w:rsidR="00F84E36" w:rsidRPr="00E82DC7" w:rsidRDefault="00F84E3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C060C1" w:rsidRDefault="00F84E36" w:rsidP="00E70BF7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79/80</w:t>
            </w:r>
          </w:p>
        </w:tc>
        <w:tc>
          <w:tcPr>
            <w:tcW w:w="9372" w:type="dxa"/>
          </w:tcPr>
          <w:p w:rsidR="00F84E36" w:rsidRPr="006F175D" w:rsidRDefault="00F84E36" w:rsidP="00523892">
            <w:pPr>
              <w:widowControl w:val="0"/>
              <w:overflowPunct w:val="0"/>
              <w:autoSpaceDE w:val="0"/>
              <w:autoSpaceDN w:val="0"/>
              <w:adjustRightInd w:val="0"/>
              <w:spacing w:line="223" w:lineRule="auto"/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Контрольная работа</w:t>
            </w:r>
            <w:r>
              <w:rPr>
                <w:b/>
                <w:sz w:val="20"/>
                <w:szCs w:val="20"/>
              </w:rPr>
              <w:t xml:space="preserve"> № 5</w:t>
            </w:r>
            <w:r w:rsidRPr="00B303D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Тема: «</w:t>
            </w:r>
            <w:r>
              <w:rPr>
                <w:bCs/>
                <w:iCs/>
                <w:sz w:val="20"/>
                <w:szCs w:val="28"/>
              </w:rPr>
              <w:t>Электрическое поле»</w:t>
            </w:r>
            <w:r w:rsidRPr="00A81333">
              <w:rPr>
                <w:bCs/>
                <w:iCs/>
                <w:sz w:val="20"/>
                <w:szCs w:val="28"/>
              </w:rPr>
              <w:t>.</w:t>
            </w:r>
            <w:r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993" w:type="dxa"/>
          </w:tcPr>
          <w:p w:rsidR="00F84E36" w:rsidRDefault="00F84E36" w:rsidP="00DF2F71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297"/>
        </w:trPr>
        <w:tc>
          <w:tcPr>
            <w:tcW w:w="2204" w:type="dxa"/>
            <w:vMerge w:val="restart"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 w:rsidRPr="009C3B6C">
              <w:rPr>
                <w:b/>
                <w:sz w:val="20"/>
                <w:szCs w:val="20"/>
              </w:rPr>
              <w:t>Тема 3.</w:t>
            </w:r>
            <w:r>
              <w:rPr>
                <w:b/>
                <w:sz w:val="20"/>
                <w:szCs w:val="20"/>
              </w:rPr>
              <w:t>2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84E36" w:rsidRDefault="00F84E36" w:rsidP="009367B8">
            <w:pPr>
              <w:tabs>
                <w:tab w:val="center" w:pos="1009"/>
                <w:tab w:val="right" w:pos="2019"/>
              </w:tabs>
              <w:jc w:val="center"/>
              <w:rPr>
                <w:b/>
                <w:sz w:val="20"/>
                <w:szCs w:val="20"/>
              </w:rPr>
            </w:pPr>
            <w:r w:rsidRPr="009367B8">
              <w:rPr>
                <w:bCs/>
                <w:iCs/>
                <w:sz w:val="20"/>
                <w:szCs w:val="20"/>
              </w:rPr>
              <w:t>Законы постоянного тока.</w:t>
            </w:r>
          </w:p>
        </w:tc>
        <w:tc>
          <w:tcPr>
            <w:tcW w:w="10270" w:type="dxa"/>
            <w:gridSpan w:val="2"/>
          </w:tcPr>
          <w:p w:rsidR="00F84E36" w:rsidRPr="00E2472F" w:rsidRDefault="00F84E36" w:rsidP="009F7068">
            <w:pPr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8212AA" w:rsidRDefault="00F84E36" w:rsidP="00207E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A77488" w:rsidRDefault="00F84E36" w:rsidP="00C43673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413"/>
        </w:trPr>
        <w:tc>
          <w:tcPr>
            <w:tcW w:w="2204" w:type="dxa"/>
            <w:vMerge/>
          </w:tcPr>
          <w:p w:rsidR="00F84E36" w:rsidRPr="009367B8" w:rsidRDefault="00F84E36" w:rsidP="009367B8">
            <w:pPr>
              <w:tabs>
                <w:tab w:val="center" w:pos="1009"/>
                <w:tab w:val="right" w:pos="2019"/>
              </w:tabs>
              <w:jc w:val="center"/>
            </w:pPr>
          </w:p>
        </w:tc>
        <w:tc>
          <w:tcPr>
            <w:tcW w:w="898" w:type="dxa"/>
          </w:tcPr>
          <w:p w:rsidR="00F84E36" w:rsidRPr="00151180" w:rsidRDefault="00F84E36" w:rsidP="00E70BF7">
            <w:pPr>
              <w:rPr>
                <w:sz w:val="20"/>
                <w:szCs w:val="20"/>
                <w:highlight w:val="yellow"/>
              </w:rPr>
            </w:pPr>
            <w:r w:rsidRPr="00E2472F">
              <w:rPr>
                <w:sz w:val="20"/>
                <w:szCs w:val="20"/>
              </w:rPr>
              <w:t>81</w:t>
            </w:r>
          </w:p>
        </w:tc>
        <w:tc>
          <w:tcPr>
            <w:tcW w:w="9372" w:type="dxa"/>
          </w:tcPr>
          <w:p w:rsidR="00F84E36" w:rsidRPr="00E2472F" w:rsidRDefault="00F84E36" w:rsidP="009F7068">
            <w:pPr>
              <w:rPr>
                <w:sz w:val="20"/>
                <w:szCs w:val="20"/>
              </w:rPr>
            </w:pPr>
            <w:r w:rsidRPr="00E2472F">
              <w:rPr>
                <w:sz w:val="20"/>
                <w:szCs w:val="20"/>
              </w:rPr>
              <w:t>Условия,</w:t>
            </w:r>
            <w:r w:rsidRPr="00E2472F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E2472F">
              <w:rPr>
                <w:sz w:val="20"/>
                <w:szCs w:val="20"/>
              </w:rPr>
              <w:t>необходимые для возникновения</w:t>
            </w:r>
            <w:r w:rsidRPr="00E2472F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E2472F">
              <w:rPr>
                <w:sz w:val="20"/>
                <w:szCs w:val="20"/>
              </w:rPr>
              <w:t>и поддержания электрического тока.</w:t>
            </w:r>
            <w:r w:rsidRPr="00C060C1">
              <w:rPr>
                <w:sz w:val="20"/>
                <w:szCs w:val="20"/>
              </w:rPr>
              <w:t xml:space="preserve"> Сила тока и плотность тока.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8212A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A77488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279"/>
        </w:trPr>
        <w:tc>
          <w:tcPr>
            <w:tcW w:w="2204" w:type="dxa"/>
            <w:vMerge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27386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9372" w:type="dxa"/>
          </w:tcPr>
          <w:p w:rsidR="00F84E36" w:rsidRPr="00C060C1" w:rsidRDefault="00F84E36" w:rsidP="00491622">
            <w:pPr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 xml:space="preserve"> Закон Ома для участка цепи без ЭДС. Закон Ома для полной цепи. Соединение проводников.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8212A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A77488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227"/>
        </w:trPr>
        <w:tc>
          <w:tcPr>
            <w:tcW w:w="2204" w:type="dxa"/>
            <w:vMerge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83/84</w:t>
            </w:r>
          </w:p>
        </w:tc>
        <w:tc>
          <w:tcPr>
            <w:tcW w:w="9372" w:type="dxa"/>
          </w:tcPr>
          <w:p w:rsidR="00F84E36" w:rsidRDefault="00F84E36" w:rsidP="00DF2F71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№11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C060C1">
              <w:rPr>
                <w:sz w:val="20"/>
                <w:szCs w:val="20"/>
              </w:rPr>
              <w:t xml:space="preserve"> </w:t>
            </w:r>
          </w:p>
          <w:p w:rsidR="00F84E36" w:rsidRPr="00C060C1" w:rsidRDefault="00F84E36" w:rsidP="00DF2F71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Изучение закона Ома для участка цепи, последовательного и параллельного соединения проводников.</w:t>
            </w:r>
          </w:p>
        </w:tc>
        <w:tc>
          <w:tcPr>
            <w:tcW w:w="993" w:type="dxa"/>
          </w:tcPr>
          <w:p w:rsidR="00F84E36" w:rsidRPr="00151180" w:rsidRDefault="00F84E36" w:rsidP="00DF2F71">
            <w:pPr>
              <w:jc w:val="center"/>
              <w:rPr>
                <w:sz w:val="20"/>
              </w:rPr>
            </w:pPr>
            <w:r w:rsidRPr="00151180"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A77488" w:rsidRDefault="00F84E36" w:rsidP="00C43673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27"/>
        </w:trPr>
        <w:tc>
          <w:tcPr>
            <w:tcW w:w="2204" w:type="dxa"/>
            <w:vMerge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27386" w:rsidRDefault="00F84E36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372" w:type="dxa"/>
          </w:tcPr>
          <w:p w:rsidR="00F84E36" w:rsidRPr="00C060C1" w:rsidRDefault="00F84E36" w:rsidP="00523892">
            <w:pPr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Соединение источников электрической энергии в батарею. Закон Джоуля — Ленца. Работа и мощность электрического тока. Тепловое действие тока.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8212AA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A77488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87"/>
        </w:trPr>
        <w:tc>
          <w:tcPr>
            <w:tcW w:w="2204" w:type="dxa"/>
            <w:vMerge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27386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86/87</w:t>
            </w:r>
          </w:p>
        </w:tc>
        <w:tc>
          <w:tcPr>
            <w:tcW w:w="9372" w:type="dxa"/>
          </w:tcPr>
          <w:p w:rsidR="00F84E36" w:rsidRDefault="00F84E36" w:rsidP="00166B32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№12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C060C1">
              <w:rPr>
                <w:sz w:val="20"/>
                <w:szCs w:val="20"/>
              </w:rPr>
              <w:t xml:space="preserve"> </w:t>
            </w:r>
          </w:p>
          <w:p w:rsidR="00F84E36" w:rsidRPr="00627386" w:rsidRDefault="00F84E36" w:rsidP="00166B32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 xml:space="preserve">Изучение закона Ома для полной цепи. </w:t>
            </w:r>
          </w:p>
        </w:tc>
        <w:tc>
          <w:tcPr>
            <w:tcW w:w="993" w:type="dxa"/>
          </w:tcPr>
          <w:p w:rsidR="00F84E36" w:rsidRPr="00E2472F" w:rsidRDefault="00F84E36" w:rsidP="00207EB3">
            <w:pPr>
              <w:jc w:val="center"/>
              <w:rPr>
                <w:sz w:val="20"/>
              </w:rPr>
            </w:pPr>
            <w:r w:rsidRPr="00E2472F"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135"/>
        </w:trPr>
        <w:tc>
          <w:tcPr>
            <w:tcW w:w="2204" w:type="dxa"/>
            <w:vMerge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27386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88/89</w:t>
            </w:r>
          </w:p>
        </w:tc>
        <w:tc>
          <w:tcPr>
            <w:tcW w:w="9372" w:type="dxa"/>
          </w:tcPr>
          <w:p w:rsidR="00F84E36" w:rsidRDefault="00F84E36" w:rsidP="00166B32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№13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C060C1">
              <w:rPr>
                <w:sz w:val="20"/>
                <w:szCs w:val="20"/>
              </w:rPr>
              <w:t xml:space="preserve"> </w:t>
            </w:r>
          </w:p>
          <w:p w:rsidR="00F84E36" w:rsidRDefault="00F84E36" w:rsidP="00166B32">
            <w:pPr>
              <w:pStyle w:val="aff7"/>
              <w:rPr>
                <w:b/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Изучение явления электромагнитной индукции.</w:t>
            </w:r>
          </w:p>
        </w:tc>
        <w:tc>
          <w:tcPr>
            <w:tcW w:w="993" w:type="dxa"/>
          </w:tcPr>
          <w:p w:rsidR="00F84E36" w:rsidRPr="00E2472F" w:rsidRDefault="00F84E36" w:rsidP="00207EB3">
            <w:pPr>
              <w:jc w:val="center"/>
              <w:rPr>
                <w:sz w:val="20"/>
              </w:rPr>
            </w:pPr>
            <w:r w:rsidRPr="00E2472F"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167"/>
        </w:trPr>
        <w:tc>
          <w:tcPr>
            <w:tcW w:w="2204" w:type="dxa"/>
            <w:vMerge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27386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90/91</w:t>
            </w:r>
          </w:p>
        </w:tc>
        <w:tc>
          <w:tcPr>
            <w:tcW w:w="9372" w:type="dxa"/>
          </w:tcPr>
          <w:p w:rsidR="00F84E36" w:rsidRPr="00BD55B0" w:rsidRDefault="00F84E36" w:rsidP="00166B32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1</w:t>
            </w:r>
            <w:r w:rsidR="00936078">
              <w:rPr>
                <w:b/>
                <w:sz w:val="20"/>
                <w:szCs w:val="28"/>
              </w:rPr>
              <w:t>5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E2472F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9367B8">
              <w:rPr>
                <w:bCs/>
                <w:iCs/>
                <w:sz w:val="20"/>
                <w:szCs w:val="20"/>
              </w:rPr>
              <w:t>Законы постоянного тока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Pr="00E2472F" w:rsidRDefault="00F84E36" w:rsidP="00207EB3">
            <w:pPr>
              <w:jc w:val="center"/>
              <w:rPr>
                <w:sz w:val="20"/>
              </w:rPr>
            </w:pPr>
            <w:r w:rsidRPr="00E2472F"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497"/>
        </w:trPr>
        <w:tc>
          <w:tcPr>
            <w:tcW w:w="2204" w:type="dxa"/>
            <w:vMerge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27386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92/93</w:t>
            </w:r>
          </w:p>
        </w:tc>
        <w:tc>
          <w:tcPr>
            <w:tcW w:w="9372" w:type="dxa"/>
          </w:tcPr>
          <w:p w:rsidR="00F84E36" w:rsidRPr="00BD55B0" w:rsidRDefault="00F84E36" w:rsidP="00166B32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1</w:t>
            </w:r>
            <w:r w:rsidR="00936078">
              <w:rPr>
                <w:b/>
                <w:sz w:val="20"/>
                <w:szCs w:val="28"/>
              </w:rPr>
              <w:t>6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166B32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9367B8">
              <w:rPr>
                <w:bCs/>
                <w:iCs/>
                <w:sz w:val="20"/>
                <w:szCs w:val="20"/>
              </w:rPr>
              <w:t>Законы постоянного тока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Pr="00E2472F" w:rsidRDefault="00F84E36" w:rsidP="00207EB3">
            <w:pPr>
              <w:jc w:val="center"/>
              <w:rPr>
                <w:sz w:val="20"/>
              </w:rPr>
            </w:pPr>
            <w:r w:rsidRPr="00E2472F"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279"/>
        </w:trPr>
        <w:tc>
          <w:tcPr>
            <w:tcW w:w="2204" w:type="dxa"/>
            <w:vMerge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27386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94/95</w:t>
            </w:r>
          </w:p>
        </w:tc>
        <w:tc>
          <w:tcPr>
            <w:tcW w:w="9372" w:type="dxa"/>
          </w:tcPr>
          <w:p w:rsidR="00F84E36" w:rsidRPr="00BD55B0" w:rsidRDefault="00F84E36" w:rsidP="00166B32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1</w:t>
            </w:r>
            <w:r w:rsidR="00936078">
              <w:rPr>
                <w:b/>
                <w:sz w:val="20"/>
                <w:szCs w:val="28"/>
              </w:rPr>
              <w:t>7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166B32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lastRenderedPageBreak/>
              <w:t>Решение задач по теме: «</w:t>
            </w:r>
            <w:r w:rsidRPr="009367B8">
              <w:rPr>
                <w:bCs/>
                <w:iCs/>
                <w:sz w:val="20"/>
                <w:szCs w:val="20"/>
              </w:rPr>
              <w:t>Законы постоянного тока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Pr="00E2472F" w:rsidRDefault="00F84E36" w:rsidP="00207EB3">
            <w:pPr>
              <w:jc w:val="center"/>
              <w:rPr>
                <w:sz w:val="20"/>
              </w:rPr>
            </w:pPr>
            <w:r w:rsidRPr="00E2472F">
              <w:rPr>
                <w:sz w:val="20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438"/>
        </w:trPr>
        <w:tc>
          <w:tcPr>
            <w:tcW w:w="2204" w:type="dxa"/>
            <w:vMerge/>
          </w:tcPr>
          <w:p w:rsidR="00F84E36" w:rsidRDefault="00F84E3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27386" w:rsidRDefault="00F84E36" w:rsidP="00936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96/97</w:t>
            </w:r>
          </w:p>
        </w:tc>
        <w:tc>
          <w:tcPr>
            <w:tcW w:w="9372" w:type="dxa"/>
          </w:tcPr>
          <w:p w:rsidR="00F84E36" w:rsidRPr="00BD55B0" w:rsidRDefault="00F84E36" w:rsidP="00166B32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1</w:t>
            </w:r>
            <w:r w:rsidR="00936078">
              <w:rPr>
                <w:b/>
                <w:sz w:val="20"/>
                <w:szCs w:val="28"/>
              </w:rPr>
              <w:t>8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166B32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9367B8">
              <w:rPr>
                <w:bCs/>
                <w:iCs/>
                <w:sz w:val="20"/>
                <w:szCs w:val="20"/>
              </w:rPr>
              <w:t>Законы постоянного тока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Pr="00E2472F" w:rsidRDefault="00F84E36" w:rsidP="00207EB3">
            <w:pPr>
              <w:jc w:val="center"/>
              <w:rPr>
                <w:sz w:val="20"/>
              </w:rPr>
            </w:pPr>
            <w:r w:rsidRPr="00E2472F"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302"/>
        </w:trPr>
        <w:tc>
          <w:tcPr>
            <w:tcW w:w="2204" w:type="dxa"/>
            <w:vMerge w:val="restart"/>
          </w:tcPr>
          <w:p w:rsidR="00F84E36" w:rsidRDefault="00F84E36" w:rsidP="0078405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>Тема 3.</w:t>
            </w:r>
            <w:r>
              <w:rPr>
                <w:b/>
                <w:sz w:val="20"/>
                <w:szCs w:val="20"/>
              </w:rPr>
              <w:t>3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  <w:r w:rsidRPr="009367B8">
              <w:rPr>
                <w:bCs/>
                <w:iCs/>
                <w:sz w:val="20"/>
                <w:szCs w:val="20"/>
              </w:rPr>
              <w:t>Электрический ток в полупроводниках.</w:t>
            </w:r>
          </w:p>
        </w:tc>
        <w:tc>
          <w:tcPr>
            <w:tcW w:w="10270" w:type="dxa"/>
            <w:gridSpan w:val="2"/>
          </w:tcPr>
          <w:p w:rsidR="00F84E36" w:rsidRPr="00C060C1" w:rsidRDefault="00F84E36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9926F6" w:rsidRDefault="00F84E36" w:rsidP="00207E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B121F0" w:rsidRDefault="00F84E36" w:rsidP="00C43673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302"/>
        </w:trPr>
        <w:tc>
          <w:tcPr>
            <w:tcW w:w="2204" w:type="dxa"/>
            <w:vMerge/>
          </w:tcPr>
          <w:p w:rsidR="00F84E36" w:rsidRDefault="00F84E36" w:rsidP="00784052">
            <w:pPr>
              <w:jc w:val="center"/>
            </w:pPr>
          </w:p>
        </w:tc>
        <w:tc>
          <w:tcPr>
            <w:tcW w:w="898" w:type="dxa"/>
          </w:tcPr>
          <w:p w:rsidR="00F84E36" w:rsidRPr="006F175D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Собственная проводимость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полупроводников. Полупроводниковые приборы.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B121F0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253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0E4CE0">
              <w:rPr>
                <w:sz w:val="20"/>
                <w:szCs w:val="20"/>
              </w:rPr>
              <w:t>/100</w:t>
            </w:r>
          </w:p>
        </w:tc>
        <w:tc>
          <w:tcPr>
            <w:tcW w:w="9372" w:type="dxa"/>
          </w:tcPr>
          <w:p w:rsidR="00F84E36" w:rsidRPr="00BD55B0" w:rsidRDefault="00F84E36" w:rsidP="00E2472F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1</w:t>
            </w:r>
            <w:r w:rsidR="00936078">
              <w:rPr>
                <w:b/>
                <w:sz w:val="20"/>
                <w:szCs w:val="28"/>
              </w:rPr>
              <w:t>9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E2472F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9367B8">
              <w:rPr>
                <w:bCs/>
                <w:iCs/>
                <w:sz w:val="20"/>
                <w:szCs w:val="20"/>
              </w:rPr>
              <w:t>Электрический ток в полупроводниках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0E4CE0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258"/>
        </w:trPr>
        <w:tc>
          <w:tcPr>
            <w:tcW w:w="2204" w:type="dxa"/>
            <w:vMerge w:val="restart"/>
          </w:tcPr>
          <w:p w:rsidR="00F84E36" w:rsidRDefault="00F84E36" w:rsidP="0078405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>Тема 3.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  <w:r w:rsidRPr="009367B8">
              <w:rPr>
                <w:bCs/>
                <w:iCs/>
                <w:sz w:val="20"/>
                <w:szCs w:val="20"/>
              </w:rPr>
              <w:t>Магнитное поле.</w:t>
            </w:r>
          </w:p>
        </w:tc>
        <w:tc>
          <w:tcPr>
            <w:tcW w:w="10270" w:type="dxa"/>
            <w:gridSpan w:val="2"/>
          </w:tcPr>
          <w:p w:rsidR="00F84E36" w:rsidRPr="00C060C1" w:rsidRDefault="00F84E36" w:rsidP="00784052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9926F6" w:rsidRDefault="00F84E36" w:rsidP="00207E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B121F0" w:rsidRDefault="00F84E36" w:rsidP="00C43673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58"/>
        </w:trPr>
        <w:tc>
          <w:tcPr>
            <w:tcW w:w="2204" w:type="dxa"/>
            <w:vMerge/>
          </w:tcPr>
          <w:p w:rsidR="00F84E36" w:rsidRDefault="00F84E36" w:rsidP="00784052">
            <w:pPr>
              <w:jc w:val="center"/>
            </w:pPr>
          </w:p>
        </w:tc>
        <w:tc>
          <w:tcPr>
            <w:tcW w:w="898" w:type="dxa"/>
          </w:tcPr>
          <w:p w:rsidR="00F84E36" w:rsidRPr="006F175D" w:rsidRDefault="00F84E36" w:rsidP="000E4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E4CE0"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F84E36" w:rsidRPr="009F7068" w:rsidRDefault="00F84E36" w:rsidP="00784052">
            <w:pPr>
              <w:pStyle w:val="aff7"/>
              <w:rPr>
                <w:b/>
                <w:bCs/>
                <w:iCs/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Магнитное поле.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Вектор индукции магнитного поля.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Действие магнитного поля на прямолинейный пр</w:t>
            </w:r>
            <w:r w:rsidRPr="00C060C1">
              <w:rPr>
                <w:sz w:val="20"/>
                <w:szCs w:val="20"/>
              </w:rPr>
              <w:t>о</w:t>
            </w:r>
            <w:r w:rsidRPr="00C060C1">
              <w:rPr>
                <w:sz w:val="20"/>
                <w:szCs w:val="20"/>
              </w:rPr>
              <w:t>водник с током.</w:t>
            </w:r>
            <w:r w:rsidR="00DF2F71" w:rsidRPr="00C060C1">
              <w:rPr>
                <w:sz w:val="20"/>
                <w:szCs w:val="20"/>
              </w:rPr>
              <w:t xml:space="preserve"> Закон Ампера. Взаимодействие токов.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B121F0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502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0E4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E4CE0"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F84E36" w:rsidRPr="00C060C1" w:rsidRDefault="00DF2F71" w:rsidP="009D0A0C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Магнитный поток. Работа по перемещению проводника с током в магнитном поле. Действие магнитного поля на движущийся заряд.</w:t>
            </w:r>
            <w:r>
              <w:rPr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Сила Лоренца.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B121F0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246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F2F7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/10</w:t>
            </w:r>
            <w:r w:rsidR="00DF2F71">
              <w:rPr>
                <w:sz w:val="20"/>
                <w:szCs w:val="20"/>
              </w:rPr>
              <w:t>4</w:t>
            </w:r>
          </w:p>
        </w:tc>
        <w:tc>
          <w:tcPr>
            <w:tcW w:w="9372" w:type="dxa"/>
          </w:tcPr>
          <w:p w:rsidR="00F84E36" w:rsidRPr="00BD55B0" w:rsidRDefault="00F84E36" w:rsidP="009D0A0C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 w:rsidR="00936078">
              <w:rPr>
                <w:b/>
                <w:sz w:val="20"/>
                <w:szCs w:val="28"/>
              </w:rPr>
              <w:t>20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9D0A0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>
              <w:rPr>
                <w:bCs/>
                <w:iCs/>
                <w:sz w:val="20"/>
                <w:szCs w:val="20"/>
              </w:rPr>
              <w:t>Магнитное поле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377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F2F7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/10</w:t>
            </w:r>
            <w:r w:rsidR="00DF2F71"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F84E36" w:rsidRPr="00BD55B0" w:rsidRDefault="00F84E36" w:rsidP="009D0A0C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 w:rsidR="00936078">
              <w:rPr>
                <w:b/>
                <w:sz w:val="20"/>
                <w:szCs w:val="28"/>
              </w:rPr>
              <w:t>21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9D0A0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>
              <w:rPr>
                <w:bCs/>
                <w:iCs/>
                <w:sz w:val="20"/>
                <w:szCs w:val="20"/>
              </w:rPr>
              <w:t>Магнитное поле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155"/>
        </w:trPr>
        <w:tc>
          <w:tcPr>
            <w:tcW w:w="2204" w:type="dxa"/>
            <w:vMerge w:val="restart"/>
          </w:tcPr>
          <w:p w:rsidR="00F84E36" w:rsidRDefault="00F84E36" w:rsidP="0078405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>Тема 3.</w:t>
            </w:r>
            <w:r>
              <w:rPr>
                <w:b/>
                <w:sz w:val="20"/>
                <w:szCs w:val="20"/>
              </w:rPr>
              <w:t>5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84E36" w:rsidRDefault="00F84E36" w:rsidP="00784052">
            <w:pPr>
              <w:jc w:val="center"/>
              <w:rPr>
                <w:bCs/>
                <w:iCs/>
                <w:sz w:val="20"/>
                <w:szCs w:val="20"/>
              </w:rPr>
            </w:pPr>
            <w:r w:rsidRPr="009367B8">
              <w:rPr>
                <w:bCs/>
                <w:iCs/>
                <w:sz w:val="20"/>
                <w:szCs w:val="20"/>
              </w:rPr>
              <w:t xml:space="preserve">Электромагнитная </w:t>
            </w:r>
          </w:p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  <w:r w:rsidRPr="009367B8">
              <w:rPr>
                <w:bCs/>
                <w:iCs/>
                <w:sz w:val="20"/>
                <w:szCs w:val="20"/>
              </w:rPr>
              <w:t>индукция.</w:t>
            </w:r>
          </w:p>
        </w:tc>
        <w:tc>
          <w:tcPr>
            <w:tcW w:w="10270" w:type="dxa"/>
            <w:gridSpan w:val="2"/>
          </w:tcPr>
          <w:p w:rsidR="00F84E36" w:rsidRPr="00C060C1" w:rsidRDefault="00F84E36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9926F6" w:rsidRDefault="00F84E36" w:rsidP="00207E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B121F0" w:rsidRDefault="00F84E36" w:rsidP="00C43673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55"/>
        </w:trPr>
        <w:tc>
          <w:tcPr>
            <w:tcW w:w="2204" w:type="dxa"/>
            <w:vMerge/>
          </w:tcPr>
          <w:p w:rsidR="00F84E36" w:rsidRDefault="00F84E36" w:rsidP="00784052">
            <w:pPr>
              <w:jc w:val="center"/>
            </w:pPr>
          </w:p>
        </w:tc>
        <w:tc>
          <w:tcPr>
            <w:tcW w:w="898" w:type="dxa"/>
          </w:tcPr>
          <w:p w:rsidR="00F84E36" w:rsidRPr="006F175D" w:rsidRDefault="00F84E36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F2F71"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F84E36" w:rsidRPr="009F7068" w:rsidRDefault="00F84E36" w:rsidP="00CE2EA5">
            <w:pPr>
              <w:pStyle w:val="aff7"/>
              <w:rPr>
                <w:b/>
                <w:bCs/>
                <w:iCs/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Электромагнитная индукция. Вихревое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электрическое поле.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B121F0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87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2F71">
              <w:rPr>
                <w:sz w:val="20"/>
                <w:szCs w:val="20"/>
              </w:rPr>
              <w:t>08</w:t>
            </w:r>
          </w:p>
        </w:tc>
        <w:tc>
          <w:tcPr>
            <w:tcW w:w="9372" w:type="dxa"/>
          </w:tcPr>
          <w:p w:rsidR="00F84E36" w:rsidRPr="00C060C1" w:rsidRDefault="00F84E36" w:rsidP="00CE2EA5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Самоиндукция. Энергия магнитного поля.</w:t>
            </w:r>
          </w:p>
        </w:tc>
        <w:tc>
          <w:tcPr>
            <w:tcW w:w="993" w:type="dxa"/>
          </w:tcPr>
          <w:p w:rsidR="00F84E36" w:rsidRDefault="00F84E36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B121F0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223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2F71">
              <w:rPr>
                <w:sz w:val="20"/>
                <w:szCs w:val="20"/>
              </w:rPr>
              <w:t>09/110</w:t>
            </w:r>
          </w:p>
        </w:tc>
        <w:tc>
          <w:tcPr>
            <w:tcW w:w="9372" w:type="dxa"/>
          </w:tcPr>
          <w:p w:rsidR="00F84E36" w:rsidRPr="00C060C1" w:rsidRDefault="00F84E36" w:rsidP="00166B32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№14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C060C1">
              <w:rPr>
                <w:sz w:val="20"/>
                <w:szCs w:val="20"/>
              </w:rPr>
              <w:t xml:space="preserve"> Определение коэффициента полезного действия электрического чайника.</w:t>
            </w:r>
          </w:p>
        </w:tc>
        <w:tc>
          <w:tcPr>
            <w:tcW w:w="993" w:type="dxa"/>
          </w:tcPr>
          <w:p w:rsidR="00F84E36" w:rsidRDefault="00DF2F71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223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F2F71">
              <w:rPr>
                <w:sz w:val="20"/>
                <w:szCs w:val="20"/>
              </w:rPr>
              <w:t>1/112</w:t>
            </w:r>
          </w:p>
        </w:tc>
        <w:tc>
          <w:tcPr>
            <w:tcW w:w="9372" w:type="dxa"/>
          </w:tcPr>
          <w:p w:rsidR="00F84E36" w:rsidRPr="00C060C1" w:rsidRDefault="00F84E36" w:rsidP="00166B32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№15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C060C1">
              <w:rPr>
                <w:sz w:val="20"/>
                <w:szCs w:val="20"/>
              </w:rPr>
              <w:t xml:space="preserve"> Определение температуры нити лампы накаливания.</w:t>
            </w:r>
          </w:p>
        </w:tc>
        <w:tc>
          <w:tcPr>
            <w:tcW w:w="993" w:type="dxa"/>
          </w:tcPr>
          <w:p w:rsidR="00F84E36" w:rsidRDefault="00DF2F71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361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113/114</w:t>
            </w:r>
          </w:p>
        </w:tc>
        <w:tc>
          <w:tcPr>
            <w:tcW w:w="9372" w:type="dxa"/>
          </w:tcPr>
          <w:p w:rsidR="00F84E36" w:rsidRPr="00C060C1" w:rsidRDefault="00F84E36" w:rsidP="00166B32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№16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C060C1">
              <w:rPr>
                <w:sz w:val="20"/>
                <w:szCs w:val="20"/>
              </w:rPr>
              <w:t xml:space="preserve"> Определение ЭДС и внутреннего сопротивления источника напряжения.</w:t>
            </w:r>
          </w:p>
        </w:tc>
        <w:tc>
          <w:tcPr>
            <w:tcW w:w="993" w:type="dxa"/>
          </w:tcPr>
          <w:p w:rsidR="00F84E36" w:rsidRDefault="00F84E3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01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115/116</w:t>
            </w:r>
          </w:p>
        </w:tc>
        <w:tc>
          <w:tcPr>
            <w:tcW w:w="9372" w:type="dxa"/>
          </w:tcPr>
          <w:p w:rsidR="00F84E36" w:rsidRDefault="00F84E36" w:rsidP="009D0A0C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 w:rsidR="00936078">
              <w:rPr>
                <w:b/>
                <w:sz w:val="20"/>
                <w:szCs w:val="28"/>
              </w:rPr>
              <w:t>22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9D0A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9367B8">
              <w:rPr>
                <w:bCs/>
                <w:iCs/>
                <w:sz w:val="20"/>
                <w:szCs w:val="20"/>
              </w:rPr>
              <w:t xml:space="preserve">Электромагнитная </w:t>
            </w:r>
            <w:r>
              <w:rPr>
                <w:bCs/>
                <w:iCs/>
                <w:sz w:val="20"/>
                <w:szCs w:val="20"/>
              </w:rPr>
              <w:t>индукция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F84E3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01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117/118</w:t>
            </w:r>
          </w:p>
        </w:tc>
        <w:tc>
          <w:tcPr>
            <w:tcW w:w="9372" w:type="dxa"/>
          </w:tcPr>
          <w:p w:rsidR="00F84E36" w:rsidRPr="00BD55B0" w:rsidRDefault="00F84E36" w:rsidP="009D0A0C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2</w:t>
            </w:r>
            <w:r w:rsidR="00936078">
              <w:rPr>
                <w:b/>
                <w:sz w:val="20"/>
                <w:szCs w:val="28"/>
              </w:rPr>
              <w:t>3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9D0A0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9367B8">
              <w:rPr>
                <w:bCs/>
                <w:iCs/>
                <w:sz w:val="20"/>
                <w:szCs w:val="20"/>
              </w:rPr>
              <w:t xml:space="preserve">Электромагнитная </w:t>
            </w:r>
            <w:r>
              <w:rPr>
                <w:bCs/>
                <w:iCs/>
                <w:sz w:val="20"/>
                <w:szCs w:val="20"/>
              </w:rPr>
              <w:t>индукция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F84E3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89"/>
        </w:trPr>
        <w:tc>
          <w:tcPr>
            <w:tcW w:w="2204" w:type="dxa"/>
            <w:vMerge/>
          </w:tcPr>
          <w:p w:rsidR="00F84E36" w:rsidRPr="009C3B6C" w:rsidRDefault="00F84E36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9372" w:type="dxa"/>
          </w:tcPr>
          <w:p w:rsidR="00F84E36" w:rsidRPr="00C060C1" w:rsidRDefault="00F84E36" w:rsidP="00523892">
            <w:pPr>
              <w:pStyle w:val="aff7"/>
              <w:rPr>
                <w:sz w:val="20"/>
                <w:szCs w:val="20"/>
              </w:rPr>
            </w:pPr>
            <w:r w:rsidRPr="009F7068">
              <w:rPr>
                <w:b/>
                <w:sz w:val="20"/>
                <w:szCs w:val="20"/>
              </w:rPr>
              <w:t xml:space="preserve">Контрольная работа № </w:t>
            </w:r>
            <w:r>
              <w:rPr>
                <w:b/>
                <w:sz w:val="20"/>
                <w:szCs w:val="20"/>
              </w:rPr>
              <w:t>6</w:t>
            </w:r>
            <w:r w:rsidRPr="009F7068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Тема: «</w:t>
            </w:r>
            <w:r w:rsidRPr="009F7068">
              <w:rPr>
                <w:bCs/>
                <w:sz w:val="20"/>
                <w:szCs w:val="20"/>
              </w:rPr>
              <w:t xml:space="preserve"> Электродинамика</w:t>
            </w:r>
            <w:r>
              <w:rPr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F84E36" w:rsidRDefault="00F84E3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95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10270" w:type="dxa"/>
            <w:gridSpan w:val="2"/>
          </w:tcPr>
          <w:p w:rsidR="00F84E36" w:rsidRPr="006F175D" w:rsidRDefault="00F84E36" w:rsidP="00F01523">
            <w:pPr>
              <w:pStyle w:val="aff7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:rsidR="00F84E36" w:rsidRPr="009F7068" w:rsidRDefault="00F84E36" w:rsidP="00F966E4">
            <w:pPr>
              <w:jc w:val="center"/>
              <w:rPr>
                <w:b/>
                <w:sz w:val="20"/>
                <w:szCs w:val="20"/>
              </w:rPr>
            </w:pPr>
            <w:r w:rsidRPr="009F7068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79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Pr="006F175D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32/33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сообщения  на тему: "</w:t>
            </w:r>
            <w:r w:rsidRPr="00D8460A">
              <w:rPr>
                <w:sz w:val="20"/>
                <w:szCs w:val="20"/>
              </w:rPr>
              <w:t>Андре Мари Ампер – основоположник электродинамики</w:t>
            </w:r>
            <w:r>
              <w:rPr>
                <w:sz w:val="20"/>
                <w:szCs w:val="20"/>
              </w:rPr>
              <w:t>"</w:t>
            </w:r>
            <w:r w:rsidRPr="00D8460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</w:tcPr>
          <w:p w:rsidR="00F84E36" w:rsidRDefault="00F84E3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70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34/35</w:t>
            </w:r>
          </w:p>
        </w:tc>
        <w:tc>
          <w:tcPr>
            <w:tcW w:w="9372" w:type="dxa"/>
          </w:tcPr>
          <w:p w:rsidR="00F84E36" w:rsidRPr="000B68DE" w:rsidRDefault="00F84E36" w:rsidP="009820DD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784052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Электрическое поле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90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36/37</w:t>
            </w:r>
          </w:p>
        </w:tc>
        <w:tc>
          <w:tcPr>
            <w:tcW w:w="9372" w:type="dxa"/>
          </w:tcPr>
          <w:p w:rsidR="00F84E36" w:rsidRPr="00E028AC" w:rsidRDefault="00F84E36" w:rsidP="009820DD">
            <w:pPr>
              <w:rPr>
                <w:sz w:val="20"/>
                <w:szCs w:val="20"/>
              </w:rPr>
            </w:pPr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 w:rsidRPr="00571919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Электрическое поле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35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38/39</w:t>
            </w:r>
          </w:p>
        </w:tc>
        <w:tc>
          <w:tcPr>
            <w:tcW w:w="9372" w:type="dxa"/>
          </w:tcPr>
          <w:p w:rsidR="00F84E36" w:rsidRPr="000B68DE" w:rsidRDefault="00F84E36" w:rsidP="00A42A60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>
              <w:rPr>
                <w:bCs/>
                <w:iCs/>
                <w:sz w:val="20"/>
                <w:szCs w:val="20"/>
              </w:rPr>
              <w:t>Законы постоянного тока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56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40/41</w:t>
            </w:r>
          </w:p>
        </w:tc>
        <w:tc>
          <w:tcPr>
            <w:tcW w:w="9372" w:type="dxa"/>
          </w:tcPr>
          <w:p w:rsidR="00F84E36" w:rsidRPr="00E028AC" w:rsidRDefault="00F84E36" w:rsidP="00A42A60">
            <w:pPr>
              <w:rPr>
                <w:sz w:val="20"/>
                <w:szCs w:val="20"/>
              </w:rPr>
            </w:pPr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>
              <w:rPr>
                <w:bCs/>
                <w:iCs/>
                <w:sz w:val="20"/>
                <w:szCs w:val="20"/>
              </w:rPr>
              <w:t>Законы постоянного тока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90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0E4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372" w:type="dxa"/>
          </w:tcPr>
          <w:p w:rsidR="00F84E36" w:rsidRPr="000B68DE" w:rsidRDefault="00F84E36" w:rsidP="00A42A60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9367B8">
              <w:rPr>
                <w:bCs/>
                <w:iCs/>
                <w:sz w:val="20"/>
                <w:szCs w:val="20"/>
              </w:rPr>
              <w:t>Электрический ток в полупр</w:t>
            </w:r>
            <w:r w:rsidRPr="009367B8"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водниках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0E4CE0" w:rsidP="00D8460A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92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0E4CE0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43/44</w:t>
            </w:r>
          </w:p>
        </w:tc>
        <w:tc>
          <w:tcPr>
            <w:tcW w:w="9372" w:type="dxa"/>
          </w:tcPr>
          <w:p w:rsidR="00F84E36" w:rsidRPr="00E028AC" w:rsidRDefault="00F84E36" w:rsidP="00A42A60">
            <w:pPr>
              <w:rPr>
                <w:sz w:val="20"/>
                <w:szCs w:val="20"/>
              </w:rPr>
            </w:pPr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 w:rsidRPr="009367B8">
              <w:rPr>
                <w:bCs/>
                <w:iCs/>
                <w:sz w:val="20"/>
                <w:szCs w:val="20"/>
              </w:rPr>
              <w:t>Электрический ток в полупро</w:t>
            </w:r>
            <w:r>
              <w:rPr>
                <w:bCs/>
                <w:iCs/>
                <w:sz w:val="20"/>
                <w:szCs w:val="20"/>
              </w:rPr>
              <w:t>водниках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23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0E4CE0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372" w:type="dxa"/>
          </w:tcPr>
          <w:p w:rsidR="00F84E36" w:rsidRPr="00E028AC" w:rsidRDefault="00F84E36" w:rsidP="00A42A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9367B8">
              <w:rPr>
                <w:bCs/>
                <w:iCs/>
                <w:sz w:val="20"/>
                <w:szCs w:val="20"/>
              </w:rPr>
              <w:t xml:space="preserve"> Магнитное поле.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367B8">
              <w:rPr>
                <w:bCs/>
                <w:iCs/>
                <w:sz w:val="20"/>
                <w:szCs w:val="20"/>
              </w:rPr>
              <w:t xml:space="preserve">Электромагнитная </w:t>
            </w:r>
            <w:r>
              <w:rPr>
                <w:bCs/>
                <w:iCs/>
                <w:sz w:val="20"/>
                <w:szCs w:val="20"/>
              </w:rPr>
              <w:t>индукция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0E4CE0" w:rsidTr="009E4885">
        <w:trPr>
          <w:trHeight w:val="223"/>
        </w:trPr>
        <w:tc>
          <w:tcPr>
            <w:tcW w:w="2204" w:type="dxa"/>
            <w:vMerge/>
          </w:tcPr>
          <w:p w:rsidR="000E4CE0" w:rsidRDefault="000E4CE0" w:rsidP="00F966E4">
            <w:pPr>
              <w:jc w:val="center"/>
            </w:pPr>
          </w:p>
        </w:tc>
        <w:tc>
          <w:tcPr>
            <w:tcW w:w="898" w:type="dxa"/>
          </w:tcPr>
          <w:p w:rsidR="000E4CE0" w:rsidRDefault="000E4CE0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372" w:type="dxa"/>
          </w:tcPr>
          <w:p w:rsidR="000E4CE0" w:rsidRDefault="000E4CE0" w:rsidP="00A42A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 по теме: «</w:t>
            </w:r>
            <w:r w:rsidRPr="00C060C1">
              <w:rPr>
                <w:sz w:val="20"/>
                <w:szCs w:val="20"/>
              </w:rPr>
              <w:t>Определение удельного заряда. Ускорители заряженных частиц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0E4CE0" w:rsidRDefault="000E4CE0" w:rsidP="00D846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0E4CE0" w:rsidRPr="00627386" w:rsidRDefault="000E4CE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90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47/48</w:t>
            </w:r>
          </w:p>
        </w:tc>
        <w:tc>
          <w:tcPr>
            <w:tcW w:w="9372" w:type="dxa"/>
          </w:tcPr>
          <w:p w:rsidR="00F84E36" w:rsidRDefault="00F84E36" w:rsidP="00D8460A"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11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57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49/50</w:t>
            </w:r>
          </w:p>
        </w:tc>
        <w:tc>
          <w:tcPr>
            <w:tcW w:w="9372" w:type="dxa"/>
          </w:tcPr>
          <w:p w:rsidR="00F84E36" w:rsidRDefault="00F84E36" w:rsidP="00D8460A"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12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24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51/52</w:t>
            </w:r>
          </w:p>
        </w:tc>
        <w:tc>
          <w:tcPr>
            <w:tcW w:w="9372" w:type="dxa"/>
          </w:tcPr>
          <w:p w:rsidR="00F84E36" w:rsidRDefault="00F84E36" w:rsidP="00D8460A"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13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53/54</w:t>
            </w:r>
          </w:p>
        </w:tc>
        <w:tc>
          <w:tcPr>
            <w:tcW w:w="9372" w:type="dxa"/>
          </w:tcPr>
          <w:p w:rsidR="00F84E36" w:rsidRDefault="00F84E36" w:rsidP="00D8460A"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14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34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55/56</w:t>
            </w:r>
          </w:p>
        </w:tc>
        <w:tc>
          <w:tcPr>
            <w:tcW w:w="9372" w:type="dxa"/>
          </w:tcPr>
          <w:p w:rsidR="00F84E36" w:rsidRDefault="00F84E36" w:rsidP="00D8460A"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15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90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Default="00F84E3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57/58</w:t>
            </w:r>
          </w:p>
        </w:tc>
        <w:tc>
          <w:tcPr>
            <w:tcW w:w="9372" w:type="dxa"/>
          </w:tcPr>
          <w:p w:rsidR="00F84E36" w:rsidRDefault="00F84E36" w:rsidP="00D8460A"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16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F84E36" w:rsidRDefault="00F84E36" w:rsidP="00D8460A">
            <w:pPr>
              <w:jc w:val="center"/>
            </w:pPr>
            <w:r w:rsidRPr="0052157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360"/>
        </w:trPr>
        <w:tc>
          <w:tcPr>
            <w:tcW w:w="2204" w:type="dxa"/>
          </w:tcPr>
          <w:p w:rsidR="00F84E36" w:rsidRDefault="00F84E36" w:rsidP="009367B8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4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F84E36" w:rsidRPr="009367B8" w:rsidRDefault="00F84E36" w:rsidP="009367B8">
            <w:pPr>
              <w:jc w:val="center"/>
            </w:pPr>
            <w:r w:rsidRPr="009367B8">
              <w:rPr>
                <w:sz w:val="20"/>
              </w:rPr>
              <w:t>Колебания и волны.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F84E36" w:rsidRPr="009F7068" w:rsidRDefault="00F84E36" w:rsidP="00F966E4">
            <w:pPr>
              <w:jc w:val="center"/>
              <w:rPr>
                <w:b/>
                <w:sz w:val="20"/>
                <w:szCs w:val="20"/>
              </w:rPr>
            </w:pPr>
            <w:r w:rsidRPr="009F7068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627386" w:rsidRDefault="00F84E3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00"/>
        </w:trPr>
        <w:tc>
          <w:tcPr>
            <w:tcW w:w="2204" w:type="dxa"/>
            <w:vMerge w:val="restart"/>
          </w:tcPr>
          <w:p w:rsidR="00F84E36" w:rsidRPr="00E17E57" w:rsidRDefault="00F84E36" w:rsidP="009367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4.1. </w:t>
            </w:r>
            <w:r w:rsidRPr="00E17E57">
              <w:rPr>
                <w:sz w:val="20"/>
                <w:szCs w:val="20"/>
              </w:rPr>
              <w:t>Механич</w:t>
            </w:r>
            <w:r w:rsidRPr="00E17E57">
              <w:rPr>
                <w:sz w:val="20"/>
                <w:szCs w:val="20"/>
              </w:rPr>
              <w:t>е</w:t>
            </w:r>
            <w:r w:rsidRPr="00E17E57">
              <w:rPr>
                <w:sz w:val="20"/>
                <w:szCs w:val="20"/>
              </w:rPr>
              <w:t>ские  колебания.</w:t>
            </w:r>
          </w:p>
        </w:tc>
        <w:tc>
          <w:tcPr>
            <w:tcW w:w="898" w:type="dxa"/>
          </w:tcPr>
          <w:p w:rsidR="00F84E36" w:rsidRPr="006F175D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Колебательное движение. Гармонические</w:t>
            </w:r>
            <w:r w:rsidRPr="00207EB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>колебания. Свободные механические колебания.</w:t>
            </w:r>
          </w:p>
        </w:tc>
        <w:tc>
          <w:tcPr>
            <w:tcW w:w="993" w:type="dxa"/>
          </w:tcPr>
          <w:p w:rsidR="00F84E36" w:rsidRDefault="00F84E3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AB6976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90"/>
        </w:trPr>
        <w:tc>
          <w:tcPr>
            <w:tcW w:w="2204" w:type="dxa"/>
            <w:vMerge/>
          </w:tcPr>
          <w:p w:rsidR="00F84E36" w:rsidRPr="009C3B6C" w:rsidRDefault="00F84E36" w:rsidP="009367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372" w:type="dxa"/>
          </w:tcPr>
          <w:p w:rsidR="00F84E36" w:rsidRDefault="00F84E36" w:rsidP="00166B32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Линейные механические колебательные системы. Превращение энергии при колебательном движении.</w:t>
            </w:r>
          </w:p>
          <w:p w:rsidR="009A63CC" w:rsidRPr="006F175D" w:rsidRDefault="009A63CC" w:rsidP="00166B32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Свободные затухающие механические колебания. Вынужденные механические колебания.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AB6976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342"/>
        </w:trPr>
        <w:tc>
          <w:tcPr>
            <w:tcW w:w="2204" w:type="dxa"/>
            <w:vMerge/>
          </w:tcPr>
          <w:p w:rsidR="00F84E36" w:rsidRPr="009C3B6C" w:rsidRDefault="00F84E36" w:rsidP="009367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A63CC">
              <w:rPr>
                <w:sz w:val="20"/>
                <w:szCs w:val="20"/>
              </w:rPr>
              <w:t>2</w:t>
            </w:r>
            <w:r w:rsidR="006A2898">
              <w:rPr>
                <w:sz w:val="20"/>
                <w:szCs w:val="20"/>
              </w:rPr>
              <w:t>/12</w:t>
            </w:r>
            <w:r w:rsidR="009A63CC"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F84E36" w:rsidRDefault="00F84E36" w:rsidP="00487389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2</w:t>
            </w:r>
            <w:r w:rsidR="00936078">
              <w:rPr>
                <w:b/>
                <w:sz w:val="20"/>
                <w:szCs w:val="28"/>
              </w:rPr>
              <w:t>4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4873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207EB3">
              <w:rPr>
                <w:bCs/>
                <w:iCs/>
                <w:sz w:val="20"/>
                <w:szCs w:val="20"/>
              </w:rPr>
              <w:t xml:space="preserve">Механические </w:t>
            </w:r>
            <w:r>
              <w:rPr>
                <w:bCs/>
                <w:iCs/>
                <w:sz w:val="20"/>
                <w:szCs w:val="20"/>
              </w:rPr>
              <w:t>колебания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6A2898" w:rsidP="0040756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112"/>
        </w:trPr>
        <w:tc>
          <w:tcPr>
            <w:tcW w:w="2204" w:type="dxa"/>
            <w:vMerge w:val="restart"/>
          </w:tcPr>
          <w:p w:rsidR="00F84E36" w:rsidRDefault="00F84E36" w:rsidP="00207EB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84E36" w:rsidRPr="009C3B6C" w:rsidRDefault="00F84E36" w:rsidP="00F966E4">
            <w:pPr>
              <w:jc w:val="center"/>
              <w:rPr>
                <w:b/>
                <w:sz w:val="20"/>
                <w:szCs w:val="20"/>
              </w:rPr>
            </w:pPr>
            <w:r w:rsidRPr="00207EB3">
              <w:rPr>
                <w:bCs/>
                <w:iCs/>
                <w:sz w:val="20"/>
                <w:szCs w:val="20"/>
              </w:rPr>
              <w:t>Упругие волны.</w:t>
            </w:r>
          </w:p>
        </w:tc>
        <w:tc>
          <w:tcPr>
            <w:tcW w:w="10270" w:type="dxa"/>
            <w:gridSpan w:val="2"/>
          </w:tcPr>
          <w:p w:rsidR="00F84E36" w:rsidRPr="00207EB3" w:rsidRDefault="00F84E36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BA58FD" w:rsidRDefault="00F84E36" w:rsidP="004075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AB6976" w:rsidRDefault="00F84E36" w:rsidP="00C43673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12"/>
        </w:trPr>
        <w:tc>
          <w:tcPr>
            <w:tcW w:w="2204" w:type="dxa"/>
            <w:vMerge/>
          </w:tcPr>
          <w:p w:rsidR="00F84E36" w:rsidRPr="00207EB3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A63CC">
              <w:rPr>
                <w:sz w:val="20"/>
                <w:szCs w:val="20"/>
              </w:rPr>
              <w:t>4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Поперечные и продольные волны. Характеристики</w:t>
            </w:r>
            <w:r w:rsidRPr="00207EB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>волны. Уравнение плоской бегущей волны.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AB6976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89"/>
        </w:trPr>
        <w:tc>
          <w:tcPr>
            <w:tcW w:w="2204" w:type="dxa"/>
            <w:vMerge/>
          </w:tcPr>
          <w:p w:rsidR="00F84E36" w:rsidRPr="009C3B6C" w:rsidRDefault="00F84E36" w:rsidP="00207E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A63CC">
              <w:rPr>
                <w:sz w:val="20"/>
                <w:szCs w:val="20"/>
              </w:rPr>
              <w:t>5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Интерференция волн. Понятие о дифракции волн.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AB6976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23"/>
        </w:trPr>
        <w:tc>
          <w:tcPr>
            <w:tcW w:w="2204" w:type="dxa"/>
            <w:vMerge/>
          </w:tcPr>
          <w:p w:rsidR="00F84E36" w:rsidRPr="009C3B6C" w:rsidRDefault="00F84E36" w:rsidP="00207E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A63CC">
              <w:rPr>
                <w:sz w:val="20"/>
                <w:szCs w:val="20"/>
              </w:rPr>
              <w:t>6</w:t>
            </w:r>
            <w:r w:rsidR="006A2898">
              <w:rPr>
                <w:sz w:val="20"/>
                <w:szCs w:val="20"/>
              </w:rPr>
              <w:t>/12</w:t>
            </w:r>
            <w:r w:rsidR="009A63CC"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F84E36" w:rsidRDefault="00F84E36" w:rsidP="00487389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№17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207EB3">
              <w:rPr>
                <w:sz w:val="20"/>
                <w:szCs w:val="20"/>
              </w:rPr>
              <w:t xml:space="preserve"> </w:t>
            </w:r>
          </w:p>
          <w:p w:rsidR="00F84E36" w:rsidRPr="006F175D" w:rsidRDefault="00F84E36" w:rsidP="00487389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Изучение зависимости периода колебаний</w:t>
            </w:r>
            <w:r w:rsidRPr="00207EB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>нитяного (или пружинного) маятника от длины нити (или ма</w:t>
            </w:r>
            <w:r w:rsidRPr="00207EB3">
              <w:rPr>
                <w:sz w:val="20"/>
                <w:szCs w:val="20"/>
              </w:rPr>
              <w:t>с</w:t>
            </w:r>
            <w:r w:rsidRPr="00207EB3">
              <w:rPr>
                <w:sz w:val="20"/>
                <w:szCs w:val="20"/>
              </w:rPr>
              <w:t>сы груза).</w:t>
            </w:r>
          </w:p>
        </w:tc>
        <w:tc>
          <w:tcPr>
            <w:tcW w:w="993" w:type="dxa"/>
          </w:tcPr>
          <w:p w:rsidR="00F84E36" w:rsidRDefault="006A2898" w:rsidP="0040756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489"/>
        </w:trPr>
        <w:tc>
          <w:tcPr>
            <w:tcW w:w="2204" w:type="dxa"/>
            <w:vMerge/>
          </w:tcPr>
          <w:p w:rsidR="00F84E36" w:rsidRPr="009C3B6C" w:rsidRDefault="00F84E36" w:rsidP="00207E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6A2898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96AC9">
              <w:rPr>
                <w:sz w:val="20"/>
                <w:szCs w:val="20"/>
              </w:rPr>
              <w:t>2</w:t>
            </w:r>
            <w:r w:rsidR="009A63C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/1</w:t>
            </w:r>
            <w:r w:rsidR="009A63CC">
              <w:rPr>
                <w:sz w:val="20"/>
                <w:szCs w:val="20"/>
              </w:rPr>
              <w:t>29</w:t>
            </w:r>
          </w:p>
        </w:tc>
        <w:tc>
          <w:tcPr>
            <w:tcW w:w="9372" w:type="dxa"/>
          </w:tcPr>
          <w:p w:rsidR="00F84E36" w:rsidRDefault="00F84E36" w:rsidP="00166B32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2</w:t>
            </w:r>
            <w:r w:rsidR="00936078">
              <w:rPr>
                <w:b/>
                <w:sz w:val="20"/>
                <w:szCs w:val="28"/>
              </w:rPr>
              <w:t>5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166B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>
              <w:rPr>
                <w:bCs/>
                <w:iCs/>
                <w:sz w:val="20"/>
                <w:szCs w:val="20"/>
              </w:rPr>
              <w:t>Упругие волны</w:t>
            </w:r>
            <w:r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145"/>
        </w:trPr>
        <w:tc>
          <w:tcPr>
            <w:tcW w:w="2204" w:type="dxa"/>
            <w:vMerge w:val="restart"/>
          </w:tcPr>
          <w:p w:rsidR="00F84E36" w:rsidRDefault="00F84E36" w:rsidP="00B928C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84E36" w:rsidRPr="009C3B6C" w:rsidRDefault="00F84E36" w:rsidP="00F966E4">
            <w:pPr>
              <w:jc w:val="center"/>
              <w:rPr>
                <w:b/>
                <w:sz w:val="20"/>
                <w:szCs w:val="20"/>
              </w:rPr>
            </w:pPr>
            <w:r w:rsidRPr="00B928CA">
              <w:rPr>
                <w:bCs/>
                <w:iCs/>
                <w:sz w:val="20"/>
                <w:szCs w:val="20"/>
              </w:rPr>
              <w:t>Электромагнитные колебания.</w:t>
            </w:r>
          </w:p>
        </w:tc>
        <w:tc>
          <w:tcPr>
            <w:tcW w:w="10270" w:type="dxa"/>
            <w:gridSpan w:val="2"/>
          </w:tcPr>
          <w:p w:rsidR="00F84E36" w:rsidRPr="00207EB3" w:rsidRDefault="00F84E36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BA58FD" w:rsidRDefault="00F84E36" w:rsidP="004075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561F8D" w:rsidRDefault="00F84E36" w:rsidP="00C43673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145"/>
        </w:trPr>
        <w:tc>
          <w:tcPr>
            <w:tcW w:w="2204" w:type="dxa"/>
            <w:vMerge/>
          </w:tcPr>
          <w:p w:rsidR="00F84E36" w:rsidRPr="00B928CA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A63CC">
              <w:rPr>
                <w:sz w:val="20"/>
                <w:szCs w:val="20"/>
              </w:rPr>
              <w:t>0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Свободные электромагнитные</w:t>
            </w:r>
            <w:r w:rsidRPr="00207EB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>колебания. Превращение энергии в колебательном контуре. Затухающие электромагнитные колебания.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561F8D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12"/>
        </w:trPr>
        <w:tc>
          <w:tcPr>
            <w:tcW w:w="2204" w:type="dxa"/>
            <w:vMerge/>
          </w:tcPr>
          <w:p w:rsidR="00F84E36" w:rsidRPr="009C3B6C" w:rsidRDefault="00F84E3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A63CC"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Генератор незатухающих электромагнитных колебаний. Вынужденные электрические колебания.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561F8D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12"/>
        </w:trPr>
        <w:tc>
          <w:tcPr>
            <w:tcW w:w="2204" w:type="dxa"/>
            <w:vMerge/>
          </w:tcPr>
          <w:p w:rsidR="00F84E36" w:rsidRPr="009C3B6C" w:rsidRDefault="00F84E3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A63CC"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Переменный ток. Генератор переменного тока.</w:t>
            </w:r>
            <w:r w:rsidR="006A2898" w:rsidRPr="00207EB3">
              <w:rPr>
                <w:sz w:val="20"/>
                <w:szCs w:val="20"/>
              </w:rPr>
              <w:t xml:space="preserve"> Емкостное и индуктивное сопротивления переменного тока. Закон Ома для электрической цепи переменного тока.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561F8D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07"/>
        </w:trPr>
        <w:tc>
          <w:tcPr>
            <w:tcW w:w="2204" w:type="dxa"/>
            <w:vMerge/>
          </w:tcPr>
          <w:p w:rsidR="00F84E36" w:rsidRPr="009C3B6C" w:rsidRDefault="00F84E3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A63CC"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F84E36" w:rsidRPr="006F175D" w:rsidRDefault="006A2898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Работа и мощность переменного тока. Генераторы тока. Трансформаторы.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561F8D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277"/>
        </w:trPr>
        <w:tc>
          <w:tcPr>
            <w:tcW w:w="2204" w:type="dxa"/>
            <w:vMerge/>
          </w:tcPr>
          <w:p w:rsidR="00F84E36" w:rsidRPr="009C3B6C" w:rsidRDefault="00F84E3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A63C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/13</w:t>
            </w:r>
            <w:r w:rsidR="009A63CC">
              <w:rPr>
                <w:sz w:val="20"/>
                <w:szCs w:val="20"/>
              </w:rPr>
              <w:t>5</w:t>
            </w:r>
          </w:p>
        </w:tc>
        <w:tc>
          <w:tcPr>
            <w:tcW w:w="9372" w:type="dxa"/>
          </w:tcPr>
          <w:p w:rsidR="00F84E36" w:rsidRDefault="00F84E36" w:rsidP="00487389">
            <w:pPr>
              <w:pStyle w:val="aff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№18</w:t>
            </w:r>
            <w:r w:rsidRPr="006F175D">
              <w:rPr>
                <w:b/>
                <w:sz w:val="20"/>
                <w:szCs w:val="20"/>
              </w:rPr>
              <w:t>.</w:t>
            </w:r>
          </w:p>
          <w:p w:rsidR="00F84E36" w:rsidRPr="006F175D" w:rsidRDefault="00F84E36" w:rsidP="00487389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Индуктивно</w:t>
            </w:r>
            <w:r w:rsidRPr="00207EB3">
              <w:rPr>
                <w:sz w:val="20"/>
                <w:szCs w:val="20"/>
              </w:rPr>
              <w:t>е и емкостное сопротивления в цепи переменного тока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411"/>
        </w:trPr>
        <w:tc>
          <w:tcPr>
            <w:tcW w:w="2204" w:type="dxa"/>
            <w:vMerge/>
          </w:tcPr>
          <w:p w:rsidR="00F84E36" w:rsidRPr="009C3B6C" w:rsidRDefault="00F84E3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A63C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/13</w:t>
            </w:r>
            <w:r w:rsidR="009A63CC"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F84E36" w:rsidRDefault="00F84E36" w:rsidP="00166B32">
            <w:pPr>
              <w:jc w:val="both"/>
              <w:rPr>
                <w:b/>
                <w:sz w:val="20"/>
                <w:szCs w:val="28"/>
              </w:rPr>
            </w:pPr>
            <w:r w:rsidRPr="00BD55B0">
              <w:rPr>
                <w:b/>
                <w:sz w:val="20"/>
                <w:szCs w:val="28"/>
              </w:rPr>
              <w:t>Практическая работа №</w:t>
            </w:r>
            <w:r>
              <w:rPr>
                <w:b/>
                <w:sz w:val="20"/>
                <w:szCs w:val="28"/>
              </w:rPr>
              <w:t>2</w:t>
            </w:r>
            <w:r w:rsidR="00936078">
              <w:rPr>
                <w:b/>
                <w:sz w:val="20"/>
                <w:szCs w:val="28"/>
              </w:rPr>
              <w:t>6</w:t>
            </w:r>
            <w:r w:rsidRPr="00BD55B0">
              <w:rPr>
                <w:b/>
                <w:sz w:val="20"/>
                <w:szCs w:val="28"/>
              </w:rPr>
              <w:t xml:space="preserve">. </w:t>
            </w:r>
          </w:p>
          <w:p w:rsidR="00F84E36" w:rsidRPr="00C060C1" w:rsidRDefault="00F84E36" w:rsidP="00166B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"</w:t>
            </w:r>
            <w:r w:rsidRPr="009367B8">
              <w:rPr>
                <w:bCs/>
                <w:iCs/>
                <w:sz w:val="20"/>
                <w:szCs w:val="20"/>
              </w:rPr>
              <w:t xml:space="preserve"> </w:t>
            </w:r>
            <w:r w:rsidRPr="00B928CA">
              <w:rPr>
                <w:bCs/>
                <w:iCs/>
                <w:sz w:val="20"/>
                <w:szCs w:val="20"/>
              </w:rPr>
              <w:t>Электромагнитные колебания</w:t>
            </w:r>
            <w:r>
              <w:rPr>
                <w:sz w:val="20"/>
                <w:szCs w:val="28"/>
              </w:rPr>
              <w:t>".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F84E36" w:rsidTr="009E4885">
        <w:trPr>
          <w:trHeight w:val="218"/>
        </w:trPr>
        <w:tc>
          <w:tcPr>
            <w:tcW w:w="2204" w:type="dxa"/>
            <w:vMerge w:val="restart"/>
          </w:tcPr>
          <w:p w:rsidR="00F84E36" w:rsidRDefault="00F84E36" w:rsidP="00B928C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84E36" w:rsidRDefault="00F84E36" w:rsidP="00B928C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928CA">
              <w:rPr>
                <w:bCs/>
                <w:iCs/>
                <w:sz w:val="20"/>
                <w:szCs w:val="20"/>
              </w:rPr>
              <w:t>Электромагнитные волны.</w:t>
            </w:r>
          </w:p>
          <w:p w:rsidR="00F84E36" w:rsidRPr="009C3B6C" w:rsidRDefault="00F84E36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F84E36" w:rsidRPr="00207EB3" w:rsidRDefault="00F84E36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F84E36" w:rsidRPr="00BA58FD" w:rsidRDefault="00F84E36" w:rsidP="004075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Pr="00957971" w:rsidRDefault="00F84E36" w:rsidP="00C43673">
            <w:pPr>
              <w:jc w:val="center"/>
              <w:rPr>
                <w:sz w:val="20"/>
                <w:szCs w:val="20"/>
              </w:rPr>
            </w:pPr>
          </w:p>
        </w:tc>
      </w:tr>
      <w:tr w:rsidR="00F84E36" w:rsidTr="009E4885">
        <w:trPr>
          <w:trHeight w:val="218"/>
        </w:trPr>
        <w:tc>
          <w:tcPr>
            <w:tcW w:w="2204" w:type="dxa"/>
            <w:vMerge/>
          </w:tcPr>
          <w:p w:rsidR="00F84E36" w:rsidRDefault="00F84E36" w:rsidP="00F966E4">
            <w:pPr>
              <w:jc w:val="center"/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96AC9">
              <w:rPr>
                <w:sz w:val="20"/>
                <w:szCs w:val="20"/>
              </w:rPr>
              <w:t>3</w:t>
            </w:r>
            <w:r w:rsidR="009A63CC">
              <w:rPr>
                <w:sz w:val="20"/>
                <w:szCs w:val="20"/>
              </w:rPr>
              <w:t>8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Электромагнитное поле как особый вид</w:t>
            </w:r>
            <w:r w:rsidRPr="00207EB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>материи. Электромагнитные волны. Вибратор Герца. Открытый колебательный контур.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957971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34"/>
        </w:trPr>
        <w:tc>
          <w:tcPr>
            <w:tcW w:w="2204" w:type="dxa"/>
            <w:vMerge/>
          </w:tcPr>
          <w:p w:rsidR="00F84E36" w:rsidRPr="009C3B6C" w:rsidRDefault="00F84E3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A63CC">
              <w:rPr>
                <w:sz w:val="20"/>
                <w:szCs w:val="20"/>
              </w:rPr>
              <w:t>39</w:t>
            </w:r>
          </w:p>
        </w:tc>
        <w:tc>
          <w:tcPr>
            <w:tcW w:w="9372" w:type="dxa"/>
          </w:tcPr>
          <w:p w:rsidR="00F84E36" w:rsidRPr="006F175D" w:rsidRDefault="00F84E3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Изобретение радио А.С. Поповым. Понятие о радиосвязи. Применение электромагнитных волн.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84E36" w:rsidRDefault="00F84E36" w:rsidP="00C43673">
            <w:pPr>
              <w:jc w:val="center"/>
            </w:pPr>
            <w:r w:rsidRPr="00957971">
              <w:rPr>
                <w:sz w:val="20"/>
                <w:szCs w:val="20"/>
              </w:rPr>
              <w:t>2</w:t>
            </w:r>
          </w:p>
        </w:tc>
      </w:tr>
      <w:tr w:rsidR="00F84E36" w:rsidTr="009E4885">
        <w:trPr>
          <w:trHeight w:val="134"/>
        </w:trPr>
        <w:tc>
          <w:tcPr>
            <w:tcW w:w="2204" w:type="dxa"/>
            <w:vMerge/>
          </w:tcPr>
          <w:p w:rsidR="00F84E36" w:rsidRPr="009C3B6C" w:rsidRDefault="00F84E3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84E36" w:rsidRPr="006F175D" w:rsidRDefault="00F84E36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A63C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/14</w:t>
            </w:r>
            <w:r w:rsidR="009A63CC"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F84E36" w:rsidRPr="008D0C83" w:rsidRDefault="00F84E36" w:rsidP="00166B32">
            <w:pPr>
              <w:jc w:val="both"/>
              <w:rPr>
                <w:b/>
                <w:sz w:val="20"/>
                <w:szCs w:val="28"/>
              </w:rPr>
            </w:pPr>
            <w:r w:rsidRPr="008D0C83">
              <w:rPr>
                <w:b/>
                <w:sz w:val="20"/>
                <w:szCs w:val="28"/>
              </w:rPr>
              <w:t>Практическая работа №2</w:t>
            </w:r>
            <w:r w:rsidR="00936078">
              <w:rPr>
                <w:b/>
                <w:sz w:val="20"/>
                <w:szCs w:val="28"/>
              </w:rPr>
              <w:t>7</w:t>
            </w:r>
            <w:r w:rsidRPr="008D0C83">
              <w:rPr>
                <w:b/>
                <w:sz w:val="20"/>
                <w:szCs w:val="28"/>
              </w:rPr>
              <w:t xml:space="preserve">. </w:t>
            </w:r>
          </w:p>
          <w:p w:rsidR="00F84E36" w:rsidRPr="008D0C83" w:rsidRDefault="00F84E36" w:rsidP="00DF2F71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 w:rsidRPr="008D0C83">
              <w:rPr>
                <w:bCs/>
                <w:iCs/>
                <w:sz w:val="20"/>
                <w:szCs w:val="20"/>
              </w:rPr>
              <w:t>Электромагнитные волны</w:t>
            </w:r>
            <w:r>
              <w:rPr>
                <w:sz w:val="20"/>
                <w:szCs w:val="28"/>
              </w:rPr>
              <w:t>»</w:t>
            </w:r>
            <w:r w:rsidRPr="008D0C83">
              <w:rPr>
                <w:sz w:val="20"/>
                <w:szCs w:val="28"/>
              </w:rPr>
              <w:t>.</w:t>
            </w:r>
          </w:p>
        </w:tc>
        <w:tc>
          <w:tcPr>
            <w:tcW w:w="993" w:type="dxa"/>
          </w:tcPr>
          <w:p w:rsidR="00F84E36" w:rsidRDefault="00F84E36" w:rsidP="0040756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84E36" w:rsidRDefault="00F84E36" w:rsidP="00C43673">
            <w:pPr>
              <w:jc w:val="center"/>
            </w:pPr>
          </w:p>
        </w:tc>
      </w:tr>
      <w:tr w:rsidR="00196AC9" w:rsidTr="009E4885">
        <w:trPr>
          <w:trHeight w:val="134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9A6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A63CC">
              <w:rPr>
                <w:sz w:val="20"/>
                <w:szCs w:val="20"/>
              </w:rPr>
              <w:t>2/143</w:t>
            </w:r>
          </w:p>
        </w:tc>
        <w:tc>
          <w:tcPr>
            <w:tcW w:w="9372" w:type="dxa"/>
          </w:tcPr>
          <w:p w:rsidR="00196AC9" w:rsidRPr="00936078" w:rsidRDefault="00196AC9" w:rsidP="00881AE8">
            <w:pPr>
              <w:jc w:val="both"/>
              <w:rPr>
                <w:b/>
                <w:sz w:val="20"/>
                <w:szCs w:val="28"/>
              </w:rPr>
            </w:pPr>
            <w:r w:rsidRPr="00936078">
              <w:rPr>
                <w:b/>
                <w:sz w:val="20"/>
                <w:szCs w:val="28"/>
              </w:rPr>
              <w:t>Практическая работа №2</w:t>
            </w:r>
            <w:r w:rsidR="00936078" w:rsidRPr="00936078">
              <w:rPr>
                <w:b/>
                <w:sz w:val="20"/>
                <w:szCs w:val="28"/>
              </w:rPr>
              <w:t>8</w:t>
            </w:r>
            <w:r w:rsidRPr="00936078">
              <w:rPr>
                <w:b/>
                <w:sz w:val="20"/>
                <w:szCs w:val="28"/>
              </w:rPr>
              <w:t xml:space="preserve">. </w:t>
            </w:r>
          </w:p>
          <w:p w:rsidR="00196AC9" w:rsidRPr="008D0C83" w:rsidRDefault="00196AC9" w:rsidP="00196AC9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>
              <w:rPr>
                <w:bCs/>
                <w:iCs/>
                <w:sz w:val="20"/>
                <w:szCs w:val="20"/>
              </w:rPr>
              <w:t>Колебания и волны</w:t>
            </w:r>
            <w:r>
              <w:rPr>
                <w:sz w:val="20"/>
                <w:szCs w:val="28"/>
              </w:rPr>
              <w:t>»</w:t>
            </w:r>
            <w:r w:rsidRPr="008D0C83">
              <w:rPr>
                <w:sz w:val="20"/>
                <w:szCs w:val="28"/>
              </w:rPr>
              <w:t>.</w:t>
            </w:r>
          </w:p>
        </w:tc>
        <w:tc>
          <w:tcPr>
            <w:tcW w:w="993" w:type="dxa"/>
          </w:tcPr>
          <w:p w:rsidR="00196AC9" w:rsidRDefault="009A63CC" w:rsidP="00881AE8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Default="00196AC9" w:rsidP="00C43673">
            <w:pPr>
              <w:jc w:val="center"/>
            </w:pPr>
          </w:p>
        </w:tc>
      </w:tr>
      <w:tr w:rsidR="00196AC9" w:rsidTr="009E4885">
        <w:trPr>
          <w:trHeight w:val="134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372" w:type="dxa"/>
          </w:tcPr>
          <w:p w:rsidR="00196AC9" w:rsidRPr="006F175D" w:rsidRDefault="00196AC9" w:rsidP="00523892">
            <w:pPr>
              <w:pStyle w:val="aff7"/>
              <w:rPr>
                <w:sz w:val="20"/>
                <w:szCs w:val="20"/>
              </w:rPr>
            </w:pPr>
            <w:r w:rsidRPr="009F7068">
              <w:rPr>
                <w:b/>
                <w:sz w:val="20"/>
                <w:szCs w:val="20"/>
              </w:rPr>
              <w:t xml:space="preserve">Контрольная работа № </w:t>
            </w:r>
            <w:r>
              <w:rPr>
                <w:b/>
                <w:sz w:val="20"/>
                <w:szCs w:val="20"/>
              </w:rPr>
              <w:t>7</w:t>
            </w:r>
            <w:r w:rsidRPr="009F706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Тема: «</w:t>
            </w:r>
            <w:r>
              <w:rPr>
                <w:sz w:val="20"/>
              </w:rPr>
              <w:t>Колебания и волны»</w:t>
            </w:r>
            <w:r w:rsidRPr="0040756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196AC9" w:rsidRDefault="00196AC9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23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6AC9" w:rsidRPr="006F175D" w:rsidRDefault="00196AC9" w:rsidP="00F01523">
            <w:pPr>
              <w:pStyle w:val="aff7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:rsidR="00196AC9" w:rsidRPr="00407560" w:rsidRDefault="00196AC9" w:rsidP="00F966E4">
            <w:pPr>
              <w:jc w:val="center"/>
              <w:rPr>
                <w:b/>
                <w:sz w:val="20"/>
                <w:szCs w:val="20"/>
              </w:rPr>
            </w:pPr>
            <w:r w:rsidRPr="0040756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Default="00196AC9" w:rsidP="00D8460A">
            <w:pPr>
              <w:jc w:val="center"/>
            </w:pPr>
          </w:p>
        </w:tc>
      </w:tr>
      <w:tr w:rsidR="00196AC9" w:rsidTr="009E4885">
        <w:trPr>
          <w:trHeight w:val="279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59/60</w:t>
            </w:r>
          </w:p>
        </w:tc>
        <w:tc>
          <w:tcPr>
            <w:tcW w:w="9372" w:type="dxa"/>
          </w:tcPr>
          <w:p w:rsidR="00196AC9" w:rsidRPr="00E028AC" w:rsidRDefault="00196AC9" w:rsidP="00982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сообщения  на тему: "</w:t>
            </w:r>
            <w:r w:rsidRPr="00A42A60">
              <w:rPr>
                <w:sz w:val="20"/>
                <w:szCs w:val="20"/>
              </w:rPr>
              <w:t>Попов Александр Степанович – русский ученый, изобрета</w:t>
            </w:r>
            <w:r>
              <w:rPr>
                <w:sz w:val="20"/>
                <w:szCs w:val="20"/>
              </w:rPr>
              <w:t>тель радио"</w:t>
            </w:r>
            <w:r w:rsidRPr="00D8460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34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0E4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9372" w:type="dxa"/>
          </w:tcPr>
          <w:p w:rsidR="00196AC9" w:rsidRPr="00E028AC" w:rsidRDefault="00196AC9" w:rsidP="00A42A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9367B8">
              <w:rPr>
                <w:bCs/>
                <w:iCs/>
                <w:sz w:val="20"/>
                <w:szCs w:val="20"/>
              </w:rPr>
              <w:t xml:space="preserve"> </w:t>
            </w:r>
            <w:r w:rsidRPr="00207EB3">
              <w:rPr>
                <w:bCs/>
                <w:iCs/>
                <w:sz w:val="20"/>
                <w:szCs w:val="20"/>
              </w:rPr>
              <w:t xml:space="preserve">Механические </w:t>
            </w:r>
            <w:r>
              <w:rPr>
                <w:bCs/>
                <w:iCs/>
                <w:sz w:val="20"/>
                <w:szCs w:val="20"/>
              </w:rPr>
              <w:t>колебания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196AC9" w:rsidRDefault="00196AC9" w:rsidP="00A42A60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34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0E4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62/63</w:t>
            </w:r>
          </w:p>
        </w:tc>
        <w:tc>
          <w:tcPr>
            <w:tcW w:w="9372" w:type="dxa"/>
          </w:tcPr>
          <w:p w:rsidR="00196AC9" w:rsidRDefault="00196AC9" w:rsidP="00A42A60"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 w:rsidRPr="00207EB3">
              <w:rPr>
                <w:bCs/>
                <w:iCs/>
                <w:sz w:val="20"/>
                <w:szCs w:val="20"/>
              </w:rPr>
              <w:t xml:space="preserve"> Механические </w:t>
            </w:r>
            <w:r>
              <w:rPr>
                <w:bCs/>
                <w:iCs/>
                <w:sz w:val="20"/>
                <w:szCs w:val="20"/>
              </w:rPr>
              <w:t>колебания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196AC9" w:rsidRDefault="00196AC9" w:rsidP="00A42A60">
            <w:pPr>
              <w:jc w:val="center"/>
            </w:pPr>
            <w:r w:rsidRPr="0029559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34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0E4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372" w:type="dxa"/>
          </w:tcPr>
          <w:p w:rsidR="00196AC9" w:rsidRPr="00E028AC" w:rsidRDefault="00196AC9" w:rsidP="00A42A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 по теме: «</w:t>
            </w:r>
            <w:r w:rsidRPr="00207EB3">
              <w:rPr>
                <w:sz w:val="20"/>
                <w:szCs w:val="20"/>
              </w:rPr>
              <w:t>Звуковые волны. Ультразвук и его применение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196AC9" w:rsidRPr="0029559D" w:rsidRDefault="00196AC9" w:rsidP="00A42A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00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6A2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372" w:type="dxa"/>
          </w:tcPr>
          <w:p w:rsidR="00196AC9" w:rsidRPr="00E028AC" w:rsidRDefault="00196AC9" w:rsidP="00982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9367B8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Электромагнитные колебания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196AC9" w:rsidRDefault="00196AC9" w:rsidP="00A42A60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00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6A2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372" w:type="dxa"/>
          </w:tcPr>
          <w:p w:rsidR="00196AC9" w:rsidRDefault="00196AC9" w:rsidP="00982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 по теме: «</w:t>
            </w:r>
            <w:r w:rsidRPr="00207EB3">
              <w:rPr>
                <w:sz w:val="20"/>
                <w:szCs w:val="20"/>
              </w:rPr>
              <w:t>Токи высокой частоты.</w:t>
            </w:r>
            <w:r>
              <w:rPr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>Получение, передача и распределение электроэнергии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196AC9" w:rsidRPr="0029559D" w:rsidRDefault="00196AC9" w:rsidP="00A42A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302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67/68</w:t>
            </w:r>
          </w:p>
        </w:tc>
        <w:tc>
          <w:tcPr>
            <w:tcW w:w="9372" w:type="dxa"/>
          </w:tcPr>
          <w:p w:rsidR="00196AC9" w:rsidRDefault="00196AC9" w:rsidP="009820DD">
            <w:r w:rsidRPr="00E028AC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задач по теме: "</w:t>
            </w:r>
            <w:r w:rsidRPr="00207EB3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Электромагнитные колебания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196AC9" w:rsidRDefault="00196AC9" w:rsidP="00A42A60">
            <w:pPr>
              <w:jc w:val="center"/>
            </w:pPr>
            <w:r w:rsidRPr="0029559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380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69/70</w:t>
            </w:r>
          </w:p>
        </w:tc>
        <w:tc>
          <w:tcPr>
            <w:tcW w:w="9372" w:type="dxa"/>
          </w:tcPr>
          <w:p w:rsidR="00196AC9" w:rsidRPr="00A42A60" w:rsidRDefault="00196AC9" w:rsidP="00A42A60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9367B8">
              <w:rPr>
                <w:bCs/>
                <w:iCs/>
                <w:sz w:val="20"/>
                <w:szCs w:val="20"/>
              </w:rPr>
              <w:t xml:space="preserve"> </w:t>
            </w:r>
            <w:r w:rsidRPr="00B928CA">
              <w:rPr>
                <w:bCs/>
                <w:iCs/>
                <w:sz w:val="20"/>
                <w:szCs w:val="20"/>
              </w:rPr>
              <w:t>Электромагнитные волны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196AC9" w:rsidRDefault="00196AC9" w:rsidP="00A42A60">
            <w:pPr>
              <w:jc w:val="center"/>
            </w:pPr>
            <w:r w:rsidRPr="0029559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45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9372" w:type="dxa"/>
          </w:tcPr>
          <w:p w:rsidR="00196AC9" w:rsidRPr="006F175D" w:rsidRDefault="00196AC9" w:rsidP="00A42A60">
            <w:pPr>
              <w:pStyle w:val="aff7"/>
              <w:rPr>
                <w:sz w:val="20"/>
                <w:szCs w:val="20"/>
              </w:rPr>
            </w:pPr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17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212"/>
        </w:trPr>
        <w:tc>
          <w:tcPr>
            <w:tcW w:w="2204" w:type="dxa"/>
            <w:vMerge/>
          </w:tcPr>
          <w:p w:rsidR="00196AC9" w:rsidRPr="009C3B6C" w:rsidRDefault="00196AC9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9372" w:type="dxa"/>
          </w:tcPr>
          <w:p w:rsidR="00196AC9" w:rsidRPr="006F175D" w:rsidRDefault="00196AC9" w:rsidP="00A42A60">
            <w:pPr>
              <w:pStyle w:val="aff7"/>
              <w:rPr>
                <w:sz w:val="20"/>
                <w:szCs w:val="20"/>
              </w:rPr>
            </w:pPr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18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441"/>
        </w:trPr>
        <w:tc>
          <w:tcPr>
            <w:tcW w:w="2204" w:type="dxa"/>
          </w:tcPr>
          <w:p w:rsidR="00196AC9" w:rsidRDefault="00196AC9" w:rsidP="00407560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5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96AC9" w:rsidRPr="009C3B6C" w:rsidRDefault="00196AC9" w:rsidP="00407560">
            <w:pPr>
              <w:pStyle w:val="aff7"/>
              <w:jc w:val="center"/>
              <w:rPr>
                <w:b/>
                <w:sz w:val="20"/>
                <w:szCs w:val="20"/>
              </w:rPr>
            </w:pPr>
            <w:r w:rsidRPr="00407560">
              <w:rPr>
                <w:bCs/>
                <w:sz w:val="20"/>
                <w:szCs w:val="20"/>
              </w:rPr>
              <w:t>Оптика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196AC9" w:rsidRPr="006F175D" w:rsidRDefault="00196AC9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196AC9" w:rsidRPr="00407560" w:rsidRDefault="00196AC9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435"/>
        </w:trPr>
        <w:tc>
          <w:tcPr>
            <w:tcW w:w="2204" w:type="dxa"/>
            <w:vMerge w:val="restart"/>
          </w:tcPr>
          <w:p w:rsidR="00196AC9" w:rsidRPr="009C3B6C" w:rsidRDefault="00196AC9" w:rsidP="004075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5.1. </w:t>
            </w:r>
            <w:r w:rsidRPr="00B75C89">
              <w:rPr>
                <w:sz w:val="20"/>
                <w:szCs w:val="20"/>
              </w:rPr>
              <w:t>Природа света.</w:t>
            </w: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9372" w:type="dxa"/>
          </w:tcPr>
          <w:p w:rsidR="00196AC9" w:rsidRDefault="00196AC9" w:rsidP="00B928CA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Скорость распространения света.</w:t>
            </w:r>
            <w:r w:rsidRPr="0040756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07560">
              <w:rPr>
                <w:sz w:val="20"/>
                <w:szCs w:val="20"/>
              </w:rPr>
              <w:t>Законы отражения и</w:t>
            </w:r>
            <w:r w:rsidRPr="0040756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07560">
              <w:rPr>
                <w:sz w:val="20"/>
                <w:szCs w:val="20"/>
              </w:rPr>
              <w:t>преломления света. Полное отражение.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0734C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C43673">
            <w:pPr>
              <w:jc w:val="center"/>
            </w:pPr>
            <w:r w:rsidRPr="001541B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290"/>
        </w:trPr>
        <w:tc>
          <w:tcPr>
            <w:tcW w:w="2204" w:type="dxa"/>
            <w:vMerge/>
          </w:tcPr>
          <w:p w:rsidR="00196AC9" w:rsidRPr="009C3B6C" w:rsidRDefault="00196AC9" w:rsidP="004075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9372" w:type="dxa"/>
          </w:tcPr>
          <w:p w:rsidR="00196AC9" w:rsidRPr="00207EB3" w:rsidRDefault="00196AC9" w:rsidP="00B928CA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Линзы. Глаз как оптическая система. Оптические приборы.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0734C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C43673">
            <w:pPr>
              <w:jc w:val="center"/>
            </w:pPr>
            <w:r w:rsidRPr="001541B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234"/>
        </w:trPr>
        <w:tc>
          <w:tcPr>
            <w:tcW w:w="2204" w:type="dxa"/>
            <w:vMerge/>
          </w:tcPr>
          <w:p w:rsidR="00196AC9" w:rsidRPr="009C3B6C" w:rsidRDefault="00196AC9" w:rsidP="004075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147/148</w:t>
            </w:r>
          </w:p>
        </w:tc>
        <w:tc>
          <w:tcPr>
            <w:tcW w:w="9372" w:type="dxa"/>
          </w:tcPr>
          <w:p w:rsidR="00196AC9" w:rsidRPr="008D0C83" w:rsidRDefault="00196AC9" w:rsidP="00166B32">
            <w:pPr>
              <w:jc w:val="both"/>
              <w:rPr>
                <w:b/>
                <w:sz w:val="20"/>
                <w:szCs w:val="28"/>
              </w:rPr>
            </w:pPr>
            <w:r w:rsidRPr="008D0C83">
              <w:rPr>
                <w:b/>
                <w:sz w:val="20"/>
                <w:szCs w:val="28"/>
              </w:rPr>
              <w:t>Практическая работа №2</w:t>
            </w:r>
            <w:r w:rsidR="00936078">
              <w:rPr>
                <w:b/>
                <w:sz w:val="20"/>
                <w:szCs w:val="28"/>
              </w:rPr>
              <w:t>9</w:t>
            </w:r>
            <w:r w:rsidRPr="008D0C83">
              <w:rPr>
                <w:b/>
                <w:sz w:val="20"/>
                <w:szCs w:val="28"/>
              </w:rPr>
              <w:t xml:space="preserve">. </w:t>
            </w:r>
          </w:p>
          <w:p w:rsidR="00196AC9" w:rsidRPr="008D0C83" w:rsidRDefault="00196AC9" w:rsidP="008D0C83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>
              <w:rPr>
                <w:sz w:val="20"/>
                <w:szCs w:val="20"/>
              </w:rPr>
              <w:t>Линзы</w:t>
            </w:r>
            <w:r>
              <w:rPr>
                <w:sz w:val="20"/>
                <w:szCs w:val="28"/>
              </w:rPr>
              <w:t>»</w:t>
            </w:r>
            <w:r w:rsidRPr="008D0C83">
              <w:rPr>
                <w:sz w:val="20"/>
                <w:szCs w:val="28"/>
              </w:rPr>
              <w:t>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Default="00196AC9" w:rsidP="00C43673">
            <w:pPr>
              <w:jc w:val="center"/>
            </w:pPr>
          </w:p>
        </w:tc>
      </w:tr>
      <w:tr w:rsidR="00196AC9" w:rsidTr="009E4885">
        <w:trPr>
          <w:trHeight w:val="234"/>
        </w:trPr>
        <w:tc>
          <w:tcPr>
            <w:tcW w:w="2204" w:type="dxa"/>
          </w:tcPr>
          <w:p w:rsidR="00196AC9" w:rsidRPr="009C3B6C" w:rsidRDefault="00196AC9" w:rsidP="004075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149/150</w:t>
            </w:r>
          </w:p>
        </w:tc>
        <w:tc>
          <w:tcPr>
            <w:tcW w:w="9372" w:type="dxa"/>
          </w:tcPr>
          <w:p w:rsidR="00196AC9" w:rsidRPr="00936078" w:rsidRDefault="00196AC9" w:rsidP="00881AE8">
            <w:pPr>
              <w:jc w:val="both"/>
              <w:rPr>
                <w:b/>
                <w:sz w:val="20"/>
                <w:szCs w:val="28"/>
              </w:rPr>
            </w:pPr>
            <w:r w:rsidRPr="00936078">
              <w:rPr>
                <w:b/>
                <w:sz w:val="20"/>
                <w:szCs w:val="28"/>
              </w:rPr>
              <w:t>Практическая работа №</w:t>
            </w:r>
            <w:r w:rsidR="00936078" w:rsidRPr="00936078">
              <w:rPr>
                <w:b/>
                <w:sz w:val="20"/>
                <w:szCs w:val="28"/>
              </w:rPr>
              <w:t>30</w:t>
            </w:r>
            <w:r w:rsidRPr="00936078">
              <w:rPr>
                <w:b/>
                <w:sz w:val="20"/>
                <w:szCs w:val="28"/>
              </w:rPr>
              <w:t xml:space="preserve">. </w:t>
            </w:r>
          </w:p>
          <w:p w:rsidR="00196AC9" w:rsidRPr="008D0C83" w:rsidRDefault="00196AC9" w:rsidP="00881AE8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8"/>
              </w:rPr>
              <w:t>Решение задач по теме: «</w:t>
            </w:r>
            <w:r>
              <w:rPr>
                <w:sz w:val="20"/>
                <w:szCs w:val="20"/>
              </w:rPr>
              <w:t>Линзы</w:t>
            </w:r>
            <w:r>
              <w:rPr>
                <w:sz w:val="20"/>
                <w:szCs w:val="28"/>
              </w:rPr>
              <w:t>»</w:t>
            </w:r>
            <w:r w:rsidRPr="008D0C83">
              <w:rPr>
                <w:sz w:val="20"/>
                <w:szCs w:val="28"/>
              </w:rPr>
              <w:t>.</w:t>
            </w:r>
          </w:p>
        </w:tc>
        <w:tc>
          <w:tcPr>
            <w:tcW w:w="993" w:type="dxa"/>
          </w:tcPr>
          <w:p w:rsidR="00196AC9" w:rsidRDefault="00196AC9" w:rsidP="00881AE8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Default="00196AC9" w:rsidP="00C43673">
            <w:pPr>
              <w:jc w:val="center"/>
            </w:pPr>
          </w:p>
        </w:tc>
      </w:tr>
      <w:tr w:rsidR="00196AC9" w:rsidTr="009E4885">
        <w:trPr>
          <w:trHeight w:val="161"/>
        </w:trPr>
        <w:tc>
          <w:tcPr>
            <w:tcW w:w="2204" w:type="dxa"/>
            <w:vMerge w:val="restart"/>
          </w:tcPr>
          <w:p w:rsidR="00196AC9" w:rsidRDefault="00196AC9" w:rsidP="00F966E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5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  <w:r w:rsidRPr="00407560">
              <w:rPr>
                <w:bCs/>
                <w:iCs/>
                <w:sz w:val="20"/>
                <w:szCs w:val="20"/>
              </w:rPr>
              <w:t>Волновые свойства света.</w:t>
            </w:r>
          </w:p>
        </w:tc>
        <w:tc>
          <w:tcPr>
            <w:tcW w:w="10270" w:type="dxa"/>
            <w:gridSpan w:val="2"/>
          </w:tcPr>
          <w:p w:rsidR="00196AC9" w:rsidRPr="00407560" w:rsidRDefault="00196AC9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196AC9" w:rsidRPr="00DE05A0" w:rsidRDefault="00196AC9" w:rsidP="00D846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1541BE" w:rsidRDefault="00196AC9" w:rsidP="00C43673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61"/>
        </w:trPr>
        <w:tc>
          <w:tcPr>
            <w:tcW w:w="2204" w:type="dxa"/>
            <w:vMerge/>
          </w:tcPr>
          <w:p w:rsidR="00196AC9" w:rsidRPr="00407560" w:rsidRDefault="00196AC9" w:rsidP="00F966E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1659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9372" w:type="dxa"/>
          </w:tcPr>
          <w:p w:rsidR="00196AC9" w:rsidRPr="006F175D" w:rsidRDefault="00196AC9" w:rsidP="00CE2EA5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Интерференция света.</w:t>
            </w:r>
            <w:r w:rsidRPr="0040756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07560">
              <w:rPr>
                <w:sz w:val="20"/>
                <w:szCs w:val="20"/>
              </w:rPr>
              <w:t>Когерентность</w:t>
            </w:r>
            <w:r w:rsidRPr="0040756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07560">
              <w:rPr>
                <w:sz w:val="20"/>
                <w:szCs w:val="20"/>
              </w:rPr>
              <w:t>световых лучей. Интерференция в тонких пленках. Полосы равной толщины. Кольца Ньютона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DE05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C43673">
            <w:pPr>
              <w:jc w:val="center"/>
            </w:pPr>
            <w:r w:rsidRPr="001541B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96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1659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372" w:type="dxa"/>
          </w:tcPr>
          <w:p w:rsidR="00196AC9" w:rsidRPr="006F175D" w:rsidRDefault="00196AC9" w:rsidP="00881AE8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Дифракция света. Дифракция на щели в параллельных лучах. Дифракционная решетка. Понятие о гол</w:t>
            </w:r>
            <w:r w:rsidRPr="00407560">
              <w:rPr>
                <w:sz w:val="20"/>
                <w:szCs w:val="20"/>
              </w:rPr>
              <w:t>о</w:t>
            </w:r>
            <w:r w:rsidRPr="00407560">
              <w:rPr>
                <w:sz w:val="20"/>
                <w:szCs w:val="20"/>
              </w:rPr>
              <w:t>графии.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DE05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C43673">
            <w:pPr>
              <w:jc w:val="center"/>
            </w:pPr>
            <w:r w:rsidRPr="001541B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23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1659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9372" w:type="dxa"/>
          </w:tcPr>
          <w:p w:rsidR="00196AC9" w:rsidRPr="006F175D" w:rsidRDefault="00196AC9" w:rsidP="00881AE8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Поляризация поперечных волн. Поляризация света. Двойное лучепреломление. Поляроиды.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DE05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C43673">
            <w:pPr>
              <w:jc w:val="center"/>
            </w:pPr>
            <w:r w:rsidRPr="001541B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00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1659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372" w:type="dxa"/>
          </w:tcPr>
          <w:p w:rsidR="00196AC9" w:rsidRPr="006F175D" w:rsidRDefault="00196AC9" w:rsidP="00881AE8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Дисперсия света. Виды спектров. Спектры испускания. Спектры поглощения.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DE05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C43673">
            <w:pPr>
              <w:jc w:val="center"/>
            </w:pPr>
            <w:r w:rsidRPr="001541B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01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372" w:type="dxa"/>
          </w:tcPr>
          <w:p w:rsidR="00196AC9" w:rsidRPr="005A337D" w:rsidRDefault="00196AC9" w:rsidP="00E70BF7">
            <w:pPr>
              <w:pStyle w:val="aff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№19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407560">
              <w:rPr>
                <w:sz w:val="20"/>
                <w:szCs w:val="20"/>
              </w:rPr>
              <w:t xml:space="preserve"> Изучение изображения предметов в тонкой</w:t>
            </w:r>
            <w:r w:rsidRPr="0040756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07560">
              <w:rPr>
                <w:sz w:val="20"/>
                <w:szCs w:val="20"/>
              </w:rPr>
              <w:t>линзе.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DE05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23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9372" w:type="dxa"/>
          </w:tcPr>
          <w:p w:rsidR="00196AC9" w:rsidRPr="006F175D" w:rsidRDefault="00196AC9" w:rsidP="00E70BF7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№20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407560">
              <w:rPr>
                <w:sz w:val="20"/>
                <w:szCs w:val="20"/>
              </w:rPr>
              <w:t xml:space="preserve"> Изучение интерференции и дифракции света.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DE05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12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9372" w:type="dxa"/>
          </w:tcPr>
          <w:p w:rsidR="00196AC9" w:rsidRPr="006F175D" w:rsidRDefault="00196AC9" w:rsidP="00E70BF7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 №21</w:t>
            </w:r>
            <w:r w:rsidRPr="006F175D">
              <w:rPr>
                <w:b/>
                <w:sz w:val="20"/>
                <w:szCs w:val="20"/>
              </w:rPr>
              <w:t>.</w:t>
            </w:r>
            <w:r w:rsidRPr="00407560">
              <w:rPr>
                <w:sz w:val="20"/>
                <w:szCs w:val="20"/>
              </w:rPr>
              <w:t xml:space="preserve"> Градуировка спектроскопа и определение длины волны спектральных линий.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DE05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257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9372" w:type="dxa"/>
          </w:tcPr>
          <w:p w:rsidR="00196AC9" w:rsidRPr="006F175D" w:rsidRDefault="00196AC9" w:rsidP="00523892">
            <w:pPr>
              <w:pStyle w:val="aff7"/>
              <w:rPr>
                <w:sz w:val="20"/>
                <w:szCs w:val="20"/>
              </w:rPr>
            </w:pPr>
            <w:r w:rsidRPr="009F7068">
              <w:rPr>
                <w:b/>
                <w:sz w:val="20"/>
                <w:szCs w:val="20"/>
              </w:rPr>
              <w:t xml:space="preserve">Контрольная работа № </w:t>
            </w:r>
            <w:r>
              <w:rPr>
                <w:b/>
                <w:sz w:val="20"/>
                <w:szCs w:val="20"/>
              </w:rPr>
              <w:t>8</w:t>
            </w:r>
            <w:r w:rsidRPr="009F706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Тема: «</w:t>
            </w:r>
            <w:r w:rsidRPr="005A337D">
              <w:rPr>
                <w:bCs/>
                <w:sz w:val="20"/>
                <w:szCs w:val="20"/>
              </w:rPr>
              <w:t>Оптика</w:t>
            </w:r>
            <w:r>
              <w:rPr>
                <w:sz w:val="20"/>
                <w:szCs w:val="20"/>
              </w:rPr>
              <w:t>»</w:t>
            </w:r>
            <w:r w:rsidRPr="005A337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196AC9" w:rsidRDefault="00196AC9" w:rsidP="00D8460A">
            <w:pPr>
              <w:jc w:val="center"/>
            </w:pPr>
            <w:r w:rsidRPr="00DE05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07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6AC9" w:rsidRPr="009F7068" w:rsidRDefault="00196AC9" w:rsidP="003A4F64">
            <w:pPr>
              <w:pStyle w:val="aff7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:rsidR="00196AC9" w:rsidRPr="00BC6538" w:rsidRDefault="00196AC9" w:rsidP="00F966E4">
            <w:pPr>
              <w:jc w:val="center"/>
              <w:rPr>
                <w:b/>
                <w:sz w:val="20"/>
                <w:szCs w:val="20"/>
              </w:rPr>
            </w:pPr>
            <w:r w:rsidRPr="00BC653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279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372" w:type="dxa"/>
          </w:tcPr>
          <w:p w:rsidR="00196AC9" w:rsidRPr="00A42A60" w:rsidRDefault="00196AC9" w:rsidP="009820DD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>
              <w:rPr>
                <w:bCs/>
                <w:iCs/>
                <w:sz w:val="20"/>
                <w:szCs w:val="20"/>
              </w:rPr>
              <w:t>Волновые свойства света</w:t>
            </w:r>
            <w:r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279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9372" w:type="dxa"/>
          </w:tcPr>
          <w:p w:rsidR="00196AC9" w:rsidRDefault="00196AC9" w:rsidP="00982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 по теме: «</w:t>
            </w:r>
            <w:r w:rsidRPr="00407560">
              <w:rPr>
                <w:sz w:val="20"/>
                <w:szCs w:val="20"/>
              </w:rPr>
              <w:t>Использование интерференции в науке и технике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279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9372" w:type="dxa"/>
          </w:tcPr>
          <w:p w:rsidR="00196AC9" w:rsidRDefault="00196AC9" w:rsidP="006A2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 по теме: «</w:t>
            </w:r>
            <w:r w:rsidRPr="00407560">
              <w:rPr>
                <w:sz w:val="20"/>
                <w:szCs w:val="20"/>
              </w:rPr>
              <w:t>Ультрафиолетовое и инфракрасное излучения. Рентгеновс</w:t>
            </w:r>
            <w:r>
              <w:rPr>
                <w:sz w:val="20"/>
                <w:szCs w:val="20"/>
              </w:rPr>
              <w:t>кие лучи. Их природа и свойства»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246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9372" w:type="dxa"/>
          </w:tcPr>
          <w:p w:rsidR="00196AC9" w:rsidRPr="006F175D" w:rsidRDefault="00196AC9" w:rsidP="00A42A60">
            <w:pPr>
              <w:pStyle w:val="aff7"/>
              <w:rPr>
                <w:sz w:val="20"/>
                <w:szCs w:val="20"/>
              </w:rPr>
            </w:pPr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19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313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372" w:type="dxa"/>
          </w:tcPr>
          <w:p w:rsidR="00196AC9" w:rsidRPr="006F175D" w:rsidRDefault="00196AC9" w:rsidP="00A42A60">
            <w:pPr>
              <w:pStyle w:val="aff7"/>
              <w:rPr>
                <w:sz w:val="20"/>
                <w:szCs w:val="20"/>
              </w:rPr>
            </w:pPr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20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368"/>
        </w:trPr>
        <w:tc>
          <w:tcPr>
            <w:tcW w:w="2204" w:type="dxa"/>
            <w:vMerge/>
          </w:tcPr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78/79</w:t>
            </w:r>
          </w:p>
        </w:tc>
        <w:tc>
          <w:tcPr>
            <w:tcW w:w="9372" w:type="dxa"/>
          </w:tcPr>
          <w:p w:rsidR="00196AC9" w:rsidRPr="006F175D" w:rsidRDefault="00196AC9" w:rsidP="00A42A60">
            <w:pPr>
              <w:pStyle w:val="aff7"/>
              <w:rPr>
                <w:sz w:val="20"/>
                <w:szCs w:val="20"/>
              </w:rPr>
            </w:pPr>
            <w:r w:rsidRPr="001A48C0">
              <w:rPr>
                <w:sz w:val="20"/>
                <w:szCs w:val="20"/>
              </w:rPr>
              <w:t xml:space="preserve">Подготовка к лабораторной работе № </w:t>
            </w:r>
            <w:r>
              <w:rPr>
                <w:sz w:val="20"/>
                <w:szCs w:val="20"/>
              </w:rPr>
              <w:t>21</w:t>
            </w:r>
            <w:r w:rsidRPr="001A48C0">
              <w:rPr>
                <w:sz w:val="20"/>
                <w:szCs w:val="20"/>
              </w:rPr>
              <w:t xml:space="preserve"> , составление отчета.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360"/>
        </w:trPr>
        <w:tc>
          <w:tcPr>
            <w:tcW w:w="2204" w:type="dxa"/>
          </w:tcPr>
          <w:p w:rsidR="00196AC9" w:rsidRDefault="00196AC9" w:rsidP="005A337D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6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96AC9" w:rsidRPr="00B34177" w:rsidRDefault="00196AC9" w:rsidP="00B34177">
            <w:pPr>
              <w:pStyle w:val="aff7"/>
              <w:jc w:val="center"/>
              <w:rPr>
                <w:sz w:val="20"/>
                <w:szCs w:val="20"/>
              </w:rPr>
            </w:pPr>
            <w:r w:rsidRPr="00B34177">
              <w:rPr>
                <w:bCs/>
                <w:sz w:val="20"/>
                <w:szCs w:val="20"/>
              </w:rPr>
              <w:t>Элементы квантовой физики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196AC9" w:rsidRPr="006F175D" w:rsidRDefault="00196AC9" w:rsidP="00B75C89">
            <w:pPr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  <w:r w:rsidRPr="009C3B6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196AC9" w:rsidRPr="00B34177" w:rsidRDefault="00196AC9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23"/>
        </w:trPr>
        <w:tc>
          <w:tcPr>
            <w:tcW w:w="2204" w:type="dxa"/>
            <w:vMerge w:val="restart"/>
          </w:tcPr>
          <w:p w:rsidR="00196AC9" w:rsidRDefault="00196AC9" w:rsidP="00B75C89">
            <w:pPr>
              <w:jc w:val="center"/>
              <w:rPr>
                <w:b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6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9C3B6C">
              <w:rPr>
                <w:b/>
                <w:sz w:val="20"/>
                <w:szCs w:val="20"/>
              </w:rPr>
              <w:t>.</w:t>
            </w:r>
          </w:p>
          <w:p w:rsidR="00196AC9" w:rsidRDefault="00196AC9" w:rsidP="00B75C8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BC6538">
              <w:rPr>
                <w:bCs/>
                <w:iCs/>
                <w:sz w:val="20"/>
                <w:szCs w:val="20"/>
              </w:rPr>
              <w:t>Квантовая оптика.</w:t>
            </w:r>
          </w:p>
          <w:p w:rsidR="00196AC9" w:rsidRPr="009C3B6C" w:rsidRDefault="00196AC9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9372" w:type="dxa"/>
          </w:tcPr>
          <w:p w:rsidR="00196AC9" w:rsidRPr="006F175D" w:rsidRDefault="00196AC9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Квантовая гипотеза Планка.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00"/>
        </w:trPr>
        <w:tc>
          <w:tcPr>
            <w:tcW w:w="2204" w:type="dxa"/>
            <w:vMerge/>
          </w:tcPr>
          <w:p w:rsidR="00196AC9" w:rsidRPr="009C3B6C" w:rsidRDefault="00196AC9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9372" w:type="dxa"/>
          </w:tcPr>
          <w:p w:rsidR="00196AC9" w:rsidRPr="006F175D" w:rsidRDefault="00196AC9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Фотоны.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Внешний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фотоэлектрический эффект. Внутренний фотоэффект. Типы фотоэлементов.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56"/>
        </w:trPr>
        <w:tc>
          <w:tcPr>
            <w:tcW w:w="2204" w:type="dxa"/>
            <w:vMerge w:val="restart"/>
          </w:tcPr>
          <w:p w:rsidR="00196AC9" w:rsidRDefault="00196AC9" w:rsidP="00BC6538">
            <w:pPr>
              <w:jc w:val="center"/>
              <w:rPr>
                <w:b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6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9C3B6C">
              <w:rPr>
                <w:b/>
                <w:sz w:val="20"/>
                <w:szCs w:val="20"/>
              </w:rPr>
              <w:t>.</w:t>
            </w:r>
          </w:p>
          <w:p w:rsidR="00196AC9" w:rsidRPr="009C3B6C" w:rsidRDefault="00196AC9" w:rsidP="005A337D">
            <w:pPr>
              <w:jc w:val="center"/>
              <w:rPr>
                <w:b/>
                <w:sz w:val="20"/>
                <w:szCs w:val="20"/>
              </w:rPr>
            </w:pPr>
            <w:r w:rsidRPr="00BC6538">
              <w:rPr>
                <w:bCs/>
                <w:iCs/>
                <w:sz w:val="20"/>
                <w:szCs w:val="20"/>
              </w:rPr>
              <w:t>Физика атома.</w:t>
            </w:r>
          </w:p>
        </w:tc>
        <w:tc>
          <w:tcPr>
            <w:tcW w:w="10270" w:type="dxa"/>
            <w:gridSpan w:val="2"/>
          </w:tcPr>
          <w:p w:rsidR="00196AC9" w:rsidRPr="005A337D" w:rsidRDefault="00196AC9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196AC9" w:rsidRPr="00F65979" w:rsidRDefault="00196AC9" w:rsidP="00A123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C850AF" w:rsidRDefault="00196AC9" w:rsidP="00D8460A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56"/>
        </w:trPr>
        <w:tc>
          <w:tcPr>
            <w:tcW w:w="2204" w:type="dxa"/>
            <w:vMerge/>
          </w:tcPr>
          <w:p w:rsidR="00196AC9" w:rsidRPr="00BC6538" w:rsidRDefault="00196AC9" w:rsidP="005A3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9372" w:type="dxa"/>
          </w:tcPr>
          <w:p w:rsidR="00196AC9" w:rsidRPr="006F175D" w:rsidRDefault="00196AC9" w:rsidP="00905266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Развитие взглядов на строение вещества.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 xml:space="preserve">Закономерности в атомных спектрах водорода. 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246"/>
        </w:trPr>
        <w:tc>
          <w:tcPr>
            <w:tcW w:w="2204" w:type="dxa"/>
            <w:vMerge/>
          </w:tcPr>
          <w:p w:rsidR="00196AC9" w:rsidRPr="009C3B6C" w:rsidRDefault="00196AC9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372" w:type="dxa"/>
          </w:tcPr>
          <w:p w:rsidR="00196AC9" w:rsidRPr="006F175D" w:rsidRDefault="00196AC9" w:rsidP="00905266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Ядерная модель атома.</w:t>
            </w:r>
            <w:r>
              <w:rPr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 xml:space="preserve">Опыты Э. Резерфорда. Модель атома водорода по Бору. 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313"/>
        </w:trPr>
        <w:tc>
          <w:tcPr>
            <w:tcW w:w="2204" w:type="dxa"/>
            <w:vMerge/>
          </w:tcPr>
          <w:p w:rsidR="00196AC9" w:rsidRPr="009C3B6C" w:rsidRDefault="00196AC9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9372" w:type="dxa"/>
          </w:tcPr>
          <w:p w:rsidR="00196AC9" w:rsidRPr="008D0C83" w:rsidRDefault="00196AC9" w:rsidP="00166B32">
            <w:pPr>
              <w:rPr>
                <w:b/>
                <w:bCs/>
                <w:iCs/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Квантовые генераторы.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34"/>
        </w:trPr>
        <w:tc>
          <w:tcPr>
            <w:tcW w:w="2204" w:type="dxa"/>
            <w:vMerge w:val="restart"/>
          </w:tcPr>
          <w:p w:rsidR="00196AC9" w:rsidRDefault="00196AC9" w:rsidP="00BC653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6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196AC9" w:rsidRDefault="00196AC9" w:rsidP="00BC6538">
            <w:pPr>
              <w:jc w:val="center"/>
              <w:rPr>
                <w:b/>
                <w:sz w:val="20"/>
                <w:szCs w:val="20"/>
              </w:rPr>
            </w:pPr>
            <w:r w:rsidRPr="00BC6538">
              <w:rPr>
                <w:bCs/>
                <w:iCs/>
                <w:sz w:val="20"/>
                <w:szCs w:val="20"/>
              </w:rPr>
              <w:t>Физика атомного ядра.</w:t>
            </w:r>
          </w:p>
          <w:p w:rsidR="00196AC9" w:rsidRPr="009C3B6C" w:rsidRDefault="00196AC9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6AC9" w:rsidRPr="005A337D" w:rsidRDefault="00196AC9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196AC9" w:rsidRPr="00F65979" w:rsidRDefault="00196AC9" w:rsidP="00A123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C850AF" w:rsidRDefault="00196AC9" w:rsidP="00D8460A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34"/>
        </w:trPr>
        <w:tc>
          <w:tcPr>
            <w:tcW w:w="2204" w:type="dxa"/>
            <w:vMerge/>
          </w:tcPr>
          <w:p w:rsidR="00196AC9" w:rsidRPr="009C3B6C" w:rsidRDefault="00196AC9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9372" w:type="dxa"/>
          </w:tcPr>
          <w:p w:rsidR="00196AC9" w:rsidRPr="005A337D" w:rsidRDefault="00196AC9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Естественная радиоактивность.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Закон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радиоактивного распада.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DF2F71">
        <w:trPr>
          <w:trHeight w:val="134"/>
        </w:trPr>
        <w:tc>
          <w:tcPr>
            <w:tcW w:w="2204" w:type="dxa"/>
            <w:vMerge/>
          </w:tcPr>
          <w:p w:rsidR="00196AC9" w:rsidRPr="009C3B6C" w:rsidRDefault="00196AC9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DF2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165/166</w:t>
            </w:r>
          </w:p>
        </w:tc>
        <w:tc>
          <w:tcPr>
            <w:tcW w:w="9372" w:type="dxa"/>
          </w:tcPr>
          <w:p w:rsidR="00196AC9" w:rsidRPr="00936078" w:rsidRDefault="00196AC9" w:rsidP="00DF2F71">
            <w:pPr>
              <w:jc w:val="both"/>
              <w:rPr>
                <w:b/>
                <w:sz w:val="20"/>
                <w:szCs w:val="28"/>
              </w:rPr>
            </w:pPr>
            <w:r w:rsidRPr="00936078">
              <w:rPr>
                <w:b/>
                <w:sz w:val="20"/>
                <w:szCs w:val="28"/>
              </w:rPr>
              <w:t>Практическая работа №</w:t>
            </w:r>
            <w:r w:rsidR="00936078" w:rsidRPr="00936078">
              <w:rPr>
                <w:b/>
                <w:sz w:val="20"/>
                <w:szCs w:val="28"/>
              </w:rPr>
              <w:t>31</w:t>
            </w:r>
            <w:r w:rsidRPr="00936078">
              <w:rPr>
                <w:b/>
                <w:sz w:val="20"/>
                <w:szCs w:val="28"/>
              </w:rPr>
              <w:t xml:space="preserve">. </w:t>
            </w:r>
          </w:p>
          <w:p w:rsidR="00196AC9" w:rsidRPr="00936078" w:rsidRDefault="00196AC9" w:rsidP="00DF2F71">
            <w:pPr>
              <w:rPr>
                <w:b/>
                <w:bCs/>
                <w:iCs/>
                <w:sz w:val="20"/>
                <w:szCs w:val="20"/>
              </w:rPr>
            </w:pPr>
            <w:r w:rsidRPr="00936078">
              <w:rPr>
                <w:sz w:val="20"/>
                <w:szCs w:val="28"/>
              </w:rPr>
              <w:t>Решение задач по теме: «</w:t>
            </w:r>
            <w:r w:rsidRPr="00936078">
              <w:rPr>
                <w:bCs/>
                <w:iCs/>
                <w:sz w:val="20"/>
                <w:szCs w:val="20"/>
              </w:rPr>
              <w:t>Радиоактивность. Закон радиоактивного распада</w:t>
            </w:r>
            <w:r w:rsidRPr="00936078"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196AC9" w:rsidRDefault="00196AC9" w:rsidP="00DF2F71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196AC9" w:rsidRPr="00C850AF" w:rsidRDefault="00196AC9" w:rsidP="00D8460A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89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9372" w:type="dxa"/>
          </w:tcPr>
          <w:p w:rsidR="00196AC9" w:rsidRPr="00936078" w:rsidRDefault="00196AC9" w:rsidP="00CE2EA5">
            <w:pPr>
              <w:pStyle w:val="aff7"/>
              <w:rPr>
                <w:sz w:val="20"/>
                <w:szCs w:val="20"/>
              </w:rPr>
            </w:pPr>
            <w:r w:rsidRPr="00936078">
              <w:rPr>
                <w:sz w:val="20"/>
                <w:szCs w:val="20"/>
              </w:rPr>
              <w:t>Способы наблюдения и регистрации заряженных частиц. Эффект Вавилова — Черенкова.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12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9372" w:type="dxa"/>
          </w:tcPr>
          <w:p w:rsidR="00196AC9" w:rsidRPr="00936078" w:rsidRDefault="00196AC9" w:rsidP="00CE2EA5">
            <w:pPr>
              <w:pStyle w:val="aff7"/>
              <w:rPr>
                <w:sz w:val="20"/>
                <w:szCs w:val="20"/>
              </w:rPr>
            </w:pPr>
            <w:r w:rsidRPr="00936078">
              <w:rPr>
                <w:sz w:val="20"/>
                <w:szCs w:val="20"/>
              </w:rPr>
              <w:t>Строение атомного ядра. Дефект массы, энергия связи и устойчивость атомных ядер.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07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9372" w:type="dxa"/>
          </w:tcPr>
          <w:p w:rsidR="00196AC9" w:rsidRPr="00936078" w:rsidRDefault="00196AC9" w:rsidP="00CE2EA5">
            <w:pPr>
              <w:pStyle w:val="aff7"/>
              <w:rPr>
                <w:sz w:val="20"/>
                <w:szCs w:val="20"/>
              </w:rPr>
            </w:pPr>
            <w:r w:rsidRPr="00936078">
              <w:rPr>
                <w:sz w:val="20"/>
                <w:szCs w:val="20"/>
              </w:rPr>
              <w:t>Ядерные реакции. Искусственная радиоактивность. Деление тяжелых ядер.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56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9372" w:type="dxa"/>
          </w:tcPr>
          <w:p w:rsidR="00196AC9" w:rsidRPr="00936078" w:rsidRDefault="00196AC9" w:rsidP="00CE2EA5">
            <w:pPr>
              <w:pStyle w:val="aff7"/>
              <w:rPr>
                <w:sz w:val="20"/>
                <w:szCs w:val="20"/>
              </w:rPr>
            </w:pPr>
            <w:r w:rsidRPr="00936078">
              <w:rPr>
                <w:sz w:val="20"/>
                <w:szCs w:val="20"/>
              </w:rPr>
              <w:t>Цепная ядерная реакция. Управляемая цепная реакция. Ядерный реактор.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C850AF">
              <w:rPr>
                <w:sz w:val="20"/>
                <w:szCs w:val="20"/>
              </w:rPr>
              <w:t>2</w:t>
            </w:r>
          </w:p>
        </w:tc>
      </w:tr>
      <w:tr w:rsidR="00196AC9" w:rsidTr="00251531">
        <w:trPr>
          <w:trHeight w:val="531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905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171/172</w:t>
            </w:r>
          </w:p>
        </w:tc>
        <w:tc>
          <w:tcPr>
            <w:tcW w:w="9372" w:type="dxa"/>
          </w:tcPr>
          <w:p w:rsidR="00196AC9" w:rsidRPr="00936078" w:rsidRDefault="00196AC9" w:rsidP="00881AE8">
            <w:pPr>
              <w:jc w:val="both"/>
              <w:rPr>
                <w:b/>
                <w:sz w:val="20"/>
                <w:szCs w:val="28"/>
              </w:rPr>
            </w:pPr>
            <w:r w:rsidRPr="00936078">
              <w:rPr>
                <w:b/>
                <w:sz w:val="20"/>
                <w:szCs w:val="28"/>
              </w:rPr>
              <w:t>Практическая работа №</w:t>
            </w:r>
            <w:r w:rsidR="00936078" w:rsidRPr="00936078">
              <w:rPr>
                <w:b/>
                <w:sz w:val="20"/>
                <w:szCs w:val="28"/>
              </w:rPr>
              <w:t>32</w:t>
            </w:r>
            <w:r w:rsidRPr="00936078">
              <w:rPr>
                <w:b/>
                <w:sz w:val="20"/>
                <w:szCs w:val="28"/>
              </w:rPr>
              <w:t xml:space="preserve">. </w:t>
            </w:r>
          </w:p>
          <w:p w:rsidR="00196AC9" w:rsidRPr="00936078" w:rsidRDefault="00196AC9" w:rsidP="00905266">
            <w:pPr>
              <w:rPr>
                <w:b/>
                <w:bCs/>
                <w:iCs/>
                <w:sz w:val="20"/>
                <w:szCs w:val="20"/>
              </w:rPr>
            </w:pPr>
            <w:r w:rsidRPr="00936078">
              <w:rPr>
                <w:sz w:val="20"/>
                <w:szCs w:val="28"/>
              </w:rPr>
              <w:t>Решение задач по теме: «</w:t>
            </w:r>
            <w:r w:rsidRPr="00936078">
              <w:rPr>
                <w:bCs/>
                <w:iCs/>
                <w:sz w:val="20"/>
                <w:szCs w:val="20"/>
              </w:rPr>
              <w:t>Физика атомного ядра</w:t>
            </w:r>
            <w:r w:rsidRPr="00936078">
              <w:rPr>
                <w:sz w:val="20"/>
                <w:szCs w:val="28"/>
              </w:rPr>
              <w:t>».</w:t>
            </w:r>
          </w:p>
        </w:tc>
        <w:tc>
          <w:tcPr>
            <w:tcW w:w="993" w:type="dxa"/>
          </w:tcPr>
          <w:p w:rsidR="00196AC9" w:rsidRDefault="00196AC9" w:rsidP="00881AE8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196AC9" w:rsidRDefault="00196AC9" w:rsidP="00D8460A">
            <w:pPr>
              <w:jc w:val="center"/>
            </w:pPr>
          </w:p>
        </w:tc>
      </w:tr>
      <w:tr w:rsidR="00196AC9" w:rsidTr="009E4885">
        <w:trPr>
          <w:trHeight w:val="97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6AC9" w:rsidRPr="005A337D" w:rsidRDefault="00196AC9" w:rsidP="00F01523">
            <w:pPr>
              <w:pStyle w:val="aff7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:rsidR="00196AC9" w:rsidRPr="00477706" w:rsidRDefault="00196AC9" w:rsidP="00F966E4">
            <w:pPr>
              <w:jc w:val="center"/>
              <w:rPr>
                <w:b/>
                <w:sz w:val="20"/>
                <w:szCs w:val="20"/>
              </w:rPr>
            </w:pPr>
            <w:r w:rsidRPr="0047770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268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372" w:type="dxa"/>
          </w:tcPr>
          <w:p w:rsidR="00196AC9" w:rsidRDefault="00196AC9">
            <w:r w:rsidRPr="003B50CC"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BC6538">
              <w:rPr>
                <w:bCs/>
                <w:iCs/>
                <w:sz w:val="20"/>
                <w:szCs w:val="20"/>
              </w:rPr>
              <w:t>Квантовая оптика</w:t>
            </w:r>
            <w:r w:rsidRPr="003B50CC">
              <w:rPr>
                <w:sz w:val="20"/>
                <w:szCs w:val="20"/>
              </w:rPr>
              <w:t xml:space="preserve"> ".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81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9372" w:type="dxa"/>
          </w:tcPr>
          <w:p w:rsidR="00196AC9" w:rsidRDefault="00196AC9">
            <w:r w:rsidRPr="003B50CC"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BC6538">
              <w:rPr>
                <w:bCs/>
                <w:iCs/>
                <w:sz w:val="20"/>
                <w:szCs w:val="20"/>
              </w:rPr>
              <w:t>Физика атома</w:t>
            </w:r>
            <w:r w:rsidRPr="003B50CC">
              <w:rPr>
                <w:sz w:val="20"/>
                <w:szCs w:val="20"/>
              </w:rPr>
              <w:t xml:space="preserve"> ".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45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9372" w:type="dxa"/>
          </w:tcPr>
          <w:p w:rsidR="00196AC9" w:rsidRDefault="00196AC9">
            <w:r w:rsidRPr="003B50CC"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5A337D">
              <w:rPr>
                <w:sz w:val="20"/>
                <w:szCs w:val="20"/>
              </w:rPr>
              <w:t xml:space="preserve"> Биологическое действие радиоакти</w:t>
            </w:r>
            <w:r w:rsidRPr="005A337D">
              <w:rPr>
                <w:sz w:val="20"/>
                <w:szCs w:val="20"/>
              </w:rPr>
              <w:t>в</w:t>
            </w:r>
            <w:r w:rsidRPr="005A337D">
              <w:rPr>
                <w:sz w:val="20"/>
                <w:szCs w:val="20"/>
              </w:rPr>
              <w:t>ных излучений</w:t>
            </w:r>
            <w:r w:rsidRPr="003B50CC">
              <w:rPr>
                <w:sz w:val="20"/>
                <w:szCs w:val="20"/>
              </w:rPr>
              <w:t xml:space="preserve"> ".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74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9372" w:type="dxa"/>
          </w:tcPr>
          <w:p w:rsidR="00196AC9" w:rsidRDefault="00196AC9">
            <w:r w:rsidRPr="003B50CC"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BC6538">
              <w:rPr>
                <w:bCs/>
                <w:iCs/>
                <w:sz w:val="20"/>
                <w:szCs w:val="20"/>
              </w:rPr>
              <w:t xml:space="preserve"> Физика атомного ядра</w:t>
            </w:r>
            <w:r w:rsidRPr="003B50CC">
              <w:rPr>
                <w:sz w:val="20"/>
                <w:szCs w:val="20"/>
              </w:rPr>
              <w:t>".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79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9372" w:type="dxa"/>
          </w:tcPr>
          <w:p w:rsidR="00196AC9" w:rsidRDefault="00196AC9" w:rsidP="0090526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конспекта по теме: "</w:t>
            </w:r>
            <w:r w:rsidRPr="005A337D">
              <w:rPr>
                <w:sz w:val="20"/>
                <w:szCs w:val="20"/>
              </w:rPr>
              <w:t xml:space="preserve"> Получение радиоактивных изотопов и их применение. Биологическое действие радиоактивных излучений. Элементарные ча</w:t>
            </w:r>
            <w:r>
              <w:rPr>
                <w:sz w:val="20"/>
                <w:szCs w:val="20"/>
              </w:rPr>
              <w:t>стицы".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79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372" w:type="dxa"/>
          </w:tcPr>
          <w:p w:rsidR="00196AC9" w:rsidRDefault="00196AC9">
            <w:r w:rsidRPr="00846943">
              <w:rPr>
                <w:sz w:val="20"/>
                <w:szCs w:val="20"/>
              </w:rPr>
              <w:t>Подготовка проекта: "Радиация в нашей жизни"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78"/>
        </w:trPr>
        <w:tc>
          <w:tcPr>
            <w:tcW w:w="2204" w:type="dxa"/>
            <w:vMerge/>
          </w:tcPr>
          <w:p w:rsidR="00196AC9" w:rsidRPr="009C3B6C" w:rsidRDefault="00196AC9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9372" w:type="dxa"/>
          </w:tcPr>
          <w:p w:rsidR="00196AC9" w:rsidRDefault="00196AC9">
            <w:r w:rsidRPr="00846943">
              <w:rPr>
                <w:sz w:val="20"/>
                <w:szCs w:val="20"/>
              </w:rPr>
              <w:t>Подготовка проекта: "Радиация в нашей жизни"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361"/>
        </w:trPr>
        <w:tc>
          <w:tcPr>
            <w:tcW w:w="2204" w:type="dxa"/>
          </w:tcPr>
          <w:p w:rsidR="00196AC9" w:rsidRDefault="00196AC9" w:rsidP="00BC6538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7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96AC9" w:rsidRPr="00BC6538" w:rsidRDefault="00196AC9" w:rsidP="00F966E4">
            <w:pPr>
              <w:jc w:val="center"/>
            </w:pPr>
            <w:r w:rsidRPr="00BC6538">
              <w:rPr>
                <w:bCs/>
                <w:sz w:val="20"/>
                <w:szCs w:val="20"/>
              </w:rPr>
              <w:t>Эволюция Вселенной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196AC9" w:rsidRPr="006F175D" w:rsidRDefault="00196AC9" w:rsidP="00B75C89">
            <w:pPr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  <w:r w:rsidRPr="009C3B6C">
              <w:rPr>
                <w:b/>
                <w:sz w:val="20"/>
                <w:szCs w:val="20"/>
              </w:rPr>
              <w:t xml:space="preserve"> </w:t>
            </w:r>
          </w:p>
          <w:p w:rsidR="00196AC9" w:rsidRPr="006F175D" w:rsidRDefault="00196AC9" w:rsidP="00B75C89">
            <w:pPr>
              <w:pStyle w:val="aff7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96AC9" w:rsidRPr="00477706" w:rsidRDefault="00196AC9" w:rsidP="00F966E4">
            <w:pPr>
              <w:jc w:val="center"/>
              <w:rPr>
                <w:b/>
                <w:sz w:val="20"/>
                <w:szCs w:val="20"/>
              </w:rPr>
            </w:pPr>
            <w:r w:rsidRPr="0047770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290"/>
        </w:trPr>
        <w:tc>
          <w:tcPr>
            <w:tcW w:w="2204" w:type="dxa"/>
            <w:vMerge w:val="restart"/>
          </w:tcPr>
          <w:p w:rsidR="00196AC9" w:rsidRDefault="00196AC9" w:rsidP="00B75C8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7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196AC9" w:rsidRPr="009C3B6C" w:rsidRDefault="00196AC9" w:rsidP="00B75C89">
            <w:pPr>
              <w:jc w:val="center"/>
              <w:rPr>
                <w:b/>
                <w:sz w:val="20"/>
                <w:szCs w:val="20"/>
              </w:rPr>
            </w:pPr>
            <w:r w:rsidRPr="00477706">
              <w:rPr>
                <w:bCs/>
                <w:iCs/>
                <w:sz w:val="20"/>
                <w:szCs w:val="20"/>
              </w:rPr>
              <w:t>Строение и развитие Вселенной.</w:t>
            </w: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9372" w:type="dxa"/>
          </w:tcPr>
          <w:p w:rsidR="00196AC9" w:rsidRDefault="00196AC9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Наша звездная система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—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Галактика. Другие галактики.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2329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9C188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212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9372" w:type="dxa"/>
          </w:tcPr>
          <w:p w:rsidR="00196AC9" w:rsidRPr="006F175D" w:rsidRDefault="00196AC9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Бесконечность Вселенной. Понятие о космологии. Расширяющаяся Вселенная.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2329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9C188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45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372" w:type="dxa"/>
          </w:tcPr>
          <w:p w:rsidR="00196AC9" w:rsidRPr="006F175D" w:rsidRDefault="00196AC9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Модель горячей Вселенной.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2329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9C188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101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372" w:type="dxa"/>
          </w:tcPr>
          <w:p w:rsidR="00196AC9" w:rsidRPr="005A337D" w:rsidRDefault="00196AC9" w:rsidP="00477706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Строение и происхождение Галактик.</w:t>
            </w:r>
          </w:p>
          <w:p w:rsidR="00196AC9" w:rsidRPr="006F175D" w:rsidRDefault="00196AC9" w:rsidP="00CE2EA5">
            <w:pPr>
              <w:pStyle w:val="aff7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2329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9C188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237"/>
        </w:trPr>
        <w:tc>
          <w:tcPr>
            <w:tcW w:w="2204" w:type="dxa"/>
            <w:vMerge w:val="restart"/>
          </w:tcPr>
          <w:p w:rsidR="00196AC9" w:rsidRDefault="00196AC9" w:rsidP="0047770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lastRenderedPageBreak/>
              <w:t xml:space="preserve">Тема </w:t>
            </w:r>
            <w:r>
              <w:rPr>
                <w:b/>
                <w:sz w:val="20"/>
                <w:szCs w:val="20"/>
              </w:rPr>
              <w:t>7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196AC9" w:rsidRDefault="00196AC9" w:rsidP="00477706">
            <w:pPr>
              <w:pStyle w:val="aff7"/>
              <w:jc w:val="center"/>
              <w:rPr>
                <w:bCs/>
                <w:iCs/>
                <w:sz w:val="20"/>
                <w:szCs w:val="20"/>
              </w:rPr>
            </w:pPr>
            <w:r w:rsidRPr="00477706">
              <w:rPr>
                <w:bCs/>
                <w:iCs/>
                <w:sz w:val="20"/>
                <w:szCs w:val="20"/>
              </w:rPr>
              <w:t xml:space="preserve">Эволюция  звезд.  </w:t>
            </w:r>
          </w:p>
          <w:p w:rsidR="00196AC9" w:rsidRPr="00477706" w:rsidRDefault="00196AC9" w:rsidP="00477706">
            <w:pPr>
              <w:pStyle w:val="aff7"/>
              <w:jc w:val="center"/>
              <w:rPr>
                <w:sz w:val="20"/>
                <w:szCs w:val="20"/>
              </w:rPr>
            </w:pPr>
            <w:r w:rsidRPr="00477706">
              <w:rPr>
                <w:bCs/>
                <w:iCs/>
                <w:sz w:val="20"/>
                <w:szCs w:val="20"/>
              </w:rPr>
              <w:t>Гипотеза  происхо</w:t>
            </w:r>
            <w:r w:rsidRPr="00477706">
              <w:rPr>
                <w:bCs/>
                <w:iCs/>
                <w:sz w:val="20"/>
                <w:szCs w:val="20"/>
              </w:rPr>
              <w:t>ж</w:t>
            </w:r>
            <w:r w:rsidRPr="00477706">
              <w:rPr>
                <w:bCs/>
                <w:iCs/>
                <w:sz w:val="20"/>
                <w:szCs w:val="20"/>
              </w:rPr>
              <w:t>дения  Солнечной  системы.</w:t>
            </w:r>
          </w:p>
          <w:p w:rsidR="00196AC9" w:rsidRPr="009C3B6C" w:rsidRDefault="00196AC9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6AC9" w:rsidRPr="005A337D" w:rsidRDefault="00196AC9" w:rsidP="00B75C89">
            <w:pPr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  <w:r w:rsidRPr="009C3B6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196AC9" w:rsidRPr="00F23294" w:rsidRDefault="00196AC9" w:rsidP="00A123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9C188E" w:rsidRDefault="00196AC9" w:rsidP="00D8460A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237"/>
        </w:trPr>
        <w:tc>
          <w:tcPr>
            <w:tcW w:w="2204" w:type="dxa"/>
            <w:vMerge/>
          </w:tcPr>
          <w:p w:rsidR="00196AC9" w:rsidRDefault="00196AC9" w:rsidP="00F966E4">
            <w:pPr>
              <w:jc w:val="center"/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9372" w:type="dxa"/>
          </w:tcPr>
          <w:p w:rsidR="00196AC9" w:rsidRPr="006F175D" w:rsidRDefault="00196AC9" w:rsidP="00477706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Термоядерный синтез. Проблема термоядерной энергетики.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2329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9C188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201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9372" w:type="dxa"/>
          </w:tcPr>
          <w:p w:rsidR="00196AC9" w:rsidRPr="005A337D" w:rsidRDefault="00196AC9" w:rsidP="00477706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Энергия Солнца и звезд. Эволюция звезд.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2329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9C188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289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E70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9372" w:type="dxa"/>
          </w:tcPr>
          <w:p w:rsidR="00196AC9" w:rsidRPr="005A337D" w:rsidRDefault="00196AC9" w:rsidP="00477706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Происхождение Солнечной системы.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2329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6AC9" w:rsidRDefault="00196AC9" w:rsidP="00D8460A">
            <w:pPr>
              <w:jc w:val="center"/>
            </w:pPr>
            <w:r w:rsidRPr="009C188E">
              <w:rPr>
                <w:sz w:val="20"/>
                <w:szCs w:val="20"/>
              </w:rPr>
              <w:t>2</w:t>
            </w:r>
          </w:p>
        </w:tc>
      </w:tr>
      <w:tr w:rsidR="00196AC9" w:rsidTr="009E4885">
        <w:trPr>
          <w:trHeight w:val="246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9372" w:type="dxa"/>
          </w:tcPr>
          <w:p w:rsidR="00196AC9" w:rsidRPr="005A337D" w:rsidRDefault="00196AC9" w:rsidP="00477706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к</w:t>
            </w:r>
            <w:r w:rsidRPr="009F7068">
              <w:rPr>
                <w:b/>
                <w:sz w:val="20"/>
                <w:szCs w:val="20"/>
              </w:rPr>
              <w:t>онтрольная работа.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196AC9" w:rsidRDefault="00196AC9" w:rsidP="00A123F3">
            <w:pPr>
              <w:jc w:val="center"/>
            </w:pPr>
            <w:r w:rsidRPr="00F2329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45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6AC9" w:rsidRPr="009F7068" w:rsidRDefault="00196AC9" w:rsidP="003A4F64">
            <w:pPr>
              <w:pStyle w:val="aff7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</w:tcPr>
          <w:p w:rsidR="00196AC9" w:rsidRPr="00477706" w:rsidRDefault="00196AC9" w:rsidP="00F966E4">
            <w:pPr>
              <w:jc w:val="center"/>
              <w:rPr>
                <w:b/>
                <w:sz w:val="20"/>
                <w:szCs w:val="20"/>
              </w:rPr>
            </w:pPr>
            <w:r w:rsidRPr="0047770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45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9372" w:type="dxa"/>
          </w:tcPr>
          <w:p w:rsidR="00196AC9" w:rsidRDefault="00196AC9">
            <w:r w:rsidRPr="00D93231"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D93231">
              <w:rPr>
                <w:bCs/>
                <w:iCs/>
                <w:sz w:val="20"/>
                <w:szCs w:val="20"/>
              </w:rPr>
              <w:t xml:space="preserve"> </w:t>
            </w:r>
            <w:r w:rsidRPr="00477706">
              <w:rPr>
                <w:bCs/>
                <w:iCs/>
                <w:sz w:val="20"/>
                <w:szCs w:val="20"/>
              </w:rPr>
              <w:t>Строение и развитие Вселенной</w:t>
            </w:r>
            <w:r w:rsidRPr="00D93231">
              <w:rPr>
                <w:sz w:val="20"/>
                <w:szCs w:val="20"/>
              </w:rPr>
              <w:t xml:space="preserve"> ".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78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9372" w:type="dxa"/>
          </w:tcPr>
          <w:p w:rsidR="00196AC9" w:rsidRDefault="00196AC9" w:rsidP="009820DD">
            <w:pPr>
              <w:pStyle w:val="aff7"/>
            </w:pPr>
            <w:r w:rsidRPr="00D93231">
              <w:rPr>
                <w:sz w:val="20"/>
                <w:szCs w:val="20"/>
              </w:rPr>
              <w:t>Чтение конспектов занятий и дополнительной литературы по теме: "</w:t>
            </w:r>
            <w:r w:rsidRPr="00D93231">
              <w:rPr>
                <w:bCs/>
                <w:iCs/>
                <w:sz w:val="20"/>
                <w:szCs w:val="20"/>
              </w:rPr>
              <w:t xml:space="preserve"> </w:t>
            </w:r>
            <w:r w:rsidRPr="00477706">
              <w:rPr>
                <w:bCs/>
                <w:iCs/>
                <w:sz w:val="20"/>
                <w:szCs w:val="20"/>
              </w:rPr>
              <w:t>Эволюция  звезд.  Гипотеза  прои</w:t>
            </w:r>
            <w:r w:rsidRPr="00477706">
              <w:rPr>
                <w:bCs/>
                <w:iCs/>
                <w:sz w:val="20"/>
                <w:szCs w:val="20"/>
              </w:rPr>
              <w:t>с</w:t>
            </w:r>
            <w:r w:rsidRPr="00477706">
              <w:rPr>
                <w:bCs/>
                <w:iCs/>
                <w:sz w:val="20"/>
                <w:szCs w:val="20"/>
              </w:rPr>
              <w:t>хождения  Солнечной  системы</w:t>
            </w:r>
            <w:r w:rsidRPr="00D93231">
              <w:rPr>
                <w:sz w:val="20"/>
                <w:szCs w:val="20"/>
              </w:rPr>
              <w:t xml:space="preserve"> ".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100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9372" w:type="dxa"/>
          </w:tcPr>
          <w:p w:rsidR="00196AC9" w:rsidRPr="009820DD" w:rsidRDefault="00196AC9">
            <w:pPr>
              <w:rPr>
                <w:sz w:val="20"/>
              </w:rPr>
            </w:pPr>
            <w:r w:rsidRPr="009820DD">
              <w:rPr>
                <w:sz w:val="20"/>
              </w:rPr>
              <w:t>Подготовка к итоговой контрольной работе.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96"/>
        </w:trPr>
        <w:tc>
          <w:tcPr>
            <w:tcW w:w="2204" w:type="dxa"/>
            <w:vMerge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6AC9" w:rsidRPr="006F175D" w:rsidRDefault="00196AC9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372" w:type="dxa"/>
          </w:tcPr>
          <w:p w:rsidR="00196AC9" w:rsidRPr="009820DD" w:rsidRDefault="00196AC9" w:rsidP="009820DD">
            <w:pPr>
              <w:rPr>
                <w:sz w:val="20"/>
              </w:rPr>
            </w:pPr>
            <w:r w:rsidRPr="009820DD">
              <w:rPr>
                <w:sz w:val="20"/>
              </w:rPr>
              <w:t>Подготовка к итоговой контрольной работе.</w:t>
            </w:r>
          </w:p>
        </w:tc>
        <w:tc>
          <w:tcPr>
            <w:tcW w:w="993" w:type="dxa"/>
          </w:tcPr>
          <w:p w:rsidR="00196AC9" w:rsidRDefault="00196AC9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96AC9" w:rsidTr="009E4885">
        <w:trPr>
          <w:trHeight w:val="96"/>
        </w:trPr>
        <w:tc>
          <w:tcPr>
            <w:tcW w:w="2204" w:type="dxa"/>
          </w:tcPr>
          <w:p w:rsidR="00196AC9" w:rsidRPr="009C3B6C" w:rsidRDefault="00196AC9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6AC9" w:rsidRPr="00D53CD9" w:rsidRDefault="00196AC9" w:rsidP="00855021">
            <w:pPr>
              <w:pStyle w:val="aff7"/>
              <w:rPr>
                <w:b/>
                <w:sz w:val="20"/>
                <w:szCs w:val="20"/>
              </w:rPr>
            </w:pPr>
            <w:r w:rsidRPr="00D53CD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:rsidR="00196AC9" w:rsidRPr="00D53CD9" w:rsidRDefault="00196AC9" w:rsidP="008550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6AC9" w:rsidRPr="00627386" w:rsidRDefault="00196AC9" w:rsidP="00F966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337D" w:rsidRDefault="00C060C1" w:rsidP="0077570A">
      <w:pPr>
        <w:sectPr w:rsidR="005A337D" w:rsidSect="00B928CA">
          <w:pgSz w:w="16838" w:h="11906" w:orient="landscape"/>
          <w:pgMar w:top="851" w:right="851" w:bottom="426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lastRenderedPageBreak/>
        <w:t xml:space="preserve">ХАРАКТЕРИСТИКА ОСНОВНЫХ ВИДОВ </w:t>
      </w:r>
    </w:p>
    <w:p w:rsidR="00855021" w:rsidRPr="006C756D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t xml:space="preserve">ДЕЯТЕЛЬНОСТИ СТУДЕНТОВ </w:t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932"/>
      </w:tblGrid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5932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студент</w:t>
            </w:r>
            <w:proofErr w:type="gramStart"/>
            <w:r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gramEnd"/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на уровне учебных действий)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5932" w:type="dxa"/>
          </w:tcPr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контроля и оценки полученных результ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тов.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Развить способности ясно и точно изл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гать свои мысли, логически обоснов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Предлагать модели явлений.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Указывать границы применимости физ</w:t>
            </w:r>
            <w:r w:rsidRPr="006C756D">
              <w:rPr>
                <w:sz w:val="28"/>
                <w:szCs w:val="28"/>
              </w:rPr>
              <w:t>и</w:t>
            </w:r>
            <w:r w:rsidRPr="006C756D">
              <w:rPr>
                <w:sz w:val="28"/>
                <w:szCs w:val="28"/>
              </w:rPr>
              <w:t>ческих законов.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Излагать основные положения совр</w:t>
            </w:r>
            <w:r w:rsidRPr="006C756D">
              <w:rPr>
                <w:sz w:val="28"/>
                <w:szCs w:val="28"/>
              </w:rPr>
              <w:t>е</w:t>
            </w:r>
            <w:r w:rsidRPr="006C756D">
              <w:rPr>
                <w:sz w:val="28"/>
                <w:szCs w:val="28"/>
              </w:rPr>
              <w:t>менной научной картины мира.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Приводить примеры влияния открытий </w:t>
            </w:r>
            <w:proofErr w:type="gramStart"/>
            <w:r w:rsidRPr="006C756D">
              <w:rPr>
                <w:sz w:val="28"/>
                <w:szCs w:val="28"/>
              </w:rPr>
              <w:t>в</w:t>
            </w:r>
            <w:proofErr w:type="gramEnd"/>
            <w:r w:rsidRPr="006C756D">
              <w:rPr>
                <w:sz w:val="28"/>
                <w:szCs w:val="28"/>
              </w:rPr>
              <w:t xml:space="preserve"> 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физике на прогресс в технике и технол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гии</w:t>
            </w:r>
            <w:r>
              <w:rPr>
                <w:sz w:val="28"/>
                <w:szCs w:val="28"/>
              </w:rPr>
              <w:t xml:space="preserve"> </w:t>
            </w:r>
            <w:r w:rsidRPr="006C756D">
              <w:rPr>
                <w:sz w:val="28"/>
                <w:szCs w:val="28"/>
              </w:rPr>
              <w:t>производства.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Использовать Интернет для поиска </w:t>
            </w:r>
          </w:p>
          <w:p w:rsidR="00855021" w:rsidRPr="00D53544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информации.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6C756D" w:rsidRDefault="00855021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МЕХАНИКА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Кинематика </w:t>
            </w:r>
          </w:p>
        </w:tc>
        <w:tc>
          <w:tcPr>
            <w:tcW w:w="5932" w:type="dxa"/>
          </w:tcPr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Представлять механическое движение тела уравнениями зависимости коорд</w:t>
            </w:r>
            <w:r w:rsidRPr="006C756D">
              <w:rPr>
                <w:sz w:val="28"/>
                <w:szCs w:val="28"/>
              </w:rPr>
              <w:t>и</w:t>
            </w:r>
            <w:r w:rsidRPr="006C756D">
              <w:rPr>
                <w:sz w:val="28"/>
                <w:szCs w:val="28"/>
              </w:rPr>
              <w:t>нат и проекции скорости от времени.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Представлять механическое движение тела графиками зависимости координат и 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проекции скорости от времени.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Определять координаты, пройденный путь, скорость и ускорение тела по гр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фикам зависимости координат и прое</w:t>
            </w:r>
            <w:r w:rsidRPr="006C756D">
              <w:rPr>
                <w:sz w:val="28"/>
                <w:szCs w:val="28"/>
              </w:rPr>
              <w:t>к</w:t>
            </w:r>
            <w:r w:rsidRPr="006C756D">
              <w:rPr>
                <w:sz w:val="28"/>
                <w:szCs w:val="28"/>
              </w:rPr>
              <w:t xml:space="preserve">ций скорости от времени. Определять </w:t>
            </w:r>
            <w:r w:rsidRPr="006C756D">
              <w:rPr>
                <w:sz w:val="28"/>
                <w:szCs w:val="28"/>
              </w:rPr>
              <w:lastRenderedPageBreak/>
              <w:t>координаты, пройденный путь, скорость и ускорение тела по уравнениям завис</w:t>
            </w:r>
            <w:r w:rsidRPr="006C756D">
              <w:rPr>
                <w:sz w:val="28"/>
                <w:szCs w:val="28"/>
              </w:rPr>
              <w:t>и</w:t>
            </w:r>
            <w:r w:rsidRPr="006C756D">
              <w:rPr>
                <w:sz w:val="28"/>
                <w:szCs w:val="28"/>
              </w:rPr>
              <w:t>мости координат и проекций скорости от времени.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Проводить сравнительный анализ равн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мерного и равнопеременного движений.</w:t>
            </w:r>
          </w:p>
          <w:p w:rsidR="00855021" w:rsidRP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855021">
              <w:rPr>
                <w:sz w:val="28"/>
                <w:szCs w:val="28"/>
              </w:rPr>
              <w:t>Указать использование поступательного и вращательного движений в технике.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Приобретать опыт работы в группе с 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полнением различных социальных ролей.</w:t>
            </w:r>
          </w:p>
          <w:p w:rsidR="00032A29" w:rsidRDefault="00032A29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Разработать возможную систему де</w:t>
            </w:r>
            <w:r w:rsidRPr="00032A29">
              <w:rPr>
                <w:sz w:val="28"/>
                <w:szCs w:val="28"/>
              </w:rPr>
              <w:t>й</w:t>
            </w:r>
            <w:r w:rsidRPr="00032A29">
              <w:rPr>
                <w:sz w:val="28"/>
                <w:szCs w:val="28"/>
              </w:rPr>
              <w:t>ствий и конструкцию для экспериме</w:t>
            </w:r>
            <w:r w:rsidRPr="00032A29">
              <w:rPr>
                <w:sz w:val="28"/>
                <w:szCs w:val="28"/>
              </w:rPr>
              <w:t>н</w:t>
            </w:r>
            <w:r w:rsidRPr="00032A29">
              <w:rPr>
                <w:sz w:val="28"/>
                <w:szCs w:val="28"/>
              </w:rPr>
              <w:t>тального опре</w:t>
            </w:r>
            <w:r>
              <w:rPr>
                <w:sz w:val="28"/>
                <w:szCs w:val="28"/>
              </w:rPr>
              <w:t>деления кинематических величин.</w:t>
            </w:r>
          </w:p>
          <w:p w:rsidR="00855021" w:rsidRPr="006C756D" w:rsidRDefault="00855021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 xml:space="preserve">Представлять информацию о видах </w:t>
            </w:r>
            <w:r w:rsidRPr="006C756D">
              <w:rPr>
                <w:sz w:val="28"/>
                <w:szCs w:val="28"/>
              </w:rPr>
              <w:t>дв</w:t>
            </w:r>
            <w:r w:rsidRPr="006C756D">
              <w:rPr>
                <w:sz w:val="28"/>
                <w:szCs w:val="28"/>
              </w:rPr>
              <w:t>и</w:t>
            </w:r>
            <w:r w:rsidRPr="006C756D">
              <w:rPr>
                <w:sz w:val="28"/>
                <w:szCs w:val="28"/>
              </w:rPr>
              <w:t>жения в виде таблицы.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Законы сохранения в механике </w:t>
            </w:r>
          </w:p>
        </w:tc>
        <w:tc>
          <w:tcPr>
            <w:tcW w:w="5932" w:type="dxa"/>
          </w:tcPr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Применять закон сохранения импульса для вычисления изменений скоростей тел при их взаимодействиях.</w:t>
            </w:r>
          </w:p>
          <w:p w:rsidR="00855021" w:rsidRPr="00032A29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Вычислять работу сил и изменение кин</w:t>
            </w:r>
            <w:r w:rsidRPr="00032A29">
              <w:rPr>
                <w:sz w:val="28"/>
                <w:szCs w:val="28"/>
              </w:rPr>
              <w:t>е</w:t>
            </w:r>
            <w:r w:rsidRPr="00032A29">
              <w:rPr>
                <w:sz w:val="28"/>
                <w:szCs w:val="28"/>
              </w:rPr>
              <w:t>тической энергии тела.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Вычислять потенциальную энергию тел</w:t>
            </w:r>
            <w:r>
              <w:rPr>
                <w:sz w:val="28"/>
                <w:szCs w:val="28"/>
              </w:rPr>
              <w:t>.</w:t>
            </w:r>
            <w:r w:rsidRPr="006C756D">
              <w:rPr>
                <w:sz w:val="28"/>
                <w:szCs w:val="28"/>
              </w:rPr>
              <w:t xml:space="preserve"> </w:t>
            </w:r>
          </w:p>
          <w:p w:rsidR="00032A29" w:rsidRPr="00032A29" w:rsidRDefault="00032A29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Определять потенциальную энергию упруго деформированного тела по и</w:t>
            </w:r>
            <w:r w:rsidRPr="00032A29">
              <w:rPr>
                <w:sz w:val="28"/>
                <w:szCs w:val="28"/>
              </w:rPr>
              <w:t>з</w:t>
            </w:r>
            <w:r w:rsidRPr="00032A29">
              <w:rPr>
                <w:sz w:val="28"/>
                <w:szCs w:val="28"/>
              </w:rPr>
              <w:t>вестной деформации и жёсткости тела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Применять закон сохранения механич</w:t>
            </w:r>
            <w:r w:rsidRPr="00D153F5">
              <w:rPr>
                <w:sz w:val="28"/>
                <w:szCs w:val="28"/>
              </w:rPr>
              <w:t>е</w:t>
            </w:r>
            <w:r w:rsidRPr="00D153F5">
              <w:rPr>
                <w:sz w:val="28"/>
                <w:szCs w:val="28"/>
              </w:rPr>
              <w:t>ской энергии при расчётах результатов взаимодействий тел гравитационными силами и силами упругости.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Указывать границы применимости зак</w:t>
            </w:r>
            <w:r w:rsidRPr="00D153F5">
              <w:rPr>
                <w:sz w:val="28"/>
                <w:szCs w:val="28"/>
              </w:rPr>
              <w:t>о</w:t>
            </w:r>
            <w:r w:rsidRPr="00D153F5">
              <w:rPr>
                <w:sz w:val="28"/>
                <w:szCs w:val="28"/>
              </w:rPr>
              <w:t>нов механики.</w:t>
            </w:r>
          </w:p>
          <w:p w:rsidR="00032A29" w:rsidRPr="006C756D" w:rsidRDefault="00032A29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Указать учебные дисциплины, при из</w:t>
            </w:r>
            <w:r w:rsidRPr="00032A29">
              <w:rPr>
                <w:sz w:val="28"/>
                <w:szCs w:val="28"/>
              </w:rPr>
              <w:t>у</w:t>
            </w:r>
            <w:r w:rsidRPr="00032A29">
              <w:rPr>
                <w:sz w:val="28"/>
                <w:szCs w:val="28"/>
              </w:rPr>
              <w:t>чении которых используются законы с</w:t>
            </w:r>
            <w:r w:rsidRPr="00032A29">
              <w:rPr>
                <w:sz w:val="28"/>
                <w:szCs w:val="28"/>
              </w:rPr>
              <w:t>о</w:t>
            </w:r>
            <w:r w:rsidRPr="00032A29">
              <w:rPr>
                <w:sz w:val="28"/>
                <w:szCs w:val="28"/>
              </w:rPr>
              <w:t>хранения.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D153F5" w:rsidRDefault="00855021" w:rsidP="0085502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153F5">
              <w:rPr>
                <w:b/>
                <w:sz w:val="28"/>
                <w:szCs w:val="28"/>
              </w:rPr>
              <w:t>ОСНОВЫ МОЛЕКУЛЯРНОЙ ФИЗИКИ И ТЕРМОДИНАМИКИ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153F5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153F5">
              <w:rPr>
                <w:b/>
                <w:bCs/>
                <w:sz w:val="28"/>
                <w:szCs w:val="28"/>
              </w:rPr>
              <w:t xml:space="preserve">Основы молекулярной </w:t>
            </w:r>
          </w:p>
          <w:p w:rsidR="00855021" w:rsidRPr="00D153F5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153F5">
              <w:rPr>
                <w:b/>
                <w:bCs/>
                <w:sz w:val="28"/>
                <w:szCs w:val="28"/>
              </w:rPr>
              <w:t xml:space="preserve">кинетической теории. </w:t>
            </w:r>
          </w:p>
          <w:p w:rsidR="00855021" w:rsidRPr="00D53544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153F5">
              <w:rPr>
                <w:b/>
                <w:bCs/>
                <w:sz w:val="28"/>
                <w:szCs w:val="28"/>
              </w:rPr>
              <w:t>Идеальный газ</w:t>
            </w:r>
          </w:p>
        </w:tc>
        <w:tc>
          <w:tcPr>
            <w:tcW w:w="5932" w:type="dxa"/>
          </w:tcPr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Решать задачи с применением основного уравнения молекулярно-кинетической теории газов.</w:t>
            </w:r>
          </w:p>
          <w:p w:rsidR="00032A29" w:rsidRDefault="00032A29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 xml:space="preserve">Выполнять эксперименты, служащие </w:t>
            </w:r>
            <w:r>
              <w:rPr>
                <w:sz w:val="28"/>
                <w:szCs w:val="28"/>
              </w:rPr>
              <w:t>обоснованию молекулярно-</w:t>
            </w:r>
            <w:r w:rsidRPr="00032A29">
              <w:rPr>
                <w:sz w:val="28"/>
                <w:szCs w:val="28"/>
              </w:rPr>
              <w:t>кинетической теории. (МКТ)</w:t>
            </w:r>
          </w:p>
          <w:p w:rsidR="00855021" w:rsidRPr="00032A29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Определять параметры вещества в газ</w:t>
            </w:r>
            <w:r w:rsidRPr="00032A29">
              <w:rPr>
                <w:sz w:val="28"/>
                <w:szCs w:val="28"/>
              </w:rPr>
              <w:t>о</w:t>
            </w:r>
            <w:r w:rsidRPr="00032A29">
              <w:rPr>
                <w:sz w:val="28"/>
                <w:szCs w:val="28"/>
              </w:rPr>
              <w:lastRenderedPageBreak/>
              <w:t>образном состоянии на основании ура</w:t>
            </w:r>
            <w:r w:rsidRPr="00032A29">
              <w:rPr>
                <w:sz w:val="28"/>
                <w:szCs w:val="28"/>
              </w:rPr>
              <w:t>в</w:t>
            </w:r>
            <w:r w:rsidRPr="00032A29">
              <w:rPr>
                <w:sz w:val="28"/>
                <w:szCs w:val="28"/>
              </w:rPr>
              <w:t>нения состояния идеального газа.</w:t>
            </w:r>
          </w:p>
          <w:p w:rsidR="00855021" w:rsidRPr="00D153F5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Определять параметры вещества в газ</w:t>
            </w:r>
            <w:r w:rsidRPr="00D153F5">
              <w:rPr>
                <w:sz w:val="28"/>
                <w:szCs w:val="28"/>
              </w:rPr>
              <w:t>о</w:t>
            </w:r>
            <w:r w:rsidRPr="00D153F5">
              <w:rPr>
                <w:sz w:val="28"/>
                <w:szCs w:val="28"/>
              </w:rPr>
              <w:t xml:space="preserve">образном состоянии и происходящие процессы по графикам зависимости </w:t>
            </w:r>
            <w:proofErr w:type="gramStart"/>
            <w:r w:rsidRPr="00D153F5">
              <w:rPr>
                <w:sz w:val="28"/>
                <w:szCs w:val="28"/>
              </w:rPr>
              <w:t>р(</w:t>
            </w:r>
            <w:proofErr w:type="gramEnd"/>
            <w:r w:rsidRPr="00D153F5">
              <w:rPr>
                <w:sz w:val="28"/>
                <w:szCs w:val="28"/>
              </w:rPr>
              <w:t>Т),</w:t>
            </w:r>
            <w:r>
              <w:rPr>
                <w:sz w:val="28"/>
                <w:szCs w:val="28"/>
                <w:lang w:val="en-US"/>
              </w:rPr>
              <w:t>v</w:t>
            </w:r>
            <w:r w:rsidRPr="00D153F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T</w:t>
            </w:r>
            <w:r w:rsidRPr="00D153F5">
              <w:rPr>
                <w:sz w:val="28"/>
                <w:szCs w:val="28"/>
              </w:rPr>
              <w:t>), р(</w:t>
            </w:r>
            <w:r>
              <w:rPr>
                <w:sz w:val="28"/>
                <w:szCs w:val="28"/>
                <w:lang w:val="en-US"/>
              </w:rPr>
              <w:t>V</w:t>
            </w:r>
            <w:r w:rsidRPr="00D153F5">
              <w:rPr>
                <w:sz w:val="28"/>
                <w:szCs w:val="28"/>
              </w:rPr>
              <w:t>).</w:t>
            </w:r>
          </w:p>
          <w:p w:rsidR="00855021" w:rsidRPr="00D153F5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 xml:space="preserve">Исследовать  зависимости </w:t>
            </w:r>
            <w:proofErr w:type="gramStart"/>
            <w:r w:rsidRPr="00D153F5">
              <w:rPr>
                <w:sz w:val="28"/>
                <w:szCs w:val="28"/>
              </w:rPr>
              <w:t>р(</w:t>
            </w:r>
            <w:proofErr w:type="gramEnd"/>
            <w:r w:rsidRPr="00D153F5">
              <w:rPr>
                <w:sz w:val="28"/>
                <w:szCs w:val="28"/>
              </w:rPr>
              <w:t>Т), V (</w:t>
            </w:r>
            <w:r w:rsidRPr="00D153F5">
              <w:rPr>
                <w:sz w:val="28"/>
                <w:szCs w:val="28"/>
                <w:lang w:val="en-US"/>
              </w:rPr>
              <w:t>t</w:t>
            </w:r>
            <w:r w:rsidRPr="00D153F5">
              <w:rPr>
                <w:sz w:val="28"/>
                <w:szCs w:val="28"/>
              </w:rPr>
              <w:t>), р (</w:t>
            </w:r>
            <w:r w:rsidRPr="00D153F5">
              <w:rPr>
                <w:sz w:val="28"/>
                <w:szCs w:val="28"/>
                <w:lang w:val="en-US"/>
              </w:rPr>
              <w:t>V</w:t>
            </w:r>
            <w:r w:rsidRPr="00D153F5">
              <w:rPr>
                <w:sz w:val="28"/>
                <w:szCs w:val="28"/>
              </w:rPr>
              <w:t>).  Представлять графиками изохо</w:t>
            </w:r>
            <w:r w:rsidRPr="00D153F5">
              <w:rPr>
                <w:sz w:val="28"/>
                <w:szCs w:val="28"/>
              </w:rPr>
              <w:t>р</w:t>
            </w:r>
            <w:r w:rsidRPr="00D153F5">
              <w:rPr>
                <w:sz w:val="28"/>
                <w:szCs w:val="28"/>
              </w:rPr>
              <w:t>ный, изобарный и изотермический пр</w:t>
            </w:r>
            <w:r w:rsidRPr="00D153F5">
              <w:rPr>
                <w:sz w:val="28"/>
                <w:szCs w:val="28"/>
              </w:rPr>
              <w:t>о</w:t>
            </w:r>
            <w:r w:rsidRPr="00D153F5">
              <w:rPr>
                <w:sz w:val="28"/>
                <w:szCs w:val="28"/>
              </w:rPr>
              <w:t>цессы.</w:t>
            </w:r>
          </w:p>
          <w:p w:rsidR="00855021" w:rsidRPr="00D153F5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Вычислять среднюю кинетическую эне</w:t>
            </w:r>
            <w:r w:rsidRPr="00D153F5">
              <w:rPr>
                <w:sz w:val="28"/>
                <w:szCs w:val="28"/>
              </w:rPr>
              <w:t>р</w:t>
            </w:r>
            <w:r w:rsidRPr="00D153F5">
              <w:rPr>
                <w:sz w:val="28"/>
                <w:szCs w:val="28"/>
              </w:rPr>
              <w:t>гию теплового движения молекул по и</w:t>
            </w:r>
            <w:r w:rsidRPr="00D153F5">
              <w:rPr>
                <w:sz w:val="28"/>
                <w:szCs w:val="28"/>
              </w:rPr>
              <w:t>з</w:t>
            </w:r>
            <w:r w:rsidRPr="00D153F5">
              <w:rPr>
                <w:sz w:val="28"/>
                <w:szCs w:val="28"/>
              </w:rPr>
              <w:t>вестной температуре вещества.</w:t>
            </w:r>
          </w:p>
          <w:p w:rsidR="00855021" w:rsidRPr="00D153F5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855021" w:rsidRPr="00D153F5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 xml:space="preserve">Указать границы применимости модели 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«идеальный газ» и законов МКТ.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602C3C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Основы термодинамики</w:t>
            </w:r>
          </w:p>
        </w:tc>
        <w:tc>
          <w:tcPr>
            <w:tcW w:w="5932" w:type="dxa"/>
          </w:tcPr>
          <w:p w:rsidR="00855021" w:rsidRPr="00602C3C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>Измерять количество теплоты в проце</w:t>
            </w:r>
            <w:r w:rsidRPr="00602C3C">
              <w:rPr>
                <w:sz w:val="28"/>
                <w:szCs w:val="28"/>
              </w:rPr>
              <w:t>с</w:t>
            </w:r>
            <w:r w:rsidRPr="00602C3C">
              <w:rPr>
                <w:sz w:val="28"/>
                <w:szCs w:val="28"/>
              </w:rPr>
              <w:t>сах теплопередачи.</w:t>
            </w:r>
          </w:p>
          <w:p w:rsidR="00855021" w:rsidRPr="00602C3C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>Рассчитывать количество теплоты, нео</w:t>
            </w:r>
            <w:r w:rsidRPr="00602C3C">
              <w:rPr>
                <w:sz w:val="28"/>
                <w:szCs w:val="28"/>
              </w:rPr>
              <w:t>б</w:t>
            </w:r>
            <w:r w:rsidRPr="00602C3C">
              <w:rPr>
                <w:sz w:val="28"/>
                <w:szCs w:val="28"/>
              </w:rPr>
              <w:t>ходимой для осуществления заданного процесса с теплопередачей. Рассчит</w:t>
            </w:r>
            <w:r w:rsidRPr="00602C3C">
              <w:rPr>
                <w:sz w:val="28"/>
                <w:szCs w:val="28"/>
              </w:rPr>
              <w:t>ы</w:t>
            </w:r>
            <w:r w:rsidRPr="00602C3C">
              <w:rPr>
                <w:sz w:val="28"/>
                <w:szCs w:val="28"/>
              </w:rPr>
              <w:t>вать изменения внутренней энергии тел, работу и переданное количество теплоты с использованием первого закона терм</w:t>
            </w:r>
            <w:r w:rsidRPr="00602C3C">
              <w:rPr>
                <w:sz w:val="28"/>
                <w:szCs w:val="28"/>
              </w:rPr>
              <w:t>о</w:t>
            </w:r>
            <w:r w:rsidRPr="00602C3C">
              <w:rPr>
                <w:sz w:val="28"/>
                <w:szCs w:val="28"/>
              </w:rPr>
              <w:t>динамики.</w:t>
            </w:r>
          </w:p>
          <w:p w:rsidR="00855021" w:rsidRPr="00602C3C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>Рассчитывать работу, совершённую г</w:t>
            </w:r>
            <w:r w:rsidRPr="00602C3C">
              <w:rPr>
                <w:sz w:val="28"/>
                <w:szCs w:val="28"/>
              </w:rPr>
              <w:t>а</w:t>
            </w:r>
            <w:r w:rsidRPr="00602C3C">
              <w:rPr>
                <w:sz w:val="28"/>
                <w:szCs w:val="28"/>
              </w:rPr>
              <w:t>зом,</w:t>
            </w:r>
            <w:r>
              <w:rPr>
                <w:sz w:val="28"/>
                <w:szCs w:val="28"/>
              </w:rPr>
              <w:t xml:space="preserve"> </w:t>
            </w:r>
            <w:r w:rsidRPr="00602C3C">
              <w:rPr>
                <w:sz w:val="28"/>
                <w:szCs w:val="28"/>
              </w:rPr>
              <w:t xml:space="preserve">по графику зависимости </w:t>
            </w:r>
            <w:proofErr w:type="gramStart"/>
            <w:r w:rsidRPr="00602C3C">
              <w:rPr>
                <w:sz w:val="28"/>
                <w:szCs w:val="28"/>
              </w:rPr>
              <w:t>р</w:t>
            </w:r>
            <w:proofErr w:type="gramEnd"/>
            <w:r w:rsidRPr="00602C3C">
              <w:rPr>
                <w:sz w:val="28"/>
                <w:szCs w:val="28"/>
              </w:rPr>
              <w:t xml:space="preserve"> (V).</w:t>
            </w:r>
          </w:p>
          <w:p w:rsidR="00032A29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 xml:space="preserve">Вычислять работу газа, совершённую при изменении состояния по замкнутому циклу. </w:t>
            </w:r>
            <w:r w:rsidR="00032A29" w:rsidRPr="00032A29">
              <w:rPr>
                <w:sz w:val="28"/>
                <w:szCs w:val="28"/>
              </w:rPr>
              <w:t>Вычислять КПД при совершении газом работы в процессах изменения с</w:t>
            </w:r>
            <w:r w:rsidR="00032A29" w:rsidRPr="00032A29">
              <w:rPr>
                <w:sz w:val="28"/>
                <w:szCs w:val="28"/>
              </w:rPr>
              <w:t>о</w:t>
            </w:r>
            <w:r w:rsidR="00032A29" w:rsidRPr="00032A29">
              <w:rPr>
                <w:sz w:val="28"/>
                <w:szCs w:val="28"/>
              </w:rPr>
              <w:t>стояния по замкнутому циклу. Объяснять принципы действия тепловых машин. Показать роль физики в создании и с</w:t>
            </w:r>
            <w:r w:rsidR="00032A29" w:rsidRPr="00032A29">
              <w:rPr>
                <w:sz w:val="28"/>
                <w:szCs w:val="28"/>
              </w:rPr>
              <w:t>о</w:t>
            </w:r>
            <w:r w:rsidR="00032A29" w:rsidRPr="00032A29">
              <w:rPr>
                <w:sz w:val="28"/>
                <w:szCs w:val="28"/>
              </w:rPr>
              <w:t>вершенствовании тепловых двигателей.</w:t>
            </w:r>
          </w:p>
          <w:p w:rsidR="00855021" w:rsidRPr="00032A29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Излагать суть экологических проблем, обусловленных работой тепловых двиг</w:t>
            </w:r>
            <w:r w:rsidRPr="00032A29">
              <w:rPr>
                <w:sz w:val="28"/>
                <w:szCs w:val="28"/>
              </w:rPr>
              <w:t>а</w:t>
            </w:r>
            <w:r w:rsidRPr="00032A29">
              <w:rPr>
                <w:sz w:val="28"/>
                <w:szCs w:val="28"/>
              </w:rPr>
              <w:t>телей и  предлагать пути их решения.</w:t>
            </w:r>
          </w:p>
          <w:p w:rsidR="00855021" w:rsidRPr="00602C3C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 xml:space="preserve">Указать границы применимости законов </w:t>
            </w:r>
          </w:p>
          <w:p w:rsidR="00855021" w:rsidRPr="00602C3C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>термодинамики.</w:t>
            </w:r>
          </w:p>
          <w:p w:rsidR="00855021" w:rsidRPr="00FA1F03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A1F03">
              <w:rPr>
                <w:sz w:val="28"/>
                <w:szCs w:val="28"/>
              </w:rPr>
              <w:t>Уметь вести диалог, выслушивать мн</w:t>
            </w:r>
            <w:r w:rsidRPr="00FA1F03">
              <w:rPr>
                <w:sz w:val="28"/>
                <w:szCs w:val="28"/>
              </w:rPr>
              <w:t>е</w:t>
            </w:r>
            <w:r w:rsidRPr="00FA1F03">
              <w:rPr>
                <w:sz w:val="28"/>
                <w:szCs w:val="28"/>
              </w:rPr>
              <w:t xml:space="preserve">ние оппонента, участвовать в дискуссии, </w:t>
            </w:r>
          </w:p>
          <w:p w:rsidR="00855021" w:rsidRPr="006C756D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lastRenderedPageBreak/>
              <w:t>открыто выражать и отстаивать свою точку зрения.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66F88">
              <w:rPr>
                <w:b/>
                <w:bCs/>
                <w:sz w:val="28"/>
                <w:szCs w:val="28"/>
              </w:rPr>
              <w:lastRenderedPageBreak/>
              <w:t xml:space="preserve">Свойства паров, </w:t>
            </w:r>
          </w:p>
          <w:p w:rsidR="00855021" w:rsidRPr="00066F88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66F88">
              <w:rPr>
                <w:b/>
                <w:bCs/>
                <w:sz w:val="28"/>
                <w:szCs w:val="28"/>
              </w:rPr>
              <w:t xml:space="preserve">жидкостей, твердых </w:t>
            </w:r>
          </w:p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66F88">
              <w:rPr>
                <w:b/>
                <w:bCs/>
                <w:sz w:val="28"/>
                <w:szCs w:val="28"/>
              </w:rPr>
              <w:t>тел</w:t>
            </w:r>
          </w:p>
        </w:tc>
        <w:tc>
          <w:tcPr>
            <w:tcW w:w="5932" w:type="dxa"/>
          </w:tcPr>
          <w:p w:rsidR="00855021" w:rsidRPr="00066F88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Рассчитывать количество теплоты, нео</w:t>
            </w:r>
            <w:r w:rsidRPr="00066F88">
              <w:rPr>
                <w:sz w:val="28"/>
                <w:szCs w:val="28"/>
              </w:rPr>
              <w:t>б</w:t>
            </w:r>
            <w:r w:rsidRPr="00066F88">
              <w:rPr>
                <w:sz w:val="28"/>
                <w:szCs w:val="28"/>
              </w:rPr>
              <w:t xml:space="preserve">ходимой для осуществления процесса перехода вещества из одного агрегатного </w:t>
            </w:r>
          </w:p>
          <w:p w:rsidR="00032A29" w:rsidRPr="00066F88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 xml:space="preserve">состояния в </w:t>
            </w:r>
            <w:proofErr w:type="gramStart"/>
            <w:r w:rsidRPr="00066F88">
              <w:rPr>
                <w:sz w:val="28"/>
                <w:szCs w:val="28"/>
              </w:rPr>
              <w:t>другое</w:t>
            </w:r>
            <w:proofErr w:type="gramEnd"/>
            <w:r w:rsidRPr="00066F88">
              <w:rPr>
                <w:sz w:val="28"/>
                <w:szCs w:val="28"/>
              </w:rPr>
              <w:t>.</w:t>
            </w:r>
          </w:p>
          <w:p w:rsidR="00032A29" w:rsidRDefault="00032A29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Измерять влажность воздуха.</w:t>
            </w:r>
          </w:p>
          <w:p w:rsidR="00855021" w:rsidRPr="00066F88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Исследовать тепловые свойства вещ</w:t>
            </w:r>
            <w:r w:rsidRPr="00066F88">
              <w:rPr>
                <w:sz w:val="28"/>
                <w:szCs w:val="28"/>
              </w:rPr>
              <w:t>е</w:t>
            </w:r>
            <w:r w:rsidRPr="00066F88">
              <w:rPr>
                <w:sz w:val="28"/>
                <w:szCs w:val="28"/>
              </w:rPr>
              <w:t>ства. Приводить примеры капиллярных явлений в быту, природе, технике.</w:t>
            </w:r>
          </w:p>
          <w:p w:rsidR="00855021" w:rsidRPr="00066F88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Исследовать механические свойства твердых тел. Применять физические п</w:t>
            </w:r>
            <w:r w:rsidRPr="00066F88">
              <w:rPr>
                <w:sz w:val="28"/>
                <w:szCs w:val="28"/>
              </w:rPr>
              <w:t>о</w:t>
            </w:r>
            <w:r w:rsidRPr="00066F88">
              <w:rPr>
                <w:sz w:val="28"/>
                <w:szCs w:val="28"/>
              </w:rPr>
              <w:t>нятия и законы в учебном материале профессионального характера.</w:t>
            </w:r>
          </w:p>
          <w:p w:rsidR="00855021" w:rsidRPr="00066F88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Использовать Интернет для поиска и</w:t>
            </w:r>
            <w:r w:rsidRPr="00066F88">
              <w:rPr>
                <w:sz w:val="28"/>
                <w:szCs w:val="28"/>
              </w:rPr>
              <w:t>н</w:t>
            </w:r>
            <w:r w:rsidRPr="00066F88">
              <w:rPr>
                <w:sz w:val="28"/>
                <w:szCs w:val="28"/>
              </w:rPr>
              <w:t xml:space="preserve">формации о разработках и применениях </w:t>
            </w:r>
          </w:p>
          <w:p w:rsidR="00855021" w:rsidRPr="00602C3C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 xml:space="preserve">современных твердых и аморфных </w:t>
            </w:r>
            <w:proofErr w:type="gramStart"/>
            <w:r w:rsidRPr="00066F88">
              <w:rPr>
                <w:sz w:val="28"/>
                <w:szCs w:val="28"/>
              </w:rPr>
              <w:t>мат</w:t>
            </w:r>
            <w:r w:rsidRPr="00066F88">
              <w:rPr>
                <w:sz w:val="28"/>
                <w:szCs w:val="28"/>
              </w:rPr>
              <w:t>е</w:t>
            </w:r>
            <w:r w:rsidRPr="00066F88">
              <w:rPr>
                <w:sz w:val="28"/>
                <w:szCs w:val="28"/>
              </w:rPr>
              <w:t>риалах</w:t>
            </w:r>
            <w:proofErr w:type="gramEnd"/>
            <w:r w:rsidRPr="00066F88"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066F88" w:rsidRDefault="00855021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 w:rsidRPr="00066F88">
              <w:rPr>
                <w:b/>
                <w:sz w:val="28"/>
                <w:szCs w:val="28"/>
              </w:rPr>
              <w:t>ЭЛЕКТРОДИНАМИКА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66F88">
              <w:rPr>
                <w:b/>
                <w:bCs/>
                <w:sz w:val="28"/>
                <w:szCs w:val="28"/>
              </w:rPr>
              <w:t>Электростатика</w:t>
            </w:r>
          </w:p>
        </w:tc>
        <w:tc>
          <w:tcPr>
            <w:tcW w:w="5932" w:type="dxa"/>
          </w:tcPr>
          <w:p w:rsidR="00855021" w:rsidRPr="003928A7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>Вычислять силы взаимодействия точе</w:t>
            </w:r>
            <w:r w:rsidRPr="003928A7">
              <w:rPr>
                <w:sz w:val="28"/>
                <w:szCs w:val="28"/>
              </w:rPr>
              <w:t>ч</w:t>
            </w:r>
            <w:r w:rsidRPr="003928A7">
              <w:rPr>
                <w:sz w:val="28"/>
                <w:szCs w:val="28"/>
              </w:rPr>
              <w:t>ных электрических зарядов.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>Вычислять напряжённость электрическ</w:t>
            </w:r>
            <w:r w:rsidRPr="003928A7">
              <w:rPr>
                <w:sz w:val="28"/>
                <w:szCs w:val="28"/>
              </w:rPr>
              <w:t>о</w:t>
            </w:r>
            <w:r w:rsidRPr="003928A7">
              <w:rPr>
                <w:sz w:val="28"/>
                <w:szCs w:val="28"/>
              </w:rPr>
              <w:t>го поля одного и нескольких точечных электрических зарядов.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 xml:space="preserve">Вычислять потенциал электрического поля одного и нескольких точечных электрических зарядов. </w:t>
            </w:r>
          </w:p>
          <w:p w:rsidR="00032A29" w:rsidRDefault="00032A29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Измерять энергию электрического поля заряженного конденсатора.</w:t>
            </w:r>
          </w:p>
          <w:p w:rsidR="00855021" w:rsidRPr="00032A29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 xml:space="preserve">Вычислять энергию электрического поля </w:t>
            </w:r>
          </w:p>
          <w:p w:rsidR="00032A29" w:rsidRPr="00066F88" w:rsidRDefault="00855021" w:rsidP="00032A2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заряженного конденсатора.</w:t>
            </w:r>
          </w:p>
          <w:p w:rsidR="00032A29" w:rsidRDefault="00032A29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Разработать план и возможную схему действий экспериментального определ</w:t>
            </w:r>
            <w:r w:rsidRPr="00032A29">
              <w:rPr>
                <w:sz w:val="28"/>
                <w:szCs w:val="28"/>
              </w:rPr>
              <w:t>е</w:t>
            </w:r>
            <w:r w:rsidRPr="00032A29">
              <w:rPr>
                <w:sz w:val="28"/>
                <w:szCs w:val="28"/>
              </w:rPr>
              <w:t>ния электроемкости конденсатора и д</w:t>
            </w:r>
            <w:r w:rsidRPr="00032A29">
              <w:rPr>
                <w:sz w:val="28"/>
                <w:szCs w:val="28"/>
              </w:rPr>
              <w:t>и</w:t>
            </w:r>
            <w:r w:rsidRPr="00032A29">
              <w:rPr>
                <w:sz w:val="28"/>
                <w:szCs w:val="28"/>
              </w:rPr>
              <w:t>электрической проницаемости вещества.</w:t>
            </w:r>
          </w:p>
          <w:p w:rsidR="00855021" w:rsidRPr="00066F88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>Проводить сравнительный анализ грав</w:t>
            </w:r>
            <w:r w:rsidRPr="003928A7">
              <w:rPr>
                <w:sz w:val="28"/>
                <w:szCs w:val="28"/>
              </w:rPr>
              <w:t>и</w:t>
            </w:r>
            <w:r w:rsidRPr="003928A7">
              <w:rPr>
                <w:sz w:val="28"/>
                <w:szCs w:val="28"/>
              </w:rPr>
              <w:t xml:space="preserve">тационного и электростатического </w:t>
            </w:r>
            <w:r w:rsidRPr="00066F88">
              <w:rPr>
                <w:sz w:val="28"/>
                <w:szCs w:val="28"/>
              </w:rPr>
              <w:t>п</w:t>
            </w:r>
            <w:r w:rsidRPr="00066F88">
              <w:rPr>
                <w:sz w:val="28"/>
                <w:szCs w:val="28"/>
              </w:rPr>
              <w:t>о</w:t>
            </w:r>
            <w:r w:rsidRPr="00066F88">
              <w:rPr>
                <w:sz w:val="28"/>
                <w:szCs w:val="28"/>
              </w:rPr>
              <w:t>лей.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Постоянный ток</w:t>
            </w:r>
          </w:p>
        </w:tc>
        <w:tc>
          <w:tcPr>
            <w:tcW w:w="5932" w:type="dxa"/>
          </w:tcPr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 xml:space="preserve"> Определять мощность электрического тока, ЭДС, внутреннее сопротивление </w:t>
            </w:r>
            <w:r>
              <w:rPr>
                <w:sz w:val="28"/>
                <w:szCs w:val="28"/>
              </w:rPr>
              <w:t>источника тока.</w:t>
            </w:r>
          </w:p>
          <w:p w:rsidR="00032A29" w:rsidRPr="00032A29" w:rsidRDefault="00032A29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Выполнять расчёты силы тока и напр</w:t>
            </w:r>
            <w:r w:rsidRPr="00032A29">
              <w:rPr>
                <w:sz w:val="28"/>
                <w:szCs w:val="28"/>
              </w:rPr>
              <w:t>я</w:t>
            </w:r>
            <w:r w:rsidRPr="00032A29">
              <w:rPr>
                <w:sz w:val="28"/>
                <w:szCs w:val="28"/>
              </w:rPr>
              <w:lastRenderedPageBreak/>
              <w:t>жений на участках электрических цепей. Объяснять на примере электрической цепи с двумя источниками тока (ЭДС), в каком случае источник электрической энергии работает в режиме генератора, а в каком в режиме потребителя.</w:t>
            </w:r>
          </w:p>
          <w:p w:rsidR="00032A29" w:rsidRPr="00032A29" w:rsidRDefault="00032A29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Определять температуру нити накалив</w:t>
            </w:r>
            <w:r w:rsidRPr="00032A29">
              <w:rPr>
                <w:sz w:val="28"/>
                <w:szCs w:val="28"/>
              </w:rPr>
              <w:t>а</w:t>
            </w:r>
            <w:r w:rsidRPr="00032A29">
              <w:rPr>
                <w:sz w:val="28"/>
                <w:szCs w:val="28"/>
              </w:rPr>
              <w:t>ния. Измерять электрический заряд эле</w:t>
            </w:r>
            <w:r w:rsidRPr="00032A29">
              <w:rPr>
                <w:sz w:val="28"/>
                <w:szCs w:val="28"/>
              </w:rPr>
              <w:t>к</w:t>
            </w:r>
            <w:r w:rsidRPr="00032A29">
              <w:rPr>
                <w:sz w:val="28"/>
                <w:szCs w:val="28"/>
              </w:rPr>
              <w:t>трона.</w:t>
            </w:r>
          </w:p>
          <w:p w:rsidR="00855021" w:rsidRPr="00032A29" w:rsidRDefault="00032A29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Снимать вольтамперную характеристику диода.</w:t>
            </w:r>
            <w:r w:rsidRPr="00032A29">
              <w:rPr>
                <w:sz w:val="28"/>
                <w:szCs w:val="28"/>
              </w:rPr>
              <w:cr/>
            </w:r>
            <w:r w:rsidR="00855021" w:rsidRPr="00032A29">
              <w:rPr>
                <w:sz w:val="28"/>
                <w:szCs w:val="28"/>
              </w:rPr>
              <w:t>Проводить сравнительный анализ пол</w:t>
            </w:r>
            <w:r w:rsidR="00855021" w:rsidRPr="00032A29">
              <w:rPr>
                <w:sz w:val="28"/>
                <w:szCs w:val="28"/>
              </w:rPr>
              <w:t>у</w:t>
            </w:r>
            <w:r w:rsidR="00855021" w:rsidRPr="00032A29">
              <w:rPr>
                <w:sz w:val="28"/>
                <w:szCs w:val="28"/>
              </w:rPr>
              <w:t>проводниковых диодов и триодов.</w:t>
            </w:r>
          </w:p>
          <w:p w:rsidR="00855021" w:rsidRPr="00B5508E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Использовать интернет для поиска и</w:t>
            </w:r>
            <w:r w:rsidRPr="00B5508E">
              <w:rPr>
                <w:sz w:val="28"/>
                <w:szCs w:val="28"/>
              </w:rPr>
              <w:t>н</w:t>
            </w:r>
            <w:r w:rsidRPr="00B5508E">
              <w:rPr>
                <w:sz w:val="28"/>
                <w:szCs w:val="28"/>
              </w:rPr>
              <w:t>формации о перспективах развития п</w:t>
            </w:r>
            <w:r w:rsidRPr="00B5508E">
              <w:rPr>
                <w:sz w:val="28"/>
                <w:szCs w:val="28"/>
              </w:rPr>
              <w:t>о</w:t>
            </w:r>
            <w:r w:rsidRPr="00B5508E">
              <w:rPr>
                <w:sz w:val="28"/>
                <w:szCs w:val="28"/>
              </w:rPr>
              <w:t>лупроводниковой техники.</w:t>
            </w:r>
          </w:p>
          <w:p w:rsidR="00855021" w:rsidRPr="003928A7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>Устанавливать причинно-следственные связи.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Магнитные явления</w:t>
            </w:r>
          </w:p>
        </w:tc>
        <w:tc>
          <w:tcPr>
            <w:tcW w:w="5932" w:type="dxa"/>
          </w:tcPr>
          <w:p w:rsidR="00855021" w:rsidRPr="00B5508E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</w:t>
            </w:r>
            <w:r w:rsidRPr="00B5508E">
              <w:rPr>
                <w:sz w:val="28"/>
                <w:szCs w:val="28"/>
              </w:rPr>
              <w:t xml:space="preserve"> индукцию магнитного поля.</w:t>
            </w:r>
          </w:p>
          <w:p w:rsidR="00855021" w:rsidRPr="00B5508E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Вычислять силы, действующие на пр</w:t>
            </w:r>
            <w:r w:rsidRPr="00B5508E">
              <w:rPr>
                <w:sz w:val="28"/>
                <w:szCs w:val="28"/>
              </w:rPr>
              <w:t>о</w:t>
            </w:r>
            <w:r w:rsidRPr="00B5508E">
              <w:rPr>
                <w:sz w:val="28"/>
                <w:szCs w:val="28"/>
              </w:rPr>
              <w:t>водник с током в магнитном поле.</w:t>
            </w:r>
          </w:p>
          <w:p w:rsidR="00855021" w:rsidRPr="00B5508E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Вычислять силы, действующие на эле</w:t>
            </w:r>
            <w:r w:rsidRPr="00B5508E">
              <w:rPr>
                <w:sz w:val="28"/>
                <w:szCs w:val="28"/>
              </w:rPr>
              <w:t>к</w:t>
            </w:r>
            <w:r w:rsidRPr="00B5508E">
              <w:rPr>
                <w:sz w:val="28"/>
                <w:szCs w:val="28"/>
              </w:rPr>
              <w:t>трический заряд, движущийся в магни</w:t>
            </w:r>
            <w:r w:rsidRPr="00B5508E">
              <w:rPr>
                <w:sz w:val="28"/>
                <w:szCs w:val="28"/>
              </w:rPr>
              <w:t>т</w:t>
            </w:r>
            <w:r w:rsidRPr="00B5508E">
              <w:rPr>
                <w:sz w:val="28"/>
                <w:szCs w:val="28"/>
              </w:rPr>
              <w:t>ном поле.</w:t>
            </w:r>
          </w:p>
          <w:p w:rsidR="00855021" w:rsidRPr="00B5508E" w:rsidRDefault="00032A29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Исследовать</w:t>
            </w:r>
            <w:r w:rsidR="00855021" w:rsidRPr="00B5508E">
              <w:rPr>
                <w:sz w:val="28"/>
                <w:szCs w:val="28"/>
              </w:rPr>
              <w:t xml:space="preserve"> явления электромагнитной индукции, самоиндукции.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Вычислять энергию магнитного поля.</w:t>
            </w:r>
            <w:r w:rsidRPr="00B5508E">
              <w:rPr>
                <w:sz w:val="28"/>
                <w:szCs w:val="28"/>
              </w:rPr>
              <w:cr/>
              <w:t>Объяснять принцип действия электр</w:t>
            </w:r>
            <w:r w:rsidRPr="00B5508E">
              <w:rPr>
                <w:sz w:val="28"/>
                <w:szCs w:val="28"/>
              </w:rPr>
              <w:t>о</w:t>
            </w:r>
            <w:r w:rsidRPr="00B5508E">
              <w:rPr>
                <w:sz w:val="28"/>
                <w:szCs w:val="28"/>
              </w:rPr>
              <w:t>двигателя.</w:t>
            </w:r>
          </w:p>
          <w:p w:rsidR="00032A29" w:rsidRPr="00032A29" w:rsidRDefault="00032A29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Объяснять принцип действия генератора электрического тока и электроизмер</w:t>
            </w:r>
            <w:r w:rsidRPr="00032A29">
              <w:rPr>
                <w:sz w:val="28"/>
                <w:szCs w:val="28"/>
              </w:rPr>
              <w:t>и</w:t>
            </w:r>
            <w:r w:rsidRPr="00032A29">
              <w:rPr>
                <w:sz w:val="28"/>
                <w:szCs w:val="28"/>
              </w:rPr>
              <w:t>тельных приборов. Объяснять принцип действия масс-спектрографа, ускорит</w:t>
            </w:r>
            <w:r w:rsidRPr="00032A29">
              <w:rPr>
                <w:sz w:val="28"/>
                <w:szCs w:val="28"/>
              </w:rPr>
              <w:t>е</w:t>
            </w:r>
            <w:r w:rsidRPr="00032A29">
              <w:rPr>
                <w:sz w:val="28"/>
                <w:szCs w:val="28"/>
              </w:rPr>
              <w:t>лей заряженных частиц.</w:t>
            </w:r>
          </w:p>
          <w:p w:rsidR="00855021" w:rsidRPr="00B5508E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Объяснять роль магнитного поля Земли в жизни растений, животных, человека.</w:t>
            </w:r>
          </w:p>
          <w:p w:rsidR="00855021" w:rsidRPr="00B5508E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Приводить примеры практического пр</w:t>
            </w:r>
            <w:r w:rsidRPr="00B5508E">
              <w:rPr>
                <w:sz w:val="28"/>
                <w:szCs w:val="28"/>
              </w:rPr>
              <w:t>и</w:t>
            </w:r>
            <w:r w:rsidRPr="00B5508E">
              <w:rPr>
                <w:sz w:val="28"/>
                <w:szCs w:val="28"/>
              </w:rPr>
              <w:t>менения изученных явлений, законов, приборов, устройств.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Проводить сравнительный анализ свойств электростатического, магнитн</w:t>
            </w:r>
            <w:r w:rsidRPr="00B5508E">
              <w:rPr>
                <w:sz w:val="28"/>
                <w:szCs w:val="28"/>
              </w:rPr>
              <w:t>о</w:t>
            </w:r>
            <w:r w:rsidRPr="00B5508E">
              <w:rPr>
                <w:sz w:val="28"/>
                <w:szCs w:val="28"/>
              </w:rPr>
              <w:t>го и вихревого электрических полей.</w:t>
            </w:r>
          </w:p>
          <w:p w:rsidR="00032A29" w:rsidRPr="00B5508E" w:rsidRDefault="00032A29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Объяснять на примере магнитных явл</w:t>
            </w:r>
            <w:r w:rsidRPr="00032A29">
              <w:rPr>
                <w:sz w:val="28"/>
                <w:szCs w:val="28"/>
              </w:rPr>
              <w:t>е</w:t>
            </w:r>
            <w:r w:rsidRPr="00032A29">
              <w:rPr>
                <w:sz w:val="28"/>
                <w:szCs w:val="28"/>
              </w:rPr>
              <w:lastRenderedPageBreak/>
              <w:t>ний, почему физику можно рассматр</w:t>
            </w:r>
            <w:r w:rsidRPr="00032A29">
              <w:rPr>
                <w:sz w:val="28"/>
                <w:szCs w:val="28"/>
              </w:rPr>
              <w:t>и</w:t>
            </w:r>
            <w:r w:rsidRPr="00032A29">
              <w:rPr>
                <w:sz w:val="28"/>
                <w:szCs w:val="28"/>
              </w:rPr>
              <w:t>вать как «</w:t>
            </w:r>
            <w:proofErr w:type="spellStart"/>
            <w:r w:rsidRPr="00032A29">
              <w:rPr>
                <w:sz w:val="28"/>
                <w:szCs w:val="28"/>
              </w:rPr>
              <w:t>метадисциплину</w:t>
            </w:r>
            <w:proofErr w:type="spellEnd"/>
            <w:r w:rsidRPr="00032A29">
              <w:rPr>
                <w:sz w:val="28"/>
                <w:szCs w:val="28"/>
              </w:rPr>
              <w:t>».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8A4418" w:rsidRDefault="00855021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 w:rsidRPr="008A4418">
              <w:rPr>
                <w:b/>
                <w:sz w:val="28"/>
                <w:szCs w:val="28"/>
              </w:rPr>
              <w:lastRenderedPageBreak/>
              <w:t>КОЛЕБАНИЯ И ВОЛНЫ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Механические колеб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 xml:space="preserve">ния </w:t>
            </w:r>
          </w:p>
        </w:tc>
        <w:tc>
          <w:tcPr>
            <w:tcW w:w="5932" w:type="dxa"/>
          </w:tcPr>
          <w:p w:rsidR="00032A29" w:rsidRPr="00032A29" w:rsidRDefault="00032A29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Исследовать зависимость периода кол</w:t>
            </w:r>
            <w:r w:rsidRPr="00032A29">
              <w:rPr>
                <w:sz w:val="28"/>
                <w:szCs w:val="28"/>
              </w:rPr>
              <w:t>е</w:t>
            </w:r>
            <w:r w:rsidRPr="00032A29">
              <w:rPr>
                <w:sz w:val="28"/>
                <w:szCs w:val="28"/>
              </w:rPr>
              <w:t>баний математического маятника от его длины, массы и амплитуды колебаний.</w:t>
            </w:r>
          </w:p>
          <w:p w:rsidR="002E572F" w:rsidRDefault="00032A29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Исследовать зависимость периода кол</w:t>
            </w:r>
            <w:r w:rsidRPr="00032A29">
              <w:rPr>
                <w:sz w:val="28"/>
                <w:szCs w:val="28"/>
              </w:rPr>
              <w:t>е</w:t>
            </w:r>
            <w:r w:rsidRPr="00032A29">
              <w:rPr>
                <w:sz w:val="28"/>
                <w:szCs w:val="28"/>
              </w:rPr>
              <w:t>баний груза на пружине от его массы и жёсткости пружины. Вычислять период колебаний математического маятника по известному значению его длины. Вычи</w:t>
            </w:r>
            <w:r w:rsidRPr="00032A29">
              <w:rPr>
                <w:sz w:val="28"/>
                <w:szCs w:val="28"/>
              </w:rPr>
              <w:t>с</w:t>
            </w:r>
            <w:r w:rsidRPr="00032A29">
              <w:rPr>
                <w:sz w:val="28"/>
                <w:szCs w:val="28"/>
              </w:rPr>
              <w:t>лять период колебаний груза на пружине по известным значениям его массы и жёсткости пружины.</w:t>
            </w:r>
          </w:p>
          <w:p w:rsidR="00855021" w:rsidRPr="00032A29" w:rsidRDefault="00855021" w:rsidP="00032A2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32A29">
              <w:rPr>
                <w:sz w:val="28"/>
                <w:szCs w:val="28"/>
              </w:rPr>
              <w:t>Выработать навыки воспринимать, ан</w:t>
            </w:r>
            <w:r w:rsidRPr="00032A29">
              <w:rPr>
                <w:sz w:val="28"/>
                <w:szCs w:val="28"/>
              </w:rPr>
              <w:t>а</w:t>
            </w:r>
            <w:r w:rsidRPr="00032A29">
              <w:rPr>
                <w:sz w:val="28"/>
                <w:szCs w:val="28"/>
              </w:rPr>
              <w:t>лизировать, перерабатывать и предъя</w:t>
            </w:r>
            <w:r w:rsidRPr="00032A29">
              <w:rPr>
                <w:sz w:val="28"/>
                <w:szCs w:val="28"/>
              </w:rPr>
              <w:t>в</w:t>
            </w:r>
            <w:r w:rsidRPr="00032A29">
              <w:rPr>
                <w:sz w:val="28"/>
                <w:szCs w:val="28"/>
              </w:rPr>
              <w:t>лять информацию в соответствии с п</w:t>
            </w:r>
            <w:r w:rsidRPr="00032A29">
              <w:rPr>
                <w:sz w:val="28"/>
                <w:szCs w:val="28"/>
              </w:rPr>
              <w:t>о</w:t>
            </w:r>
            <w:r w:rsidRPr="00032A29">
              <w:rPr>
                <w:sz w:val="28"/>
                <w:szCs w:val="28"/>
              </w:rPr>
              <w:t>ставленными задачами.</w:t>
            </w:r>
          </w:p>
          <w:p w:rsidR="00855021" w:rsidRPr="008A4418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8A4418">
              <w:rPr>
                <w:sz w:val="28"/>
                <w:szCs w:val="28"/>
              </w:rPr>
              <w:t xml:space="preserve">Приводить примеры </w:t>
            </w:r>
            <w:proofErr w:type="gramStart"/>
            <w:r w:rsidRPr="008A4418">
              <w:rPr>
                <w:sz w:val="28"/>
                <w:szCs w:val="28"/>
              </w:rPr>
              <w:t>автоколебательных</w:t>
            </w:r>
            <w:proofErr w:type="gramEnd"/>
            <w:r w:rsidRPr="008A4418">
              <w:rPr>
                <w:sz w:val="28"/>
                <w:szCs w:val="28"/>
              </w:rPr>
              <w:t xml:space="preserve"> </w:t>
            </w:r>
          </w:p>
          <w:p w:rsidR="00855021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A4418">
              <w:rPr>
                <w:sz w:val="28"/>
                <w:szCs w:val="28"/>
              </w:rPr>
              <w:t>механических систем. Проводить кла</w:t>
            </w:r>
            <w:r w:rsidRPr="008A4418">
              <w:rPr>
                <w:sz w:val="28"/>
                <w:szCs w:val="28"/>
              </w:rPr>
              <w:t>с</w:t>
            </w:r>
            <w:r w:rsidRPr="008A4418">
              <w:rPr>
                <w:sz w:val="28"/>
                <w:szCs w:val="28"/>
              </w:rPr>
              <w:t>сификацию колебаний.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Упругие волны</w:t>
            </w:r>
          </w:p>
        </w:tc>
        <w:tc>
          <w:tcPr>
            <w:tcW w:w="5932" w:type="dxa"/>
          </w:tcPr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Измерять длину звуковой волны по р</w:t>
            </w:r>
            <w:r w:rsidRPr="002E572F">
              <w:rPr>
                <w:sz w:val="28"/>
                <w:szCs w:val="28"/>
              </w:rPr>
              <w:t>е</w:t>
            </w:r>
            <w:r w:rsidRPr="002E572F">
              <w:rPr>
                <w:sz w:val="28"/>
                <w:szCs w:val="28"/>
              </w:rPr>
              <w:t>зультатам наблюдений интерференции звуковых волн.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Наблюдать и объяснять явления инте</w:t>
            </w:r>
            <w:r w:rsidRPr="002E572F">
              <w:rPr>
                <w:sz w:val="28"/>
                <w:szCs w:val="28"/>
              </w:rPr>
              <w:t>р</w:t>
            </w:r>
            <w:r w:rsidRPr="002E572F">
              <w:rPr>
                <w:sz w:val="28"/>
                <w:szCs w:val="28"/>
              </w:rPr>
              <w:t>ференции и дифракции механических волн.</w:t>
            </w:r>
          </w:p>
          <w:p w:rsidR="00855021" w:rsidRPr="005802C7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5802C7">
              <w:rPr>
                <w:sz w:val="28"/>
                <w:szCs w:val="28"/>
              </w:rPr>
              <w:t>Представлять области применения ул</w:t>
            </w:r>
            <w:r w:rsidRPr="005802C7">
              <w:rPr>
                <w:sz w:val="28"/>
                <w:szCs w:val="28"/>
              </w:rPr>
              <w:t>ь</w:t>
            </w:r>
            <w:r w:rsidRPr="005802C7">
              <w:rPr>
                <w:sz w:val="28"/>
                <w:szCs w:val="28"/>
              </w:rPr>
              <w:t>тразвука и перспективы его использов</w:t>
            </w:r>
            <w:r w:rsidRPr="005802C7">
              <w:rPr>
                <w:sz w:val="28"/>
                <w:szCs w:val="28"/>
              </w:rPr>
              <w:t>а</w:t>
            </w:r>
            <w:r w:rsidRPr="005802C7">
              <w:rPr>
                <w:sz w:val="28"/>
                <w:szCs w:val="28"/>
              </w:rPr>
              <w:t>ния в различных областях науки, техн</w:t>
            </w:r>
            <w:r w:rsidRPr="005802C7">
              <w:rPr>
                <w:sz w:val="28"/>
                <w:szCs w:val="28"/>
              </w:rPr>
              <w:t>и</w:t>
            </w:r>
            <w:r w:rsidRPr="005802C7">
              <w:rPr>
                <w:sz w:val="28"/>
                <w:szCs w:val="28"/>
              </w:rPr>
              <w:t>ки, медицине.</w:t>
            </w:r>
          </w:p>
          <w:p w:rsidR="00855021" w:rsidRPr="0050435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AF372E">
              <w:rPr>
                <w:sz w:val="28"/>
                <w:szCs w:val="28"/>
              </w:rPr>
              <w:t xml:space="preserve">Излагать суть экологических проблем, </w:t>
            </w:r>
            <w:r w:rsidRPr="005802C7">
              <w:rPr>
                <w:sz w:val="28"/>
                <w:szCs w:val="28"/>
              </w:rPr>
              <w:t xml:space="preserve">связанных с воздействием звуковых волн на </w:t>
            </w:r>
            <w:r w:rsidRPr="00AF372E">
              <w:rPr>
                <w:sz w:val="28"/>
                <w:szCs w:val="28"/>
              </w:rPr>
              <w:t>организм человека.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Электромагнитные к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лебания </w:t>
            </w:r>
          </w:p>
        </w:tc>
        <w:tc>
          <w:tcPr>
            <w:tcW w:w="5932" w:type="dxa"/>
          </w:tcPr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Наблюдать осциллограммы гармонич</w:t>
            </w:r>
            <w:r w:rsidRPr="002E572F">
              <w:rPr>
                <w:sz w:val="28"/>
                <w:szCs w:val="28"/>
              </w:rPr>
              <w:t>е</w:t>
            </w:r>
            <w:r w:rsidRPr="002E572F">
              <w:rPr>
                <w:sz w:val="28"/>
                <w:szCs w:val="28"/>
              </w:rPr>
              <w:t>ских колебаний силы тока в цепи.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Измерять электроёмкость конденсатора. Измерять индуктивность катушки.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Исследовать явление электрического р</w:t>
            </w:r>
            <w:r w:rsidRPr="002E572F">
              <w:rPr>
                <w:sz w:val="28"/>
                <w:szCs w:val="28"/>
              </w:rPr>
              <w:t>е</w:t>
            </w:r>
            <w:r w:rsidRPr="002E572F">
              <w:rPr>
                <w:sz w:val="28"/>
                <w:szCs w:val="28"/>
              </w:rPr>
              <w:t>зонанса в последовательной цепи.</w:t>
            </w:r>
          </w:p>
          <w:p w:rsidR="00855021" w:rsidRPr="00D720D7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Проводить аналогию между физическ</w:t>
            </w:r>
            <w:r w:rsidRPr="00D720D7">
              <w:rPr>
                <w:sz w:val="28"/>
                <w:szCs w:val="28"/>
              </w:rPr>
              <w:t>и</w:t>
            </w:r>
            <w:r w:rsidRPr="00D720D7">
              <w:rPr>
                <w:sz w:val="28"/>
                <w:szCs w:val="28"/>
              </w:rPr>
              <w:t>ми величинами, характеризующими м</w:t>
            </w:r>
            <w:r w:rsidRPr="00D720D7">
              <w:rPr>
                <w:sz w:val="28"/>
                <w:szCs w:val="28"/>
              </w:rPr>
              <w:t>е</w:t>
            </w:r>
            <w:r w:rsidRPr="00D720D7">
              <w:rPr>
                <w:sz w:val="28"/>
                <w:szCs w:val="28"/>
              </w:rPr>
              <w:t>ханическую и электромагнитную колеб</w:t>
            </w:r>
            <w:r w:rsidRPr="00D720D7">
              <w:rPr>
                <w:sz w:val="28"/>
                <w:szCs w:val="28"/>
              </w:rPr>
              <w:t>а</w:t>
            </w:r>
            <w:r w:rsidRPr="00D720D7">
              <w:rPr>
                <w:sz w:val="28"/>
                <w:szCs w:val="28"/>
              </w:rPr>
              <w:lastRenderedPageBreak/>
              <w:t>тельные системы.</w:t>
            </w:r>
          </w:p>
          <w:p w:rsidR="00855021" w:rsidRPr="00D720D7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Рассчитывать значения силы тока и напряжения на элементах цепи переме</w:t>
            </w:r>
            <w:r w:rsidRPr="00D720D7">
              <w:rPr>
                <w:sz w:val="28"/>
                <w:szCs w:val="28"/>
              </w:rPr>
              <w:t>н</w:t>
            </w:r>
            <w:r w:rsidRPr="00D720D7">
              <w:rPr>
                <w:sz w:val="28"/>
                <w:szCs w:val="28"/>
              </w:rPr>
              <w:t>ного тока.</w:t>
            </w:r>
          </w:p>
          <w:p w:rsidR="00855021" w:rsidRPr="00D720D7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Исследовать принцип действия тран</w:t>
            </w:r>
            <w:r w:rsidRPr="00D720D7">
              <w:rPr>
                <w:sz w:val="28"/>
                <w:szCs w:val="28"/>
              </w:rPr>
              <w:t>с</w:t>
            </w:r>
            <w:r w:rsidRPr="00D720D7">
              <w:rPr>
                <w:sz w:val="28"/>
                <w:szCs w:val="28"/>
              </w:rPr>
              <w:t>форматора. Исследовать принцип де</w:t>
            </w:r>
            <w:r w:rsidRPr="00D720D7">
              <w:rPr>
                <w:sz w:val="28"/>
                <w:szCs w:val="28"/>
              </w:rPr>
              <w:t>й</w:t>
            </w:r>
            <w:r w:rsidRPr="00D720D7">
              <w:rPr>
                <w:sz w:val="28"/>
                <w:szCs w:val="28"/>
              </w:rPr>
              <w:t>ствия генератора переменного тока.</w:t>
            </w:r>
          </w:p>
          <w:p w:rsidR="00855021" w:rsidRPr="005802C7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 xml:space="preserve"> Использовать интернет для поиска и</w:t>
            </w:r>
            <w:r w:rsidRPr="00D720D7">
              <w:rPr>
                <w:sz w:val="28"/>
                <w:szCs w:val="28"/>
              </w:rPr>
              <w:t>н</w:t>
            </w:r>
            <w:r w:rsidRPr="00D720D7">
              <w:rPr>
                <w:sz w:val="28"/>
                <w:szCs w:val="28"/>
              </w:rPr>
              <w:t>формации о современных способах пер</w:t>
            </w:r>
            <w:r w:rsidRPr="00D720D7">
              <w:rPr>
                <w:sz w:val="28"/>
                <w:szCs w:val="28"/>
              </w:rPr>
              <w:t>е</w:t>
            </w:r>
            <w:r w:rsidRPr="00D720D7">
              <w:rPr>
                <w:sz w:val="28"/>
                <w:szCs w:val="28"/>
              </w:rPr>
              <w:t>дачи электроэнергии.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Электромагнитные волны</w:t>
            </w:r>
          </w:p>
        </w:tc>
        <w:tc>
          <w:tcPr>
            <w:tcW w:w="5932" w:type="dxa"/>
          </w:tcPr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Осуществлять радиопередачу и ради</w:t>
            </w:r>
            <w:r w:rsidRPr="002E572F">
              <w:rPr>
                <w:sz w:val="28"/>
                <w:szCs w:val="28"/>
              </w:rPr>
              <w:t>о</w:t>
            </w:r>
            <w:r w:rsidRPr="002E572F">
              <w:rPr>
                <w:sz w:val="28"/>
                <w:szCs w:val="28"/>
              </w:rPr>
              <w:t>приём. Исследовать свойства электр</w:t>
            </w:r>
            <w:r w:rsidRPr="002E572F">
              <w:rPr>
                <w:sz w:val="28"/>
                <w:szCs w:val="28"/>
              </w:rPr>
              <w:t>о</w:t>
            </w:r>
            <w:r w:rsidRPr="002E572F">
              <w:rPr>
                <w:sz w:val="28"/>
                <w:szCs w:val="28"/>
              </w:rPr>
              <w:t>магнитных волн с помощью мобильного телефона.</w:t>
            </w:r>
          </w:p>
          <w:p w:rsidR="00855021" w:rsidRPr="002E572F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Развивать ценностное отношение к из</w:t>
            </w:r>
            <w:r w:rsidRPr="002E572F">
              <w:rPr>
                <w:sz w:val="28"/>
                <w:szCs w:val="28"/>
              </w:rPr>
              <w:t>у</w:t>
            </w:r>
            <w:r w:rsidRPr="002E572F">
              <w:rPr>
                <w:sz w:val="28"/>
                <w:szCs w:val="28"/>
              </w:rPr>
              <w:t>чаемым на уроках физики объектам и осваиваемым видам деятельности. Об</w:t>
            </w:r>
            <w:r w:rsidRPr="002E572F">
              <w:rPr>
                <w:sz w:val="28"/>
                <w:szCs w:val="28"/>
              </w:rPr>
              <w:t>ъ</w:t>
            </w:r>
            <w:r w:rsidRPr="002E572F">
              <w:rPr>
                <w:sz w:val="28"/>
                <w:szCs w:val="28"/>
              </w:rPr>
              <w:t>яснять принципиальное различие прир</w:t>
            </w:r>
            <w:r w:rsidRPr="002E572F">
              <w:rPr>
                <w:sz w:val="28"/>
                <w:szCs w:val="28"/>
              </w:rPr>
              <w:t>о</w:t>
            </w:r>
            <w:r w:rsidRPr="002E572F">
              <w:rPr>
                <w:sz w:val="28"/>
                <w:szCs w:val="28"/>
              </w:rPr>
              <w:t>ды упругих и электромагнитных волн. Излагать суть экологических проблем, связанных с электромагнитными колеб</w:t>
            </w:r>
            <w:r w:rsidRPr="002E572F">
              <w:rPr>
                <w:sz w:val="28"/>
                <w:szCs w:val="28"/>
              </w:rPr>
              <w:t>а</w:t>
            </w:r>
            <w:r w:rsidRPr="002E572F">
              <w:rPr>
                <w:sz w:val="28"/>
                <w:szCs w:val="28"/>
              </w:rPr>
              <w:t>ниями и волнами.</w:t>
            </w:r>
          </w:p>
          <w:p w:rsidR="00855021" w:rsidRPr="00D720D7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Объяснять роль электромагнитных волн в современных исследованиях Вселе</w:t>
            </w:r>
            <w:r w:rsidRPr="00D720D7">
              <w:rPr>
                <w:sz w:val="28"/>
                <w:szCs w:val="28"/>
              </w:rPr>
              <w:t>н</w:t>
            </w:r>
            <w:r w:rsidRPr="00D720D7">
              <w:rPr>
                <w:sz w:val="28"/>
                <w:szCs w:val="28"/>
              </w:rPr>
              <w:t>ной.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D720D7" w:rsidRDefault="00855021" w:rsidP="0085502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ОПТИКА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Природа света</w:t>
            </w:r>
          </w:p>
        </w:tc>
        <w:tc>
          <w:tcPr>
            <w:tcW w:w="5932" w:type="dxa"/>
          </w:tcPr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Применять на практике законы отраж</w:t>
            </w:r>
            <w:r w:rsidRPr="00D720D7">
              <w:rPr>
                <w:sz w:val="28"/>
                <w:szCs w:val="28"/>
              </w:rPr>
              <w:t>е</w:t>
            </w:r>
            <w:r w:rsidRPr="00D720D7">
              <w:rPr>
                <w:sz w:val="28"/>
                <w:szCs w:val="28"/>
              </w:rPr>
              <w:t>ния и преломления света при решении задач.</w:t>
            </w:r>
          </w:p>
          <w:p w:rsid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Определять спектральные границы чу</w:t>
            </w:r>
            <w:r w:rsidRPr="002E572F">
              <w:rPr>
                <w:sz w:val="28"/>
                <w:szCs w:val="28"/>
              </w:rPr>
              <w:t>в</w:t>
            </w:r>
            <w:r w:rsidRPr="002E572F">
              <w:rPr>
                <w:sz w:val="28"/>
                <w:szCs w:val="28"/>
              </w:rPr>
              <w:t>ствительности человеческого глаза.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Строить изображения предметов, дава</w:t>
            </w:r>
            <w:r w:rsidRPr="002E572F">
              <w:rPr>
                <w:sz w:val="28"/>
                <w:szCs w:val="28"/>
              </w:rPr>
              <w:t>е</w:t>
            </w:r>
            <w:r w:rsidRPr="002E572F">
              <w:rPr>
                <w:sz w:val="28"/>
                <w:szCs w:val="28"/>
              </w:rPr>
              <w:t>мые линзами.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Рассчитывать расстояние от линзы до изображения</w:t>
            </w:r>
            <w:r>
              <w:rPr>
                <w:sz w:val="28"/>
                <w:szCs w:val="28"/>
              </w:rPr>
              <w:t xml:space="preserve">, </w:t>
            </w:r>
            <w:r w:rsidRPr="002E572F">
              <w:rPr>
                <w:sz w:val="28"/>
                <w:szCs w:val="28"/>
              </w:rPr>
              <w:t>предмета.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Рассчитывать оптическую силу линзы.</w:t>
            </w:r>
          </w:p>
          <w:p w:rsidR="002E572F" w:rsidRPr="00D720D7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Измерять фокусное расстояние линзы.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Волновые свойства</w:t>
            </w:r>
          </w:p>
        </w:tc>
        <w:tc>
          <w:tcPr>
            <w:tcW w:w="5932" w:type="dxa"/>
          </w:tcPr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Наблюдать явление интерференции эле</w:t>
            </w:r>
            <w:r w:rsidRPr="002E572F">
              <w:rPr>
                <w:sz w:val="28"/>
                <w:szCs w:val="28"/>
              </w:rPr>
              <w:t>к</w:t>
            </w:r>
            <w:r w:rsidRPr="002E572F">
              <w:rPr>
                <w:sz w:val="28"/>
                <w:szCs w:val="28"/>
              </w:rPr>
              <w:t>тромагнитных волн.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Наблюдать явление дифракции электр</w:t>
            </w:r>
            <w:r w:rsidRPr="002E572F">
              <w:rPr>
                <w:sz w:val="28"/>
                <w:szCs w:val="28"/>
              </w:rPr>
              <w:t>о</w:t>
            </w:r>
            <w:r w:rsidRPr="002E572F">
              <w:rPr>
                <w:sz w:val="28"/>
                <w:szCs w:val="28"/>
              </w:rPr>
              <w:t>магнитных волн.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Наблюдать  явление  поляризации эле</w:t>
            </w:r>
            <w:r w:rsidRPr="002E572F">
              <w:rPr>
                <w:sz w:val="28"/>
                <w:szCs w:val="28"/>
              </w:rPr>
              <w:t>к</w:t>
            </w:r>
            <w:r w:rsidRPr="002E572F">
              <w:rPr>
                <w:sz w:val="28"/>
                <w:szCs w:val="28"/>
              </w:rPr>
              <w:lastRenderedPageBreak/>
              <w:t>тромагнитных волн.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Измерять длину световой волны по р</w:t>
            </w:r>
            <w:r w:rsidRPr="002E572F">
              <w:rPr>
                <w:sz w:val="28"/>
                <w:szCs w:val="28"/>
              </w:rPr>
              <w:t>е</w:t>
            </w:r>
            <w:r w:rsidRPr="002E572F">
              <w:rPr>
                <w:sz w:val="28"/>
                <w:szCs w:val="28"/>
              </w:rPr>
              <w:t>зультатам наблюдения явления интерф</w:t>
            </w:r>
            <w:r w:rsidRPr="002E572F">
              <w:rPr>
                <w:sz w:val="28"/>
                <w:szCs w:val="28"/>
              </w:rPr>
              <w:t>е</w:t>
            </w:r>
            <w:r w:rsidRPr="002E572F">
              <w:rPr>
                <w:sz w:val="28"/>
                <w:szCs w:val="28"/>
              </w:rPr>
              <w:t>ренции. Наблюдать явление дифракции света. Наблюдать явление поляризации и дисперсии света. Находить различия и сходства между дифракционным и ди</w:t>
            </w:r>
            <w:r w:rsidRPr="002E572F">
              <w:rPr>
                <w:sz w:val="28"/>
                <w:szCs w:val="28"/>
              </w:rPr>
              <w:t>с</w:t>
            </w:r>
            <w:r w:rsidRPr="002E572F">
              <w:rPr>
                <w:sz w:val="28"/>
                <w:szCs w:val="28"/>
              </w:rPr>
              <w:t>персионным спектрами.</w:t>
            </w:r>
          </w:p>
          <w:p w:rsidR="00855021" w:rsidRPr="00D0220A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Приводить примеры появления в прир</w:t>
            </w:r>
            <w:r w:rsidRPr="00D0220A">
              <w:rPr>
                <w:sz w:val="28"/>
                <w:szCs w:val="28"/>
              </w:rPr>
              <w:t>о</w:t>
            </w:r>
            <w:r w:rsidRPr="00D0220A">
              <w:rPr>
                <w:sz w:val="28"/>
                <w:szCs w:val="28"/>
              </w:rPr>
              <w:t xml:space="preserve">де и использования в технике явлений интерференции, дифракции, поляризации и дисперсии света. Перечислять методы </w:t>
            </w:r>
          </w:p>
          <w:p w:rsidR="00855021" w:rsidRPr="00D720D7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познания, которые использованы при изучении указанных явлений.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D0220A" w:rsidRDefault="00855021" w:rsidP="0085502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ЭЛЕМЕНТЫ КВАНТОВОЙ ФИЗИКИ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Квантовая оптика</w:t>
            </w:r>
          </w:p>
        </w:tc>
        <w:tc>
          <w:tcPr>
            <w:tcW w:w="5932" w:type="dxa"/>
          </w:tcPr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Наблюдать фотоэлектрический эффект. Объяснять законы Столетова на основе квантовых представлений</w:t>
            </w:r>
            <w:r>
              <w:rPr>
                <w:sz w:val="28"/>
                <w:szCs w:val="28"/>
              </w:rPr>
              <w:t>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Рассчитывать максимальную кинетич</w:t>
            </w:r>
            <w:r w:rsidRPr="002E572F">
              <w:rPr>
                <w:sz w:val="28"/>
                <w:szCs w:val="28"/>
              </w:rPr>
              <w:t>е</w:t>
            </w:r>
            <w:r w:rsidRPr="002E572F">
              <w:rPr>
                <w:sz w:val="28"/>
                <w:szCs w:val="28"/>
              </w:rPr>
              <w:t>скую энергию электронов при фотоэле</w:t>
            </w:r>
            <w:r w:rsidRPr="002E572F">
              <w:rPr>
                <w:sz w:val="28"/>
                <w:szCs w:val="28"/>
              </w:rPr>
              <w:t>к</w:t>
            </w:r>
            <w:r w:rsidRPr="002E572F">
              <w:rPr>
                <w:sz w:val="28"/>
                <w:szCs w:val="28"/>
              </w:rPr>
              <w:t>трическом эффекте.</w:t>
            </w:r>
          </w:p>
          <w:p w:rsid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Определять работу выхода электрона по графику зависимости максимальной к</w:t>
            </w:r>
            <w:r w:rsidRPr="002E572F">
              <w:rPr>
                <w:sz w:val="28"/>
                <w:szCs w:val="28"/>
              </w:rPr>
              <w:t>и</w:t>
            </w:r>
            <w:r w:rsidRPr="002E572F">
              <w:rPr>
                <w:sz w:val="28"/>
                <w:szCs w:val="28"/>
              </w:rPr>
              <w:t xml:space="preserve">нетической энергии фотоэлектронов от частоты света. Измерять работу выхода </w:t>
            </w:r>
            <w:r>
              <w:rPr>
                <w:sz w:val="28"/>
                <w:szCs w:val="28"/>
              </w:rPr>
              <w:t>электрона.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Перечислять приборы установки, в кот</w:t>
            </w:r>
            <w:r w:rsidRPr="002E572F">
              <w:rPr>
                <w:sz w:val="28"/>
                <w:szCs w:val="28"/>
              </w:rPr>
              <w:t>о</w:t>
            </w:r>
            <w:r w:rsidRPr="002E572F">
              <w:rPr>
                <w:sz w:val="28"/>
                <w:szCs w:val="28"/>
              </w:rPr>
              <w:t xml:space="preserve">рых применяется </w:t>
            </w:r>
            <w:proofErr w:type="spellStart"/>
            <w:r w:rsidRPr="002E572F">
              <w:rPr>
                <w:sz w:val="28"/>
                <w:szCs w:val="28"/>
              </w:rPr>
              <w:t>безинерционность</w:t>
            </w:r>
            <w:proofErr w:type="spellEnd"/>
            <w:r w:rsidRPr="002E572F">
              <w:rPr>
                <w:sz w:val="28"/>
                <w:szCs w:val="28"/>
              </w:rPr>
              <w:cr/>
            </w:r>
            <w:r>
              <w:rPr>
                <w:sz w:val="28"/>
                <w:szCs w:val="28"/>
              </w:rPr>
              <w:t xml:space="preserve">фотоэффекта. </w:t>
            </w:r>
          </w:p>
          <w:p w:rsidR="00855021" w:rsidRPr="00D0220A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Объяснять корпускулярно-волновой ду</w:t>
            </w:r>
            <w:r w:rsidRPr="00D0220A">
              <w:rPr>
                <w:sz w:val="28"/>
                <w:szCs w:val="28"/>
              </w:rPr>
              <w:t>а</w:t>
            </w:r>
            <w:r w:rsidRPr="00D0220A">
              <w:rPr>
                <w:sz w:val="28"/>
                <w:szCs w:val="28"/>
              </w:rPr>
              <w:t>лизм свойств фотонов.</w:t>
            </w:r>
          </w:p>
          <w:p w:rsidR="00855021" w:rsidRPr="00D0220A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 xml:space="preserve">Объяснять роль квантовой оптики </w:t>
            </w:r>
            <w:proofErr w:type="gramStart"/>
            <w:r w:rsidRPr="00D0220A">
              <w:rPr>
                <w:sz w:val="28"/>
                <w:szCs w:val="28"/>
              </w:rPr>
              <w:t>в</w:t>
            </w:r>
            <w:proofErr w:type="gramEnd"/>
            <w:r w:rsidRPr="00D0220A">
              <w:rPr>
                <w:sz w:val="28"/>
                <w:szCs w:val="28"/>
              </w:rPr>
              <w:t xml:space="preserve"> </w:t>
            </w:r>
          </w:p>
          <w:p w:rsidR="00855021" w:rsidRPr="00D0220A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proofErr w:type="gramStart"/>
            <w:r w:rsidRPr="00D0220A">
              <w:rPr>
                <w:sz w:val="28"/>
                <w:szCs w:val="28"/>
              </w:rPr>
              <w:t>развитии</w:t>
            </w:r>
            <w:proofErr w:type="gramEnd"/>
            <w:r w:rsidRPr="00D0220A">
              <w:rPr>
                <w:sz w:val="28"/>
                <w:szCs w:val="28"/>
              </w:rPr>
              <w:t xml:space="preserve"> современной физики.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Физика атома</w:t>
            </w:r>
          </w:p>
        </w:tc>
        <w:tc>
          <w:tcPr>
            <w:tcW w:w="5932" w:type="dxa"/>
          </w:tcPr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Наблюдать линейчатые спектры.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Рассчитывать частоту и длину волны и</w:t>
            </w:r>
            <w:r w:rsidRPr="002E572F">
              <w:rPr>
                <w:sz w:val="28"/>
                <w:szCs w:val="28"/>
              </w:rPr>
              <w:t>с</w:t>
            </w:r>
            <w:r w:rsidRPr="002E572F">
              <w:rPr>
                <w:sz w:val="28"/>
                <w:szCs w:val="28"/>
              </w:rPr>
              <w:t>пускаемого света при переходе атома в</w:t>
            </w:r>
            <w:r w:rsidRPr="002E572F">
              <w:rPr>
                <w:sz w:val="28"/>
                <w:szCs w:val="28"/>
              </w:rPr>
              <w:t>о</w:t>
            </w:r>
            <w:r w:rsidRPr="002E572F">
              <w:rPr>
                <w:sz w:val="28"/>
                <w:szCs w:val="28"/>
              </w:rPr>
              <w:t>дорода из одного стационарного состо</w:t>
            </w:r>
            <w:r w:rsidRPr="002E572F">
              <w:rPr>
                <w:sz w:val="28"/>
                <w:szCs w:val="28"/>
              </w:rPr>
              <w:t>я</w:t>
            </w:r>
            <w:r w:rsidRPr="002E572F">
              <w:rPr>
                <w:sz w:val="28"/>
                <w:szCs w:val="28"/>
              </w:rPr>
              <w:t>ния в другое.</w:t>
            </w:r>
          </w:p>
          <w:p w:rsidR="00855021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Объяснять происхождение линейчатого спектра атома водорода и различия л</w:t>
            </w:r>
            <w:r w:rsidRPr="00D0220A">
              <w:rPr>
                <w:sz w:val="28"/>
                <w:szCs w:val="28"/>
              </w:rPr>
              <w:t>и</w:t>
            </w:r>
            <w:r w:rsidRPr="00D0220A">
              <w:rPr>
                <w:sz w:val="28"/>
                <w:szCs w:val="28"/>
              </w:rPr>
              <w:t>нейчатых спектров различных газов.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Исследовать линейчатый спектр.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lastRenderedPageBreak/>
              <w:t>Исследовать принцип работы люмине</w:t>
            </w:r>
            <w:r w:rsidRPr="002E572F">
              <w:rPr>
                <w:sz w:val="28"/>
                <w:szCs w:val="28"/>
              </w:rPr>
              <w:t>с</w:t>
            </w:r>
            <w:r w:rsidRPr="002E572F">
              <w:rPr>
                <w:sz w:val="28"/>
                <w:szCs w:val="28"/>
              </w:rPr>
              <w:t>центной лампы.</w:t>
            </w:r>
          </w:p>
          <w:p w:rsidR="00855021" w:rsidRPr="00D0220A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Объяснять принцип действия лазера.</w:t>
            </w:r>
          </w:p>
          <w:p w:rsidR="00855021" w:rsidRPr="00D0220A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Приводить примеры использования лаз</w:t>
            </w:r>
            <w:r w:rsidRPr="00D0220A">
              <w:rPr>
                <w:sz w:val="28"/>
                <w:szCs w:val="28"/>
              </w:rPr>
              <w:t>е</w:t>
            </w:r>
            <w:r w:rsidRPr="00D0220A">
              <w:rPr>
                <w:sz w:val="28"/>
                <w:szCs w:val="28"/>
              </w:rPr>
              <w:t>ра в современной науке и технике.</w:t>
            </w:r>
          </w:p>
          <w:p w:rsidR="00855021" w:rsidRPr="00D0220A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Использовать Интернет для поиска и</w:t>
            </w:r>
            <w:r w:rsidRPr="00D0220A">
              <w:rPr>
                <w:sz w:val="28"/>
                <w:szCs w:val="28"/>
              </w:rPr>
              <w:t>н</w:t>
            </w:r>
            <w:r w:rsidRPr="00D0220A">
              <w:rPr>
                <w:sz w:val="28"/>
                <w:szCs w:val="28"/>
              </w:rPr>
              <w:t xml:space="preserve">формации о перспективах применения </w:t>
            </w:r>
          </w:p>
          <w:p w:rsidR="00855021" w:rsidRPr="00D0220A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лазера.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Физика атомного ядра</w:t>
            </w:r>
          </w:p>
        </w:tc>
        <w:tc>
          <w:tcPr>
            <w:tcW w:w="5932" w:type="dxa"/>
          </w:tcPr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Рассчитывать энергию связи атомных ядер.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Определять заряд и массовое число атомного ядра, возникающего в резул</w:t>
            </w:r>
            <w:r w:rsidRPr="002E572F">
              <w:rPr>
                <w:sz w:val="28"/>
                <w:szCs w:val="28"/>
              </w:rPr>
              <w:t>ь</w:t>
            </w:r>
            <w:r w:rsidRPr="002E572F">
              <w:rPr>
                <w:sz w:val="28"/>
                <w:szCs w:val="28"/>
              </w:rPr>
              <w:t>тате радиоактивного</w:t>
            </w:r>
            <w:r>
              <w:rPr>
                <w:sz w:val="28"/>
                <w:szCs w:val="28"/>
              </w:rPr>
              <w:t xml:space="preserve"> </w:t>
            </w:r>
            <w:r w:rsidRPr="002E572F">
              <w:rPr>
                <w:sz w:val="28"/>
                <w:szCs w:val="28"/>
              </w:rPr>
              <w:t>распада.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Вычислять энергию, освобождающуюся при радиоактивном распаде.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Определять продукты ядерной реакции.</w:t>
            </w:r>
          </w:p>
          <w:p w:rsidR="002E572F" w:rsidRPr="002E572F" w:rsidRDefault="002E572F" w:rsidP="002E572F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2E572F">
              <w:rPr>
                <w:sz w:val="28"/>
                <w:szCs w:val="28"/>
              </w:rPr>
              <w:t>Вычислять энергию, освобождающуюся при ядерных реакциях.</w:t>
            </w:r>
          </w:p>
          <w:p w:rsidR="00855021" w:rsidRPr="000961F2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961F2">
              <w:rPr>
                <w:sz w:val="28"/>
                <w:szCs w:val="28"/>
              </w:rPr>
              <w:t>Понимать преимущества и недостатки использования атомной энерг</w:t>
            </w:r>
            <w:proofErr w:type="gramStart"/>
            <w:r w:rsidRPr="000961F2">
              <w:rPr>
                <w:sz w:val="28"/>
                <w:szCs w:val="28"/>
              </w:rPr>
              <w:t>ии и ио</w:t>
            </w:r>
            <w:proofErr w:type="gramEnd"/>
            <w:r w:rsidRPr="000961F2">
              <w:rPr>
                <w:sz w:val="28"/>
                <w:szCs w:val="28"/>
              </w:rPr>
              <w:t>н</w:t>
            </w:r>
            <w:r w:rsidRPr="000961F2">
              <w:rPr>
                <w:sz w:val="28"/>
                <w:szCs w:val="28"/>
              </w:rPr>
              <w:t>и</w:t>
            </w:r>
            <w:r w:rsidRPr="000961F2">
              <w:rPr>
                <w:sz w:val="28"/>
                <w:szCs w:val="28"/>
              </w:rPr>
              <w:t>зирующих излучений в промышленн</w:t>
            </w:r>
            <w:r w:rsidRPr="000961F2">
              <w:rPr>
                <w:sz w:val="28"/>
                <w:szCs w:val="28"/>
              </w:rPr>
              <w:t>о</w:t>
            </w:r>
            <w:r w:rsidRPr="000961F2">
              <w:rPr>
                <w:sz w:val="28"/>
                <w:szCs w:val="28"/>
              </w:rPr>
              <w:t>сти, медицине.</w:t>
            </w:r>
          </w:p>
          <w:p w:rsidR="00855021" w:rsidRPr="000961F2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961F2">
              <w:rPr>
                <w:sz w:val="28"/>
                <w:szCs w:val="28"/>
              </w:rPr>
              <w:t>Излагать суть экологических проблем, связанных с биологическим действием радиоактивных излучений.</w:t>
            </w:r>
          </w:p>
          <w:p w:rsidR="00855021" w:rsidRPr="000961F2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961F2">
              <w:rPr>
                <w:sz w:val="28"/>
                <w:szCs w:val="28"/>
              </w:rPr>
              <w:t>Проводить классификацию элемента</w:t>
            </w:r>
            <w:r w:rsidRPr="000961F2">
              <w:rPr>
                <w:sz w:val="28"/>
                <w:szCs w:val="28"/>
              </w:rPr>
              <w:t>р</w:t>
            </w:r>
            <w:r w:rsidRPr="000961F2">
              <w:rPr>
                <w:sz w:val="28"/>
                <w:szCs w:val="28"/>
              </w:rPr>
              <w:t>ных частиц по их физическим характер</w:t>
            </w:r>
            <w:r w:rsidRPr="000961F2">
              <w:rPr>
                <w:sz w:val="28"/>
                <w:szCs w:val="28"/>
              </w:rPr>
              <w:t>и</w:t>
            </w:r>
            <w:r w:rsidRPr="000961F2">
              <w:rPr>
                <w:sz w:val="28"/>
                <w:szCs w:val="28"/>
              </w:rPr>
              <w:t>стикам</w:t>
            </w:r>
            <w:r>
              <w:rPr>
                <w:sz w:val="28"/>
                <w:szCs w:val="28"/>
              </w:rPr>
              <w:t xml:space="preserve"> </w:t>
            </w:r>
            <w:r w:rsidRPr="000961F2">
              <w:rPr>
                <w:sz w:val="28"/>
                <w:szCs w:val="28"/>
              </w:rPr>
              <w:t>(массе, заряду, времени жизни, спину и т.д.)</w:t>
            </w:r>
          </w:p>
          <w:p w:rsidR="00855021" w:rsidRPr="00D0220A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961F2">
              <w:rPr>
                <w:sz w:val="28"/>
                <w:szCs w:val="28"/>
              </w:rPr>
              <w:t>Понимать ценности научного познания мира не вообще для человечества в ц</w:t>
            </w:r>
            <w:r w:rsidRPr="000961F2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лом, а для каждого студента</w:t>
            </w:r>
            <w:r w:rsidRPr="000961F2">
              <w:rPr>
                <w:sz w:val="28"/>
                <w:szCs w:val="28"/>
              </w:rPr>
              <w:t xml:space="preserve"> лично, це</w:t>
            </w:r>
            <w:r w:rsidRPr="000961F2">
              <w:rPr>
                <w:sz w:val="28"/>
                <w:szCs w:val="28"/>
              </w:rPr>
              <w:t>н</w:t>
            </w:r>
            <w:r w:rsidRPr="000961F2">
              <w:rPr>
                <w:sz w:val="28"/>
                <w:szCs w:val="28"/>
              </w:rPr>
              <w:t>ность овладения методом научного п</w:t>
            </w:r>
            <w:r w:rsidRPr="000961F2">
              <w:rPr>
                <w:sz w:val="28"/>
                <w:szCs w:val="28"/>
              </w:rPr>
              <w:t>о</w:t>
            </w:r>
            <w:r w:rsidRPr="000961F2">
              <w:rPr>
                <w:sz w:val="28"/>
                <w:szCs w:val="28"/>
              </w:rPr>
              <w:t xml:space="preserve">знания для достижения успеха в любом виде </w:t>
            </w:r>
            <w:r w:rsidRPr="004A5E72">
              <w:rPr>
                <w:sz w:val="28"/>
                <w:szCs w:val="28"/>
              </w:rPr>
              <w:t>практической деятельности.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F664B4" w:rsidRDefault="00855021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СТРОЕНИЕ И РАЗВИТИЕ ВСЕЛЕННОЙ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F664B4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664B4">
              <w:rPr>
                <w:b/>
                <w:bCs/>
                <w:sz w:val="28"/>
                <w:szCs w:val="28"/>
              </w:rPr>
              <w:t xml:space="preserve">Строение и развитие </w:t>
            </w:r>
          </w:p>
          <w:p w:rsidR="00855021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664B4">
              <w:rPr>
                <w:b/>
                <w:bCs/>
                <w:sz w:val="28"/>
                <w:szCs w:val="28"/>
              </w:rPr>
              <w:t>Вселенной</w:t>
            </w:r>
          </w:p>
        </w:tc>
        <w:tc>
          <w:tcPr>
            <w:tcW w:w="5932" w:type="dxa"/>
          </w:tcPr>
          <w:p w:rsidR="00855021" w:rsidRPr="00F664B4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Использовать Интернет для поиска изо</w:t>
            </w:r>
            <w:r w:rsidRPr="00F664B4">
              <w:rPr>
                <w:sz w:val="28"/>
                <w:szCs w:val="28"/>
              </w:rPr>
              <w:t>б</w:t>
            </w:r>
            <w:r w:rsidRPr="00F664B4">
              <w:rPr>
                <w:sz w:val="28"/>
                <w:szCs w:val="28"/>
              </w:rPr>
              <w:t>ражений космических объектов и и</w:t>
            </w:r>
            <w:r w:rsidRPr="00F664B4">
              <w:rPr>
                <w:sz w:val="28"/>
                <w:szCs w:val="28"/>
              </w:rPr>
              <w:t>н</w:t>
            </w:r>
            <w:r w:rsidRPr="00F664B4">
              <w:rPr>
                <w:sz w:val="28"/>
                <w:szCs w:val="28"/>
              </w:rPr>
              <w:t>формации об их особенностях</w:t>
            </w:r>
            <w:r>
              <w:rPr>
                <w:sz w:val="28"/>
                <w:szCs w:val="28"/>
              </w:rPr>
              <w:t>.</w:t>
            </w:r>
          </w:p>
          <w:p w:rsidR="00855021" w:rsidRPr="000961F2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Обсуждать возможные сценарии эвол</w:t>
            </w:r>
            <w:r w:rsidRPr="00F664B4">
              <w:rPr>
                <w:sz w:val="28"/>
                <w:szCs w:val="28"/>
              </w:rPr>
              <w:t>ю</w:t>
            </w:r>
            <w:r w:rsidRPr="00F664B4">
              <w:rPr>
                <w:sz w:val="28"/>
                <w:szCs w:val="28"/>
              </w:rPr>
              <w:t xml:space="preserve">ции Вселенной. Использовать Интернет для поиска современной информации о </w:t>
            </w:r>
            <w:r w:rsidRPr="00F664B4">
              <w:rPr>
                <w:sz w:val="28"/>
                <w:szCs w:val="28"/>
              </w:rPr>
              <w:lastRenderedPageBreak/>
              <w:t>развитии Вселенной. Оценивать инфо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мацию с позиции ее свойств: достове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ность, объективность, полнота, актуал</w:t>
            </w:r>
            <w:r w:rsidRPr="00F664B4">
              <w:rPr>
                <w:sz w:val="28"/>
                <w:szCs w:val="28"/>
              </w:rPr>
              <w:t>ь</w:t>
            </w:r>
            <w:r w:rsidRPr="00F664B4">
              <w:rPr>
                <w:sz w:val="28"/>
                <w:szCs w:val="28"/>
              </w:rPr>
              <w:t>ность и т.д.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F664B4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664B4">
              <w:rPr>
                <w:b/>
                <w:bCs/>
                <w:sz w:val="28"/>
                <w:szCs w:val="28"/>
              </w:rPr>
              <w:lastRenderedPageBreak/>
              <w:t xml:space="preserve">Эволюция звезд. </w:t>
            </w:r>
          </w:p>
          <w:p w:rsidR="00855021" w:rsidRPr="00F664B4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664B4">
              <w:rPr>
                <w:b/>
                <w:bCs/>
                <w:sz w:val="28"/>
                <w:szCs w:val="28"/>
              </w:rPr>
              <w:t xml:space="preserve">Гипотеза </w:t>
            </w:r>
          </w:p>
          <w:p w:rsidR="00855021" w:rsidRPr="00F664B4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664B4">
              <w:rPr>
                <w:b/>
                <w:bCs/>
                <w:sz w:val="28"/>
                <w:szCs w:val="28"/>
              </w:rPr>
              <w:t xml:space="preserve">происхождения </w:t>
            </w:r>
          </w:p>
          <w:p w:rsidR="00855021" w:rsidRPr="00F664B4" w:rsidRDefault="00855021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664B4">
              <w:rPr>
                <w:b/>
                <w:bCs/>
                <w:sz w:val="28"/>
                <w:szCs w:val="28"/>
              </w:rPr>
              <w:t>Солнечной системы</w:t>
            </w:r>
          </w:p>
        </w:tc>
        <w:tc>
          <w:tcPr>
            <w:tcW w:w="5932" w:type="dxa"/>
          </w:tcPr>
          <w:p w:rsidR="00855021" w:rsidRPr="00F664B4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 xml:space="preserve"> Формулировать проблемы термоядерной </w:t>
            </w:r>
          </w:p>
          <w:p w:rsidR="00855021" w:rsidRPr="00F664B4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энергетики.</w:t>
            </w:r>
          </w:p>
          <w:p w:rsidR="00855021" w:rsidRPr="00F664B4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Объяснять влияние Солнечной активн</w:t>
            </w:r>
            <w:r w:rsidRPr="00F664B4">
              <w:rPr>
                <w:sz w:val="28"/>
                <w:szCs w:val="28"/>
              </w:rPr>
              <w:t>о</w:t>
            </w:r>
            <w:r w:rsidRPr="00F664B4">
              <w:rPr>
                <w:sz w:val="28"/>
                <w:szCs w:val="28"/>
              </w:rPr>
              <w:t>сти на Землю.</w:t>
            </w:r>
          </w:p>
          <w:p w:rsidR="00855021" w:rsidRPr="00F664B4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Понимать роль космических исследов</w:t>
            </w:r>
            <w:r w:rsidRPr="00F664B4">
              <w:rPr>
                <w:sz w:val="28"/>
                <w:szCs w:val="28"/>
              </w:rPr>
              <w:t>а</w:t>
            </w:r>
            <w:r w:rsidRPr="00F664B4">
              <w:rPr>
                <w:sz w:val="28"/>
                <w:szCs w:val="28"/>
              </w:rPr>
              <w:t>ний, их научное и экономическое знач</w:t>
            </w:r>
            <w:r w:rsidRPr="00F664B4">
              <w:rPr>
                <w:sz w:val="28"/>
                <w:szCs w:val="28"/>
              </w:rPr>
              <w:t>е</w:t>
            </w:r>
            <w:r w:rsidRPr="00F664B4">
              <w:rPr>
                <w:sz w:val="28"/>
                <w:szCs w:val="28"/>
              </w:rPr>
              <w:t>ние.</w:t>
            </w:r>
          </w:p>
          <w:p w:rsidR="00855021" w:rsidRPr="00F664B4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Обсуждать современные гипотезы пр</w:t>
            </w:r>
            <w:r w:rsidRPr="00F664B4">
              <w:rPr>
                <w:sz w:val="28"/>
                <w:szCs w:val="28"/>
              </w:rPr>
              <w:t>о</w:t>
            </w:r>
            <w:r w:rsidRPr="00F664B4">
              <w:rPr>
                <w:sz w:val="28"/>
                <w:szCs w:val="28"/>
              </w:rPr>
              <w:t>исхождения Солнечной системы.</w:t>
            </w:r>
          </w:p>
        </w:tc>
      </w:tr>
    </w:tbl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8D1975" w:rsidRPr="00C46CAE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lastRenderedPageBreak/>
        <w:t>УЧЕБНО-МЕТОДИЧЕСКОЕ И МАТЕРИАЛЬНО­</w:t>
      </w:r>
    </w:p>
    <w:p w:rsidR="008D1975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>ТЕХНИЧЕСКОЕ ОБЕСПЕЧЕНИЕ ПРОГРАММЫ УЧЕБНОЙ</w:t>
      </w:r>
      <w:r>
        <w:rPr>
          <w:caps/>
          <w:sz w:val="28"/>
          <w:szCs w:val="28"/>
        </w:rPr>
        <w:t xml:space="preserve"> </w:t>
      </w:r>
      <w:r w:rsidRPr="00C46CAE">
        <w:rPr>
          <w:caps/>
          <w:sz w:val="28"/>
          <w:szCs w:val="28"/>
        </w:rPr>
        <w:t>ДИ</w:t>
      </w:r>
      <w:r w:rsidRPr="00C46CAE">
        <w:rPr>
          <w:caps/>
          <w:sz w:val="28"/>
          <w:szCs w:val="28"/>
        </w:rPr>
        <w:t>С</w:t>
      </w:r>
      <w:r w:rsidRPr="00C46CAE">
        <w:rPr>
          <w:caps/>
          <w:sz w:val="28"/>
          <w:szCs w:val="28"/>
        </w:rPr>
        <w:t>ЦИПЛИНЫ «ФИЗИКА»</w:t>
      </w:r>
      <w:r w:rsidRPr="00C46CAE">
        <w:rPr>
          <w:caps/>
          <w:sz w:val="28"/>
          <w:szCs w:val="28"/>
        </w:rPr>
        <w:cr/>
      </w:r>
    </w:p>
    <w:p w:rsidR="008D1975" w:rsidRDefault="006F3921" w:rsidP="008D19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</w:t>
      </w:r>
      <w:r w:rsidR="008D1975" w:rsidRPr="00C46CAE">
        <w:rPr>
          <w:sz w:val="28"/>
          <w:szCs w:val="28"/>
        </w:rPr>
        <w:t xml:space="preserve">  программы  учебной  дис</w:t>
      </w:r>
      <w:r w:rsidR="008D1975">
        <w:rPr>
          <w:sz w:val="28"/>
          <w:szCs w:val="28"/>
        </w:rPr>
        <w:t xml:space="preserve">циплины  «Физика»  </w:t>
      </w:r>
      <w:r w:rsidR="008D1975" w:rsidRPr="00FA4408">
        <w:rPr>
          <w:sz w:val="28"/>
          <w:szCs w:val="28"/>
        </w:rPr>
        <w:t>в  ГБПОУ ИО ТПТТ, реализующего образовательную программу среднего общего образования  в пределах  освоения    ОП  СПО  на  базе  основного  общего  образования,  имеется учебный кабинет,  в  котором  есть  во</w:t>
      </w:r>
      <w:r w:rsidR="008D1975" w:rsidRPr="00FA4408">
        <w:rPr>
          <w:sz w:val="28"/>
          <w:szCs w:val="28"/>
        </w:rPr>
        <w:t>з</w:t>
      </w:r>
      <w:r w:rsidR="008D1975" w:rsidRPr="00FA4408">
        <w:rPr>
          <w:sz w:val="28"/>
          <w:szCs w:val="28"/>
        </w:rPr>
        <w:t xml:space="preserve">можность  обеспечить  свободный доступ  в  Интернет  во  время  учебного  занятия  и  в  период  </w:t>
      </w:r>
      <w:proofErr w:type="spellStart"/>
      <w:r w:rsidR="008D1975" w:rsidRPr="00FA4408">
        <w:rPr>
          <w:sz w:val="28"/>
          <w:szCs w:val="28"/>
        </w:rPr>
        <w:t>внеучебной</w:t>
      </w:r>
      <w:proofErr w:type="spellEnd"/>
      <w:r w:rsidR="008D1975" w:rsidRPr="00FA4408">
        <w:rPr>
          <w:sz w:val="28"/>
          <w:szCs w:val="28"/>
        </w:rPr>
        <w:t xml:space="preserve"> деятельности студентов.</w:t>
      </w:r>
    </w:p>
    <w:p w:rsidR="008D1975" w:rsidRPr="00C46CAE" w:rsidRDefault="008D1975" w:rsidP="008D1975">
      <w:pPr>
        <w:ind w:firstLine="708"/>
        <w:jc w:val="both"/>
        <w:rPr>
          <w:sz w:val="28"/>
          <w:szCs w:val="28"/>
        </w:rPr>
      </w:pPr>
      <w:r w:rsidRPr="00C46CAE">
        <w:rPr>
          <w:sz w:val="28"/>
          <w:szCs w:val="28"/>
        </w:rPr>
        <w:t xml:space="preserve">В  состав  кабинета  физики  входит  лаборатория  с  лаборантской комнатой.  Помещение кабинета физики </w:t>
      </w:r>
      <w:r w:rsidRPr="00FA4408">
        <w:rPr>
          <w:sz w:val="28"/>
          <w:szCs w:val="28"/>
        </w:rPr>
        <w:t>удовлетворяет</w:t>
      </w:r>
      <w:r w:rsidRPr="00C46CAE">
        <w:rPr>
          <w:sz w:val="28"/>
          <w:szCs w:val="28"/>
        </w:rPr>
        <w:t xml:space="preserve"> требованиям сан</w:t>
      </w:r>
      <w:r w:rsidRPr="00C46CAE">
        <w:rPr>
          <w:sz w:val="28"/>
          <w:szCs w:val="28"/>
        </w:rPr>
        <w:t>и</w:t>
      </w:r>
      <w:r w:rsidRPr="00C46CAE">
        <w:rPr>
          <w:sz w:val="28"/>
          <w:szCs w:val="28"/>
        </w:rPr>
        <w:t xml:space="preserve">тарно-эпидемиологических правил и нормативов  (СанПиН 2.4.2 №  178­02),  и  оснащено  типовым  оборудованием,  указанным  в  настоящих требованиях,  в  том  числе  учебной  мебелью  и средствами  обучения,  достаточными  для  выполнения  требований  к  уровню подготовки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</w:t>
      </w:r>
      <w:r w:rsidRPr="00C46CAE">
        <w:rPr>
          <w:sz w:val="28"/>
          <w:szCs w:val="28"/>
        </w:rPr>
        <w:t>.</w:t>
      </w:r>
    </w:p>
    <w:p w:rsidR="008D1975" w:rsidRPr="003C440C" w:rsidRDefault="008D1975" w:rsidP="008D1975">
      <w:pPr>
        <w:ind w:firstLine="708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состав  учебно-методического  и  материально-технического обе</w:t>
      </w:r>
      <w:r w:rsidRPr="003C440C">
        <w:rPr>
          <w:sz w:val="28"/>
          <w:szCs w:val="28"/>
        </w:rPr>
        <w:t>с</w:t>
      </w:r>
      <w:r w:rsidRPr="003C440C">
        <w:rPr>
          <w:sz w:val="28"/>
          <w:szCs w:val="28"/>
        </w:rPr>
        <w:t>печения</w:t>
      </w:r>
      <w:r>
        <w:rPr>
          <w:sz w:val="28"/>
          <w:szCs w:val="28"/>
        </w:rPr>
        <w:t xml:space="preserve"> программы учебной дисциплины «Физики</w:t>
      </w:r>
      <w:r w:rsidRPr="003C440C">
        <w:rPr>
          <w:sz w:val="28"/>
          <w:szCs w:val="28"/>
        </w:rPr>
        <w:t xml:space="preserve">»,  входят: 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 xml:space="preserve">посадочные места по количеству </w:t>
      </w:r>
      <w:r>
        <w:rPr>
          <w:bCs/>
          <w:sz w:val="28"/>
          <w:szCs w:val="28"/>
        </w:rPr>
        <w:t>студентов;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>рабочее место преподавателя;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sz w:val="28"/>
          <w:szCs w:val="28"/>
        </w:rPr>
        <w:t>аудиторная доска для письма;</w:t>
      </w:r>
    </w:p>
    <w:p w:rsidR="008D1975" w:rsidRPr="003C440C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наглядные  пособия  (комплекты  учебных  таблиц,  плакатов», пор</w:t>
      </w:r>
      <w:r w:rsidRPr="003C440C">
        <w:rPr>
          <w:sz w:val="28"/>
          <w:szCs w:val="28"/>
        </w:rPr>
        <w:t>т</w:t>
      </w:r>
      <w:r w:rsidRPr="003C440C">
        <w:rPr>
          <w:sz w:val="28"/>
          <w:szCs w:val="28"/>
        </w:rPr>
        <w:t xml:space="preserve">реты выдающихся ученых в области естествознания и т.п.); 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информационно-коммуникативные средства;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технические средства обучения;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демонстрационное  оборудование  (общего  назначения  и тематич</w:t>
      </w:r>
      <w:r w:rsidRPr="003C440C">
        <w:rPr>
          <w:sz w:val="28"/>
          <w:szCs w:val="28"/>
        </w:rPr>
        <w:t>е</w:t>
      </w:r>
      <w:r w:rsidRPr="003C440C">
        <w:rPr>
          <w:sz w:val="28"/>
          <w:szCs w:val="28"/>
        </w:rPr>
        <w:t>ские наборы);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вспомогательное оборудование;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>техническ</w:t>
      </w:r>
      <w:r w:rsidR="00523892">
        <w:rPr>
          <w:sz w:val="28"/>
          <w:szCs w:val="28"/>
        </w:rPr>
        <w:t>ая</w:t>
      </w:r>
      <w:r w:rsidRPr="00E14F06">
        <w:rPr>
          <w:sz w:val="28"/>
          <w:szCs w:val="28"/>
        </w:rPr>
        <w:t xml:space="preserve">  документаци</w:t>
      </w:r>
      <w:r w:rsidR="00523892">
        <w:rPr>
          <w:sz w:val="28"/>
          <w:szCs w:val="28"/>
        </w:rPr>
        <w:t>я</w:t>
      </w:r>
      <w:r w:rsidRPr="00E14F06">
        <w:rPr>
          <w:sz w:val="28"/>
          <w:szCs w:val="28"/>
        </w:rPr>
        <w:t>,    в  том  числе  паспорта  на средства обучения,  инструкции по  их использованию и технике безопасн</w:t>
      </w:r>
      <w:r w:rsidRPr="00E14F06">
        <w:rPr>
          <w:sz w:val="28"/>
          <w:szCs w:val="28"/>
        </w:rPr>
        <w:t>о</w:t>
      </w:r>
      <w:r w:rsidRPr="00E14F06">
        <w:rPr>
          <w:sz w:val="28"/>
          <w:szCs w:val="28"/>
        </w:rPr>
        <w:t xml:space="preserve">сти; </w:t>
      </w:r>
    </w:p>
    <w:p w:rsidR="008D1975" w:rsidRPr="00E14F06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 xml:space="preserve">библиотечный фонд. </w:t>
      </w:r>
    </w:p>
    <w:p w:rsidR="00881AE8" w:rsidRDefault="008D1975" w:rsidP="008D1975">
      <w:pPr>
        <w:ind w:firstLine="709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библиотечный  фонд  входят</w:t>
      </w:r>
      <w:r w:rsidR="00881AE8">
        <w:rPr>
          <w:sz w:val="28"/>
          <w:szCs w:val="28"/>
        </w:rPr>
        <w:t>:</w:t>
      </w:r>
    </w:p>
    <w:p w:rsidR="00881AE8" w:rsidRDefault="008D1975" w:rsidP="00881AE8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 w:rsidRPr="00881AE8">
        <w:rPr>
          <w:sz w:val="28"/>
          <w:szCs w:val="28"/>
        </w:rPr>
        <w:t>учебники</w:t>
      </w:r>
      <w:r w:rsidR="00881AE8">
        <w:rPr>
          <w:sz w:val="28"/>
          <w:szCs w:val="28"/>
        </w:rPr>
        <w:t xml:space="preserve"> по физике:</w:t>
      </w:r>
    </w:p>
    <w:p w:rsidR="00497665" w:rsidRDefault="00497665" w:rsidP="009D1359">
      <w:pPr>
        <w:pStyle w:val="aff7"/>
        <w:numPr>
          <w:ilvl w:val="1"/>
          <w:numId w:val="28"/>
        </w:numPr>
        <w:jc w:val="both"/>
        <w:rPr>
          <w:sz w:val="28"/>
          <w:szCs w:val="28"/>
        </w:rPr>
      </w:pPr>
      <w:r w:rsidRPr="00AF2602">
        <w:rPr>
          <w:sz w:val="28"/>
          <w:szCs w:val="28"/>
        </w:rPr>
        <w:t>Дмитриева В.Ф. Физика для профессий и специальностей те</w:t>
      </w:r>
      <w:r w:rsidRPr="00AF2602">
        <w:rPr>
          <w:sz w:val="28"/>
          <w:szCs w:val="28"/>
        </w:rPr>
        <w:t>х</w:t>
      </w:r>
      <w:r w:rsidRPr="00AF2602">
        <w:rPr>
          <w:sz w:val="28"/>
          <w:szCs w:val="28"/>
        </w:rPr>
        <w:t>нического профиля:  учебник  для  образовательных  учрежд</w:t>
      </w:r>
      <w:r w:rsidRPr="00AF2602">
        <w:rPr>
          <w:sz w:val="28"/>
          <w:szCs w:val="28"/>
        </w:rPr>
        <w:t>е</w:t>
      </w:r>
      <w:r w:rsidRPr="00AF2602">
        <w:rPr>
          <w:sz w:val="28"/>
          <w:szCs w:val="28"/>
        </w:rPr>
        <w:t xml:space="preserve">ний  начального  и  среднего профессионального образования -  М.: </w:t>
      </w:r>
      <w:r>
        <w:rPr>
          <w:sz w:val="28"/>
          <w:szCs w:val="28"/>
        </w:rPr>
        <w:t xml:space="preserve">Издательский центр «Академия», </w:t>
      </w:r>
      <w:r w:rsidRPr="00AF2602">
        <w:rPr>
          <w:sz w:val="28"/>
          <w:szCs w:val="28"/>
        </w:rPr>
        <w:t>201</w:t>
      </w:r>
      <w:r>
        <w:rPr>
          <w:sz w:val="28"/>
          <w:szCs w:val="28"/>
        </w:rPr>
        <w:t>7</w:t>
      </w:r>
    </w:p>
    <w:p w:rsidR="00497665" w:rsidRPr="00497665" w:rsidRDefault="00497665" w:rsidP="009D1359">
      <w:pPr>
        <w:pStyle w:val="aff7"/>
        <w:numPr>
          <w:ilvl w:val="1"/>
          <w:numId w:val="28"/>
        </w:numPr>
        <w:jc w:val="both"/>
        <w:rPr>
          <w:sz w:val="28"/>
          <w:szCs w:val="28"/>
        </w:rPr>
      </w:pPr>
      <w:r w:rsidRPr="00497665">
        <w:rPr>
          <w:sz w:val="28"/>
          <w:szCs w:val="28"/>
        </w:rPr>
        <w:t>Дмитриева  В.Ф.  Физика  для  профессий  и  специальностей технического  профиля.  Лабораторный  практикум:  учебные  пособия  для учреждений  начального  и  среднего  професси</w:t>
      </w:r>
      <w:r w:rsidRPr="00497665">
        <w:rPr>
          <w:sz w:val="28"/>
          <w:szCs w:val="28"/>
        </w:rPr>
        <w:t>о</w:t>
      </w:r>
      <w:r w:rsidRPr="00497665">
        <w:rPr>
          <w:sz w:val="28"/>
          <w:szCs w:val="28"/>
        </w:rPr>
        <w:lastRenderedPageBreak/>
        <w:t>нального образования/</w:t>
      </w:r>
      <w:proofErr w:type="spellStart"/>
      <w:r w:rsidRPr="00497665">
        <w:rPr>
          <w:sz w:val="28"/>
          <w:szCs w:val="28"/>
        </w:rPr>
        <w:t>В.Ф.Дмитриева</w:t>
      </w:r>
      <w:proofErr w:type="spellEnd"/>
      <w:r w:rsidRPr="00497665">
        <w:rPr>
          <w:sz w:val="28"/>
          <w:szCs w:val="28"/>
        </w:rPr>
        <w:t xml:space="preserve">, </w:t>
      </w:r>
      <w:proofErr w:type="spellStart"/>
      <w:r w:rsidRPr="00497665">
        <w:rPr>
          <w:sz w:val="28"/>
          <w:szCs w:val="28"/>
        </w:rPr>
        <w:t>А.В.Коржуев</w:t>
      </w:r>
      <w:proofErr w:type="spellEnd"/>
      <w:r w:rsidRPr="00497665">
        <w:rPr>
          <w:sz w:val="28"/>
          <w:szCs w:val="28"/>
        </w:rPr>
        <w:t xml:space="preserve">, </w:t>
      </w:r>
      <w:proofErr w:type="spellStart"/>
      <w:r w:rsidRPr="00497665">
        <w:rPr>
          <w:sz w:val="28"/>
          <w:szCs w:val="28"/>
        </w:rPr>
        <w:t>О.В.Муртазина</w:t>
      </w:r>
      <w:proofErr w:type="spellEnd"/>
      <w:r w:rsidRPr="00497665">
        <w:rPr>
          <w:sz w:val="28"/>
          <w:szCs w:val="28"/>
        </w:rPr>
        <w:t>. -  М.: 201</w:t>
      </w:r>
      <w:r>
        <w:rPr>
          <w:sz w:val="28"/>
          <w:szCs w:val="28"/>
        </w:rPr>
        <w:t>7</w:t>
      </w:r>
    </w:p>
    <w:p w:rsidR="008D1975" w:rsidRPr="00881AE8" w:rsidRDefault="008D1975" w:rsidP="00881AE8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 w:rsidRPr="00881AE8">
        <w:rPr>
          <w:sz w:val="28"/>
          <w:szCs w:val="28"/>
        </w:rPr>
        <w:t xml:space="preserve">учебно-методические комплекты  (УМК),  </w:t>
      </w:r>
      <w:r w:rsidR="00522F6E">
        <w:rPr>
          <w:sz w:val="28"/>
          <w:szCs w:val="28"/>
        </w:rPr>
        <w:t>способствующие</w:t>
      </w:r>
      <w:r w:rsidRPr="00881AE8">
        <w:rPr>
          <w:sz w:val="28"/>
          <w:szCs w:val="28"/>
        </w:rPr>
        <w:t xml:space="preserve">  осво</w:t>
      </w:r>
      <w:r w:rsidRPr="00881AE8">
        <w:rPr>
          <w:sz w:val="28"/>
          <w:szCs w:val="28"/>
        </w:rPr>
        <w:t>е</w:t>
      </w:r>
      <w:r w:rsidRPr="00881AE8">
        <w:rPr>
          <w:sz w:val="28"/>
          <w:szCs w:val="28"/>
        </w:rPr>
        <w:t>ни</w:t>
      </w:r>
      <w:r w:rsidR="00107962">
        <w:rPr>
          <w:sz w:val="28"/>
          <w:szCs w:val="28"/>
        </w:rPr>
        <w:t>ю</w:t>
      </w:r>
      <w:r w:rsidRPr="00881AE8">
        <w:rPr>
          <w:sz w:val="28"/>
          <w:szCs w:val="28"/>
        </w:rPr>
        <w:t xml:space="preserve">  учебной  дисциплины «Физика</w:t>
      </w:r>
      <w:r w:rsidR="00522F6E">
        <w:rPr>
          <w:sz w:val="28"/>
          <w:szCs w:val="28"/>
        </w:rPr>
        <w:t>».</w:t>
      </w:r>
      <w:r w:rsidRPr="00881AE8">
        <w:rPr>
          <w:sz w:val="28"/>
          <w:szCs w:val="28"/>
        </w:rPr>
        <w:t xml:space="preserve"> </w:t>
      </w:r>
    </w:p>
    <w:p w:rsidR="008D1975" w:rsidRPr="0040073C" w:rsidRDefault="008D1975" w:rsidP="008D1975">
      <w:pPr>
        <w:ind w:firstLine="709"/>
        <w:jc w:val="both"/>
        <w:rPr>
          <w:sz w:val="28"/>
          <w:szCs w:val="28"/>
        </w:rPr>
      </w:pPr>
      <w:r w:rsidRPr="00C46CAE">
        <w:rPr>
          <w:sz w:val="28"/>
          <w:szCs w:val="28"/>
        </w:rPr>
        <w:t>В  процессе  освоения  программы  учебной  дисциплины «</w:t>
      </w:r>
      <w:r>
        <w:rPr>
          <w:sz w:val="28"/>
          <w:szCs w:val="28"/>
        </w:rPr>
        <w:t>Физика</w:t>
      </w:r>
      <w:r w:rsidRPr="00C46CAE">
        <w:rPr>
          <w:sz w:val="28"/>
          <w:szCs w:val="28"/>
        </w:rPr>
        <w:t xml:space="preserve">»  студенты  </w:t>
      </w:r>
      <w:r w:rsidR="00522F6E">
        <w:rPr>
          <w:sz w:val="28"/>
          <w:szCs w:val="28"/>
        </w:rPr>
        <w:t>имеют</w:t>
      </w:r>
      <w:r w:rsidRPr="00C46CAE">
        <w:rPr>
          <w:sz w:val="28"/>
          <w:szCs w:val="28"/>
        </w:rPr>
        <w:t xml:space="preserve">      возможность  доступа  к электронным  учебным  мат</w:t>
      </w:r>
      <w:r w:rsidRPr="00C46CAE">
        <w:rPr>
          <w:sz w:val="28"/>
          <w:szCs w:val="28"/>
        </w:rPr>
        <w:t>е</w:t>
      </w:r>
      <w:r w:rsidRPr="00C46CAE">
        <w:rPr>
          <w:sz w:val="28"/>
          <w:szCs w:val="28"/>
        </w:rPr>
        <w:t xml:space="preserve">риалам  по  </w:t>
      </w:r>
      <w:r>
        <w:rPr>
          <w:sz w:val="28"/>
          <w:szCs w:val="28"/>
        </w:rPr>
        <w:t>физике</w:t>
      </w:r>
      <w:r w:rsidRPr="00C46CAE">
        <w:rPr>
          <w:sz w:val="28"/>
          <w:szCs w:val="28"/>
        </w:rPr>
        <w:t>,  имеющиеся  в  свободном  доступе  в  системе  Инте</w:t>
      </w:r>
      <w:r w:rsidRPr="00C46CAE">
        <w:rPr>
          <w:sz w:val="28"/>
          <w:szCs w:val="28"/>
        </w:rPr>
        <w:t>р</w:t>
      </w:r>
      <w:r w:rsidR="00B9201E">
        <w:rPr>
          <w:sz w:val="28"/>
          <w:szCs w:val="28"/>
        </w:rPr>
        <w:t xml:space="preserve">нет </w:t>
      </w:r>
      <w:r w:rsidRPr="00C46CAE">
        <w:rPr>
          <w:sz w:val="28"/>
          <w:szCs w:val="28"/>
        </w:rPr>
        <w:t>(электронные книги, практикумы,  тесты, материалы ЕГЭ и др.)</w:t>
      </w:r>
      <w:r w:rsidR="00522F6E">
        <w:rPr>
          <w:sz w:val="28"/>
          <w:szCs w:val="28"/>
        </w:rPr>
        <w:t>:</w:t>
      </w:r>
    </w:p>
    <w:p w:rsidR="008D1975" w:rsidRPr="00C15377" w:rsidRDefault="008D1975" w:rsidP="008D1975">
      <w:pPr>
        <w:widowControl w:val="0"/>
        <w:autoSpaceDE w:val="0"/>
        <w:autoSpaceDN w:val="0"/>
        <w:adjustRightInd w:val="0"/>
        <w:spacing w:line="58" w:lineRule="exact"/>
      </w:pPr>
    </w:p>
    <w:p w:rsidR="008D1975" w:rsidRPr="00AF2602" w:rsidRDefault="008D1975" w:rsidP="008D1975">
      <w:pPr>
        <w:pStyle w:val="aff7"/>
        <w:ind w:firstLine="708"/>
        <w:jc w:val="both"/>
        <w:rPr>
          <w:sz w:val="28"/>
          <w:szCs w:val="28"/>
        </w:rPr>
      </w:pPr>
      <w:bookmarkStart w:id="1" w:name="page63"/>
      <w:bookmarkEnd w:id="1"/>
      <w:r w:rsidRPr="00AF2602">
        <w:rPr>
          <w:sz w:val="28"/>
          <w:szCs w:val="28"/>
        </w:rPr>
        <w:t>Дмитриева В.Ф. Физика для профессий и специальностей технич</w:t>
      </w:r>
      <w:r w:rsidRPr="00AF2602">
        <w:rPr>
          <w:sz w:val="28"/>
          <w:szCs w:val="28"/>
        </w:rPr>
        <w:t>е</w:t>
      </w:r>
      <w:r w:rsidRPr="00AF2602">
        <w:rPr>
          <w:sz w:val="28"/>
          <w:szCs w:val="28"/>
        </w:rPr>
        <w:t xml:space="preserve">ского профиля:  учебник  для  образовательных  учреждений  начального  и  среднего профессионального образования -  М.: </w:t>
      </w:r>
      <w:r>
        <w:rPr>
          <w:sz w:val="28"/>
          <w:szCs w:val="28"/>
        </w:rPr>
        <w:t>Издательский центр «Ак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демия», </w:t>
      </w:r>
      <w:r w:rsidRPr="00AF2602">
        <w:rPr>
          <w:sz w:val="28"/>
          <w:szCs w:val="28"/>
        </w:rPr>
        <w:t>201</w:t>
      </w:r>
      <w:r w:rsidR="00522F6E">
        <w:rPr>
          <w:sz w:val="28"/>
          <w:szCs w:val="28"/>
        </w:rPr>
        <w:t>7</w:t>
      </w:r>
    </w:p>
    <w:p w:rsidR="008D1975" w:rsidRDefault="008D1975" w:rsidP="008D1975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Мякишев</w:t>
      </w:r>
      <w:proofErr w:type="spellEnd"/>
      <w:r>
        <w:rPr>
          <w:sz w:val="28"/>
          <w:szCs w:val="28"/>
        </w:rPr>
        <w:t xml:space="preserve"> Г.Я.,  </w:t>
      </w:r>
      <w:proofErr w:type="spellStart"/>
      <w:r>
        <w:rPr>
          <w:sz w:val="28"/>
          <w:szCs w:val="28"/>
        </w:rPr>
        <w:t>Буховцев</w:t>
      </w:r>
      <w:proofErr w:type="spellEnd"/>
      <w:r>
        <w:rPr>
          <w:sz w:val="28"/>
          <w:szCs w:val="28"/>
        </w:rPr>
        <w:t xml:space="preserve"> Б.Б.  «Физика  10 – 11 класс», М.: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  «Просвещение», 20</w:t>
      </w:r>
      <w:r w:rsidR="00522F6E">
        <w:rPr>
          <w:sz w:val="28"/>
          <w:szCs w:val="28"/>
        </w:rPr>
        <w:t>14</w:t>
      </w:r>
    </w:p>
    <w:p w:rsidR="008D1975" w:rsidRPr="00AF2602" w:rsidRDefault="008D1975" w:rsidP="008D1975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Дмитриева  В.Ф.  Физика  для  профессий  и  специальностей техн</w:t>
      </w:r>
      <w:r w:rsidRPr="00AF2602">
        <w:rPr>
          <w:sz w:val="28"/>
          <w:szCs w:val="28"/>
        </w:rPr>
        <w:t>и</w:t>
      </w:r>
      <w:r w:rsidRPr="00AF2602">
        <w:rPr>
          <w:sz w:val="28"/>
          <w:szCs w:val="28"/>
        </w:rPr>
        <w:t>ческого профиля.  Сборник задач: учебное пособие для образовательных учреждений  начального  и  среднего  профессионального  образования  -   М.: 2014</w:t>
      </w:r>
    </w:p>
    <w:p w:rsidR="008D1975" w:rsidRPr="00AF2602" w:rsidRDefault="008D1975" w:rsidP="008D1975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Дмитриева В.Ф. Физика для профессий и специальностей технич</w:t>
      </w:r>
      <w:r w:rsidRPr="00AF2602">
        <w:rPr>
          <w:sz w:val="28"/>
          <w:szCs w:val="28"/>
        </w:rPr>
        <w:t>е</w:t>
      </w:r>
      <w:r w:rsidRPr="00AF2602">
        <w:rPr>
          <w:sz w:val="28"/>
          <w:szCs w:val="28"/>
        </w:rPr>
        <w:t>ского профиля.  Контрольные  материалы:  учебные  пособия  для  учр</w:t>
      </w:r>
      <w:r w:rsidRPr="00AF2602">
        <w:rPr>
          <w:sz w:val="28"/>
          <w:szCs w:val="28"/>
        </w:rPr>
        <w:t>е</w:t>
      </w:r>
      <w:r w:rsidRPr="00AF2602">
        <w:rPr>
          <w:sz w:val="28"/>
          <w:szCs w:val="28"/>
        </w:rPr>
        <w:t>ждений начального  и  среднего  профессионального  образов</w:t>
      </w:r>
      <w:r w:rsidRPr="00AF2602">
        <w:rPr>
          <w:sz w:val="28"/>
          <w:szCs w:val="28"/>
        </w:rPr>
        <w:t>а</w:t>
      </w:r>
      <w:r w:rsidRPr="00AF2602">
        <w:rPr>
          <w:sz w:val="28"/>
          <w:szCs w:val="28"/>
        </w:rPr>
        <w:t>ния/</w:t>
      </w:r>
      <w:proofErr w:type="spellStart"/>
      <w:r w:rsidRPr="00AF2602">
        <w:rPr>
          <w:sz w:val="28"/>
          <w:szCs w:val="28"/>
        </w:rPr>
        <w:t>В.Ф.Дмитриева</w:t>
      </w:r>
      <w:proofErr w:type="spellEnd"/>
      <w:r w:rsidRPr="00AF2602">
        <w:rPr>
          <w:sz w:val="28"/>
          <w:szCs w:val="28"/>
        </w:rPr>
        <w:t xml:space="preserve">, </w:t>
      </w:r>
      <w:proofErr w:type="spellStart"/>
      <w:r w:rsidRPr="00AF2602">
        <w:rPr>
          <w:sz w:val="28"/>
          <w:szCs w:val="28"/>
        </w:rPr>
        <w:t>Л.И.Васильев</w:t>
      </w:r>
      <w:proofErr w:type="spellEnd"/>
      <w:r w:rsidRPr="00AF2602">
        <w:rPr>
          <w:sz w:val="28"/>
          <w:szCs w:val="28"/>
        </w:rPr>
        <w:t xml:space="preserve">. </w:t>
      </w:r>
      <w:proofErr w:type="gramStart"/>
      <w:r w:rsidRPr="00AF2602">
        <w:rPr>
          <w:sz w:val="28"/>
          <w:szCs w:val="28"/>
        </w:rPr>
        <w:t>-М</w:t>
      </w:r>
      <w:proofErr w:type="gramEnd"/>
      <w:r w:rsidRPr="00AF2602">
        <w:rPr>
          <w:sz w:val="28"/>
          <w:szCs w:val="28"/>
        </w:rPr>
        <w:t>.: 2014</w:t>
      </w:r>
    </w:p>
    <w:p w:rsidR="008D1975" w:rsidRPr="00AF2602" w:rsidRDefault="008D1975" w:rsidP="008D1975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Дмитриева  В.Ф.  Физика  для  профессий  и  специальностей техн</w:t>
      </w:r>
      <w:r w:rsidRPr="00AF2602">
        <w:rPr>
          <w:sz w:val="28"/>
          <w:szCs w:val="28"/>
        </w:rPr>
        <w:t>и</w:t>
      </w:r>
      <w:r w:rsidRPr="00AF2602">
        <w:rPr>
          <w:sz w:val="28"/>
          <w:szCs w:val="28"/>
        </w:rPr>
        <w:t>ческого  профиля.  Лабораторный  практикум:  учебные  пособия  для учреждений  начального  и  среднего  профессионального образов</w:t>
      </w:r>
      <w:r w:rsidRPr="00AF2602">
        <w:rPr>
          <w:sz w:val="28"/>
          <w:szCs w:val="28"/>
        </w:rPr>
        <w:t>а</w:t>
      </w:r>
      <w:r w:rsidRPr="00AF2602">
        <w:rPr>
          <w:sz w:val="28"/>
          <w:szCs w:val="28"/>
        </w:rPr>
        <w:t>ния/</w:t>
      </w:r>
      <w:proofErr w:type="spellStart"/>
      <w:r w:rsidRPr="00AF2602">
        <w:rPr>
          <w:sz w:val="28"/>
          <w:szCs w:val="28"/>
        </w:rPr>
        <w:t>В.Ф.Дмитриева</w:t>
      </w:r>
      <w:proofErr w:type="spellEnd"/>
      <w:r w:rsidRPr="00AF2602">
        <w:rPr>
          <w:sz w:val="28"/>
          <w:szCs w:val="28"/>
        </w:rPr>
        <w:t xml:space="preserve">, </w:t>
      </w:r>
      <w:proofErr w:type="spellStart"/>
      <w:r w:rsidRPr="00AF2602">
        <w:rPr>
          <w:sz w:val="28"/>
          <w:szCs w:val="28"/>
        </w:rPr>
        <w:t>А.В.Коржуев</w:t>
      </w:r>
      <w:proofErr w:type="spellEnd"/>
      <w:r w:rsidRPr="00AF2602">
        <w:rPr>
          <w:sz w:val="28"/>
          <w:szCs w:val="28"/>
        </w:rPr>
        <w:t xml:space="preserve">, </w:t>
      </w:r>
      <w:proofErr w:type="spellStart"/>
      <w:r w:rsidRPr="00AF2602">
        <w:rPr>
          <w:sz w:val="28"/>
          <w:szCs w:val="28"/>
        </w:rPr>
        <w:t>О.В.Муртазина</w:t>
      </w:r>
      <w:proofErr w:type="spellEnd"/>
      <w:r w:rsidRPr="00AF2602">
        <w:rPr>
          <w:sz w:val="28"/>
          <w:szCs w:val="28"/>
        </w:rPr>
        <w:t>. -  М.: 201</w:t>
      </w:r>
      <w:r w:rsidR="00522F6E">
        <w:rPr>
          <w:sz w:val="28"/>
          <w:szCs w:val="28"/>
        </w:rPr>
        <w:t>7</w:t>
      </w:r>
    </w:p>
    <w:p w:rsidR="008D1975" w:rsidRDefault="008D1975" w:rsidP="008D1975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Громцева</w:t>
      </w:r>
      <w:proofErr w:type="spellEnd"/>
      <w:r>
        <w:rPr>
          <w:sz w:val="28"/>
          <w:szCs w:val="28"/>
        </w:rPr>
        <w:t xml:space="preserve"> О.И. Сборник задач по физике: 10-11 классы. – М.: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тельство «Экзамен», 2015 </w:t>
      </w:r>
    </w:p>
    <w:p w:rsidR="008D1975" w:rsidRPr="00AF2602" w:rsidRDefault="008D1975" w:rsidP="008D1975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Касьянов  В.А.  Иллюстрированный  Атлас  по  физике:  10  класс.-  М.: 2010</w:t>
      </w:r>
    </w:p>
    <w:p w:rsidR="008D1975" w:rsidRDefault="008D1975" w:rsidP="00057A73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Касьянов  В.А.  Иллюстрированный  Атлас  по  физике:  11  класс.  -   М.: 2010</w:t>
      </w:r>
    </w:p>
    <w:p w:rsidR="00D22183" w:rsidRDefault="00D22183" w:rsidP="00057A73">
      <w:pPr>
        <w:pStyle w:val="aff7"/>
        <w:ind w:firstLine="708"/>
        <w:jc w:val="both"/>
        <w:rPr>
          <w:sz w:val="28"/>
          <w:szCs w:val="28"/>
        </w:rPr>
      </w:pPr>
    </w:p>
    <w:p w:rsidR="00D22183" w:rsidRPr="00B12496" w:rsidRDefault="00D22183" w:rsidP="00D22183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  <w:r w:rsidRPr="00B12496">
        <w:rPr>
          <w:b/>
          <w:bCs/>
          <w:i/>
          <w:iCs/>
          <w:color w:val="auto"/>
          <w:sz w:val="28"/>
          <w:szCs w:val="28"/>
        </w:rPr>
        <w:t>Интернет-ресурсы</w:t>
      </w:r>
    </w:p>
    <w:p w:rsidR="00D22183" w:rsidRPr="00057A73" w:rsidRDefault="00D22183" w:rsidP="00057A73">
      <w:pPr>
        <w:pStyle w:val="aff7"/>
        <w:ind w:firstLine="708"/>
        <w:jc w:val="both"/>
        <w:rPr>
          <w:sz w:val="28"/>
          <w:szCs w:val="28"/>
        </w:rPr>
      </w:pPr>
    </w:p>
    <w:p w:rsidR="008D1975" w:rsidRPr="00213B3A" w:rsidRDefault="008D1975" w:rsidP="008D1975">
      <w:pPr>
        <w:ind w:firstLine="708"/>
        <w:rPr>
          <w:sz w:val="28"/>
          <w:szCs w:val="28"/>
        </w:rPr>
      </w:pPr>
      <w:r w:rsidRPr="00213B3A">
        <w:rPr>
          <w:sz w:val="28"/>
          <w:szCs w:val="28"/>
        </w:rPr>
        <w:t xml:space="preserve">http://fcior.edu.rU/catalog/meta/3/mc/discipline%20OO/mi/4.17/p/page.html -  Федеральный центр информационно-образовательных ресурсов. 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dic.academic.ru - Академик.  Словари и энциклопедии. 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  <w:lang w:val="en-US"/>
        </w:rPr>
        <w:t>globalteka</w:t>
      </w:r>
      <w:r w:rsidRPr="00997360">
        <w:rPr>
          <w:sz w:val="28"/>
          <w:szCs w:val="28"/>
          <w:lang w:val="en-US"/>
        </w:rPr>
        <w:t>.</w:t>
      </w:r>
      <w:r w:rsidRPr="00213B3A">
        <w:rPr>
          <w:sz w:val="28"/>
          <w:szCs w:val="28"/>
          <w:lang w:val="en-US"/>
        </w:rPr>
        <w:t>ru</w:t>
      </w:r>
      <w:r w:rsidRPr="00997360">
        <w:rPr>
          <w:sz w:val="28"/>
          <w:szCs w:val="28"/>
          <w:lang w:val="en-US"/>
        </w:rPr>
        <w:t>/</w:t>
      </w:r>
      <w:proofErr w:type="gramStart"/>
      <w:r w:rsidRPr="00213B3A">
        <w:rPr>
          <w:sz w:val="28"/>
          <w:szCs w:val="28"/>
          <w:lang w:val="en-US"/>
        </w:rPr>
        <w:t>index</w:t>
      </w:r>
      <w:r w:rsidRPr="00997360">
        <w:rPr>
          <w:sz w:val="28"/>
          <w:szCs w:val="28"/>
          <w:lang w:val="en-US"/>
        </w:rPr>
        <w:t>.</w:t>
      </w:r>
      <w:r w:rsidRPr="00213B3A">
        <w:rPr>
          <w:sz w:val="28"/>
          <w:szCs w:val="28"/>
          <w:lang w:val="en-US"/>
        </w:rPr>
        <w:t>html</w:t>
      </w:r>
      <w:r w:rsidRPr="00997360">
        <w:rPr>
          <w:sz w:val="28"/>
          <w:szCs w:val="28"/>
          <w:lang w:val="en-US"/>
        </w:rPr>
        <w:t xml:space="preserve">  -</w:t>
      </w:r>
      <w:proofErr w:type="gramEnd"/>
      <w:r w:rsidRPr="00997360">
        <w:rPr>
          <w:sz w:val="28"/>
          <w:szCs w:val="28"/>
          <w:lang w:val="en-US"/>
        </w:rPr>
        <w:t xml:space="preserve">  </w:t>
      </w:r>
      <w:proofErr w:type="spellStart"/>
      <w:r w:rsidRPr="00213B3A">
        <w:rPr>
          <w:sz w:val="28"/>
          <w:szCs w:val="28"/>
        </w:rPr>
        <w:t>Глобалтека</w:t>
      </w:r>
      <w:proofErr w:type="spellEnd"/>
      <w:r w:rsidRPr="00997360">
        <w:rPr>
          <w:sz w:val="28"/>
          <w:szCs w:val="28"/>
          <w:lang w:val="en-US"/>
        </w:rPr>
        <w:t xml:space="preserve">.  </w:t>
      </w:r>
      <w:r w:rsidRPr="00213B3A">
        <w:rPr>
          <w:sz w:val="28"/>
          <w:szCs w:val="28"/>
        </w:rPr>
        <w:t>Глобальная  библиотека  научных ресурсов.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window.edu.ru - Единое окно доступа к образовательным ресурсам. 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>st-books.ru - Лучшая учебная литература.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lastRenderedPageBreak/>
        <w:t>www.school.edu.ru/default.asp  -  Российский  образовательный  по</w:t>
      </w:r>
      <w:r w:rsidRPr="00213B3A">
        <w:rPr>
          <w:sz w:val="28"/>
          <w:szCs w:val="28"/>
        </w:rPr>
        <w:t>р</w:t>
      </w:r>
      <w:r w:rsidRPr="00213B3A">
        <w:rPr>
          <w:sz w:val="28"/>
          <w:szCs w:val="28"/>
        </w:rPr>
        <w:t>тал.</w:t>
      </w:r>
      <w:r>
        <w:rPr>
          <w:sz w:val="28"/>
          <w:szCs w:val="28"/>
        </w:rPr>
        <w:t xml:space="preserve"> </w:t>
      </w:r>
      <w:r w:rsidRPr="00213B3A">
        <w:rPr>
          <w:sz w:val="28"/>
          <w:szCs w:val="28"/>
        </w:rPr>
        <w:t>Доступность, качество, эффективность.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proofErr w:type="spellStart"/>
      <w:r w:rsidRPr="00213B3A">
        <w:rPr>
          <w:sz w:val="28"/>
          <w:szCs w:val="28"/>
        </w:rPr>
        <w:t>ru</w:t>
      </w:r>
      <w:proofErr w:type="spellEnd"/>
      <w:r w:rsidRPr="00213B3A">
        <w:rPr>
          <w:sz w:val="28"/>
          <w:szCs w:val="28"/>
        </w:rPr>
        <w:t>/</w:t>
      </w:r>
      <w:proofErr w:type="spellStart"/>
      <w:r w:rsidRPr="00213B3A">
        <w:rPr>
          <w:sz w:val="28"/>
          <w:szCs w:val="28"/>
        </w:rPr>
        <w:t>book</w:t>
      </w:r>
      <w:proofErr w:type="spellEnd"/>
      <w:r w:rsidRPr="00213B3A">
        <w:rPr>
          <w:sz w:val="28"/>
          <w:szCs w:val="28"/>
        </w:rPr>
        <w:t xml:space="preserve">  - Электронная библиотечная система.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>http://www.alleng.ru/edu/phys.htm  -  Образовательные  ресурсы</w:t>
      </w:r>
      <w:r>
        <w:rPr>
          <w:sz w:val="28"/>
          <w:szCs w:val="28"/>
        </w:rPr>
        <w:t xml:space="preserve"> </w:t>
      </w:r>
      <w:r w:rsidRPr="00213B3A">
        <w:rPr>
          <w:sz w:val="28"/>
          <w:szCs w:val="28"/>
        </w:rPr>
        <w:t>И</w:t>
      </w:r>
      <w:r w:rsidRPr="00213B3A">
        <w:rPr>
          <w:sz w:val="28"/>
          <w:szCs w:val="28"/>
        </w:rPr>
        <w:t>н</w:t>
      </w:r>
      <w:r w:rsidRPr="00213B3A">
        <w:rPr>
          <w:sz w:val="28"/>
          <w:szCs w:val="28"/>
        </w:rPr>
        <w:t>тернета -  Физика.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  <w:lang w:val="en-US"/>
        </w:rPr>
        <w:t>http</w:t>
      </w:r>
      <w:r w:rsidRPr="00213B3A">
        <w:rPr>
          <w:sz w:val="28"/>
          <w:szCs w:val="28"/>
        </w:rPr>
        <w:t>://</w:t>
      </w:r>
      <w:r w:rsidRPr="00213B3A">
        <w:rPr>
          <w:sz w:val="28"/>
          <w:szCs w:val="28"/>
          <w:lang w:val="en-US"/>
        </w:rPr>
        <w:t>school</w:t>
      </w:r>
      <w:r w:rsidRPr="00213B3A">
        <w:rPr>
          <w:sz w:val="28"/>
          <w:szCs w:val="28"/>
        </w:rPr>
        <w:t>-</w:t>
      </w:r>
      <w:r w:rsidRPr="00213B3A">
        <w:rPr>
          <w:sz w:val="28"/>
          <w:szCs w:val="28"/>
          <w:lang w:val="en-US"/>
        </w:rPr>
        <w:t>collection</w:t>
      </w:r>
      <w:r w:rsidRPr="00213B3A">
        <w:rPr>
          <w:sz w:val="28"/>
          <w:szCs w:val="28"/>
        </w:rPr>
        <w:t>.</w:t>
      </w:r>
      <w:proofErr w:type="spellStart"/>
      <w:r w:rsidRPr="00213B3A">
        <w:rPr>
          <w:sz w:val="28"/>
          <w:szCs w:val="28"/>
          <w:lang w:val="en-US"/>
        </w:rPr>
        <w:t>edu</w:t>
      </w:r>
      <w:proofErr w:type="spellEnd"/>
      <w:r w:rsidRPr="00213B3A">
        <w:rPr>
          <w:sz w:val="28"/>
          <w:szCs w:val="28"/>
        </w:rPr>
        <w:t>.</w:t>
      </w:r>
      <w:proofErr w:type="spellStart"/>
      <w:r w:rsidRPr="00213B3A">
        <w:rPr>
          <w:sz w:val="28"/>
          <w:szCs w:val="28"/>
          <w:lang w:val="en-US"/>
        </w:rPr>
        <w:t>ru</w:t>
      </w:r>
      <w:proofErr w:type="spellEnd"/>
      <w:r w:rsidRPr="00213B3A">
        <w:rPr>
          <w:sz w:val="28"/>
          <w:szCs w:val="28"/>
        </w:rPr>
        <w:t>/</w:t>
      </w:r>
      <w:r w:rsidRPr="00213B3A">
        <w:rPr>
          <w:sz w:val="28"/>
          <w:szCs w:val="28"/>
          <w:lang w:val="en-US"/>
        </w:rPr>
        <w:t>catalog</w:t>
      </w:r>
      <w:r w:rsidRPr="00213B3A">
        <w:rPr>
          <w:sz w:val="28"/>
          <w:szCs w:val="28"/>
        </w:rPr>
        <w:t>/</w:t>
      </w:r>
      <w:r w:rsidRPr="00213B3A">
        <w:rPr>
          <w:sz w:val="28"/>
          <w:szCs w:val="28"/>
          <w:lang w:val="en-US"/>
        </w:rPr>
        <w:t>pupil</w:t>
      </w:r>
      <w:r w:rsidRPr="00213B3A">
        <w:rPr>
          <w:sz w:val="28"/>
          <w:szCs w:val="28"/>
        </w:rPr>
        <w:t>/?</w:t>
      </w:r>
      <w:r w:rsidRPr="00213B3A">
        <w:rPr>
          <w:sz w:val="28"/>
          <w:szCs w:val="28"/>
          <w:lang w:val="en-US"/>
        </w:rPr>
        <w:t>subject</w:t>
      </w:r>
      <w:r w:rsidRPr="00213B3A">
        <w:rPr>
          <w:sz w:val="28"/>
          <w:szCs w:val="28"/>
        </w:rPr>
        <w:t>=</w:t>
      </w:r>
      <w:proofErr w:type="gramStart"/>
      <w:r w:rsidRPr="00213B3A">
        <w:rPr>
          <w:sz w:val="28"/>
          <w:szCs w:val="28"/>
        </w:rPr>
        <w:t>30  -</w:t>
      </w:r>
      <w:proofErr w:type="gramEnd"/>
      <w:r w:rsidRPr="00213B3A">
        <w:rPr>
          <w:sz w:val="28"/>
          <w:szCs w:val="28"/>
        </w:rPr>
        <w:t xml:space="preserve">   Единая</w:t>
      </w:r>
      <w:r>
        <w:rPr>
          <w:sz w:val="28"/>
          <w:szCs w:val="28"/>
        </w:rPr>
        <w:t xml:space="preserve"> </w:t>
      </w:r>
      <w:r w:rsidRPr="00213B3A">
        <w:rPr>
          <w:sz w:val="28"/>
          <w:szCs w:val="28"/>
        </w:rPr>
        <w:t>ко</w:t>
      </w:r>
      <w:r w:rsidRPr="00213B3A">
        <w:rPr>
          <w:sz w:val="28"/>
          <w:szCs w:val="28"/>
        </w:rPr>
        <w:t>л</w:t>
      </w:r>
      <w:r w:rsidRPr="00213B3A">
        <w:rPr>
          <w:sz w:val="28"/>
          <w:szCs w:val="28"/>
        </w:rPr>
        <w:t>лекция цифровых образовательных ресурсов.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http://fiz.1september.ru/ - Учебно-методическая газета «Физика». 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dic.academic.ru - Академик. Словари и энциклопедии. 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http://n-t.ru/nl/fz/ - Нобелевские лауреаты по физике. 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Http://nuclphys.sinp.msu.ru/ - Ядерная физика в интернете. </w:t>
      </w:r>
    </w:p>
    <w:p w:rsidR="008D1975" w:rsidRPr="00213B3A" w:rsidRDefault="008D1975" w:rsidP="008D1975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>http://kvant.mccme.ru/  -  Научно-популярный  физико-математический журнал «Квант».</w:t>
      </w:r>
    </w:p>
    <w:p w:rsidR="009B6DE6" w:rsidRPr="00C15377" w:rsidRDefault="008D1975" w:rsidP="005A0785">
      <w:pPr>
        <w:ind w:firstLine="708"/>
        <w:jc w:val="both"/>
      </w:pPr>
      <w:r w:rsidRPr="00213B3A">
        <w:rPr>
          <w:sz w:val="28"/>
          <w:szCs w:val="28"/>
        </w:rPr>
        <w:t>http://yos.ru/natural-sciences/scategory/18-phisic.htm  -</w:t>
      </w:r>
      <w:r>
        <w:rPr>
          <w:sz w:val="28"/>
          <w:szCs w:val="28"/>
        </w:rPr>
        <w:t xml:space="preserve"> </w:t>
      </w:r>
      <w:r w:rsidRPr="00213B3A">
        <w:rPr>
          <w:sz w:val="28"/>
          <w:szCs w:val="28"/>
        </w:rPr>
        <w:t>Естественнон</w:t>
      </w:r>
      <w:r w:rsidRPr="00213B3A">
        <w:rPr>
          <w:sz w:val="28"/>
          <w:szCs w:val="28"/>
        </w:rPr>
        <w:t>а</w:t>
      </w:r>
      <w:r w:rsidRPr="00213B3A">
        <w:rPr>
          <w:sz w:val="28"/>
          <w:szCs w:val="28"/>
        </w:rPr>
        <w:t>учный журнал для молодежи «Путь в науку»</w:t>
      </w:r>
    </w:p>
    <w:p w:rsidR="009B6DE6" w:rsidRPr="00C15377" w:rsidRDefault="009B6DE6" w:rsidP="0077570A">
      <w:pPr>
        <w:jc w:val="center"/>
      </w:pPr>
    </w:p>
    <w:sectPr w:rsidR="009B6DE6" w:rsidRPr="00C15377" w:rsidSect="00C15377">
      <w:pgSz w:w="11905" w:h="16837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183" w:rsidRDefault="00D22183">
      <w:r>
        <w:separator/>
      </w:r>
    </w:p>
  </w:endnote>
  <w:endnote w:type="continuationSeparator" w:id="0">
    <w:p w:rsidR="00D22183" w:rsidRDefault="00D2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183" w:rsidRDefault="00D22183" w:rsidP="0077570A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2183" w:rsidRDefault="00D22183" w:rsidP="0077570A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829313"/>
      <w:docPartObj>
        <w:docPartGallery w:val="Page Numbers (Bottom of Page)"/>
        <w:docPartUnique/>
      </w:docPartObj>
    </w:sdtPr>
    <w:sdtEndPr/>
    <w:sdtContent>
      <w:p w:rsidR="00D22183" w:rsidRDefault="00D22183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F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2183" w:rsidRDefault="00D22183" w:rsidP="0077570A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658119"/>
      <w:docPartObj>
        <w:docPartGallery w:val="Page Numbers (Bottom of Page)"/>
        <w:docPartUnique/>
      </w:docPartObj>
    </w:sdtPr>
    <w:sdtEndPr/>
    <w:sdtContent>
      <w:p w:rsidR="001E1EC1" w:rsidRDefault="001E1EC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FDB">
          <w:rPr>
            <w:noProof/>
          </w:rPr>
          <w:t>23</w:t>
        </w:r>
        <w:r>
          <w:fldChar w:fldCharType="end"/>
        </w:r>
      </w:p>
    </w:sdtContent>
  </w:sdt>
  <w:p w:rsidR="00D22183" w:rsidRPr="001449E6" w:rsidRDefault="00D22183" w:rsidP="00CB61A6">
    <w:pPr>
      <w:pStyle w:val="ad"/>
      <w:ind w:right="25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183" w:rsidRDefault="00D22183">
      <w:r>
        <w:separator/>
      </w:r>
    </w:p>
  </w:footnote>
  <w:footnote w:type="continuationSeparator" w:id="0">
    <w:p w:rsidR="00D22183" w:rsidRDefault="00D2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7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BB3"/>
    <w:multiLevelType w:val="hybridMultilevel"/>
    <w:tmpl w:val="00002EA6"/>
    <w:lvl w:ilvl="0" w:tplc="000012D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649"/>
    <w:multiLevelType w:val="hybridMultilevel"/>
    <w:tmpl w:val="00006DF1"/>
    <w:lvl w:ilvl="0" w:tplc="00005A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1BB"/>
    <w:multiLevelType w:val="hybridMultilevel"/>
    <w:tmpl w:val="000026E9"/>
    <w:lvl w:ilvl="0" w:tplc="000001E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784"/>
    <w:multiLevelType w:val="hybridMultilevel"/>
    <w:tmpl w:val="00004AE1"/>
    <w:lvl w:ilvl="0" w:tplc="00003D6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2AE"/>
    <w:multiLevelType w:val="hybridMultilevel"/>
    <w:tmpl w:val="00006952"/>
    <w:lvl w:ilvl="0" w:tplc="00005F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DF0CCD"/>
    <w:multiLevelType w:val="hybridMultilevel"/>
    <w:tmpl w:val="7EAE73C0"/>
    <w:lvl w:ilvl="0" w:tplc="98381A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6543BD"/>
    <w:multiLevelType w:val="hybridMultilevel"/>
    <w:tmpl w:val="E1007A2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22842BB"/>
    <w:multiLevelType w:val="hybridMultilevel"/>
    <w:tmpl w:val="6BC2663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844217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57ED5"/>
    <w:multiLevelType w:val="hybridMultilevel"/>
    <w:tmpl w:val="7EA2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EB071C"/>
    <w:multiLevelType w:val="hybridMultilevel"/>
    <w:tmpl w:val="84A2B182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4873A7"/>
    <w:multiLevelType w:val="hybridMultilevel"/>
    <w:tmpl w:val="3E4C781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BE309D"/>
    <w:multiLevelType w:val="hybridMultilevel"/>
    <w:tmpl w:val="378C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A811B2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527EC"/>
    <w:multiLevelType w:val="hybridMultilevel"/>
    <w:tmpl w:val="9B3CBA1C"/>
    <w:lvl w:ilvl="0" w:tplc="2DFEE5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5BA5141D"/>
    <w:multiLevelType w:val="hybridMultilevel"/>
    <w:tmpl w:val="B16A9C2E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E4C53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DD05F3"/>
    <w:multiLevelType w:val="hybridMultilevel"/>
    <w:tmpl w:val="8758D2EA"/>
    <w:lvl w:ilvl="0" w:tplc="DCC4DA1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434D8"/>
    <w:multiLevelType w:val="hybridMultilevel"/>
    <w:tmpl w:val="B8E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243B4"/>
    <w:multiLevelType w:val="hybridMultilevel"/>
    <w:tmpl w:val="6F963D84"/>
    <w:lvl w:ilvl="0" w:tplc="EE34F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1660E5"/>
    <w:multiLevelType w:val="hybridMultilevel"/>
    <w:tmpl w:val="FAE4C5A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6"/>
  </w:num>
  <w:num w:numId="5">
    <w:abstractNumId w:val="20"/>
  </w:num>
  <w:num w:numId="6">
    <w:abstractNumId w:val="30"/>
  </w:num>
  <w:num w:numId="7">
    <w:abstractNumId w:val="26"/>
  </w:num>
  <w:num w:numId="8">
    <w:abstractNumId w:val="23"/>
  </w:num>
  <w:num w:numId="9">
    <w:abstractNumId w:val="29"/>
  </w:num>
  <w:num w:numId="10">
    <w:abstractNumId w:val="28"/>
  </w:num>
  <w:num w:numId="11">
    <w:abstractNumId w:val="19"/>
  </w:num>
  <w:num w:numId="12">
    <w:abstractNumId w:val="18"/>
  </w:num>
  <w:num w:numId="13">
    <w:abstractNumId w:val="25"/>
  </w:num>
  <w:num w:numId="14">
    <w:abstractNumId w:val="9"/>
  </w:num>
  <w:num w:numId="15">
    <w:abstractNumId w:val="10"/>
  </w:num>
  <w:num w:numId="16">
    <w:abstractNumId w:val="8"/>
  </w:num>
  <w:num w:numId="17">
    <w:abstractNumId w:val="22"/>
  </w:num>
  <w:num w:numId="18">
    <w:abstractNumId w:val="21"/>
  </w:num>
  <w:num w:numId="19">
    <w:abstractNumId w:val="17"/>
  </w:num>
  <w:num w:numId="20">
    <w:abstractNumId w:val="7"/>
  </w:num>
  <w:num w:numId="21">
    <w:abstractNumId w:val="11"/>
  </w:num>
  <w:num w:numId="22">
    <w:abstractNumId w:val="12"/>
  </w:num>
  <w:num w:numId="23">
    <w:abstractNumId w:val="13"/>
  </w:num>
  <w:num w:numId="24">
    <w:abstractNumId w:val="24"/>
  </w:num>
  <w:num w:numId="25">
    <w:abstractNumId w:val="15"/>
  </w:num>
  <w:num w:numId="26">
    <w:abstractNumId w:val="14"/>
  </w:num>
  <w:num w:numId="27">
    <w:abstractNumId w:val="3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20"/>
    <w:rsid w:val="00002E00"/>
    <w:rsid w:val="00004C60"/>
    <w:rsid w:val="00005583"/>
    <w:rsid w:val="000057E8"/>
    <w:rsid w:val="00006515"/>
    <w:rsid w:val="000102D8"/>
    <w:rsid w:val="00010CF8"/>
    <w:rsid w:val="000147FB"/>
    <w:rsid w:val="00022CC4"/>
    <w:rsid w:val="000243B5"/>
    <w:rsid w:val="00024EC1"/>
    <w:rsid w:val="00025946"/>
    <w:rsid w:val="00032A29"/>
    <w:rsid w:val="000378C8"/>
    <w:rsid w:val="00041E94"/>
    <w:rsid w:val="0004337E"/>
    <w:rsid w:val="00043EB9"/>
    <w:rsid w:val="00045D76"/>
    <w:rsid w:val="00054452"/>
    <w:rsid w:val="000568F0"/>
    <w:rsid w:val="000577A3"/>
    <w:rsid w:val="00057A73"/>
    <w:rsid w:val="0006009F"/>
    <w:rsid w:val="0007467D"/>
    <w:rsid w:val="0008106A"/>
    <w:rsid w:val="00082DEC"/>
    <w:rsid w:val="000874C3"/>
    <w:rsid w:val="00087E5E"/>
    <w:rsid w:val="00092EA2"/>
    <w:rsid w:val="0009558B"/>
    <w:rsid w:val="00097781"/>
    <w:rsid w:val="000A17A7"/>
    <w:rsid w:val="000A2CD4"/>
    <w:rsid w:val="000A3048"/>
    <w:rsid w:val="000B58F1"/>
    <w:rsid w:val="000B68DE"/>
    <w:rsid w:val="000B7F60"/>
    <w:rsid w:val="000C048B"/>
    <w:rsid w:val="000C39A3"/>
    <w:rsid w:val="000C7D2F"/>
    <w:rsid w:val="000D11C4"/>
    <w:rsid w:val="000D463E"/>
    <w:rsid w:val="000D775E"/>
    <w:rsid w:val="000D7C20"/>
    <w:rsid w:val="000E0398"/>
    <w:rsid w:val="000E07BA"/>
    <w:rsid w:val="000E1991"/>
    <w:rsid w:val="000E4CE0"/>
    <w:rsid w:val="000E536A"/>
    <w:rsid w:val="000F010B"/>
    <w:rsid w:val="000F209E"/>
    <w:rsid w:val="000F42C5"/>
    <w:rsid w:val="000F55BD"/>
    <w:rsid w:val="00101D5C"/>
    <w:rsid w:val="00104881"/>
    <w:rsid w:val="00107962"/>
    <w:rsid w:val="00113C14"/>
    <w:rsid w:val="00114C8B"/>
    <w:rsid w:val="001167E8"/>
    <w:rsid w:val="001214FB"/>
    <w:rsid w:val="00121B0D"/>
    <w:rsid w:val="001242C0"/>
    <w:rsid w:val="00124F20"/>
    <w:rsid w:val="00126908"/>
    <w:rsid w:val="0012716E"/>
    <w:rsid w:val="001317B2"/>
    <w:rsid w:val="00140CDD"/>
    <w:rsid w:val="00142E9A"/>
    <w:rsid w:val="00145BA6"/>
    <w:rsid w:val="00147593"/>
    <w:rsid w:val="00150238"/>
    <w:rsid w:val="00151180"/>
    <w:rsid w:val="001528F1"/>
    <w:rsid w:val="001545D3"/>
    <w:rsid w:val="00155906"/>
    <w:rsid w:val="00155960"/>
    <w:rsid w:val="001560C7"/>
    <w:rsid w:val="00157B1A"/>
    <w:rsid w:val="00157F07"/>
    <w:rsid w:val="00165948"/>
    <w:rsid w:val="00166B32"/>
    <w:rsid w:val="00171840"/>
    <w:rsid w:val="00184E19"/>
    <w:rsid w:val="00187305"/>
    <w:rsid w:val="00191243"/>
    <w:rsid w:val="0019300B"/>
    <w:rsid w:val="00196AC9"/>
    <w:rsid w:val="00197AA8"/>
    <w:rsid w:val="00197B57"/>
    <w:rsid w:val="001A32A8"/>
    <w:rsid w:val="001A3E24"/>
    <w:rsid w:val="001A6980"/>
    <w:rsid w:val="001B13E7"/>
    <w:rsid w:val="001B3BE4"/>
    <w:rsid w:val="001B594B"/>
    <w:rsid w:val="001B6EB9"/>
    <w:rsid w:val="001C404B"/>
    <w:rsid w:val="001C6343"/>
    <w:rsid w:val="001C78A2"/>
    <w:rsid w:val="001D08C4"/>
    <w:rsid w:val="001D0F1F"/>
    <w:rsid w:val="001D2C9F"/>
    <w:rsid w:val="001D5A96"/>
    <w:rsid w:val="001E073F"/>
    <w:rsid w:val="001E0AC8"/>
    <w:rsid w:val="001E1EC1"/>
    <w:rsid w:val="001E239F"/>
    <w:rsid w:val="001E3843"/>
    <w:rsid w:val="001E4826"/>
    <w:rsid w:val="001E63FE"/>
    <w:rsid w:val="001E73F1"/>
    <w:rsid w:val="001F0427"/>
    <w:rsid w:val="001F4F2C"/>
    <w:rsid w:val="001F55C6"/>
    <w:rsid w:val="001F5A91"/>
    <w:rsid w:val="001F5B3D"/>
    <w:rsid w:val="00201ADB"/>
    <w:rsid w:val="00203CB4"/>
    <w:rsid w:val="00204437"/>
    <w:rsid w:val="00204C9C"/>
    <w:rsid w:val="00205187"/>
    <w:rsid w:val="00207EB3"/>
    <w:rsid w:val="0021066F"/>
    <w:rsid w:val="0021352B"/>
    <w:rsid w:val="0021413A"/>
    <w:rsid w:val="00214659"/>
    <w:rsid w:val="002147C7"/>
    <w:rsid w:val="0021612C"/>
    <w:rsid w:val="00220DE5"/>
    <w:rsid w:val="002432E8"/>
    <w:rsid w:val="002445DF"/>
    <w:rsid w:val="00245466"/>
    <w:rsid w:val="00251531"/>
    <w:rsid w:val="00251C0A"/>
    <w:rsid w:val="00251C2C"/>
    <w:rsid w:val="0025494F"/>
    <w:rsid w:val="00257D33"/>
    <w:rsid w:val="0026046E"/>
    <w:rsid w:val="00262220"/>
    <w:rsid w:val="00262EEE"/>
    <w:rsid w:val="00271963"/>
    <w:rsid w:val="002746B1"/>
    <w:rsid w:val="00274E85"/>
    <w:rsid w:val="00282742"/>
    <w:rsid w:val="00294031"/>
    <w:rsid w:val="002A14EC"/>
    <w:rsid w:val="002A7304"/>
    <w:rsid w:val="002B0229"/>
    <w:rsid w:val="002B42B7"/>
    <w:rsid w:val="002B6D47"/>
    <w:rsid w:val="002B6D8C"/>
    <w:rsid w:val="002C5F7C"/>
    <w:rsid w:val="002C6FC4"/>
    <w:rsid w:val="002C7A46"/>
    <w:rsid w:val="002D2000"/>
    <w:rsid w:val="002D38CF"/>
    <w:rsid w:val="002D5423"/>
    <w:rsid w:val="002D5CFF"/>
    <w:rsid w:val="002E572F"/>
    <w:rsid w:val="002F458A"/>
    <w:rsid w:val="002F4C68"/>
    <w:rsid w:val="002F53D0"/>
    <w:rsid w:val="002F6923"/>
    <w:rsid w:val="00301773"/>
    <w:rsid w:val="003049CD"/>
    <w:rsid w:val="00306609"/>
    <w:rsid w:val="003149B1"/>
    <w:rsid w:val="00322900"/>
    <w:rsid w:val="00324D59"/>
    <w:rsid w:val="00326EDB"/>
    <w:rsid w:val="00327244"/>
    <w:rsid w:val="00330D2A"/>
    <w:rsid w:val="00340433"/>
    <w:rsid w:val="00340DB3"/>
    <w:rsid w:val="00342E3D"/>
    <w:rsid w:val="00343D27"/>
    <w:rsid w:val="003607B8"/>
    <w:rsid w:val="00363F81"/>
    <w:rsid w:val="00372268"/>
    <w:rsid w:val="00375A0F"/>
    <w:rsid w:val="00375FFC"/>
    <w:rsid w:val="003765C5"/>
    <w:rsid w:val="00377AAE"/>
    <w:rsid w:val="00384B12"/>
    <w:rsid w:val="00385D06"/>
    <w:rsid w:val="00386852"/>
    <w:rsid w:val="00387290"/>
    <w:rsid w:val="00390C6B"/>
    <w:rsid w:val="00391BB8"/>
    <w:rsid w:val="003937AC"/>
    <w:rsid w:val="00395AAA"/>
    <w:rsid w:val="003A4F64"/>
    <w:rsid w:val="003A642D"/>
    <w:rsid w:val="003A6835"/>
    <w:rsid w:val="003B1BBE"/>
    <w:rsid w:val="003C0B39"/>
    <w:rsid w:val="003C148A"/>
    <w:rsid w:val="003C2EF6"/>
    <w:rsid w:val="003D2DFD"/>
    <w:rsid w:val="003D356F"/>
    <w:rsid w:val="003D6987"/>
    <w:rsid w:val="003E0565"/>
    <w:rsid w:val="003E5572"/>
    <w:rsid w:val="003E5B34"/>
    <w:rsid w:val="003E62BC"/>
    <w:rsid w:val="003F162C"/>
    <w:rsid w:val="003F1F66"/>
    <w:rsid w:val="003F36FD"/>
    <w:rsid w:val="003F6D82"/>
    <w:rsid w:val="00401574"/>
    <w:rsid w:val="00401C9F"/>
    <w:rsid w:val="00404528"/>
    <w:rsid w:val="00404B6C"/>
    <w:rsid w:val="00405855"/>
    <w:rsid w:val="00406B20"/>
    <w:rsid w:val="00407560"/>
    <w:rsid w:val="00407F6C"/>
    <w:rsid w:val="00410566"/>
    <w:rsid w:val="00411FD2"/>
    <w:rsid w:val="0041261F"/>
    <w:rsid w:val="0041345B"/>
    <w:rsid w:val="00414BFC"/>
    <w:rsid w:val="00414D37"/>
    <w:rsid w:val="00415D31"/>
    <w:rsid w:val="00422326"/>
    <w:rsid w:val="00423428"/>
    <w:rsid w:val="00423891"/>
    <w:rsid w:val="0042642F"/>
    <w:rsid w:val="0043073E"/>
    <w:rsid w:val="004342E1"/>
    <w:rsid w:val="0043668E"/>
    <w:rsid w:val="00445B70"/>
    <w:rsid w:val="004512AA"/>
    <w:rsid w:val="004523AC"/>
    <w:rsid w:val="0045729C"/>
    <w:rsid w:val="00457B88"/>
    <w:rsid w:val="004603C4"/>
    <w:rsid w:val="00460EF7"/>
    <w:rsid w:val="00460FE9"/>
    <w:rsid w:val="004612DF"/>
    <w:rsid w:val="004624D2"/>
    <w:rsid w:val="00462CE5"/>
    <w:rsid w:val="00470F10"/>
    <w:rsid w:val="00472A7F"/>
    <w:rsid w:val="00474D91"/>
    <w:rsid w:val="00476963"/>
    <w:rsid w:val="00477706"/>
    <w:rsid w:val="0048010D"/>
    <w:rsid w:val="00480EA9"/>
    <w:rsid w:val="00484AB1"/>
    <w:rsid w:val="00487389"/>
    <w:rsid w:val="00491622"/>
    <w:rsid w:val="0049320D"/>
    <w:rsid w:val="004963AF"/>
    <w:rsid w:val="00497665"/>
    <w:rsid w:val="00497BEF"/>
    <w:rsid w:val="004A0CCF"/>
    <w:rsid w:val="004A3548"/>
    <w:rsid w:val="004A3F18"/>
    <w:rsid w:val="004A4F7E"/>
    <w:rsid w:val="004A604D"/>
    <w:rsid w:val="004B0854"/>
    <w:rsid w:val="004B20E3"/>
    <w:rsid w:val="004B41DC"/>
    <w:rsid w:val="004B4C07"/>
    <w:rsid w:val="004B5481"/>
    <w:rsid w:val="004C141A"/>
    <w:rsid w:val="004C1BA2"/>
    <w:rsid w:val="004C507E"/>
    <w:rsid w:val="004C532C"/>
    <w:rsid w:val="004C6CF6"/>
    <w:rsid w:val="004D03CE"/>
    <w:rsid w:val="004D055D"/>
    <w:rsid w:val="004D0D8A"/>
    <w:rsid w:val="004D7D20"/>
    <w:rsid w:val="004E205D"/>
    <w:rsid w:val="004F1E2F"/>
    <w:rsid w:val="00506D47"/>
    <w:rsid w:val="005154D2"/>
    <w:rsid w:val="00516A91"/>
    <w:rsid w:val="00517669"/>
    <w:rsid w:val="00520E36"/>
    <w:rsid w:val="00522F6E"/>
    <w:rsid w:val="00522F79"/>
    <w:rsid w:val="00523892"/>
    <w:rsid w:val="00524634"/>
    <w:rsid w:val="005263BE"/>
    <w:rsid w:val="005363E2"/>
    <w:rsid w:val="00536660"/>
    <w:rsid w:val="005366BA"/>
    <w:rsid w:val="005368E6"/>
    <w:rsid w:val="00536FB2"/>
    <w:rsid w:val="00541B1C"/>
    <w:rsid w:val="005445BB"/>
    <w:rsid w:val="00545F87"/>
    <w:rsid w:val="005502D1"/>
    <w:rsid w:val="005503BD"/>
    <w:rsid w:val="00551244"/>
    <w:rsid w:val="0055363A"/>
    <w:rsid w:val="005541FF"/>
    <w:rsid w:val="005600D2"/>
    <w:rsid w:val="005616A5"/>
    <w:rsid w:val="00571919"/>
    <w:rsid w:val="00573C59"/>
    <w:rsid w:val="0057748B"/>
    <w:rsid w:val="00581465"/>
    <w:rsid w:val="00581C67"/>
    <w:rsid w:val="005909CE"/>
    <w:rsid w:val="00593CF8"/>
    <w:rsid w:val="0059690A"/>
    <w:rsid w:val="005A061F"/>
    <w:rsid w:val="005A0785"/>
    <w:rsid w:val="005A337D"/>
    <w:rsid w:val="005A76B8"/>
    <w:rsid w:val="005B489C"/>
    <w:rsid w:val="005C315E"/>
    <w:rsid w:val="005C3241"/>
    <w:rsid w:val="005C79BD"/>
    <w:rsid w:val="005D0C46"/>
    <w:rsid w:val="005D6DD0"/>
    <w:rsid w:val="005D700B"/>
    <w:rsid w:val="005E26F5"/>
    <w:rsid w:val="005E29A7"/>
    <w:rsid w:val="005E4E66"/>
    <w:rsid w:val="005E5CA8"/>
    <w:rsid w:val="005E7192"/>
    <w:rsid w:val="005F4033"/>
    <w:rsid w:val="006027F6"/>
    <w:rsid w:val="00606E73"/>
    <w:rsid w:val="00610562"/>
    <w:rsid w:val="00614A40"/>
    <w:rsid w:val="00615FC1"/>
    <w:rsid w:val="00616519"/>
    <w:rsid w:val="006165A9"/>
    <w:rsid w:val="00621E0A"/>
    <w:rsid w:val="00623DC4"/>
    <w:rsid w:val="006254B8"/>
    <w:rsid w:val="00625B6A"/>
    <w:rsid w:val="0062613F"/>
    <w:rsid w:val="00626C8E"/>
    <w:rsid w:val="00630126"/>
    <w:rsid w:val="0063401A"/>
    <w:rsid w:val="00642592"/>
    <w:rsid w:val="00650AA3"/>
    <w:rsid w:val="00654025"/>
    <w:rsid w:val="006552D2"/>
    <w:rsid w:val="0065646A"/>
    <w:rsid w:val="00663B04"/>
    <w:rsid w:val="00664763"/>
    <w:rsid w:val="00670E79"/>
    <w:rsid w:val="00671F41"/>
    <w:rsid w:val="00674F83"/>
    <w:rsid w:val="00675A7C"/>
    <w:rsid w:val="0068132C"/>
    <w:rsid w:val="00681637"/>
    <w:rsid w:val="00684C24"/>
    <w:rsid w:val="00691775"/>
    <w:rsid w:val="006953CD"/>
    <w:rsid w:val="00696343"/>
    <w:rsid w:val="006A0889"/>
    <w:rsid w:val="006A151D"/>
    <w:rsid w:val="006A2898"/>
    <w:rsid w:val="006A5777"/>
    <w:rsid w:val="006B1F57"/>
    <w:rsid w:val="006B2A4C"/>
    <w:rsid w:val="006B5072"/>
    <w:rsid w:val="006C1DE4"/>
    <w:rsid w:val="006C4A2A"/>
    <w:rsid w:val="006C7DE4"/>
    <w:rsid w:val="006D5DB8"/>
    <w:rsid w:val="006E002B"/>
    <w:rsid w:val="006E14B0"/>
    <w:rsid w:val="006E1FD1"/>
    <w:rsid w:val="006E2E96"/>
    <w:rsid w:val="006E5416"/>
    <w:rsid w:val="006E7608"/>
    <w:rsid w:val="006E7ADC"/>
    <w:rsid w:val="006F0057"/>
    <w:rsid w:val="006F175D"/>
    <w:rsid w:val="006F3921"/>
    <w:rsid w:val="00700BA1"/>
    <w:rsid w:val="00703C08"/>
    <w:rsid w:val="0070449E"/>
    <w:rsid w:val="00707F90"/>
    <w:rsid w:val="0071058B"/>
    <w:rsid w:val="00711461"/>
    <w:rsid w:val="007135CC"/>
    <w:rsid w:val="00714795"/>
    <w:rsid w:val="00715841"/>
    <w:rsid w:val="007211B5"/>
    <w:rsid w:val="00722779"/>
    <w:rsid w:val="00724343"/>
    <w:rsid w:val="007257C2"/>
    <w:rsid w:val="00726B10"/>
    <w:rsid w:val="007314A0"/>
    <w:rsid w:val="00731E18"/>
    <w:rsid w:val="00734893"/>
    <w:rsid w:val="00734E5F"/>
    <w:rsid w:val="00737E7D"/>
    <w:rsid w:val="00742474"/>
    <w:rsid w:val="007427DF"/>
    <w:rsid w:val="0074368C"/>
    <w:rsid w:val="00744D64"/>
    <w:rsid w:val="00744EAA"/>
    <w:rsid w:val="00752288"/>
    <w:rsid w:val="007525B8"/>
    <w:rsid w:val="00756139"/>
    <w:rsid w:val="00756D27"/>
    <w:rsid w:val="00756FA2"/>
    <w:rsid w:val="007633F2"/>
    <w:rsid w:val="00763658"/>
    <w:rsid w:val="00770DBF"/>
    <w:rsid w:val="00774EA5"/>
    <w:rsid w:val="00774F79"/>
    <w:rsid w:val="0077570A"/>
    <w:rsid w:val="007763A7"/>
    <w:rsid w:val="00777E54"/>
    <w:rsid w:val="00780BDD"/>
    <w:rsid w:val="0078273C"/>
    <w:rsid w:val="00782C8D"/>
    <w:rsid w:val="00784052"/>
    <w:rsid w:val="00784897"/>
    <w:rsid w:val="00785F98"/>
    <w:rsid w:val="007925DC"/>
    <w:rsid w:val="00793D42"/>
    <w:rsid w:val="007968F1"/>
    <w:rsid w:val="00797EDF"/>
    <w:rsid w:val="007A0112"/>
    <w:rsid w:val="007A2270"/>
    <w:rsid w:val="007A5803"/>
    <w:rsid w:val="007A7D7F"/>
    <w:rsid w:val="007B0676"/>
    <w:rsid w:val="007B1CB6"/>
    <w:rsid w:val="007B2979"/>
    <w:rsid w:val="007C2DB6"/>
    <w:rsid w:val="007C513E"/>
    <w:rsid w:val="007C59B7"/>
    <w:rsid w:val="007C59D8"/>
    <w:rsid w:val="007C7185"/>
    <w:rsid w:val="007C7430"/>
    <w:rsid w:val="007D064F"/>
    <w:rsid w:val="007D22BD"/>
    <w:rsid w:val="007D5124"/>
    <w:rsid w:val="007D69C4"/>
    <w:rsid w:val="007E28EE"/>
    <w:rsid w:val="007E474F"/>
    <w:rsid w:val="007F0174"/>
    <w:rsid w:val="007F17AE"/>
    <w:rsid w:val="007F1EDF"/>
    <w:rsid w:val="007F5187"/>
    <w:rsid w:val="007F678C"/>
    <w:rsid w:val="007F7872"/>
    <w:rsid w:val="00803826"/>
    <w:rsid w:val="00804108"/>
    <w:rsid w:val="00804486"/>
    <w:rsid w:val="00805134"/>
    <w:rsid w:val="00805242"/>
    <w:rsid w:val="00807822"/>
    <w:rsid w:val="00811951"/>
    <w:rsid w:val="00814EF4"/>
    <w:rsid w:val="00821ACC"/>
    <w:rsid w:val="0082311C"/>
    <w:rsid w:val="00823995"/>
    <w:rsid w:val="00824438"/>
    <w:rsid w:val="008358DA"/>
    <w:rsid w:val="00840746"/>
    <w:rsid w:val="00840915"/>
    <w:rsid w:val="0084140D"/>
    <w:rsid w:val="008464F6"/>
    <w:rsid w:val="0085414D"/>
    <w:rsid w:val="00854474"/>
    <w:rsid w:val="00855021"/>
    <w:rsid w:val="00857DC6"/>
    <w:rsid w:val="0086199D"/>
    <w:rsid w:val="00861BDA"/>
    <w:rsid w:val="008640F3"/>
    <w:rsid w:val="00867EBD"/>
    <w:rsid w:val="0087191D"/>
    <w:rsid w:val="00872C62"/>
    <w:rsid w:val="008774E2"/>
    <w:rsid w:val="008807E2"/>
    <w:rsid w:val="00880F00"/>
    <w:rsid w:val="00881AE8"/>
    <w:rsid w:val="00882120"/>
    <w:rsid w:val="0088439D"/>
    <w:rsid w:val="008875E7"/>
    <w:rsid w:val="00891EBC"/>
    <w:rsid w:val="00896387"/>
    <w:rsid w:val="008A25E2"/>
    <w:rsid w:val="008A2A3D"/>
    <w:rsid w:val="008A34A0"/>
    <w:rsid w:val="008A476B"/>
    <w:rsid w:val="008A5B6C"/>
    <w:rsid w:val="008B2A3B"/>
    <w:rsid w:val="008B3B34"/>
    <w:rsid w:val="008B6362"/>
    <w:rsid w:val="008B66C7"/>
    <w:rsid w:val="008B6E05"/>
    <w:rsid w:val="008C0EAC"/>
    <w:rsid w:val="008C11D5"/>
    <w:rsid w:val="008C293D"/>
    <w:rsid w:val="008D0C83"/>
    <w:rsid w:val="008D0CB5"/>
    <w:rsid w:val="008D1975"/>
    <w:rsid w:val="008D2376"/>
    <w:rsid w:val="008D2493"/>
    <w:rsid w:val="008D33C1"/>
    <w:rsid w:val="008D57DD"/>
    <w:rsid w:val="008E50A2"/>
    <w:rsid w:val="008E6DE4"/>
    <w:rsid w:val="008F014E"/>
    <w:rsid w:val="008F0336"/>
    <w:rsid w:val="008F2B41"/>
    <w:rsid w:val="008F3AA0"/>
    <w:rsid w:val="008F7565"/>
    <w:rsid w:val="0090005A"/>
    <w:rsid w:val="00903DC5"/>
    <w:rsid w:val="00905266"/>
    <w:rsid w:val="009068A6"/>
    <w:rsid w:val="00912131"/>
    <w:rsid w:val="009156F3"/>
    <w:rsid w:val="00916970"/>
    <w:rsid w:val="00916D1E"/>
    <w:rsid w:val="00920CF7"/>
    <w:rsid w:val="00926974"/>
    <w:rsid w:val="00926EB3"/>
    <w:rsid w:val="00931876"/>
    <w:rsid w:val="00931E03"/>
    <w:rsid w:val="00933342"/>
    <w:rsid w:val="0093471A"/>
    <w:rsid w:val="009355D7"/>
    <w:rsid w:val="00935F5C"/>
    <w:rsid w:val="00936078"/>
    <w:rsid w:val="009367B8"/>
    <w:rsid w:val="00937D99"/>
    <w:rsid w:val="00946BFF"/>
    <w:rsid w:val="0095150D"/>
    <w:rsid w:val="00952CDE"/>
    <w:rsid w:val="00960023"/>
    <w:rsid w:val="009606F3"/>
    <w:rsid w:val="00960AD6"/>
    <w:rsid w:val="00960C40"/>
    <w:rsid w:val="009614D9"/>
    <w:rsid w:val="00964C5F"/>
    <w:rsid w:val="00966616"/>
    <w:rsid w:val="00966FEE"/>
    <w:rsid w:val="00970283"/>
    <w:rsid w:val="00972DD4"/>
    <w:rsid w:val="00973EA9"/>
    <w:rsid w:val="0097589F"/>
    <w:rsid w:val="009820DD"/>
    <w:rsid w:val="00982CA5"/>
    <w:rsid w:val="00985CB1"/>
    <w:rsid w:val="00991A2C"/>
    <w:rsid w:val="00992E40"/>
    <w:rsid w:val="00992FFC"/>
    <w:rsid w:val="009945FB"/>
    <w:rsid w:val="009961A7"/>
    <w:rsid w:val="00997360"/>
    <w:rsid w:val="009977E6"/>
    <w:rsid w:val="009A46DF"/>
    <w:rsid w:val="009A5012"/>
    <w:rsid w:val="009A63CC"/>
    <w:rsid w:val="009B00A7"/>
    <w:rsid w:val="009B260A"/>
    <w:rsid w:val="009B5A1D"/>
    <w:rsid w:val="009B5A78"/>
    <w:rsid w:val="009B633F"/>
    <w:rsid w:val="009B6DE6"/>
    <w:rsid w:val="009B7A6A"/>
    <w:rsid w:val="009C0223"/>
    <w:rsid w:val="009C16A3"/>
    <w:rsid w:val="009C1AFB"/>
    <w:rsid w:val="009C5506"/>
    <w:rsid w:val="009C5699"/>
    <w:rsid w:val="009D0A0C"/>
    <w:rsid w:val="009D1359"/>
    <w:rsid w:val="009D1E54"/>
    <w:rsid w:val="009D46F0"/>
    <w:rsid w:val="009E2D76"/>
    <w:rsid w:val="009E4885"/>
    <w:rsid w:val="009E4AD9"/>
    <w:rsid w:val="009E6443"/>
    <w:rsid w:val="009E7E93"/>
    <w:rsid w:val="009F16F3"/>
    <w:rsid w:val="009F252F"/>
    <w:rsid w:val="009F3A99"/>
    <w:rsid w:val="009F3F1B"/>
    <w:rsid w:val="009F7068"/>
    <w:rsid w:val="009F7CDF"/>
    <w:rsid w:val="00A00213"/>
    <w:rsid w:val="00A01B17"/>
    <w:rsid w:val="00A05B92"/>
    <w:rsid w:val="00A123F3"/>
    <w:rsid w:val="00A132AF"/>
    <w:rsid w:val="00A15107"/>
    <w:rsid w:val="00A21FA4"/>
    <w:rsid w:val="00A234CF"/>
    <w:rsid w:val="00A23F5C"/>
    <w:rsid w:val="00A24B57"/>
    <w:rsid w:val="00A25913"/>
    <w:rsid w:val="00A260D4"/>
    <w:rsid w:val="00A26398"/>
    <w:rsid w:val="00A272CD"/>
    <w:rsid w:val="00A378A7"/>
    <w:rsid w:val="00A40499"/>
    <w:rsid w:val="00A4053F"/>
    <w:rsid w:val="00A4267F"/>
    <w:rsid w:val="00A42A60"/>
    <w:rsid w:val="00A448CF"/>
    <w:rsid w:val="00A45332"/>
    <w:rsid w:val="00A45F89"/>
    <w:rsid w:val="00A46192"/>
    <w:rsid w:val="00A543CD"/>
    <w:rsid w:val="00A56B21"/>
    <w:rsid w:val="00A617F5"/>
    <w:rsid w:val="00A62195"/>
    <w:rsid w:val="00A70F5E"/>
    <w:rsid w:val="00A715D0"/>
    <w:rsid w:val="00A719AD"/>
    <w:rsid w:val="00A720C3"/>
    <w:rsid w:val="00A752A8"/>
    <w:rsid w:val="00A81333"/>
    <w:rsid w:val="00A8273A"/>
    <w:rsid w:val="00A851CD"/>
    <w:rsid w:val="00A85B79"/>
    <w:rsid w:val="00A96374"/>
    <w:rsid w:val="00AB43F1"/>
    <w:rsid w:val="00AB5601"/>
    <w:rsid w:val="00AB6CEA"/>
    <w:rsid w:val="00AC4F2B"/>
    <w:rsid w:val="00AD3901"/>
    <w:rsid w:val="00AD4699"/>
    <w:rsid w:val="00AD60B1"/>
    <w:rsid w:val="00AD79BF"/>
    <w:rsid w:val="00AE52C7"/>
    <w:rsid w:val="00AE6B52"/>
    <w:rsid w:val="00AE7529"/>
    <w:rsid w:val="00AF2045"/>
    <w:rsid w:val="00AF2602"/>
    <w:rsid w:val="00AF4ECF"/>
    <w:rsid w:val="00B0399D"/>
    <w:rsid w:val="00B0411E"/>
    <w:rsid w:val="00B04E1C"/>
    <w:rsid w:val="00B12ED5"/>
    <w:rsid w:val="00B142C5"/>
    <w:rsid w:val="00B159E2"/>
    <w:rsid w:val="00B23E82"/>
    <w:rsid w:val="00B255FF"/>
    <w:rsid w:val="00B263BC"/>
    <w:rsid w:val="00B300BB"/>
    <w:rsid w:val="00B32589"/>
    <w:rsid w:val="00B33118"/>
    <w:rsid w:val="00B34177"/>
    <w:rsid w:val="00B34CDD"/>
    <w:rsid w:val="00B40736"/>
    <w:rsid w:val="00B427FD"/>
    <w:rsid w:val="00B4625F"/>
    <w:rsid w:val="00B505CE"/>
    <w:rsid w:val="00B609A0"/>
    <w:rsid w:val="00B61733"/>
    <w:rsid w:val="00B659D6"/>
    <w:rsid w:val="00B707E1"/>
    <w:rsid w:val="00B74251"/>
    <w:rsid w:val="00B748EF"/>
    <w:rsid w:val="00B754A2"/>
    <w:rsid w:val="00B75C89"/>
    <w:rsid w:val="00B76060"/>
    <w:rsid w:val="00B778DF"/>
    <w:rsid w:val="00B80C60"/>
    <w:rsid w:val="00B8794F"/>
    <w:rsid w:val="00B904FF"/>
    <w:rsid w:val="00B9201E"/>
    <w:rsid w:val="00B928CA"/>
    <w:rsid w:val="00B928D7"/>
    <w:rsid w:val="00B937D7"/>
    <w:rsid w:val="00B94FE2"/>
    <w:rsid w:val="00B95CD6"/>
    <w:rsid w:val="00B97349"/>
    <w:rsid w:val="00BA462E"/>
    <w:rsid w:val="00BA592E"/>
    <w:rsid w:val="00BB0975"/>
    <w:rsid w:val="00BB0F51"/>
    <w:rsid w:val="00BB366A"/>
    <w:rsid w:val="00BC0A5B"/>
    <w:rsid w:val="00BC3771"/>
    <w:rsid w:val="00BC6538"/>
    <w:rsid w:val="00BD55B0"/>
    <w:rsid w:val="00BE1455"/>
    <w:rsid w:val="00BE1DDD"/>
    <w:rsid w:val="00BE320A"/>
    <w:rsid w:val="00BE3520"/>
    <w:rsid w:val="00BF21D3"/>
    <w:rsid w:val="00BF278C"/>
    <w:rsid w:val="00BF4F53"/>
    <w:rsid w:val="00BF5316"/>
    <w:rsid w:val="00C000D8"/>
    <w:rsid w:val="00C0177D"/>
    <w:rsid w:val="00C01E58"/>
    <w:rsid w:val="00C03029"/>
    <w:rsid w:val="00C060C1"/>
    <w:rsid w:val="00C064F7"/>
    <w:rsid w:val="00C07A22"/>
    <w:rsid w:val="00C10E10"/>
    <w:rsid w:val="00C15377"/>
    <w:rsid w:val="00C2052B"/>
    <w:rsid w:val="00C22572"/>
    <w:rsid w:val="00C30C08"/>
    <w:rsid w:val="00C43673"/>
    <w:rsid w:val="00C4439F"/>
    <w:rsid w:val="00C44A57"/>
    <w:rsid w:val="00C453B3"/>
    <w:rsid w:val="00C46905"/>
    <w:rsid w:val="00C50315"/>
    <w:rsid w:val="00C5096D"/>
    <w:rsid w:val="00C51FFB"/>
    <w:rsid w:val="00C5469C"/>
    <w:rsid w:val="00C563C3"/>
    <w:rsid w:val="00C57F68"/>
    <w:rsid w:val="00C57F6B"/>
    <w:rsid w:val="00C65421"/>
    <w:rsid w:val="00C66694"/>
    <w:rsid w:val="00C67033"/>
    <w:rsid w:val="00C726C1"/>
    <w:rsid w:val="00C73792"/>
    <w:rsid w:val="00C73D2E"/>
    <w:rsid w:val="00C7662F"/>
    <w:rsid w:val="00C77949"/>
    <w:rsid w:val="00C81849"/>
    <w:rsid w:val="00C83D66"/>
    <w:rsid w:val="00C84191"/>
    <w:rsid w:val="00C8487E"/>
    <w:rsid w:val="00C8516E"/>
    <w:rsid w:val="00C85DB7"/>
    <w:rsid w:val="00C9105E"/>
    <w:rsid w:val="00C91DAA"/>
    <w:rsid w:val="00C94F77"/>
    <w:rsid w:val="00CA0E9F"/>
    <w:rsid w:val="00CB062C"/>
    <w:rsid w:val="00CB61A6"/>
    <w:rsid w:val="00CB6E6F"/>
    <w:rsid w:val="00CC0F52"/>
    <w:rsid w:val="00CC2185"/>
    <w:rsid w:val="00CC5C4D"/>
    <w:rsid w:val="00CC6CA2"/>
    <w:rsid w:val="00CC6E1B"/>
    <w:rsid w:val="00CC6F72"/>
    <w:rsid w:val="00CD0B7F"/>
    <w:rsid w:val="00CE2EA5"/>
    <w:rsid w:val="00CE4151"/>
    <w:rsid w:val="00CE4C9D"/>
    <w:rsid w:val="00CE544C"/>
    <w:rsid w:val="00CE5591"/>
    <w:rsid w:val="00CE6871"/>
    <w:rsid w:val="00CF3E89"/>
    <w:rsid w:val="00CF4D67"/>
    <w:rsid w:val="00D003EF"/>
    <w:rsid w:val="00D054B6"/>
    <w:rsid w:val="00D06649"/>
    <w:rsid w:val="00D07F31"/>
    <w:rsid w:val="00D10565"/>
    <w:rsid w:val="00D11570"/>
    <w:rsid w:val="00D14DC1"/>
    <w:rsid w:val="00D176AF"/>
    <w:rsid w:val="00D20296"/>
    <w:rsid w:val="00D21DAF"/>
    <w:rsid w:val="00D22183"/>
    <w:rsid w:val="00D24FC0"/>
    <w:rsid w:val="00D25AAB"/>
    <w:rsid w:val="00D343BE"/>
    <w:rsid w:val="00D347FB"/>
    <w:rsid w:val="00D40989"/>
    <w:rsid w:val="00D415E9"/>
    <w:rsid w:val="00D41B29"/>
    <w:rsid w:val="00D41C06"/>
    <w:rsid w:val="00D50392"/>
    <w:rsid w:val="00D60DE0"/>
    <w:rsid w:val="00D67430"/>
    <w:rsid w:val="00D70543"/>
    <w:rsid w:val="00D706E5"/>
    <w:rsid w:val="00D718BE"/>
    <w:rsid w:val="00D733E3"/>
    <w:rsid w:val="00D739F5"/>
    <w:rsid w:val="00D752F0"/>
    <w:rsid w:val="00D767AB"/>
    <w:rsid w:val="00D76FD6"/>
    <w:rsid w:val="00D8460A"/>
    <w:rsid w:val="00D85D7C"/>
    <w:rsid w:val="00D90EED"/>
    <w:rsid w:val="00D95768"/>
    <w:rsid w:val="00DA230F"/>
    <w:rsid w:val="00DA2D56"/>
    <w:rsid w:val="00DA334C"/>
    <w:rsid w:val="00DB066C"/>
    <w:rsid w:val="00DB397A"/>
    <w:rsid w:val="00DC76E1"/>
    <w:rsid w:val="00DD1C65"/>
    <w:rsid w:val="00DE2367"/>
    <w:rsid w:val="00DE408C"/>
    <w:rsid w:val="00DF2ABD"/>
    <w:rsid w:val="00DF2AC3"/>
    <w:rsid w:val="00DF2F71"/>
    <w:rsid w:val="00DF4469"/>
    <w:rsid w:val="00DF5FDB"/>
    <w:rsid w:val="00E016FE"/>
    <w:rsid w:val="00E01ED6"/>
    <w:rsid w:val="00E028AC"/>
    <w:rsid w:val="00E040A7"/>
    <w:rsid w:val="00E05210"/>
    <w:rsid w:val="00E0683B"/>
    <w:rsid w:val="00E07821"/>
    <w:rsid w:val="00E07E93"/>
    <w:rsid w:val="00E14D41"/>
    <w:rsid w:val="00E158E5"/>
    <w:rsid w:val="00E17E57"/>
    <w:rsid w:val="00E2472F"/>
    <w:rsid w:val="00E257F7"/>
    <w:rsid w:val="00E27761"/>
    <w:rsid w:val="00E27895"/>
    <w:rsid w:val="00E31021"/>
    <w:rsid w:val="00E3270A"/>
    <w:rsid w:val="00E450F6"/>
    <w:rsid w:val="00E530F5"/>
    <w:rsid w:val="00E56115"/>
    <w:rsid w:val="00E641EB"/>
    <w:rsid w:val="00E70547"/>
    <w:rsid w:val="00E70BF7"/>
    <w:rsid w:val="00E71806"/>
    <w:rsid w:val="00E72298"/>
    <w:rsid w:val="00E726CA"/>
    <w:rsid w:val="00E728E8"/>
    <w:rsid w:val="00E74C7E"/>
    <w:rsid w:val="00E771F4"/>
    <w:rsid w:val="00E83BE3"/>
    <w:rsid w:val="00E857AD"/>
    <w:rsid w:val="00E91DDC"/>
    <w:rsid w:val="00E93A43"/>
    <w:rsid w:val="00E96DFF"/>
    <w:rsid w:val="00EA0C02"/>
    <w:rsid w:val="00EA182D"/>
    <w:rsid w:val="00EA41DE"/>
    <w:rsid w:val="00EA4567"/>
    <w:rsid w:val="00EB3CF3"/>
    <w:rsid w:val="00EB671A"/>
    <w:rsid w:val="00EC20C4"/>
    <w:rsid w:val="00EC352B"/>
    <w:rsid w:val="00EC546B"/>
    <w:rsid w:val="00EC5890"/>
    <w:rsid w:val="00ED0250"/>
    <w:rsid w:val="00ED2275"/>
    <w:rsid w:val="00ED4866"/>
    <w:rsid w:val="00ED4D9A"/>
    <w:rsid w:val="00ED65DD"/>
    <w:rsid w:val="00EE3042"/>
    <w:rsid w:val="00EF0D23"/>
    <w:rsid w:val="00EF21FF"/>
    <w:rsid w:val="00EF25B0"/>
    <w:rsid w:val="00EF3C0C"/>
    <w:rsid w:val="00EF550C"/>
    <w:rsid w:val="00F00238"/>
    <w:rsid w:val="00F01523"/>
    <w:rsid w:val="00F016AB"/>
    <w:rsid w:val="00F04AE5"/>
    <w:rsid w:val="00F050E8"/>
    <w:rsid w:val="00F125C2"/>
    <w:rsid w:val="00F14EC1"/>
    <w:rsid w:val="00F17089"/>
    <w:rsid w:val="00F20200"/>
    <w:rsid w:val="00F24A67"/>
    <w:rsid w:val="00F25622"/>
    <w:rsid w:val="00F26EF3"/>
    <w:rsid w:val="00F336E3"/>
    <w:rsid w:val="00F33CF1"/>
    <w:rsid w:val="00F42473"/>
    <w:rsid w:val="00F436EB"/>
    <w:rsid w:val="00F470FA"/>
    <w:rsid w:val="00F53928"/>
    <w:rsid w:val="00F53D21"/>
    <w:rsid w:val="00F55029"/>
    <w:rsid w:val="00F56F1A"/>
    <w:rsid w:val="00F57071"/>
    <w:rsid w:val="00F633B3"/>
    <w:rsid w:val="00F6460B"/>
    <w:rsid w:val="00F710E0"/>
    <w:rsid w:val="00F7419F"/>
    <w:rsid w:val="00F74464"/>
    <w:rsid w:val="00F77276"/>
    <w:rsid w:val="00F836F7"/>
    <w:rsid w:val="00F84E36"/>
    <w:rsid w:val="00F86456"/>
    <w:rsid w:val="00F9324C"/>
    <w:rsid w:val="00F93250"/>
    <w:rsid w:val="00F93EA7"/>
    <w:rsid w:val="00F951BC"/>
    <w:rsid w:val="00F966E4"/>
    <w:rsid w:val="00FA1211"/>
    <w:rsid w:val="00FA17CB"/>
    <w:rsid w:val="00FA273F"/>
    <w:rsid w:val="00FA3089"/>
    <w:rsid w:val="00FA46E8"/>
    <w:rsid w:val="00FA4F36"/>
    <w:rsid w:val="00FA58A0"/>
    <w:rsid w:val="00FA7174"/>
    <w:rsid w:val="00FB248F"/>
    <w:rsid w:val="00FB45E4"/>
    <w:rsid w:val="00FB4919"/>
    <w:rsid w:val="00FB50BC"/>
    <w:rsid w:val="00FB6E72"/>
    <w:rsid w:val="00FC2ED9"/>
    <w:rsid w:val="00FC4195"/>
    <w:rsid w:val="00FC73C0"/>
    <w:rsid w:val="00FD13AA"/>
    <w:rsid w:val="00FD2B12"/>
    <w:rsid w:val="00FE240F"/>
    <w:rsid w:val="00FE3511"/>
    <w:rsid w:val="00FE3DA7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82077-FE49-46DE-81B4-B1B87C98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35</Pages>
  <Words>8842</Words>
  <Characters>50400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tshpz</Company>
  <LinksUpToDate>false</LinksUpToDate>
  <CharactersWithSpaces>59124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Лилия Смирнова</cp:lastModifiedBy>
  <cp:revision>10</cp:revision>
  <cp:lastPrinted>2016-10-03T06:27:00Z</cp:lastPrinted>
  <dcterms:created xsi:type="dcterms:W3CDTF">2018-04-17T07:49:00Z</dcterms:created>
  <dcterms:modified xsi:type="dcterms:W3CDTF">2018-04-27T06:46:00Z</dcterms:modified>
</cp:coreProperties>
</file>