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97" w:rsidRPr="00C40393" w:rsidRDefault="00FF1697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40393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FF1697" w:rsidRPr="00C40393" w:rsidRDefault="00FF1697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40393">
        <w:rPr>
          <w:sz w:val="28"/>
          <w:szCs w:val="28"/>
        </w:rPr>
        <w:t>Иркутской области</w:t>
      </w:r>
    </w:p>
    <w:p w:rsidR="00FF1697" w:rsidRPr="00C40393" w:rsidRDefault="00705F6C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F1697" w:rsidRPr="00C40393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FF1697" w:rsidRPr="00C40393" w:rsidRDefault="00FF1697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FF1697" w:rsidRPr="00C40393" w:rsidRDefault="00FF1697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FF1697" w:rsidRPr="00C40393" w:rsidRDefault="00FF1697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FF1697" w:rsidRPr="00C40393" w:rsidRDefault="00FF1697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right"/>
        <w:rPr>
          <w:b/>
          <w:sz w:val="28"/>
          <w:szCs w:val="28"/>
        </w:rPr>
      </w:pPr>
    </w:p>
    <w:p w:rsidR="00FF1697" w:rsidRPr="00C40393" w:rsidRDefault="00FF1697" w:rsidP="001E4597">
      <w:pPr>
        <w:jc w:val="right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2941BA" w:rsidRPr="00C40393" w:rsidRDefault="002941BA" w:rsidP="001E4597">
      <w:pPr>
        <w:jc w:val="both"/>
        <w:rPr>
          <w:b/>
          <w:sz w:val="28"/>
          <w:szCs w:val="28"/>
        </w:rPr>
      </w:pPr>
    </w:p>
    <w:p w:rsidR="002941BA" w:rsidRPr="00C40393" w:rsidRDefault="002941BA" w:rsidP="001E4597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ФОНД ОЦЕНОЧНЫХ СРЕДСТВ</w:t>
      </w:r>
    </w:p>
    <w:p w:rsidR="002941BA" w:rsidRPr="00C40393" w:rsidRDefault="00CF3249" w:rsidP="001E4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2941BA" w:rsidRPr="00C40393">
        <w:rPr>
          <w:b/>
          <w:sz w:val="28"/>
          <w:szCs w:val="28"/>
        </w:rPr>
        <w:t xml:space="preserve"> учебной дисциплине</w:t>
      </w:r>
    </w:p>
    <w:p w:rsidR="00FF1697" w:rsidRPr="00C40393" w:rsidRDefault="00FF1697" w:rsidP="001E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F1697" w:rsidRPr="00C40393" w:rsidRDefault="00E53DC9" w:rsidP="001E4597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Менеджмент</w:t>
      </w:r>
    </w:p>
    <w:p w:rsidR="00FF1697" w:rsidRPr="00C40393" w:rsidRDefault="00FF1697" w:rsidP="001E4597">
      <w:pPr>
        <w:jc w:val="center"/>
        <w:rPr>
          <w:sz w:val="28"/>
          <w:szCs w:val="28"/>
        </w:rPr>
      </w:pPr>
      <w:r w:rsidRPr="00C40393">
        <w:rPr>
          <w:sz w:val="28"/>
          <w:szCs w:val="28"/>
        </w:rPr>
        <w:t xml:space="preserve">образовательной программы (ОП) </w:t>
      </w:r>
    </w:p>
    <w:p w:rsidR="00FF1697" w:rsidRPr="00C40393" w:rsidRDefault="00FF1697" w:rsidP="001E4597">
      <w:pPr>
        <w:jc w:val="center"/>
        <w:rPr>
          <w:sz w:val="28"/>
          <w:szCs w:val="28"/>
        </w:rPr>
      </w:pPr>
      <w:r w:rsidRPr="00C40393">
        <w:rPr>
          <w:sz w:val="28"/>
          <w:szCs w:val="28"/>
        </w:rPr>
        <w:t xml:space="preserve">по </w:t>
      </w:r>
      <w:r w:rsidR="00B552B8" w:rsidRPr="00C40393">
        <w:rPr>
          <w:sz w:val="28"/>
          <w:szCs w:val="28"/>
        </w:rPr>
        <w:t>специальности</w:t>
      </w:r>
      <w:r w:rsidRPr="00C40393">
        <w:rPr>
          <w:sz w:val="28"/>
          <w:szCs w:val="28"/>
        </w:rPr>
        <w:t xml:space="preserve"> СПО </w:t>
      </w:r>
    </w:p>
    <w:p w:rsidR="00FF1697" w:rsidRPr="00C40393" w:rsidRDefault="00B552B8" w:rsidP="001E4597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23.02.03. Техническое обслуживание и ремонт автомобильного транспорта</w:t>
      </w: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FF1697" w:rsidRPr="00C40393" w:rsidRDefault="00FF1697" w:rsidP="001E4597">
      <w:pPr>
        <w:jc w:val="both"/>
        <w:rPr>
          <w:b/>
          <w:sz w:val="28"/>
          <w:szCs w:val="28"/>
        </w:rPr>
      </w:pPr>
    </w:p>
    <w:p w:rsidR="00793E94" w:rsidRPr="00C40393" w:rsidRDefault="00793E94" w:rsidP="001E4597">
      <w:pPr>
        <w:jc w:val="center"/>
        <w:rPr>
          <w:b/>
          <w:sz w:val="28"/>
          <w:szCs w:val="28"/>
        </w:rPr>
      </w:pPr>
    </w:p>
    <w:p w:rsidR="00E53DC9" w:rsidRPr="00C40393" w:rsidRDefault="00E53DC9" w:rsidP="001E4597">
      <w:pPr>
        <w:jc w:val="center"/>
        <w:rPr>
          <w:b/>
          <w:sz w:val="28"/>
          <w:szCs w:val="28"/>
        </w:rPr>
      </w:pPr>
    </w:p>
    <w:p w:rsidR="00793E94" w:rsidRPr="00C40393" w:rsidRDefault="00793E94" w:rsidP="001E4597">
      <w:pPr>
        <w:jc w:val="center"/>
        <w:rPr>
          <w:b/>
          <w:sz w:val="28"/>
          <w:szCs w:val="28"/>
        </w:rPr>
      </w:pPr>
    </w:p>
    <w:p w:rsidR="00793E94" w:rsidRPr="00C40393" w:rsidRDefault="00793E94" w:rsidP="001E4597">
      <w:pPr>
        <w:jc w:val="center"/>
        <w:rPr>
          <w:b/>
          <w:sz w:val="28"/>
          <w:szCs w:val="28"/>
        </w:rPr>
      </w:pPr>
    </w:p>
    <w:p w:rsidR="00793E94" w:rsidRPr="00C40393" w:rsidRDefault="00793E94" w:rsidP="001E4597">
      <w:pPr>
        <w:jc w:val="center"/>
        <w:rPr>
          <w:b/>
          <w:sz w:val="28"/>
          <w:szCs w:val="28"/>
        </w:rPr>
      </w:pPr>
    </w:p>
    <w:p w:rsidR="002941BA" w:rsidRPr="00C40393" w:rsidRDefault="002941BA" w:rsidP="001E4597">
      <w:pPr>
        <w:jc w:val="center"/>
        <w:rPr>
          <w:b/>
          <w:sz w:val="28"/>
          <w:szCs w:val="28"/>
        </w:rPr>
      </w:pPr>
    </w:p>
    <w:p w:rsidR="002941BA" w:rsidRPr="00C40393" w:rsidRDefault="002941BA" w:rsidP="001E4597">
      <w:pPr>
        <w:jc w:val="center"/>
        <w:rPr>
          <w:b/>
          <w:sz w:val="28"/>
          <w:szCs w:val="28"/>
        </w:rPr>
      </w:pPr>
    </w:p>
    <w:p w:rsidR="002941BA" w:rsidRPr="00C40393" w:rsidRDefault="002941BA" w:rsidP="001E4597">
      <w:pPr>
        <w:jc w:val="center"/>
        <w:rPr>
          <w:b/>
          <w:sz w:val="28"/>
          <w:szCs w:val="28"/>
        </w:rPr>
      </w:pPr>
    </w:p>
    <w:p w:rsidR="002941BA" w:rsidRPr="00C40393" w:rsidRDefault="002941BA" w:rsidP="001E4597">
      <w:pPr>
        <w:jc w:val="center"/>
        <w:rPr>
          <w:b/>
          <w:sz w:val="28"/>
          <w:szCs w:val="28"/>
        </w:rPr>
      </w:pPr>
    </w:p>
    <w:p w:rsidR="002941BA" w:rsidRPr="00C40393" w:rsidRDefault="002941BA" w:rsidP="001E4597">
      <w:pPr>
        <w:jc w:val="center"/>
        <w:rPr>
          <w:b/>
          <w:sz w:val="28"/>
          <w:szCs w:val="28"/>
        </w:rPr>
      </w:pPr>
    </w:p>
    <w:p w:rsidR="002941BA" w:rsidRPr="00C40393" w:rsidRDefault="002941BA" w:rsidP="001E4597">
      <w:pPr>
        <w:jc w:val="center"/>
        <w:rPr>
          <w:b/>
          <w:sz w:val="28"/>
          <w:szCs w:val="28"/>
        </w:rPr>
      </w:pPr>
    </w:p>
    <w:p w:rsidR="002941BA" w:rsidRPr="00C40393" w:rsidRDefault="002941BA" w:rsidP="001E4597">
      <w:pPr>
        <w:jc w:val="center"/>
        <w:rPr>
          <w:b/>
          <w:sz w:val="28"/>
          <w:szCs w:val="28"/>
        </w:rPr>
      </w:pPr>
    </w:p>
    <w:p w:rsidR="002941BA" w:rsidRPr="00C40393" w:rsidRDefault="002941BA" w:rsidP="001E4597">
      <w:pPr>
        <w:jc w:val="center"/>
        <w:rPr>
          <w:b/>
          <w:sz w:val="28"/>
          <w:szCs w:val="28"/>
        </w:rPr>
      </w:pPr>
    </w:p>
    <w:p w:rsidR="00FF1697" w:rsidRPr="00190E40" w:rsidRDefault="00190E40" w:rsidP="001E4597">
      <w:pPr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</w:p>
    <w:p w:rsidR="00FF1697" w:rsidRPr="00C40393" w:rsidRDefault="00FF1697" w:rsidP="001E4597">
      <w:pPr>
        <w:rPr>
          <w:b/>
          <w:bCs/>
          <w:sz w:val="28"/>
          <w:szCs w:val="28"/>
        </w:rPr>
      </w:pPr>
    </w:p>
    <w:p w:rsidR="00FF1697" w:rsidRPr="00C40393" w:rsidRDefault="00FF1697" w:rsidP="001E4597">
      <w:pPr>
        <w:rPr>
          <w:b/>
          <w:bCs/>
          <w:sz w:val="28"/>
          <w:szCs w:val="28"/>
        </w:rPr>
      </w:pPr>
    </w:p>
    <w:p w:rsidR="00190E40" w:rsidRPr="00CF3249" w:rsidRDefault="00190E40" w:rsidP="00190E40">
      <w:pPr>
        <w:jc w:val="both"/>
        <w:rPr>
          <w:b/>
          <w:bCs/>
          <w:sz w:val="28"/>
          <w:szCs w:val="28"/>
        </w:rPr>
      </w:pPr>
      <w:r w:rsidRPr="00190E40">
        <w:rPr>
          <w:bCs/>
          <w:sz w:val="28"/>
          <w:szCs w:val="28"/>
        </w:rPr>
        <w:t xml:space="preserve">Фонд оценочных </w:t>
      </w:r>
      <w:r w:rsidR="007C28CF">
        <w:rPr>
          <w:bCs/>
          <w:sz w:val="28"/>
          <w:szCs w:val="28"/>
        </w:rPr>
        <w:t xml:space="preserve">средств  по учебной дисциплине </w:t>
      </w:r>
      <w:r w:rsidRPr="00190E40">
        <w:rPr>
          <w:sz w:val="28"/>
          <w:szCs w:val="28"/>
        </w:rPr>
        <w:t>«Менеджмент</w:t>
      </w:r>
      <w:r w:rsidRPr="00190E40">
        <w:rPr>
          <w:bCs/>
          <w:sz w:val="28"/>
          <w:szCs w:val="28"/>
        </w:rPr>
        <w:t xml:space="preserve">»  </w:t>
      </w:r>
      <w:r w:rsidRPr="00190E40">
        <w:rPr>
          <w:sz w:val="28"/>
          <w:szCs w:val="28"/>
        </w:rPr>
        <w:t xml:space="preserve">разработан на  </w:t>
      </w:r>
      <w:r w:rsidR="008521B7">
        <w:rPr>
          <w:sz w:val="28"/>
          <w:szCs w:val="28"/>
        </w:rPr>
        <w:t xml:space="preserve">основе </w:t>
      </w:r>
      <w:r w:rsidRPr="00190E40">
        <w:rPr>
          <w:sz w:val="28"/>
          <w:szCs w:val="28"/>
        </w:rPr>
        <w:t xml:space="preserve">рабочей программы учебной дисциплины </w:t>
      </w:r>
      <w:r w:rsidRPr="00190E40">
        <w:rPr>
          <w:bCs/>
          <w:sz w:val="28"/>
          <w:szCs w:val="28"/>
        </w:rPr>
        <w:t>«</w:t>
      </w:r>
      <w:r w:rsidRPr="00190E40">
        <w:rPr>
          <w:sz w:val="28"/>
          <w:szCs w:val="28"/>
        </w:rPr>
        <w:t>«Менеджмент</w:t>
      </w:r>
      <w:r w:rsidR="00AB1A99" w:rsidRPr="00AB1A99">
        <w:rPr>
          <w:sz w:val="28"/>
          <w:szCs w:val="28"/>
        </w:rPr>
        <w:t xml:space="preserve"> </w:t>
      </w:r>
      <w:r w:rsidR="00AB1A99" w:rsidRPr="000F21B7">
        <w:rPr>
          <w:sz w:val="28"/>
          <w:szCs w:val="28"/>
        </w:rPr>
        <w:t xml:space="preserve">для </w:t>
      </w:r>
      <w:r w:rsidR="00AB1A99">
        <w:rPr>
          <w:sz w:val="28"/>
          <w:szCs w:val="28"/>
        </w:rPr>
        <w:t>специальности</w:t>
      </w:r>
      <w:r w:rsidR="00AB1A99" w:rsidRPr="000F21B7">
        <w:rPr>
          <w:sz w:val="28"/>
          <w:szCs w:val="28"/>
        </w:rPr>
        <w:t xml:space="preserve">  среднего  профессионального образования   подготовки </w:t>
      </w:r>
      <w:r w:rsidR="00AB1A99" w:rsidRPr="000F21B7">
        <w:rPr>
          <w:bCs/>
          <w:sz w:val="28"/>
          <w:szCs w:val="28"/>
          <w:shd w:val="clear" w:color="auto" w:fill="FFFFFF"/>
        </w:rPr>
        <w:t>специалистов среднего звена</w:t>
      </w:r>
      <w:r w:rsidR="00AB1A99" w:rsidRPr="000F21B7">
        <w:rPr>
          <w:sz w:val="28"/>
          <w:szCs w:val="28"/>
        </w:rPr>
        <w:t xml:space="preserve"> технического профиля:</w:t>
      </w:r>
      <w:r w:rsidRPr="00190E40">
        <w:rPr>
          <w:bCs/>
          <w:sz w:val="28"/>
          <w:szCs w:val="28"/>
        </w:rPr>
        <w:t xml:space="preserve"> </w:t>
      </w:r>
      <w:r w:rsidRPr="00CF3249">
        <w:rPr>
          <w:b/>
          <w:bCs/>
          <w:sz w:val="28"/>
          <w:szCs w:val="28"/>
        </w:rPr>
        <w:t>23.02.03. Техническое обслуживание и ремонт автомобильного транспорта</w:t>
      </w:r>
    </w:p>
    <w:p w:rsidR="00FF1697" w:rsidRDefault="00190E40" w:rsidP="00190E40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190E40">
        <w:rPr>
          <w:bCs/>
          <w:sz w:val="28"/>
          <w:szCs w:val="28"/>
        </w:rPr>
        <w:t xml:space="preserve">   </w:t>
      </w:r>
      <w:r w:rsidRPr="00190E40">
        <w:rPr>
          <w:sz w:val="28"/>
          <w:szCs w:val="28"/>
        </w:rPr>
        <w:t xml:space="preserve"> </w:t>
      </w:r>
    </w:p>
    <w:p w:rsidR="00190E40" w:rsidRPr="00C40393" w:rsidRDefault="00190E40" w:rsidP="00190E40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40393">
        <w:rPr>
          <w:b/>
          <w:sz w:val="28"/>
          <w:szCs w:val="28"/>
        </w:rPr>
        <w:t>Организация-разработчик:</w:t>
      </w:r>
      <w:r w:rsidRPr="00C40393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</w:t>
      </w:r>
      <w:r w:rsidR="00705F6C">
        <w:rPr>
          <w:sz w:val="28"/>
          <w:szCs w:val="28"/>
        </w:rPr>
        <w:t>«</w:t>
      </w:r>
      <w:r w:rsidRPr="00C40393">
        <w:rPr>
          <w:sz w:val="28"/>
          <w:szCs w:val="28"/>
        </w:rPr>
        <w:t>Тайшетский промышленно-технологический техникум</w:t>
      </w:r>
      <w:r w:rsidR="00705F6C">
        <w:rPr>
          <w:sz w:val="28"/>
          <w:szCs w:val="28"/>
        </w:rPr>
        <w:t>»</w:t>
      </w: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Разработчик:</w:t>
      </w: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C40393">
        <w:rPr>
          <w:sz w:val="28"/>
          <w:szCs w:val="28"/>
        </w:rPr>
        <w:t xml:space="preserve">Лупекина О.Л., преподаватель ГБПОУ ИО </w:t>
      </w:r>
      <w:r w:rsidR="00190E40">
        <w:rPr>
          <w:sz w:val="28"/>
          <w:szCs w:val="28"/>
        </w:rPr>
        <w:t>ТПТТ</w:t>
      </w:r>
      <w:r w:rsidR="007477FE">
        <w:rPr>
          <w:sz w:val="28"/>
          <w:szCs w:val="28"/>
        </w:rPr>
        <w:t>.</w:t>
      </w: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41"/>
        <w:jc w:val="both"/>
        <w:rPr>
          <w:b/>
          <w:sz w:val="28"/>
          <w:szCs w:val="28"/>
        </w:rPr>
      </w:pPr>
    </w:p>
    <w:p w:rsidR="002941BA" w:rsidRPr="00C40393" w:rsidRDefault="002941BA" w:rsidP="001E4597">
      <w:pPr>
        <w:rPr>
          <w:b/>
          <w:sz w:val="28"/>
          <w:szCs w:val="28"/>
        </w:rPr>
      </w:pPr>
    </w:p>
    <w:p w:rsidR="002941BA" w:rsidRPr="00C40393" w:rsidRDefault="002941BA" w:rsidP="001E4597">
      <w:pPr>
        <w:rPr>
          <w:b/>
          <w:sz w:val="28"/>
          <w:szCs w:val="28"/>
        </w:rPr>
      </w:pPr>
    </w:p>
    <w:p w:rsidR="002941BA" w:rsidRPr="00C40393" w:rsidRDefault="002941BA" w:rsidP="001E4597">
      <w:pPr>
        <w:rPr>
          <w:b/>
          <w:sz w:val="28"/>
          <w:szCs w:val="28"/>
        </w:rPr>
      </w:pPr>
    </w:p>
    <w:p w:rsidR="002941BA" w:rsidRPr="00C40393" w:rsidRDefault="002941BA" w:rsidP="001E4597">
      <w:pPr>
        <w:rPr>
          <w:b/>
          <w:sz w:val="28"/>
          <w:szCs w:val="28"/>
        </w:rPr>
      </w:pPr>
    </w:p>
    <w:p w:rsidR="002941BA" w:rsidRPr="00C40393" w:rsidRDefault="002941BA" w:rsidP="001E4597">
      <w:pPr>
        <w:rPr>
          <w:b/>
          <w:sz w:val="28"/>
          <w:szCs w:val="28"/>
        </w:rPr>
      </w:pPr>
    </w:p>
    <w:p w:rsidR="002941BA" w:rsidRPr="00C40393" w:rsidRDefault="002941BA" w:rsidP="001E4597">
      <w:pPr>
        <w:rPr>
          <w:b/>
          <w:sz w:val="28"/>
          <w:szCs w:val="28"/>
        </w:rPr>
      </w:pPr>
    </w:p>
    <w:p w:rsidR="002941BA" w:rsidRPr="00C40393" w:rsidRDefault="002941BA" w:rsidP="001E45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41BA" w:rsidRPr="00C40393" w:rsidRDefault="002941BA" w:rsidP="001E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941BA" w:rsidRPr="00C40393" w:rsidRDefault="002941BA" w:rsidP="001E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941BA" w:rsidRPr="00C40393" w:rsidRDefault="002941BA" w:rsidP="001E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941BA" w:rsidRPr="00C40393" w:rsidRDefault="002941BA" w:rsidP="001E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941BA" w:rsidRPr="00C40393" w:rsidRDefault="002941BA" w:rsidP="001E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941BA" w:rsidRPr="00C40393" w:rsidRDefault="002941BA" w:rsidP="001E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941BA" w:rsidRPr="00C40393" w:rsidRDefault="002941BA" w:rsidP="001E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941BA" w:rsidRPr="00C40393" w:rsidRDefault="002941BA" w:rsidP="001E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941BA" w:rsidRPr="00C40393" w:rsidRDefault="002941BA" w:rsidP="001E4597">
      <w:pPr>
        <w:rPr>
          <w:sz w:val="28"/>
          <w:szCs w:val="28"/>
        </w:rPr>
      </w:pPr>
    </w:p>
    <w:p w:rsidR="002941BA" w:rsidRPr="00C40393" w:rsidRDefault="002941BA" w:rsidP="001E4597">
      <w:pPr>
        <w:rPr>
          <w:sz w:val="28"/>
          <w:szCs w:val="28"/>
        </w:rPr>
      </w:pPr>
    </w:p>
    <w:p w:rsidR="002941BA" w:rsidRDefault="002941BA" w:rsidP="001E4597">
      <w:pPr>
        <w:rPr>
          <w:sz w:val="28"/>
          <w:szCs w:val="28"/>
        </w:rPr>
      </w:pPr>
    </w:p>
    <w:p w:rsidR="00190E40" w:rsidRPr="00C40393" w:rsidRDefault="00190E40" w:rsidP="001E4597">
      <w:pPr>
        <w:rPr>
          <w:sz w:val="28"/>
          <w:szCs w:val="28"/>
        </w:rPr>
      </w:pPr>
    </w:p>
    <w:p w:rsidR="002941BA" w:rsidRPr="00C40393" w:rsidRDefault="00F87E27" w:rsidP="00CF324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535EAA" wp14:editId="63638043">
                <wp:simplePos x="0" y="0"/>
                <wp:positionH relativeFrom="column">
                  <wp:posOffset>1709420</wp:posOffset>
                </wp:positionH>
                <wp:positionV relativeFrom="paragraph">
                  <wp:posOffset>402590</wp:posOffset>
                </wp:positionV>
                <wp:extent cx="819150" cy="390525"/>
                <wp:effectExtent l="0" t="0" r="19050" b="952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390525"/>
                          <a:chOff x="0" y="0"/>
                          <a:chExt cx="819150" cy="390525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Прямая соединительная линия 3"/>
                        <wps:cNvCnPr/>
                        <wps:spPr>
                          <a:xfrm>
                            <a:off x="0" y="190500"/>
                            <a:ext cx="81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style="position:absolute;margin-left:134.6pt;margin-top:31.7pt;width:64.5pt;height:30.75pt;z-index:251659264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dtui/AAAA2gAAAA8AAABkcnMvZG93bnJldi54bWxEj82qwjAUhPcXfIdwBHfXVEHRahQVBDcu&#10;/IFuD82xLTYnoYm1fXtz4YLLYWa+YdbbztSipcZXlhVMxgkI4tzqigsF99vxdwHCB2SNtWVS0JOH&#10;7Wbws8ZU2zdfqL2GQkQI+xQVlCG4VEqfl2TQj60jjt7DNgZDlE0hdYPvCDe1nCbJXBqsOC6U6OhQ&#10;Uv68vowCyo5OcrbXrn+2fXae03J2IqVGw263AhGoC9/wf/ukFUzh70q8AXLz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XbbovwAAANoAAAAPAAAAAAAAAAAAAAAAAJ8CAABk&#10;cnMvZG93bnJldi54bWxQSwUGAAAAAAQABAD3AAAAiwMAAAAA&#10;">
                  <v:imagedata r:id="rId10" o:title=""/>
                  <v:path arrowok="t"/>
                </v:shape>
                <v:line id="Прямая соединительная линия 3" o:spid="_x0000_s1028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m8jsEAAADaAAAADwAAAGRycy9kb3ducmV2LnhtbESPQWsCMRSE74L/IbyCt5q1otTVKFIU&#10;xZ66rffH5nV3cfOyJlHjvzeFgsdhZr5hFqtoWnEl5xvLCkbDDARxaXXDlYKf7+3rOwgfkDW2lknB&#10;nTyslv3eAnNtb/xF1yJUIkHY56igDqHLpfRlTQb90HbEyfu1zmBI0lVSO7wluGnlW5ZNpcGG00KN&#10;HX3UVJ6Ki0mU0fFs5O40w+PBfbrNeBon8azU4CWu5yACxfAM/7f3WsEY/q6kGy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ubyOwQAAANoAAAAPAAAAAAAAAAAAAAAA&#10;AKECAABkcnMvZG93bnJldi54bWxQSwUGAAAAAAQABAD5AAAAjwMAAAAA&#10;" strokecolor="black [3040]"/>
              </v:group>
            </w:pict>
          </mc:Fallback>
        </mc:AlternateContent>
      </w:r>
      <w:r w:rsidR="002941BA" w:rsidRPr="00C40393">
        <w:rPr>
          <w:sz w:val="28"/>
          <w:szCs w:val="28"/>
        </w:rPr>
        <w:t>Рассмотрено и одобрено  на з</w:t>
      </w:r>
      <w:r w:rsidR="00CF3249">
        <w:rPr>
          <w:sz w:val="28"/>
          <w:szCs w:val="28"/>
        </w:rPr>
        <w:t xml:space="preserve">аседании методической комиссии </w:t>
      </w:r>
      <w:r w:rsidR="002941BA" w:rsidRPr="00C40393">
        <w:rPr>
          <w:sz w:val="28"/>
          <w:szCs w:val="28"/>
        </w:rPr>
        <w:t xml:space="preserve">профессионального цикла, протокол №  </w:t>
      </w:r>
      <w:r w:rsidR="002941BA" w:rsidRPr="00C40393">
        <w:rPr>
          <w:sz w:val="28"/>
          <w:szCs w:val="28"/>
          <w:u w:val="single"/>
        </w:rPr>
        <w:t>9</w:t>
      </w:r>
      <w:r w:rsidR="00190E40">
        <w:rPr>
          <w:sz w:val="28"/>
          <w:szCs w:val="28"/>
        </w:rPr>
        <w:t xml:space="preserve"> от 23.05.2019</w:t>
      </w:r>
      <w:r w:rsidR="002941BA" w:rsidRPr="00C40393">
        <w:rPr>
          <w:sz w:val="28"/>
          <w:szCs w:val="28"/>
        </w:rPr>
        <w:t xml:space="preserve"> г              </w:t>
      </w:r>
    </w:p>
    <w:p w:rsidR="002941BA" w:rsidRPr="00C40393" w:rsidRDefault="00F87E27" w:rsidP="001E4597">
      <w:pPr>
        <w:rPr>
          <w:sz w:val="28"/>
          <w:szCs w:val="28"/>
        </w:rPr>
      </w:pPr>
      <w:r>
        <w:rPr>
          <w:sz w:val="28"/>
          <w:szCs w:val="28"/>
        </w:rPr>
        <w:t xml:space="preserve">     Председатель МК                        </w:t>
      </w:r>
      <w:r w:rsidR="002941BA" w:rsidRPr="00C40393">
        <w:rPr>
          <w:sz w:val="28"/>
          <w:szCs w:val="28"/>
        </w:rPr>
        <w:t>Мусифулина М.Ш.</w:t>
      </w:r>
    </w:p>
    <w:p w:rsidR="008767BD" w:rsidRPr="00C40393" w:rsidRDefault="008767BD" w:rsidP="001E4597">
      <w:pPr>
        <w:pStyle w:val="Default"/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lastRenderedPageBreak/>
        <w:t>СОДЕРЖАНИЕ</w:t>
      </w:r>
    </w:p>
    <w:p w:rsidR="008767BD" w:rsidRPr="00C40393" w:rsidRDefault="008767BD" w:rsidP="001E459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f2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8767BD" w:rsidRPr="00C40393" w:rsidTr="008767BD">
        <w:tc>
          <w:tcPr>
            <w:tcW w:w="710" w:type="dxa"/>
          </w:tcPr>
          <w:p w:rsidR="008767BD" w:rsidRPr="00C40393" w:rsidRDefault="008767BD" w:rsidP="001E4597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8767BD" w:rsidRPr="00C40393" w:rsidTr="008767BD">
        <w:tc>
          <w:tcPr>
            <w:tcW w:w="710" w:type="dxa"/>
          </w:tcPr>
          <w:p w:rsidR="008767BD" w:rsidRPr="00C40393" w:rsidRDefault="008767BD" w:rsidP="001E4597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1.1.</w:t>
            </w:r>
            <w:r w:rsidRPr="00C40393">
              <w:rPr>
                <w:sz w:val="28"/>
                <w:szCs w:val="28"/>
              </w:rPr>
              <w:t xml:space="preserve"> </w:t>
            </w:r>
            <w:r w:rsidRPr="00C40393">
              <w:rPr>
                <w:bCs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8767BD" w:rsidRPr="00C40393" w:rsidTr="008767BD">
        <w:tc>
          <w:tcPr>
            <w:tcW w:w="710" w:type="dxa"/>
          </w:tcPr>
          <w:p w:rsidR="008767BD" w:rsidRPr="00C40393" w:rsidRDefault="008767BD" w:rsidP="001E4597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1.2.</w:t>
            </w:r>
            <w:r w:rsidRPr="00C40393">
              <w:rPr>
                <w:sz w:val="28"/>
                <w:szCs w:val="28"/>
              </w:rPr>
              <w:t xml:space="preserve"> </w:t>
            </w:r>
            <w:r w:rsidRPr="00C40393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</w:p>
          <w:p w:rsidR="008767BD" w:rsidRPr="00C40393" w:rsidRDefault="000465CA" w:rsidP="001E459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8767BD" w:rsidRPr="00C40393" w:rsidTr="008767BD">
        <w:tc>
          <w:tcPr>
            <w:tcW w:w="710" w:type="dxa"/>
          </w:tcPr>
          <w:p w:rsidR="008767BD" w:rsidRPr="00C40393" w:rsidRDefault="008767BD" w:rsidP="001E4597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 xml:space="preserve">1.3. </w:t>
            </w:r>
            <w:r w:rsidRPr="00C40393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8767BD" w:rsidRPr="00C40393" w:rsidRDefault="000465CA" w:rsidP="001E459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8767BD" w:rsidRPr="00C40393" w:rsidTr="008767BD">
        <w:tc>
          <w:tcPr>
            <w:tcW w:w="710" w:type="dxa"/>
          </w:tcPr>
          <w:p w:rsidR="008767BD" w:rsidRPr="00C40393" w:rsidRDefault="008767BD" w:rsidP="001E4597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10</w:t>
            </w:r>
          </w:p>
        </w:tc>
      </w:tr>
      <w:tr w:rsidR="008767BD" w:rsidRPr="00C40393" w:rsidTr="008767BD">
        <w:tc>
          <w:tcPr>
            <w:tcW w:w="710" w:type="dxa"/>
          </w:tcPr>
          <w:p w:rsidR="008767BD" w:rsidRPr="00C40393" w:rsidRDefault="008767BD" w:rsidP="001E4597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2.1.Комплект тестовых заданий…………………………………………….</w:t>
            </w:r>
          </w:p>
        </w:tc>
        <w:tc>
          <w:tcPr>
            <w:tcW w:w="85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8767BD" w:rsidRPr="00C40393" w:rsidTr="008767BD">
        <w:tc>
          <w:tcPr>
            <w:tcW w:w="710" w:type="dxa"/>
          </w:tcPr>
          <w:p w:rsidR="008767BD" w:rsidRPr="00C40393" w:rsidRDefault="008767BD" w:rsidP="001E4597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8767BD" w:rsidRPr="00C40393" w:rsidRDefault="008767BD" w:rsidP="001E4597">
            <w:pPr>
              <w:pStyle w:val="Default"/>
              <w:rPr>
                <w:bCs/>
                <w:sz w:val="28"/>
                <w:szCs w:val="28"/>
              </w:rPr>
            </w:pPr>
          </w:p>
          <w:p w:rsidR="008767BD" w:rsidRPr="00C40393" w:rsidRDefault="000465CA" w:rsidP="001E459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</w:tbl>
    <w:p w:rsidR="008767BD" w:rsidRPr="00C40393" w:rsidRDefault="008767BD" w:rsidP="001E4597">
      <w:pPr>
        <w:pStyle w:val="Default"/>
        <w:rPr>
          <w:b/>
          <w:bCs/>
          <w:sz w:val="28"/>
          <w:szCs w:val="28"/>
        </w:rPr>
      </w:pPr>
    </w:p>
    <w:p w:rsidR="008767BD" w:rsidRPr="00C40393" w:rsidRDefault="008767BD" w:rsidP="001E4597">
      <w:pPr>
        <w:spacing w:line="360" w:lineRule="auto"/>
        <w:rPr>
          <w:b/>
          <w:sz w:val="28"/>
          <w:szCs w:val="28"/>
        </w:rPr>
      </w:pPr>
    </w:p>
    <w:p w:rsidR="008767BD" w:rsidRPr="00C40393" w:rsidRDefault="008767BD" w:rsidP="001E4597">
      <w:pPr>
        <w:spacing w:line="360" w:lineRule="auto"/>
        <w:jc w:val="center"/>
        <w:rPr>
          <w:b/>
          <w:sz w:val="28"/>
          <w:szCs w:val="28"/>
        </w:rPr>
      </w:pPr>
    </w:p>
    <w:p w:rsidR="008767BD" w:rsidRPr="00C40393" w:rsidRDefault="008767BD" w:rsidP="001E4597">
      <w:pPr>
        <w:spacing w:line="360" w:lineRule="auto"/>
        <w:jc w:val="center"/>
        <w:rPr>
          <w:b/>
          <w:sz w:val="28"/>
          <w:szCs w:val="28"/>
        </w:rPr>
      </w:pPr>
    </w:p>
    <w:p w:rsidR="002941BA" w:rsidRPr="00C40393" w:rsidRDefault="002941BA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rPr>
          <w:sz w:val="28"/>
          <w:szCs w:val="28"/>
        </w:rPr>
      </w:pPr>
    </w:p>
    <w:p w:rsidR="008767BD" w:rsidRPr="00C40393" w:rsidRDefault="008767BD" w:rsidP="001E459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 ПАСПОРТ ФОНДА  ОЦЕНОЧНЫХ СРЕДСТВ</w:t>
      </w:r>
    </w:p>
    <w:p w:rsidR="008767BD" w:rsidRPr="00C40393" w:rsidRDefault="008767BD" w:rsidP="001E4597">
      <w:pPr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1.1.  Область применения фонда оценочных средств</w:t>
      </w:r>
    </w:p>
    <w:p w:rsidR="008767BD" w:rsidRPr="00C40393" w:rsidRDefault="008767BD" w:rsidP="001E4597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Фонд оценочных сре</w:t>
      </w:r>
      <w:proofErr w:type="gramStart"/>
      <w:r w:rsidRPr="00C40393">
        <w:rPr>
          <w:sz w:val="28"/>
          <w:szCs w:val="28"/>
        </w:rPr>
        <w:t>дств  пр</w:t>
      </w:r>
      <w:proofErr w:type="gramEnd"/>
      <w:r w:rsidRPr="00C40393">
        <w:rPr>
          <w:sz w:val="28"/>
          <w:szCs w:val="28"/>
        </w:rPr>
        <w:t xml:space="preserve">едназначен для контроля и оценки   образовательных достижений студентов, освоивших учебную дисциплину </w:t>
      </w:r>
      <w:r w:rsidR="00705F6C">
        <w:rPr>
          <w:bCs/>
          <w:sz w:val="28"/>
          <w:szCs w:val="28"/>
        </w:rPr>
        <w:t>«</w:t>
      </w:r>
      <w:r w:rsidRPr="007477FE">
        <w:rPr>
          <w:b/>
          <w:sz w:val="28"/>
          <w:szCs w:val="28"/>
        </w:rPr>
        <w:t>Менеджмент</w:t>
      </w:r>
      <w:r w:rsidR="00705F6C">
        <w:rPr>
          <w:bCs/>
          <w:sz w:val="28"/>
          <w:szCs w:val="28"/>
        </w:rPr>
        <w:t>»</w:t>
      </w:r>
      <w:r w:rsidRPr="00C40393">
        <w:rPr>
          <w:bCs/>
          <w:sz w:val="28"/>
          <w:szCs w:val="28"/>
        </w:rPr>
        <w:t xml:space="preserve">  </w:t>
      </w:r>
    </w:p>
    <w:p w:rsidR="008767BD" w:rsidRPr="00C40393" w:rsidRDefault="008767BD" w:rsidP="002258E0">
      <w:pPr>
        <w:pStyle w:val="ac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 w:rsidRPr="00C40393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8767BD" w:rsidRPr="00C40393" w:rsidRDefault="008767BD" w:rsidP="001E4597">
      <w:pPr>
        <w:pStyle w:val="ac"/>
        <w:ind w:left="0" w:firstLine="284"/>
        <w:jc w:val="both"/>
        <w:rPr>
          <w:color w:val="000000"/>
          <w:sz w:val="28"/>
          <w:szCs w:val="28"/>
        </w:rPr>
      </w:pPr>
      <w:r w:rsidRPr="00C40393">
        <w:rPr>
          <w:color w:val="000000"/>
          <w:sz w:val="28"/>
          <w:szCs w:val="28"/>
        </w:rPr>
        <w:t xml:space="preserve">Предметом оценки служат умения и знания, предусмотренные ФГОС </w:t>
      </w:r>
      <w:r w:rsidRPr="00C40393">
        <w:rPr>
          <w:sz w:val="28"/>
          <w:szCs w:val="28"/>
        </w:rPr>
        <w:t>для специальности среднего профессионального образования</w:t>
      </w:r>
      <w:r w:rsidRPr="00C40393">
        <w:rPr>
          <w:color w:val="000000"/>
          <w:sz w:val="28"/>
          <w:szCs w:val="28"/>
        </w:rPr>
        <w:t xml:space="preserve"> по дисциплине </w:t>
      </w:r>
      <w:r w:rsidR="00705F6C">
        <w:rPr>
          <w:sz w:val="28"/>
          <w:szCs w:val="28"/>
        </w:rPr>
        <w:t>«</w:t>
      </w:r>
      <w:r w:rsidR="00AB1A99" w:rsidRPr="007477FE">
        <w:rPr>
          <w:b/>
          <w:sz w:val="28"/>
          <w:szCs w:val="28"/>
        </w:rPr>
        <w:t>Менеджмент</w:t>
      </w:r>
      <w:r w:rsidR="00705F6C"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 </w:t>
      </w:r>
      <w:r w:rsidRPr="00C40393">
        <w:rPr>
          <w:color w:val="000000"/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8767BD" w:rsidRPr="00C40393" w:rsidRDefault="008767BD" w:rsidP="001E4597">
      <w:pPr>
        <w:pStyle w:val="ac"/>
        <w:ind w:left="0" w:firstLine="284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8767BD" w:rsidRPr="00C40393" w:rsidRDefault="008767BD" w:rsidP="002258E0">
      <w:pPr>
        <w:pStyle w:val="ac"/>
        <w:numPr>
          <w:ilvl w:val="0"/>
          <w:numId w:val="3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</w:t>
      </w:r>
    </w:p>
    <w:p w:rsidR="008767BD" w:rsidRPr="00C40393" w:rsidRDefault="008767BD" w:rsidP="002258E0">
      <w:pPr>
        <w:pStyle w:val="ac"/>
        <w:numPr>
          <w:ilvl w:val="0"/>
          <w:numId w:val="3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8767BD" w:rsidRPr="00C40393" w:rsidRDefault="008767BD" w:rsidP="002258E0">
      <w:pPr>
        <w:pStyle w:val="ac"/>
        <w:numPr>
          <w:ilvl w:val="0"/>
          <w:numId w:val="3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Формой промежуточной аттестации по дисциплине является </w:t>
      </w:r>
      <w:r w:rsidRPr="00C40393">
        <w:rPr>
          <w:i/>
          <w:sz w:val="28"/>
          <w:szCs w:val="28"/>
        </w:rPr>
        <w:t>дифференцированный зачет.</w:t>
      </w:r>
      <w:r w:rsidRPr="00C40393">
        <w:rPr>
          <w:sz w:val="28"/>
          <w:szCs w:val="28"/>
        </w:rPr>
        <w:t xml:space="preserve">  В дифференцированный зачет входит итоговый тест, вопросы по дисциплине, практические задания. Итогом дифференцированного зачета  является однозначное решение  </w:t>
      </w:r>
      <w:r w:rsidR="00705F6C">
        <w:rPr>
          <w:sz w:val="28"/>
          <w:szCs w:val="28"/>
        </w:rPr>
        <w:t>«</w:t>
      </w:r>
      <w:r w:rsidRPr="00C40393">
        <w:rPr>
          <w:sz w:val="28"/>
          <w:szCs w:val="28"/>
        </w:rPr>
        <w:t>отлично</w:t>
      </w:r>
      <w:r w:rsidR="00705F6C"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 w:rsidR="00705F6C">
        <w:rPr>
          <w:sz w:val="28"/>
          <w:szCs w:val="28"/>
        </w:rPr>
        <w:t>«</w:t>
      </w:r>
      <w:r w:rsidRPr="00C40393">
        <w:rPr>
          <w:sz w:val="28"/>
          <w:szCs w:val="28"/>
        </w:rPr>
        <w:t>хорошо</w:t>
      </w:r>
      <w:r w:rsidR="00705F6C"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 w:rsidR="00705F6C">
        <w:rPr>
          <w:sz w:val="28"/>
          <w:szCs w:val="28"/>
        </w:rPr>
        <w:t>«</w:t>
      </w:r>
      <w:r w:rsidRPr="00C40393">
        <w:rPr>
          <w:sz w:val="28"/>
          <w:szCs w:val="28"/>
        </w:rPr>
        <w:t>удовлетворительно</w:t>
      </w:r>
      <w:r w:rsidR="00705F6C"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 w:rsidR="00705F6C">
        <w:rPr>
          <w:sz w:val="28"/>
          <w:szCs w:val="28"/>
        </w:rPr>
        <w:t>«</w:t>
      </w:r>
      <w:r w:rsidRPr="00C40393">
        <w:rPr>
          <w:sz w:val="28"/>
          <w:szCs w:val="28"/>
        </w:rPr>
        <w:t>неудовлетворительно</w:t>
      </w:r>
      <w:r w:rsidR="00705F6C"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. </w:t>
      </w:r>
    </w:p>
    <w:p w:rsidR="008767BD" w:rsidRPr="00C40393" w:rsidRDefault="008767BD" w:rsidP="001E4597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8767BD" w:rsidRPr="00C40393" w:rsidRDefault="008767BD" w:rsidP="001E45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</w:t>
      </w:r>
    </w:p>
    <w:p w:rsidR="008767BD" w:rsidRPr="00C40393" w:rsidRDefault="008767BD" w:rsidP="001E45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60033E" w:rsidRPr="00C40393" w:rsidRDefault="0060033E" w:rsidP="002258E0">
      <w:pPr>
        <w:pStyle w:val="affa"/>
        <w:numPr>
          <w:ilvl w:val="0"/>
          <w:numId w:val="4"/>
        </w:numPr>
        <w:ind w:left="0"/>
        <w:rPr>
          <w:szCs w:val="28"/>
        </w:rPr>
      </w:pPr>
      <w:r w:rsidRPr="00C40393">
        <w:rPr>
          <w:szCs w:val="28"/>
        </w:rPr>
        <w:t xml:space="preserve">использовать на практике методы планирования и организации работы подразделения; 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t xml:space="preserve">анализировать организационные структуры управления; проводить работу по мотивации трудовой деятельности персонала; 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t xml:space="preserve">применять в профессиональной деятельности приемы делового и управленческого общения; 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t xml:space="preserve">применять эффективные решения, используя систему методов управления; 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t>учитывать особенности менеджмента в области профессиональной деятельности.</w:t>
      </w:r>
    </w:p>
    <w:p w:rsidR="0060033E" w:rsidRPr="00C40393" w:rsidRDefault="0060033E" w:rsidP="001E4597">
      <w:pPr>
        <w:pStyle w:val="affa"/>
        <w:ind w:firstLine="0"/>
        <w:rPr>
          <w:szCs w:val="28"/>
        </w:rPr>
      </w:pPr>
      <w:r w:rsidRPr="00C40393">
        <w:rPr>
          <w:szCs w:val="28"/>
        </w:rPr>
        <w:t xml:space="preserve">В результате освоения дисциплины обучающийся должен знать: 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t>сущность и характерные черты современного менеджмента, историю его развития;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t xml:space="preserve">методы планирования и организации работы подразделения; принципы построения организационной структуры управления; 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t xml:space="preserve">основы формирования мотивационной политики организации; 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t xml:space="preserve">особенности менеджмента в области профессиональной деятельности; внешнюю и внутреннюю среду организации; цикл менеджмента; 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lastRenderedPageBreak/>
        <w:t>процесс принятия и реализации управленческих решений;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t xml:space="preserve">функции менеджмента в рыночной экономике: организацию, планирование, мотивацию и контроль деятельности экономического субъекта; систему методов управления; методику принятия решений. </w:t>
      </w:r>
    </w:p>
    <w:p w:rsidR="0060033E" w:rsidRPr="00C40393" w:rsidRDefault="0060033E" w:rsidP="002258E0">
      <w:pPr>
        <w:pStyle w:val="affa"/>
        <w:numPr>
          <w:ilvl w:val="0"/>
          <w:numId w:val="1"/>
        </w:numPr>
        <w:ind w:left="0"/>
        <w:rPr>
          <w:szCs w:val="28"/>
        </w:rPr>
      </w:pPr>
      <w:r w:rsidRPr="00C40393">
        <w:rPr>
          <w:szCs w:val="28"/>
        </w:rPr>
        <w:t xml:space="preserve">стили управления, коммуникации, принципы делового общения. </w:t>
      </w:r>
    </w:p>
    <w:p w:rsidR="00C80FD9" w:rsidRPr="00C40393" w:rsidRDefault="004B4154" w:rsidP="001E4597">
      <w:pPr>
        <w:pStyle w:val="affa"/>
        <w:ind w:firstLine="709"/>
        <w:rPr>
          <w:color w:val="000000"/>
          <w:szCs w:val="28"/>
        </w:rPr>
      </w:pPr>
      <w:r w:rsidRPr="00C40393">
        <w:rPr>
          <w:color w:val="000000"/>
          <w:szCs w:val="28"/>
        </w:rPr>
        <w:t xml:space="preserve">  </w:t>
      </w:r>
    </w:p>
    <w:p w:rsidR="00793E94" w:rsidRPr="00C40393" w:rsidRDefault="00793E94" w:rsidP="001E4597">
      <w:pPr>
        <w:pStyle w:val="affa"/>
        <w:ind w:firstLine="0"/>
        <w:rPr>
          <w:b/>
          <w:color w:val="000000"/>
          <w:szCs w:val="28"/>
        </w:rPr>
      </w:pPr>
    </w:p>
    <w:p w:rsidR="00C80FD9" w:rsidRPr="00C40393" w:rsidRDefault="00C80FD9" w:rsidP="001E4597">
      <w:pPr>
        <w:pStyle w:val="affa"/>
        <w:ind w:firstLine="709"/>
        <w:jc w:val="right"/>
        <w:rPr>
          <w:b/>
          <w:color w:val="000000"/>
          <w:szCs w:val="28"/>
        </w:rPr>
      </w:pPr>
      <w:r w:rsidRPr="00C40393">
        <w:rPr>
          <w:b/>
          <w:color w:val="000000"/>
          <w:szCs w:val="28"/>
        </w:rPr>
        <w:t>Таблица 1</w:t>
      </w:r>
    </w:p>
    <w:tbl>
      <w:tblPr>
        <w:tblStyle w:val="aff2"/>
        <w:tblW w:w="10845" w:type="dxa"/>
        <w:tblInd w:w="-880" w:type="dxa"/>
        <w:tblLook w:val="04A0" w:firstRow="1" w:lastRow="0" w:firstColumn="1" w:lastColumn="0" w:noHBand="0" w:noVBand="1"/>
      </w:tblPr>
      <w:tblGrid>
        <w:gridCol w:w="4283"/>
        <w:gridCol w:w="3630"/>
        <w:gridCol w:w="2932"/>
      </w:tblGrid>
      <w:tr w:rsidR="00C80FD9" w:rsidRPr="00C40393" w:rsidTr="00C40393">
        <w:tc>
          <w:tcPr>
            <w:tcW w:w="4283" w:type="dxa"/>
          </w:tcPr>
          <w:p w:rsidR="00C80FD9" w:rsidRPr="00C40393" w:rsidRDefault="00C80FD9" w:rsidP="001E4597">
            <w:pPr>
              <w:pStyle w:val="aa"/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Результаты </w:t>
            </w:r>
            <w:r w:rsidR="00C56BFF" w:rsidRPr="00C40393">
              <w:rPr>
                <w:sz w:val="28"/>
                <w:szCs w:val="28"/>
              </w:rPr>
              <w:t>обучения: умения</w:t>
            </w:r>
            <w:r w:rsidRPr="00C40393">
              <w:rPr>
                <w:sz w:val="28"/>
                <w:szCs w:val="28"/>
              </w:rPr>
              <w:t>, знания, общие и профессиональные компетенции</w:t>
            </w:r>
          </w:p>
        </w:tc>
        <w:tc>
          <w:tcPr>
            <w:tcW w:w="3630" w:type="dxa"/>
          </w:tcPr>
          <w:p w:rsidR="00C80FD9" w:rsidRPr="00C40393" w:rsidRDefault="00C80FD9" w:rsidP="001E4597">
            <w:pPr>
              <w:pStyle w:val="aa"/>
              <w:jc w:val="center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jc w:val="center"/>
              <w:rPr>
                <w:sz w:val="28"/>
                <w:szCs w:val="28"/>
                <w:lang w:bidi="en-US"/>
              </w:rPr>
            </w:pPr>
            <w:r w:rsidRPr="00C40393">
              <w:rPr>
                <w:sz w:val="28"/>
                <w:szCs w:val="28"/>
                <w:lang w:bidi="en-US"/>
              </w:rPr>
              <w:t>Показатели оценки результата</w:t>
            </w:r>
          </w:p>
          <w:p w:rsidR="00C80FD9" w:rsidRPr="00C40393" w:rsidRDefault="00C80FD9" w:rsidP="001E4597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C80FD9" w:rsidRPr="00C40393" w:rsidRDefault="00C80FD9" w:rsidP="001E4597">
            <w:pPr>
              <w:pStyle w:val="aa"/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  <w:lang w:bidi="en-US"/>
              </w:rPr>
              <w:t>Форма контроля и оценивания</w:t>
            </w:r>
          </w:p>
        </w:tc>
      </w:tr>
      <w:tr w:rsidR="00C80FD9" w:rsidRPr="00C40393" w:rsidTr="00C40393">
        <w:tc>
          <w:tcPr>
            <w:tcW w:w="10845" w:type="dxa"/>
            <w:gridSpan w:val="3"/>
          </w:tcPr>
          <w:p w:rsidR="00C80FD9" w:rsidRPr="00C40393" w:rsidRDefault="00C80FD9" w:rsidP="001E4597">
            <w:pPr>
              <w:pStyle w:val="aa"/>
              <w:jc w:val="center"/>
              <w:rPr>
                <w:i/>
                <w:sz w:val="28"/>
                <w:szCs w:val="28"/>
              </w:rPr>
            </w:pPr>
            <w:r w:rsidRPr="00C40393">
              <w:rPr>
                <w:i/>
                <w:sz w:val="28"/>
                <w:szCs w:val="28"/>
              </w:rPr>
              <w:t>Уметь:</w:t>
            </w:r>
          </w:p>
        </w:tc>
      </w:tr>
      <w:tr w:rsidR="00C80FD9" w:rsidRPr="00C40393" w:rsidTr="00C40393">
        <w:tc>
          <w:tcPr>
            <w:tcW w:w="4283" w:type="dxa"/>
          </w:tcPr>
          <w:p w:rsidR="0060033E" w:rsidRPr="00C40393" w:rsidRDefault="00C80FD9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t>У 1</w:t>
            </w:r>
            <w:r w:rsidRPr="00C40393">
              <w:rPr>
                <w:szCs w:val="28"/>
              </w:rPr>
              <w:t xml:space="preserve">. </w:t>
            </w:r>
            <w:r w:rsidR="0060033E" w:rsidRPr="00C40393">
              <w:rPr>
                <w:szCs w:val="28"/>
              </w:rPr>
              <w:t xml:space="preserve">использовать на практике методы планирования и организации работы подразделения; </w:t>
            </w:r>
          </w:p>
          <w:p w:rsidR="00E22686" w:rsidRPr="00C40393" w:rsidRDefault="00E22686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4.</w:t>
            </w:r>
            <w:r w:rsidRPr="00C40393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5.</w:t>
            </w:r>
            <w:r w:rsidRPr="00C40393"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30" w:type="dxa"/>
          </w:tcPr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E22686" w:rsidRPr="00C40393" w:rsidRDefault="00E22686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E22686" w:rsidRPr="00C40393" w:rsidRDefault="00E22686" w:rsidP="001E4597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Текущий контроль.</w:t>
            </w:r>
          </w:p>
          <w:p w:rsidR="00C80FD9" w:rsidRPr="00C40393" w:rsidRDefault="00E22686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Самостоятельная работа. Практические занятия. Дифференцированный зачет.</w:t>
            </w:r>
          </w:p>
          <w:p w:rsidR="00E22686" w:rsidRPr="00C40393" w:rsidRDefault="00E22686" w:rsidP="001E4597">
            <w:pPr>
              <w:pStyle w:val="aa"/>
              <w:rPr>
                <w:sz w:val="28"/>
                <w:szCs w:val="28"/>
              </w:rPr>
            </w:pPr>
          </w:p>
          <w:p w:rsidR="00E22686" w:rsidRPr="00C40393" w:rsidRDefault="00E22686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E22686" w:rsidRPr="00C40393" w:rsidRDefault="00E22686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C80FD9" w:rsidRPr="00C40393" w:rsidTr="00C40393">
        <w:tc>
          <w:tcPr>
            <w:tcW w:w="4283" w:type="dxa"/>
          </w:tcPr>
          <w:p w:rsidR="00E22686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i/>
                <w:sz w:val="28"/>
                <w:szCs w:val="28"/>
              </w:rPr>
              <w:t>У 2</w:t>
            </w:r>
            <w:r w:rsidRPr="00C40393">
              <w:rPr>
                <w:sz w:val="28"/>
                <w:szCs w:val="28"/>
              </w:rPr>
              <w:t xml:space="preserve">. </w:t>
            </w:r>
            <w:r w:rsidR="0060033E" w:rsidRPr="00C40393">
              <w:rPr>
                <w:sz w:val="28"/>
                <w:szCs w:val="28"/>
              </w:rPr>
              <w:t>анализировать организационные структуры управления;</w:t>
            </w:r>
          </w:p>
          <w:p w:rsidR="0060033E" w:rsidRPr="00C40393" w:rsidRDefault="0060033E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5.</w:t>
            </w:r>
            <w:r w:rsidRPr="00C40393"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деятельности. </w:t>
            </w:r>
          </w:p>
          <w:p w:rsidR="00D06EE5" w:rsidRPr="00C40393" w:rsidRDefault="00D06EE5" w:rsidP="001E4597">
            <w:pPr>
              <w:pStyle w:val="aa"/>
              <w:rPr>
                <w:i/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9.</w:t>
            </w:r>
            <w:r w:rsidRPr="00C40393">
              <w:rPr>
                <w:sz w:val="28"/>
                <w:szCs w:val="28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3630" w:type="dxa"/>
          </w:tcPr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заданий, тестирование, устный опрос, экспертное оценивание</w:t>
            </w: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lastRenderedPageBreak/>
              <w:t xml:space="preserve">Использование ПК, Интернета и печатных изданий при поиске информации </w:t>
            </w:r>
          </w:p>
        </w:tc>
        <w:tc>
          <w:tcPr>
            <w:tcW w:w="2932" w:type="dxa"/>
          </w:tcPr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lastRenderedPageBreak/>
              <w:t xml:space="preserve">Практическое </w:t>
            </w:r>
            <w:r w:rsidR="00F87E27">
              <w:rPr>
                <w:sz w:val="28"/>
                <w:szCs w:val="28"/>
              </w:rPr>
              <w:t xml:space="preserve">задание (задача), тест, устный </w:t>
            </w:r>
            <w:r w:rsidRPr="00C40393">
              <w:rPr>
                <w:sz w:val="28"/>
                <w:szCs w:val="28"/>
              </w:rPr>
              <w:t>опрос, экспертная оценка</w:t>
            </w: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C80FD9" w:rsidRPr="00C40393" w:rsidRDefault="00C80FD9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C40393" w:rsidTr="00C40393">
        <w:tc>
          <w:tcPr>
            <w:tcW w:w="4283" w:type="dxa"/>
          </w:tcPr>
          <w:p w:rsidR="0060033E" w:rsidRPr="00C40393" w:rsidRDefault="00D06EE5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lastRenderedPageBreak/>
              <w:t>У3</w:t>
            </w:r>
            <w:r w:rsidRPr="00C40393">
              <w:rPr>
                <w:szCs w:val="28"/>
              </w:rPr>
              <w:t xml:space="preserve">. </w:t>
            </w:r>
            <w:r w:rsidR="0060033E" w:rsidRPr="00C40393">
              <w:rPr>
                <w:szCs w:val="28"/>
              </w:rPr>
              <w:t xml:space="preserve">проводить работу по мотивации трудовой деятельности персонала; </w:t>
            </w:r>
          </w:p>
          <w:p w:rsidR="00D06EE5" w:rsidRPr="00C40393" w:rsidRDefault="00D06EE5" w:rsidP="001E4597">
            <w:pPr>
              <w:pStyle w:val="affa"/>
              <w:ind w:firstLine="0"/>
              <w:rPr>
                <w:color w:val="000000"/>
                <w:szCs w:val="28"/>
              </w:rPr>
            </w:pPr>
          </w:p>
          <w:p w:rsidR="00D06EE5" w:rsidRPr="00C40393" w:rsidRDefault="00D06EE5" w:rsidP="001E4597">
            <w:pPr>
              <w:pStyle w:val="affa"/>
              <w:ind w:firstLine="0"/>
              <w:rPr>
                <w:color w:val="000000"/>
                <w:szCs w:val="28"/>
              </w:rPr>
            </w:pPr>
            <w:proofErr w:type="gramStart"/>
            <w:r w:rsidRPr="00C40393">
              <w:rPr>
                <w:i/>
                <w:color w:val="000000"/>
                <w:szCs w:val="28"/>
              </w:rPr>
              <w:t>ОК</w:t>
            </w:r>
            <w:proofErr w:type="gramEnd"/>
            <w:r w:rsidRPr="00C40393">
              <w:rPr>
                <w:i/>
                <w:color w:val="000000"/>
                <w:szCs w:val="28"/>
              </w:rPr>
              <w:t xml:space="preserve"> 6.</w:t>
            </w:r>
            <w:r w:rsidRPr="00C40393">
              <w:rPr>
                <w:color w:val="000000"/>
                <w:szCs w:val="28"/>
              </w:rPr>
              <w:t xml:space="preserve"> Работать в коллективе и в команде, эффективно общаться с коллегами, руководством, потребителями. </w:t>
            </w:r>
          </w:p>
          <w:p w:rsidR="00D06EE5" w:rsidRPr="00C40393" w:rsidRDefault="00D06EE5" w:rsidP="001E4597">
            <w:pPr>
              <w:pStyle w:val="affa"/>
              <w:ind w:firstLine="0"/>
              <w:rPr>
                <w:color w:val="000000"/>
                <w:szCs w:val="28"/>
              </w:rPr>
            </w:pPr>
          </w:p>
          <w:p w:rsidR="00D06EE5" w:rsidRPr="00C40393" w:rsidRDefault="00D06EE5" w:rsidP="001E4597">
            <w:pPr>
              <w:pStyle w:val="affa"/>
              <w:ind w:firstLine="0"/>
              <w:rPr>
                <w:color w:val="000000"/>
                <w:szCs w:val="28"/>
              </w:rPr>
            </w:pPr>
            <w:proofErr w:type="gramStart"/>
            <w:r w:rsidRPr="00C40393">
              <w:rPr>
                <w:i/>
                <w:color w:val="000000"/>
                <w:szCs w:val="28"/>
              </w:rPr>
              <w:t>ОК</w:t>
            </w:r>
            <w:proofErr w:type="gramEnd"/>
            <w:r w:rsidRPr="00C40393">
              <w:rPr>
                <w:i/>
                <w:color w:val="000000"/>
                <w:szCs w:val="28"/>
              </w:rPr>
              <w:t xml:space="preserve"> 7</w:t>
            </w:r>
            <w:r w:rsidRPr="00C40393">
              <w:rPr>
                <w:color w:val="000000"/>
                <w:szCs w:val="28"/>
              </w:rPr>
              <w:t xml:space="preserve">. Брать на себя ответственность за работу членов команды (подчиненных), за результат выполнения заданий. </w:t>
            </w:r>
          </w:p>
          <w:p w:rsidR="00C07BF2" w:rsidRPr="00C40393" w:rsidRDefault="00C07BF2" w:rsidP="001E4597">
            <w:pPr>
              <w:rPr>
                <w:sz w:val="28"/>
                <w:szCs w:val="28"/>
              </w:rPr>
            </w:pPr>
          </w:p>
        </w:tc>
        <w:tc>
          <w:tcPr>
            <w:tcW w:w="3630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заданий, тестирование, устный опрос, экспертное оценивание</w:t>
            </w: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C07BF2" w:rsidRPr="00C40393" w:rsidRDefault="00C07BF2" w:rsidP="001E4597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Текущий контроль.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Самостоятельная работа. Практические занятия. Дифференцированный зачет.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C40393" w:rsidTr="00C40393">
        <w:tc>
          <w:tcPr>
            <w:tcW w:w="4283" w:type="dxa"/>
          </w:tcPr>
          <w:p w:rsidR="00D06EE5" w:rsidRPr="00C40393" w:rsidRDefault="00C07BF2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t>У</w:t>
            </w:r>
            <w:proofErr w:type="gramStart"/>
            <w:r w:rsidRPr="00C40393">
              <w:rPr>
                <w:i/>
                <w:szCs w:val="28"/>
              </w:rPr>
              <w:t>4</w:t>
            </w:r>
            <w:proofErr w:type="gramEnd"/>
            <w:r w:rsidRPr="00C40393">
              <w:rPr>
                <w:i/>
                <w:szCs w:val="28"/>
              </w:rPr>
              <w:t>.</w:t>
            </w:r>
            <w:r w:rsidRPr="00C40393">
              <w:rPr>
                <w:szCs w:val="28"/>
              </w:rPr>
              <w:t xml:space="preserve"> - </w:t>
            </w:r>
            <w:r w:rsidR="00D06EE5" w:rsidRPr="00C40393">
              <w:rPr>
                <w:szCs w:val="28"/>
              </w:rPr>
              <w:t xml:space="preserve">применять в профессиональной деятельности приемы делового и управленческого общения; </w:t>
            </w:r>
          </w:p>
          <w:p w:rsidR="00C07BF2" w:rsidRPr="00C40393" w:rsidRDefault="00C07BF2" w:rsidP="001E4597">
            <w:pPr>
              <w:rPr>
                <w:sz w:val="28"/>
                <w:szCs w:val="28"/>
              </w:rPr>
            </w:pPr>
            <w:proofErr w:type="gramStart"/>
            <w:r w:rsidRPr="00C40393">
              <w:rPr>
                <w:sz w:val="28"/>
                <w:szCs w:val="28"/>
              </w:rPr>
              <w:t>ОК</w:t>
            </w:r>
            <w:proofErr w:type="gramEnd"/>
            <w:r w:rsidRPr="00C40393">
              <w:rPr>
                <w:sz w:val="28"/>
                <w:szCs w:val="28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  <w:p w:rsidR="00C07BF2" w:rsidRPr="00C40393" w:rsidRDefault="00C07BF2" w:rsidP="001E4597">
            <w:pPr>
              <w:rPr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9.</w:t>
            </w:r>
            <w:r w:rsidRPr="00C40393">
              <w:rPr>
                <w:sz w:val="28"/>
                <w:szCs w:val="28"/>
              </w:rPr>
              <w:t xml:space="preserve"> Ориентироваться в условиях частой смены технологий в профессиональной деятельности.</w:t>
            </w:r>
          </w:p>
          <w:p w:rsidR="00C07BF2" w:rsidRPr="00C40393" w:rsidRDefault="00C07BF2" w:rsidP="001E4597">
            <w:pPr>
              <w:rPr>
                <w:sz w:val="28"/>
                <w:szCs w:val="28"/>
              </w:rPr>
            </w:pPr>
          </w:p>
        </w:tc>
        <w:tc>
          <w:tcPr>
            <w:tcW w:w="3630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заданий, тестирование, устный опрос, экспертное оценивание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C07BF2" w:rsidRPr="00C40393" w:rsidRDefault="00C07BF2" w:rsidP="001E4597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Текущий контроль.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Самостоятельная работа. Практические занятия. Дифференцированный зачет.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C40393" w:rsidTr="00C40393">
        <w:tc>
          <w:tcPr>
            <w:tcW w:w="4283" w:type="dxa"/>
          </w:tcPr>
          <w:p w:rsidR="00D06EE5" w:rsidRPr="00C40393" w:rsidRDefault="00C07BF2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t>У5</w:t>
            </w:r>
            <w:r w:rsidRPr="00C40393">
              <w:rPr>
                <w:szCs w:val="28"/>
              </w:rPr>
              <w:t xml:space="preserve">. - </w:t>
            </w:r>
            <w:r w:rsidR="00D06EE5" w:rsidRPr="00C40393">
              <w:rPr>
                <w:szCs w:val="28"/>
              </w:rPr>
              <w:t xml:space="preserve">применять эффективные решения, используя систему методов управления; </w:t>
            </w:r>
          </w:p>
          <w:p w:rsidR="00D06EE5" w:rsidRPr="00C40393" w:rsidRDefault="00D06EE5" w:rsidP="001E4597">
            <w:pPr>
              <w:pStyle w:val="aa"/>
              <w:rPr>
                <w:i/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4.</w:t>
            </w:r>
            <w:r w:rsidRPr="00C40393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D06EE5" w:rsidRPr="00C40393" w:rsidRDefault="00D06EE5" w:rsidP="001E4597">
            <w:pPr>
              <w:pStyle w:val="aa"/>
              <w:rPr>
                <w:i/>
                <w:sz w:val="28"/>
                <w:szCs w:val="28"/>
              </w:rPr>
            </w:pPr>
          </w:p>
          <w:p w:rsidR="00C07BF2" w:rsidRPr="00C40393" w:rsidRDefault="00C07BF2" w:rsidP="001E4597">
            <w:pPr>
              <w:rPr>
                <w:i/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9.</w:t>
            </w:r>
            <w:r w:rsidRPr="00C40393">
              <w:rPr>
                <w:sz w:val="28"/>
                <w:szCs w:val="28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3630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</w:t>
            </w:r>
            <w:r w:rsidRPr="00C40393">
              <w:rPr>
                <w:sz w:val="28"/>
                <w:szCs w:val="28"/>
              </w:rPr>
              <w:lastRenderedPageBreak/>
              <w:t xml:space="preserve">изданий при поиске информации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C07BF2" w:rsidRPr="00C40393" w:rsidRDefault="00C07BF2" w:rsidP="001E4597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lastRenderedPageBreak/>
              <w:t>Текущий контроль.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Самостоятельная работа. Практические занятия. Дифференцированный зачет.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D06EE5" w:rsidRPr="00C40393" w:rsidTr="00C40393">
        <w:tc>
          <w:tcPr>
            <w:tcW w:w="4283" w:type="dxa"/>
          </w:tcPr>
          <w:p w:rsidR="00D06EE5" w:rsidRPr="00C40393" w:rsidRDefault="00D06EE5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lastRenderedPageBreak/>
              <w:t>У</w:t>
            </w:r>
            <w:proofErr w:type="gramStart"/>
            <w:r w:rsidRPr="00C40393">
              <w:rPr>
                <w:i/>
                <w:szCs w:val="28"/>
              </w:rPr>
              <w:t>6</w:t>
            </w:r>
            <w:proofErr w:type="gramEnd"/>
            <w:r w:rsidRPr="00C40393">
              <w:rPr>
                <w:szCs w:val="28"/>
              </w:rPr>
              <w:t xml:space="preserve">.применять эффективные решения, используя систему методов управления; </w:t>
            </w:r>
          </w:p>
          <w:p w:rsidR="00D06EE5" w:rsidRPr="00C40393" w:rsidRDefault="00D06EE5" w:rsidP="001E4597">
            <w:pPr>
              <w:pStyle w:val="affa"/>
              <w:ind w:firstLine="0"/>
              <w:rPr>
                <w:color w:val="000000"/>
                <w:szCs w:val="28"/>
              </w:rPr>
            </w:pPr>
          </w:p>
          <w:p w:rsidR="00D06EE5" w:rsidRPr="00C40393" w:rsidRDefault="00D06EE5" w:rsidP="001E4597">
            <w:pPr>
              <w:pStyle w:val="affa"/>
              <w:ind w:firstLine="0"/>
              <w:rPr>
                <w:color w:val="000000"/>
                <w:szCs w:val="28"/>
              </w:rPr>
            </w:pPr>
            <w:proofErr w:type="gramStart"/>
            <w:r w:rsidRPr="00C40393">
              <w:rPr>
                <w:i/>
                <w:color w:val="000000"/>
                <w:szCs w:val="28"/>
              </w:rPr>
              <w:t>ОК</w:t>
            </w:r>
            <w:proofErr w:type="gramEnd"/>
            <w:r w:rsidRPr="00C40393">
              <w:rPr>
                <w:i/>
                <w:color w:val="000000"/>
                <w:szCs w:val="28"/>
              </w:rPr>
              <w:t xml:space="preserve"> 3.</w:t>
            </w:r>
            <w:r w:rsidRPr="00C40393">
              <w:rPr>
                <w:color w:val="000000"/>
                <w:szCs w:val="28"/>
              </w:rPr>
              <w:t xml:space="preserve"> Принимать решения в стандартных и нестандартных ситуациях и нести за них ответственность. </w:t>
            </w:r>
          </w:p>
          <w:p w:rsidR="00D06EE5" w:rsidRPr="00C40393" w:rsidRDefault="00D06EE5" w:rsidP="001E4597">
            <w:pPr>
              <w:pStyle w:val="affa"/>
              <w:ind w:firstLine="0"/>
              <w:rPr>
                <w:szCs w:val="28"/>
              </w:rPr>
            </w:pPr>
          </w:p>
          <w:p w:rsidR="00D06EE5" w:rsidRPr="00C40393" w:rsidRDefault="00D06EE5" w:rsidP="001E4597">
            <w:pPr>
              <w:pStyle w:val="affa"/>
              <w:ind w:firstLine="0"/>
              <w:rPr>
                <w:i/>
                <w:szCs w:val="28"/>
              </w:rPr>
            </w:pPr>
          </w:p>
        </w:tc>
        <w:tc>
          <w:tcPr>
            <w:tcW w:w="3630" w:type="dxa"/>
          </w:tcPr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D06EE5" w:rsidRPr="00C40393" w:rsidRDefault="00D06EE5" w:rsidP="001E4597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Текущий контроль.</w:t>
            </w: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Самостоятельная работа. Практические занятия. Дифференцированный зачет.</w:t>
            </w: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D06EE5" w:rsidRPr="00C40393" w:rsidRDefault="00D06EE5" w:rsidP="001E4597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06EE5" w:rsidRPr="00C40393" w:rsidTr="00C40393">
        <w:tc>
          <w:tcPr>
            <w:tcW w:w="4283" w:type="dxa"/>
          </w:tcPr>
          <w:p w:rsidR="00D06EE5" w:rsidRPr="00C40393" w:rsidRDefault="00D06EE5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t>У</w:t>
            </w:r>
            <w:proofErr w:type="gramStart"/>
            <w:r w:rsidRPr="00C40393">
              <w:rPr>
                <w:i/>
                <w:szCs w:val="28"/>
              </w:rPr>
              <w:t>7</w:t>
            </w:r>
            <w:proofErr w:type="gramEnd"/>
            <w:r w:rsidRPr="00C40393">
              <w:rPr>
                <w:i/>
                <w:szCs w:val="28"/>
              </w:rPr>
              <w:t>.</w:t>
            </w:r>
            <w:r w:rsidRPr="00C40393">
              <w:rPr>
                <w:szCs w:val="28"/>
              </w:rPr>
              <w:t>учитывать особенности менеджмента в области профессиональной деятельности.</w:t>
            </w: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4.</w:t>
            </w:r>
            <w:r w:rsidRPr="00C40393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D06EE5" w:rsidRPr="00C40393" w:rsidRDefault="00D06EE5" w:rsidP="001E4597">
            <w:pPr>
              <w:pStyle w:val="aa"/>
              <w:rPr>
                <w:i/>
                <w:sz w:val="28"/>
                <w:szCs w:val="28"/>
              </w:rPr>
            </w:pPr>
          </w:p>
          <w:p w:rsidR="00D06EE5" w:rsidRPr="00C40393" w:rsidRDefault="00D06EE5" w:rsidP="001E4597">
            <w:pPr>
              <w:pStyle w:val="affa"/>
              <w:ind w:firstLine="0"/>
              <w:rPr>
                <w:i/>
                <w:szCs w:val="28"/>
              </w:rPr>
            </w:pPr>
            <w:proofErr w:type="gramStart"/>
            <w:r w:rsidRPr="00C40393">
              <w:rPr>
                <w:i/>
                <w:szCs w:val="28"/>
              </w:rPr>
              <w:t>ОК</w:t>
            </w:r>
            <w:proofErr w:type="gramEnd"/>
            <w:r w:rsidRPr="00C40393">
              <w:rPr>
                <w:i/>
                <w:szCs w:val="28"/>
              </w:rPr>
              <w:t xml:space="preserve"> 9.</w:t>
            </w:r>
            <w:r w:rsidRPr="00C40393">
              <w:rPr>
                <w:szCs w:val="28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3630" w:type="dxa"/>
          </w:tcPr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D06EE5" w:rsidRPr="00C40393" w:rsidRDefault="00D06EE5" w:rsidP="001E4597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Текущий контроль.</w:t>
            </w: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Самостоятельная работа. Практические занятия. Дифференцированный зачет.</w:t>
            </w: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D06EE5" w:rsidRPr="00C40393" w:rsidRDefault="00D06EE5" w:rsidP="001E4597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07BF2" w:rsidRPr="00C40393" w:rsidTr="00C40393">
        <w:tc>
          <w:tcPr>
            <w:tcW w:w="10845" w:type="dxa"/>
            <w:gridSpan w:val="3"/>
          </w:tcPr>
          <w:p w:rsidR="00C07BF2" w:rsidRPr="00C40393" w:rsidRDefault="00C07BF2" w:rsidP="001E4597">
            <w:pPr>
              <w:pStyle w:val="aa"/>
              <w:jc w:val="center"/>
              <w:rPr>
                <w:i/>
                <w:sz w:val="28"/>
                <w:szCs w:val="28"/>
              </w:rPr>
            </w:pPr>
            <w:r w:rsidRPr="00C40393">
              <w:rPr>
                <w:i/>
                <w:sz w:val="28"/>
                <w:szCs w:val="28"/>
                <w:lang w:bidi="en-US"/>
              </w:rPr>
              <w:t>Знать:</w:t>
            </w:r>
          </w:p>
        </w:tc>
      </w:tr>
      <w:tr w:rsidR="00C07BF2" w:rsidRPr="00C40393" w:rsidTr="00C40393">
        <w:tc>
          <w:tcPr>
            <w:tcW w:w="4283" w:type="dxa"/>
          </w:tcPr>
          <w:p w:rsidR="00FA3411" w:rsidRPr="00C40393" w:rsidRDefault="00FA3411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t>З</w:t>
            </w:r>
            <w:proofErr w:type="gramStart"/>
            <w:r w:rsidRPr="00C40393">
              <w:rPr>
                <w:i/>
                <w:szCs w:val="28"/>
              </w:rPr>
              <w:t>1</w:t>
            </w:r>
            <w:proofErr w:type="gramEnd"/>
            <w:r w:rsidRPr="00C40393">
              <w:rPr>
                <w:i/>
                <w:szCs w:val="28"/>
              </w:rPr>
              <w:t>.</w:t>
            </w:r>
            <w:r w:rsidRPr="00C40393">
              <w:rPr>
                <w:szCs w:val="28"/>
              </w:rPr>
              <w:t xml:space="preserve"> сущность и характерные черты современного менеджмента, историю его развития;</w:t>
            </w:r>
          </w:p>
          <w:p w:rsidR="00C07BF2" w:rsidRPr="00C40393" w:rsidRDefault="00C07BF2" w:rsidP="001E4597">
            <w:pPr>
              <w:pStyle w:val="aa"/>
              <w:rPr>
                <w:i/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4.</w:t>
            </w:r>
            <w:r w:rsidRPr="00C40393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630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Правильные ответы на устные вопросы и тесты, правильное решение задач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Устный опрос, тестирование, задача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C40393" w:rsidTr="00C40393">
        <w:tc>
          <w:tcPr>
            <w:tcW w:w="4283" w:type="dxa"/>
          </w:tcPr>
          <w:p w:rsidR="00FA3411" w:rsidRPr="00C40393" w:rsidRDefault="00FA3411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t>З</w:t>
            </w:r>
            <w:proofErr w:type="gramStart"/>
            <w:r w:rsidRPr="00C40393">
              <w:rPr>
                <w:i/>
                <w:szCs w:val="28"/>
              </w:rPr>
              <w:t>2</w:t>
            </w:r>
            <w:proofErr w:type="gramEnd"/>
            <w:r w:rsidRPr="00C40393">
              <w:rPr>
                <w:i/>
                <w:szCs w:val="28"/>
              </w:rPr>
              <w:t>.</w:t>
            </w:r>
            <w:r w:rsidRPr="00C40393">
              <w:rPr>
                <w:szCs w:val="28"/>
              </w:rPr>
              <w:t xml:space="preserve"> методы планирования и организации работы подразделения; </w:t>
            </w:r>
          </w:p>
          <w:p w:rsidR="00D06EE5" w:rsidRPr="00C40393" w:rsidRDefault="00D06EE5" w:rsidP="001E4597">
            <w:pPr>
              <w:pStyle w:val="aa"/>
              <w:rPr>
                <w:i/>
                <w:sz w:val="28"/>
                <w:szCs w:val="28"/>
              </w:rPr>
            </w:pPr>
          </w:p>
          <w:p w:rsidR="00205CA6" w:rsidRPr="00C40393" w:rsidRDefault="00205CA6" w:rsidP="001E4597">
            <w:pPr>
              <w:pStyle w:val="affa"/>
              <w:ind w:firstLine="0"/>
              <w:rPr>
                <w:color w:val="000000"/>
                <w:szCs w:val="28"/>
              </w:rPr>
            </w:pPr>
            <w:proofErr w:type="gramStart"/>
            <w:r w:rsidRPr="00C40393">
              <w:rPr>
                <w:i/>
                <w:color w:val="000000"/>
                <w:szCs w:val="28"/>
              </w:rPr>
              <w:t>ОК</w:t>
            </w:r>
            <w:proofErr w:type="gramEnd"/>
            <w:r w:rsidRPr="00C40393">
              <w:rPr>
                <w:i/>
                <w:color w:val="000000"/>
                <w:szCs w:val="28"/>
              </w:rPr>
              <w:t xml:space="preserve"> 7.</w:t>
            </w:r>
            <w:r w:rsidRPr="00C40393">
              <w:rPr>
                <w:color w:val="000000"/>
                <w:szCs w:val="28"/>
              </w:rPr>
              <w:t xml:space="preserve"> Брать на себя ответственность за работу членов команды (подчиненных), за результат выполнения заданий. </w:t>
            </w:r>
          </w:p>
          <w:p w:rsidR="00205CA6" w:rsidRPr="00C40393" w:rsidRDefault="00205CA6" w:rsidP="001E4597">
            <w:pPr>
              <w:pStyle w:val="affa"/>
              <w:ind w:firstLine="0"/>
              <w:rPr>
                <w:color w:val="000000"/>
                <w:szCs w:val="28"/>
              </w:rPr>
            </w:pPr>
            <w:proofErr w:type="gramStart"/>
            <w:r w:rsidRPr="00C40393">
              <w:rPr>
                <w:i/>
                <w:color w:val="000000"/>
                <w:szCs w:val="28"/>
              </w:rPr>
              <w:t>ОК</w:t>
            </w:r>
            <w:proofErr w:type="gramEnd"/>
            <w:r w:rsidRPr="00C40393">
              <w:rPr>
                <w:i/>
                <w:color w:val="000000"/>
                <w:szCs w:val="28"/>
              </w:rPr>
              <w:t xml:space="preserve"> 8.</w:t>
            </w:r>
            <w:r w:rsidRPr="00C40393">
              <w:rPr>
                <w:color w:val="000000"/>
                <w:szCs w:val="28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3630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lastRenderedPageBreak/>
              <w:t xml:space="preserve">Правильное выполнение практических заданий (задач), правильные ответы </w:t>
            </w:r>
            <w:r w:rsidRPr="00C40393">
              <w:rPr>
                <w:sz w:val="28"/>
                <w:szCs w:val="28"/>
              </w:rPr>
              <w:lastRenderedPageBreak/>
              <w:t>на тестовые и устные вопросы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lastRenderedPageBreak/>
              <w:t xml:space="preserve">Практическое </w:t>
            </w:r>
            <w:r w:rsidR="00F87E27">
              <w:rPr>
                <w:sz w:val="28"/>
                <w:szCs w:val="28"/>
              </w:rPr>
              <w:t xml:space="preserve">задание (задача), тест, устный </w:t>
            </w:r>
            <w:r w:rsidRPr="00C40393">
              <w:rPr>
                <w:sz w:val="28"/>
                <w:szCs w:val="28"/>
              </w:rPr>
              <w:t xml:space="preserve">опрос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C40393" w:rsidTr="00C40393">
        <w:tc>
          <w:tcPr>
            <w:tcW w:w="4283" w:type="dxa"/>
          </w:tcPr>
          <w:p w:rsidR="00D06EE5" w:rsidRPr="00C40393" w:rsidRDefault="00FA3411" w:rsidP="001E4597">
            <w:pPr>
              <w:pStyle w:val="affa"/>
              <w:ind w:firstLine="0"/>
              <w:jc w:val="left"/>
              <w:rPr>
                <w:szCs w:val="28"/>
              </w:rPr>
            </w:pPr>
            <w:r w:rsidRPr="00C40393">
              <w:rPr>
                <w:i/>
                <w:szCs w:val="28"/>
              </w:rPr>
              <w:lastRenderedPageBreak/>
              <w:t>З3.</w:t>
            </w:r>
            <w:r w:rsidRPr="00C40393">
              <w:rPr>
                <w:szCs w:val="28"/>
              </w:rPr>
              <w:t xml:space="preserve">принципы построения организационной структуры управления; </w:t>
            </w:r>
          </w:p>
          <w:p w:rsidR="00FA3411" w:rsidRPr="00C40393" w:rsidRDefault="00FA3411" w:rsidP="001E4597">
            <w:pPr>
              <w:pStyle w:val="affa"/>
              <w:ind w:firstLine="0"/>
              <w:jc w:val="left"/>
              <w:rPr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4.</w:t>
            </w:r>
            <w:r w:rsidRPr="00C40393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630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</w:tc>
        <w:tc>
          <w:tcPr>
            <w:tcW w:w="2932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Практическое </w:t>
            </w:r>
            <w:r w:rsidR="00FF5224">
              <w:rPr>
                <w:sz w:val="28"/>
                <w:szCs w:val="28"/>
              </w:rPr>
              <w:t xml:space="preserve">задание (задача), тест, устный </w:t>
            </w:r>
            <w:r w:rsidRPr="00C40393">
              <w:rPr>
                <w:sz w:val="28"/>
                <w:szCs w:val="28"/>
              </w:rPr>
              <w:t xml:space="preserve">опрос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C07BF2" w:rsidRPr="00C40393" w:rsidTr="00C40393">
        <w:tc>
          <w:tcPr>
            <w:tcW w:w="4283" w:type="dxa"/>
          </w:tcPr>
          <w:p w:rsidR="00205CA6" w:rsidRPr="00C40393" w:rsidRDefault="00FA3411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t>З</w:t>
            </w:r>
            <w:proofErr w:type="gramStart"/>
            <w:r w:rsidRPr="00C40393">
              <w:rPr>
                <w:i/>
                <w:szCs w:val="28"/>
              </w:rPr>
              <w:t>4</w:t>
            </w:r>
            <w:proofErr w:type="gramEnd"/>
            <w:r w:rsidRPr="00C40393">
              <w:rPr>
                <w:i/>
                <w:szCs w:val="28"/>
              </w:rPr>
              <w:t>.</w:t>
            </w:r>
            <w:r w:rsidR="00205CA6" w:rsidRPr="00C40393">
              <w:rPr>
                <w:szCs w:val="28"/>
              </w:rPr>
              <w:t xml:space="preserve"> особенности менеджмента в области профессиональной деятельности; внешнюю и внутреннюю среду организации; цикл менеджмента; </w:t>
            </w:r>
          </w:p>
          <w:p w:rsidR="00D06EE5" w:rsidRPr="00C40393" w:rsidRDefault="00D06EE5" w:rsidP="001E4597">
            <w:pPr>
              <w:pStyle w:val="aa"/>
              <w:rPr>
                <w:i/>
                <w:sz w:val="28"/>
                <w:szCs w:val="28"/>
              </w:rPr>
            </w:pPr>
          </w:p>
          <w:p w:rsidR="00205CA6" w:rsidRPr="00C40393" w:rsidRDefault="00205CA6" w:rsidP="001E4597">
            <w:pPr>
              <w:pStyle w:val="affa"/>
              <w:ind w:firstLine="0"/>
              <w:rPr>
                <w:color w:val="000000"/>
                <w:szCs w:val="28"/>
              </w:rPr>
            </w:pPr>
            <w:proofErr w:type="gramStart"/>
            <w:r w:rsidRPr="00C40393">
              <w:rPr>
                <w:i/>
                <w:color w:val="000000"/>
                <w:szCs w:val="28"/>
              </w:rPr>
              <w:t>ОК</w:t>
            </w:r>
            <w:proofErr w:type="gramEnd"/>
            <w:r w:rsidRPr="00C40393">
              <w:rPr>
                <w:i/>
                <w:color w:val="000000"/>
                <w:szCs w:val="28"/>
              </w:rPr>
              <w:t xml:space="preserve"> 7.</w:t>
            </w:r>
            <w:r w:rsidRPr="00C40393">
              <w:rPr>
                <w:color w:val="000000"/>
                <w:szCs w:val="28"/>
              </w:rPr>
              <w:t xml:space="preserve"> Брать на себя ответственность за работу членов команды (подчиненных), за результат выполнения заданий. </w:t>
            </w:r>
          </w:p>
          <w:p w:rsidR="00205CA6" w:rsidRPr="00C40393" w:rsidRDefault="00205CA6" w:rsidP="001E4597">
            <w:pPr>
              <w:pStyle w:val="affa"/>
              <w:ind w:firstLine="0"/>
              <w:rPr>
                <w:color w:val="000000"/>
                <w:szCs w:val="28"/>
              </w:rPr>
            </w:pPr>
            <w:proofErr w:type="gramStart"/>
            <w:r w:rsidRPr="00C40393">
              <w:rPr>
                <w:i/>
                <w:color w:val="000000"/>
                <w:szCs w:val="28"/>
              </w:rPr>
              <w:t>ОК</w:t>
            </w:r>
            <w:proofErr w:type="gramEnd"/>
            <w:r w:rsidRPr="00C40393">
              <w:rPr>
                <w:i/>
                <w:color w:val="000000"/>
                <w:szCs w:val="28"/>
              </w:rPr>
              <w:t xml:space="preserve"> 8.</w:t>
            </w:r>
            <w:r w:rsidRPr="00C40393">
              <w:rPr>
                <w:color w:val="000000"/>
                <w:szCs w:val="28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3630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Практическое </w:t>
            </w:r>
            <w:r w:rsidR="00FF5224">
              <w:rPr>
                <w:sz w:val="28"/>
                <w:szCs w:val="28"/>
              </w:rPr>
              <w:t xml:space="preserve">задание (задача), тест, устный </w:t>
            </w:r>
            <w:r w:rsidRPr="00C40393">
              <w:rPr>
                <w:sz w:val="28"/>
                <w:szCs w:val="28"/>
              </w:rPr>
              <w:t xml:space="preserve">опрос 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  <w:p w:rsidR="00C07BF2" w:rsidRPr="00C40393" w:rsidRDefault="00C07BF2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793E94" w:rsidRPr="00C40393" w:rsidTr="00C40393">
        <w:tc>
          <w:tcPr>
            <w:tcW w:w="4283" w:type="dxa"/>
          </w:tcPr>
          <w:p w:rsidR="00205CA6" w:rsidRPr="00C40393" w:rsidRDefault="00205CA6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t>З5.</w:t>
            </w:r>
            <w:r w:rsidRPr="00C40393">
              <w:rPr>
                <w:szCs w:val="28"/>
              </w:rPr>
              <w:t xml:space="preserve"> процесс принятия и реализации управленческих решений;</w:t>
            </w:r>
          </w:p>
          <w:p w:rsidR="00793E94" w:rsidRPr="00C40393" w:rsidRDefault="00793E94" w:rsidP="001E4597">
            <w:pPr>
              <w:pStyle w:val="aa"/>
              <w:rPr>
                <w:i/>
                <w:sz w:val="28"/>
                <w:szCs w:val="28"/>
              </w:rPr>
            </w:pPr>
          </w:p>
          <w:p w:rsidR="00D06EE5" w:rsidRPr="00C40393" w:rsidRDefault="00D06EE5" w:rsidP="001E4597">
            <w:pPr>
              <w:pStyle w:val="aa"/>
              <w:rPr>
                <w:sz w:val="28"/>
                <w:szCs w:val="28"/>
              </w:rPr>
            </w:pPr>
          </w:p>
          <w:p w:rsidR="00793E94" w:rsidRPr="00C40393" w:rsidRDefault="00793E94" w:rsidP="001E4597">
            <w:pPr>
              <w:pStyle w:val="aa"/>
              <w:rPr>
                <w:i/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lastRenderedPageBreak/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4.</w:t>
            </w:r>
            <w:r w:rsidRPr="00C40393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630" w:type="dxa"/>
          </w:tcPr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lastRenderedPageBreak/>
              <w:t>Правильное выполнение практических заданий (задач), правильные ответы на тестовые и устные вопросы</w:t>
            </w:r>
          </w:p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lastRenderedPageBreak/>
              <w:t xml:space="preserve">Использование ПК, Интернета и печатных изданий при поиске информации </w:t>
            </w:r>
          </w:p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lastRenderedPageBreak/>
              <w:t xml:space="preserve">Практическое </w:t>
            </w:r>
            <w:r w:rsidR="00FF5224">
              <w:rPr>
                <w:sz w:val="28"/>
                <w:szCs w:val="28"/>
              </w:rPr>
              <w:t xml:space="preserve">задание (задача), тест, устный </w:t>
            </w:r>
            <w:r w:rsidRPr="00C40393">
              <w:rPr>
                <w:sz w:val="28"/>
                <w:szCs w:val="28"/>
              </w:rPr>
              <w:t xml:space="preserve">опрос </w:t>
            </w:r>
          </w:p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</w:p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793E94" w:rsidRPr="00C40393" w:rsidTr="00C40393">
        <w:tc>
          <w:tcPr>
            <w:tcW w:w="4283" w:type="dxa"/>
          </w:tcPr>
          <w:p w:rsidR="00205CA6" w:rsidRPr="00C40393" w:rsidRDefault="00205CA6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lastRenderedPageBreak/>
              <w:t>З</w:t>
            </w:r>
            <w:proofErr w:type="gramStart"/>
            <w:r w:rsidRPr="00C40393">
              <w:rPr>
                <w:i/>
                <w:szCs w:val="28"/>
              </w:rPr>
              <w:t>6</w:t>
            </w:r>
            <w:proofErr w:type="gramEnd"/>
            <w:r w:rsidRPr="00C40393">
              <w:rPr>
                <w:i/>
                <w:szCs w:val="28"/>
              </w:rPr>
              <w:t>.</w:t>
            </w:r>
            <w:r w:rsidRPr="00C40393">
              <w:rPr>
                <w:szCs w:val="28"/>
              </w:rPr>
              <w:t xml:space="preserve"> функции менеджмента в рыночной экономике: организацию, планирование, мотивацию и контроль деятельности экономического субъекта; систему методов управления; методику принятия решений. </w:t>
            </w:r>
          </w:p>
          <w:p w:rsidR="00205CA6" w:rsidRPr="00C40393" w:rsidRDefault="00205CA6" w:rsidP="001E4597">
            <w:pPr>
              <w:pStyle w:val="affa"/>
              <w:ind w:firstLine="0"/>
              <w:rPr>
                <w:szCs w:val="28"/>
              </w:rPr>
            </w:pPr>
          </w:p>
          <w:p w:rsidR="00793E94" w:rsidRPr="00C40393" w:rsidRDefault="00793E94" w:rsidP="001E4597">
            <w:pPr>
              <w:pStyle w:val="aa"/>
              <w:rPr>
                <w:i/>
                <w:sz w:val="28"/>
                <w:szCs w:val="28"/>
              </w:rPr>
            </w:pPr>
            <w:proofErr w:type="gramStart"/>
            <w:r w:rsidRPr="00C40393">
              <w:rPr>
                <w:i/>
                <w:sz w:val="28"/>
                <w:szCs w:val="28"/>
              </w:rPr>
              <w:t>ОК</w:t>
            </w:r>
            <w:proofErr w:type="gramEnd"/>
            <w:r w:rsidRPr="00C40393">
              <w:rPr>
                <w:i/>
                <w:sz w:val="28"/>
                <w:szCs w:val="28"/>
              </w:rPr>
              <w:t xml:space="preserve"> 4.</w:t>
            </w:r>
            <w:r w:rsidRPr="00C40393"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630" w:type="dxa"/>
          </w:tcPr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Практическое </w:t>
            </w:r>
            <w:r w:rsidR="00FF5224">
              <w:rPr>
                <w:sz w:val="28"/>
                <w:szCs w:val="28"/>
              </w:rPr>
              <w:t xml:space="preserve">задание (задача), тест, устный </w:t>
            </w:r>
            <w:r w:rsidRPr="00C40393">
              <w:rPr>
                <w:sz w:val="28"/>
                <w:szCs w:val="28"/>
              </w:rPr>
              <w:t xml:space="preserve">опрос </w:t>
            </w:r>
          </w:p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</w:p>
          <w:p w:rsidR="00793E94" w:rsidRPr="00C40393" w:rsidRDefault="00793E94" w:rsidP="001E4597">
            <w:pPr>
              <w:pStyle w:val="aa"/>
              <w:rPr>
                <w:sz w:val="28"/>
                <w:szCs w:val="28"/>
              </w:rPr>
            </w:pPr>
          </w:p>
        </w:tc>
      </w:tr>
      <w:tr w:rsidR="00205CA6" w:rsidRPr="00C40393" w:rsidTr="00C40393">
        <w:tc>
          <w:tcPr>
            <w:tcW w:w="4283" w:type="dxa"/>
          </w:tcPr>
          <w:p w:rsidR="00205CA6" w:rsidRPr="00C40393" w:rsidRDefault="00205CA6" w:rsidP="001E4597">
            <w:pPr>
              <w:pStyle w:val="affa"/>
              <w:ind w:firstLine="0"/>
              <w:rPr>
                <w:szCs w:val="28"/>
              </w:rPr>
            </w:pPr>
            <w:r w:rsidRPr="00C40393">
              <w:rPr>
                <w:i/>
                <w:szCs w:val="28"/>
              </w:rPr>
              <w:t>З</w:t>
            </w:r>
            <w:proofErr w:type="gramStart"/>
            <w:r w:rsidRPr="00C40393">
              <w:rPr>
                <w:i/>
                <w:szCs w:val="28"/>
              </w:rPr>
              <w:t>7</w:t>
            </w:r>
            <w:proofErr w:type="gramEnd"/>
            <w:r w:rsidRPr="00C40393">
              <w:rPr>
                <w:szCs w:val="28"/>
              </w:rPr>
              <w:t xml:space="preserve"> стили управления, коммуникации, принципы делового общения. </w:t>
            </w:r>
          </w:p>
          <w:p w:rsidR="00205CA6" w:rsidRPr="00C40393" w:rsidRDefault="00205CA6" w:rsidP="001E4597">
            <w:pPr>
              <w:pStyle w:val="affa"/>
              <w:ind w:firstLine="0"/>
              <w:rPr>
                <w:color w:val="000000"/>
                <w:szCs w:val="28"/>
              </w:rPr>
            </w:pPr>
            <w:proofErr w:type="gramStart"/>
            <w:r w:rsidRPr="00C40393">
              <w:rPr>
                <w:i/>
                <w:color w:val="000000"/>
                <w:szCs w:val="28"/>
              </w:rPr>
              <w:t>ОК</w:t>
            </w:r>
            <w:proofErr w:type="gramEnd"/>
            <w:r w:rsidRPr="00C40393">
              <w:rPr>
                <w:i/>
                <w:color w:val="000000"/>
                <w:szCs w:val="28"/>
              </w:rPr>
              <w:t xml:space="preserve"> 6.</w:t>
            </w:r>
            <w:r w:rsidRPr="00C40393">
              <w:rPr>
                <w:color w:val="000000"/>
                <w:szCs w:val="28"/>
              </w:rPr>
              <w:t xml:space="preserve"> Работать в коллективе и в команде, эффективно общаться с коллегами, руководством, потребителями. </w:t>
            </w:r>
          </w:p>
          <w:p w:rsidR="00205CA6" w:rsidRPr="00C40393" w:rsidRDefault="00205CA6" w:rsidP="001E4597">
            <w:pPr>
              <w:pStyle w:val="affa"/>
              <w:ind w:firstLine="0"/>
              <w:rPr>
                <w:color w:val="000000"/>
                <w:szCs w:val="28"/>
              </w:rPr>
            </w:pPr>
          </w:p>
          <w:p w:rsidR="00205CA6" w:rsidRPr="00C40393" w:rsidRDefault="00205CA6" w:rsidP="001E4597">
            <w:pPr>
              <w:pStyle w:val="affa"/>
              <w:ind w:firstLine="0"/>
              <w:rPr>
                <w:color w:val="000000"/>
                <w:szCs w:val="28"/>
              </w:rPr>
            </w:pPr>
            <w:proofErr w:type="gramStart"/>
            <w:r w:rsidRPr="00C40393">
              <w:rPr>
                <w:i/>
                <w:color w:val="000000"/>
                <w:szCs w:val="28"/>
              </w:rPr>
              <w:t>ОК</w:t>
            </w:r>
            <w:proofErr w:type="gramEnd"/>
            <w:r w:rsidRPr="00C40393">
              <w:rPr>
                <w:i/>
                <w:color w:val="000000"/>
                <w:szCs w:val="28"/>
              </w:rPr>
              <w:t xml:space="preserve"> 7.</w:t>
            </w:r>
            <w:r w:rsidRPr="00C40393">
              <w:rPr>
                <w:color w:val="000000"/>
                <w:szCs w:val="28"/>
              </w:rPr>
              <w:t xml:space="preserve"> Брать на себя ответственность за работу членов команды (подчиненных), за результат выполнения заданий. </w:t>
            </w:r>
          </w:p>
          <w:p w:rsidR="00205CA6" w:rsidRPr="00C40393" w:rsidRDefault="00205CA6" w:rsidP="001E4597">
            <w:pPr>
              <w:pStyle w:val="affa"/>
              <w:ind w:firstLine="0"/>
              <w:rPr>
                <w:color w:val="000000"/>
                <w:szCs w:val="28"/>
              </w:rPr>
            </w:pPr>
          </w:p>
          <w:p w:rsidR="00205CA6" w:rsidRPr="00C40393" w:rsidRDefault="00205CA6" w:rsidP="001E4597">
            <w:pPr>
              <w:pStyle w:val="affa"/>
              <w:ind w:firstLine="0"/>
              <w:rPr>
                <w:color w:val="000000"/>
                <w:szCs w:val="28"/>
              </w:rPr>
            </w:pPr>
            <w:proofErr w:type="gramStart"/>
            <w:r w:rsidRPr="00C40393">
              <w:rPr>
                <w:i/>
                <w:color w:val="000000"/>
                <w:szCs w:val="28"/>
              </w:rPr>
              <w:t>ОК</w:t>
            </w:r>
            <w:proofErr w:type="gramEnd"/>
            <w:r w:rsidRPr="00C40393">
              <w:rPr>
                <w:i/>
                <w:color w:val="000000"/>
                <w:szCs w:val="28"/>
              </w:rPr>
              <w:t xml:space="preserve"> 8</w:t>
            </w:r>
            <w:r w:rsidRPr="00C40393">
              <w:rPr>
                <w:color w:val="000000"/>
                <w:szCs w:val="28"/>
              </w:rPr>
              <w:t xml:space="preserve"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205CA6" w:rsidRPr="00C40393" w:rsidRDefault="00205CA6" w:rsidP="001E4597">
            <w:pPr>
              <w:pStyle w:val="affa"/>
              <w:ind w:firstLine="0"/>
              <w:rPr>
                <w:szCs w:val="28"/>
              </w:rPr>
            </w:pPr>
          </w:p>
          <w:p w:rsidR="00205CA6" w:rsidRPr="00C40393" w:rsidRDefault="00205CA6" w:rsidP="001E4597">
            <w:pPr>
              <w:pStyle w:val="affa"/>
              <w:ind w:firstLine="0"/>
              <w:rPr>
                <w:i/>
                <w:szCs w:val="28"/>
              </w:rPr>
            </w:pPr>
          </w:p>
        </w:tc>
        <w:tc>
          <w:tcPr>
            <w:tcW w:w="3630" w:type="dxa"/>
          </w:tcPr>
          <w:p w:rsidR="00205CA6" w:rsidRPr="00C40393" w:rsidRDefault="00205CA6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205CA6" w:rsidRPr="00C40393" w:rsidRDefault="00205CA6" w:rsidP="001E4597">
            <w:pPr>
              <w:pStyle w:val="aa"/>
              <w:rPr>
                <w:sz w:val="28"/>
                <w:szCs w:val="28"/>
              </w:rPr>
            </w:pPr>
          </w:p>
          <w:p w:rsidR="00205CA6" w:rsidRPr="00C40393" w:rsidRDefault="00205CA6" w:rsidP="001E4597">
            <w:pPr>
              <w:pStyle w:val="aa"/>
              <w:rPr>
                <w:sz w:val="28"/>
                <w:szCs w:val="28"/>
              </w:rPr>
            </w:pPr>
          </w:p>
          <w:p w:rsidR="00205CA6" w:rsidRPr="00C40393" w:rsidRDefault="00205CA6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Использование ПК, Интернета и печатных изданий при поиске информации </w:t>
            </w:r>
          </w:p>
          <w:p w:rsidR="00205CA6" w:rsidRPr="00C40393" w:rsidRDefault="00205CA6" w:rsidP="001E459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2932" w:type="dxa"/>
          </w:tcPr>
          <w:p w:rsidR="00205CA6" w:rsidRPr="00C40393" w:rsidRDefault="00205CA6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Практическое </w:t>
            </w:r>
            <w:r w:rsidR="00FF5224">
              <w:rPr>
                <w:sz w:val="28"/>
                <w:szCs w:val="28"/>
              </w:rPr>
              <w:t xml:space="preserve">задание (задача), тест, устный </w:t>
            </w:r>
            <w:r w:rsidRPr="00C40393">
              <w:rPr>
                <w:sz w:val="28"/>
                <w:szCs w:val="28"/>
              </w:rPr>
              <w:t xml:space="preserve">опрос </w:t>
            </w:r>
          </w:p>
          <w:p w:rsidR="00205CA6" w:rsidRPr="00C40393" w:rsidRDefault="00205CA6" w:rsidP="001E4597">
            <w:pPr>
              <w:pStyle w:val="aa"/>
              <w:rPr>
                <w:sz w:val="28"/>
                <w:szCs w:val="28"/>
              </w:rPr>
            </w:pPr>
          </w:p>
          <w:p w:rsidR="00205CA6" w:rsidRPr="00C40393" w:rsidRDefault="00205CA6" w:rsidP="001E4597">
            <w:pPr>
              <w:pStyle w:val="aa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Экспертная оценка</w:t>
            </w:r>
          </w:p>
          <w:p w:rsidR="00205CA6" w:rsidRPr="00C40393" w:rsidRDefault="00205CA6" w:rsidP="001E4597">
            <w:pPr>
              <w:pStyle w:val="aa"/>
              <w:rPr>
                <w:sz w:val="28"/>
                <w:szCs w:val="28"/>
              </w:rPr>
            </w:pPr>
          </w:p>
        </w:tc>
      </w:tr>
    </w:tbl>
    <w:p w:rsidR="00FF1697" w:rsidRPr="00C40393" w:rsidRDefault="00FF1697" w:rsidP="001E4597">
      <w:pPr>
        <w:pStyle w:val="affa"/>
        <w:ind w:firstLine="709"/>
        <w:rPr>
          <w:color w:val="000000"/>
          <w:szCs w:val="28"/>
        </w:rPr>
      </w:pPr>
    </w:p>
    <w:p w:rsidR="004B4154" w:rsidRPr="00C40393" w:rsidRDefault="004B4154" w:rsidP="001E4597">
      <w:pPr>
        <w:pStyle w:val="affa"/>
        <w:ind w:firstLine="709"/>
        <w:rPr>
          <w:szCs w:val="28"/>
        </w:rPr>
      </w:pPr>
      <w:r w:rsidRPr="00C40393">
        <w:rPr>
          <w:color w:val="000000"/>
          <w:szCs w:val="28"/>
        </w:rPr>
        <w:lastRenderedPageBreak/>
        <w:t xml:space="preserve"> </w:t>
      </w:r>
      <w:r w:rsidRPr="00C40393">
        <w:rPr>
          <w:szCs w:val="28"/>
        </w:rPr>
        <w:t xml:space="preserve">Оценка индивидуальных образовательных достижений по результатам </w:t>
      </w:r>
      <w:r w:rsidRPr="00C40393">
        <w:rPr>
          <w:spacing w:val="-3"/>
          <w:szCs w:val="28"/>
        </w:rPr>
        <w:t>т</w:t>
      </w:r>
      <w:r w:rsidRPr="00C40393">
        <w:rPr>
          <w:szCs w:val="28"/>
        </w:rPr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4B4154" w:rsidRPr="00C40393" w:rsidRDefault="004B4154" w:rsidP="001E4597">
      <w:pPr>
        <w:ind w:firstLine="709"/>
        <w:jc w:val="both"/>
        <w:rPr>
          <w:sz w:val="28"/>
          <w:szCs w:val="28"/>
        </w:rPr>
      </w:pPr>
    </w:p>
    <w:tbl>
      <w:tblPr>
        <w:tblW w:w="9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4B4154" w:rsidRPr="00C40393" w:rsidTr="00124376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4154" w:rsidRPr="00C40393" w:rsidRDefault="004B4154" w:rsidP="001E4597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B4154" w:rsidRPr="00C40393" w:rsidRDefault="004B4154" w:rsidP="001E4597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4B4154" w:rsidRPr="00C40393" w:rsidTr="00124376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4154" w:rsidRPr="00C40393" w:rsidRDefault="004B4154" w:rsidP="001E45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B4154" w:rsidRPr="00C40393" w:rsidRDefault="004B4154" w:rsidP="001E4597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B4154" w:rsidRPr="00C40393" w:rsidRDefault="004B4154" w:rsidP="001E4597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4B4154" w:rsidRPr="00C40393" w:rsidTr="00124376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B4154" w:rsidRPr="00C40393" w:rsidRDefault="004B4154" w:rsidP="00F87E27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90</w:t>
            </w:r>
            <w:r w:rsidR="00F87E27">
              <w:rPr>
                <w:sz w:val="28"/>
                <w:szCs w:val="28"/>
              </w:rPr>
              <w:t>-</w:t>
            </w:r>
            <w:r w:rsidRPr="00C40393">
              <w:rPr>
                <w:sz w:val="28"/>
                <w:szCs w:val="28"/>
              </w:rPr>
              <w:t xml:space="preserve"> 100</w:t>
            </w:r>
            <w:r w:rsidR="00F87E27">
              <w:rPr>
                <w:sz w:val="28"/>
                <w:szCs w:val="28"/>
              </w:rPr>
              <w:t>%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4B4154" w:rsidRPr="00C40393" w:rsidRDefault="004B4154" w:rsidP="001E4597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4B4154" w:rsidRPr="00C40393" w:rsidRDefault="004B4154" w:rsidP="001E4597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отлично</w:t>
            </w:r>
          </w:p>
        </w:tc>
      </w:tr>
      <w:tr w:rsidR="004B4154" w:rsidRPr="00C40393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C40393" w:rsidRDefault="00F87E27" w:rsidP="00F87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75-89%</w:t>
            </w:r>
          </w:p>
        </w:tc>
        <w:tc>
          <w:tcPr>
            <w:tcW w:w="2318" w:type="dxa"/>
            <w:vAlign w:val="center"/>
          </w:tcPr>
          <w:p w:rsidR="004B4154" w:rsidRPr="00C40393" w:rsidRDefault="004B4154" w:rsidP="001E4597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4B4154" w:rsidRPr="00C40393" w:rsidRDefault="004B4154" w:rsidP="001E4597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хорошо</w:t>
            </w:r>
          </w:p>
        </w:tc>
      </w:tr>
      <w:tr w:rsidR="004B4154" w:rsidRPr="00C40393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C40393" w:rsidRDefault="00F87E27" w:rsidP="001E4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70-74%</w:t>
            </w:r>
          </w:p>
        </w:tc>
        <w:tc>
          <w:tcPr>
            <w:tcW w:w="2318" w:type="dxa"/>
            <w:vAlign w:val="center"/>
          </w:tcPr>
          <w:p w:rsidR="004B4154" w:rsidRPr="00C40393" w:rsidRDefault="004B4154" w:rsidP="001E4597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4B4154" w:rsidRPr="00C40393" w:rsidRDefault="004B4154" w:rsidP="001E4597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удовлетворительно</w:t>
            </w:r>
          </w:p>
        </w:tc>
      </w:tr>
      <w:tr w:rsidR="004B4154" w:rsidRPr="00C40393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C40393" w:rsidRDefault="004B4154" w:rsidP="00F87E27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менее </w:t>
            </w:r>
            <w:r w:rsidR="00F87E27">
              <w:rPr>
                <w:sz w:val="28"/>
                <w:szCs w:val="28"/>
              </w:rPr>
              <w:t>69%</w:t>
            </w:r>
          </w:p>
        </w:tc>
        <w:tc>
          <w:tcPr>
            <w:tcW w:w="2318" w:type="dxa"/>
            <w:vAlign w:val="center"/>
          </w:tcPr>
          <w:p w:rsidR="004B4154" w:rsidRPr="00C40393" w:rsidRDefault="004B4154" w:rsidP="001E4597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4B4154" w:rsidRPr="00C40393" w:rsidRDefault="004B4154" w:rsidP="001E4597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4B4154" w:rsidRPr="00C40393" w:rsidRDefault="004B4154" w:rsidP="001E4597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C40393" w:rsidRPr="00C40393" w:rsidRDefault="00C40393" w:rsidP="001E4597">
      <w:pPr>
        <w:jc w:val="center"/>
        <w:rPr>
          <w:b/>
          <w:sz w:val="28"/>
          <w:szCs w:val="28"/>
        </w:rPr>
      </w:pPr>
    </w:p>
    <w:tbl>
      <w:tblPr>
        <w:tblStyle w:val="aff2"/>
        <w:tblW w:w="1068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898"/>
      </w:tblGrid>
      <w:tr w:rsidR="00C40393" w:rsidRPr="00C40393" w:rsidTr="00C40393">
        <w:trPr>
          <w:trHeight w:val="676"/>
        </w:trPr>
        <w:tc>
          <w:tcPr>
            <w:tcW w:w="787" w:type="dxa"/>
          </w:tcPr>
          <w:p w:rsidR="00C40393" w:rsidRPr="00C40393" w:rsidRDefault="00C40393" w:rsidP="001E459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898" w:type="dxa"/>
          </w:tcPr>
          <w:p w:rsidR="00C40393" w:rsidRPr="00C40393" w:rsidRDefault="00C40393" w:rsidP="001E459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 xml:space="preserve">Задания для проведения текущего контроля по учебной дисциплине </w:t>
            </w:r>
            <w:r w:rsidR="00705F6C">
              <w:rPr>
                <w:b/>
                <w:bCs/>
                <w:sz w:val="28"/>
                <w:szCs w:val="28"/>
              </w:rPr>
              <w:t>«</w:t>
            </w:r>
            <w:r w:rsidRPr="00C40393">
              <w:rPr>
                <w:b/>
                <w:bCs/>
                <w:sz w:val="28"/>
                <w:szCs w:val="28"/>
              </w:rPr>
              <w:t>Менеджмент</w:t>
            </w:r>
            <w:r w:rsidR="00705F6C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C40393" w:rsidRPr="00C40393" w:rsidTr="00C40393">
        <w:trPr>
          <w:trHeight w:val="330"/>
        </w:trPr>
        <w:tc>
          <w:tcPr>
            <w:tcW w:w="787" w:type="dxa"/>
          </w:tcPr>
          <w:p w:rsidR="00C40393" w:rsidRPr="00C40393" w:rsidRDefault="00C40393" w:rsidP="001E459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98" w:type="dxa"/>
          </w:tcPr>
          <w:p w:rsidR="00C40393" w:rsidRPr="00C40393" w:rsidRDefault="00C40393" w:rsidP="001E4597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>2.1.Комплект тестовых заданий</w:t>
            </w:r>
          </w:p>
        </w:tc>
      </w:tr>
    </w:tbl>
    <w:p w:rsidR="00C40393" w:rsidRPr="001E4597" w:rsidRDefault="00C40393" w:rsidP="002258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Менеджмент – это:</w:t>
      </w:r>
    </w:p>
    <w:p w:rsidR="00C40393" w:rsidRPr="00C40393" w:rsidRDefault="00C40393" w:rsidP="002258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C40393">
        <w:rPr>
          <w:rFonts w:eastAsia="Calibri"/>
          <w:sz w:val="28"/>
          <w:szCs w:val="28"/>
          <w:lang w:eastAsia="en-US"/>
        </w:rPr>
        <w:t>управление человеческим коллективом в процессе общественного производства</w:t>
      </w:r>
    </w:p>
    <w:p w:rsidR="00C40393" w:rsidRPr="00C40393" w:rsidRDefault="00C40393" w:rsidP="002258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C40393">
        <w:rPr>
          <w:rFonts w:eastAsia="Calibri"/>
          <w:sz w:val="28"/>
          <w:szCs w:val="28"/>
          <w:lang w:eastAsia="en-US"/>
        </w:rPr>
        <w:t>целенаправленный, осознанный процесс регулирования процессов производства для достижения целей организации</w:t>
      </w:r>
    </w:p>
    <w:p w:rsidR="00C40393" w:rsidRPr="00C40393" w:rsidRDefault="00C40393" w:rsidP="002258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C40393">
        <w:rPr>
          <w:rFonts w:eastAsia="Calibri"/>
          <w:sz w:val="28"/>
          <w:szCs w:val="28"/>
          <w:lang w:eastAsia="en-US"/>
        </w:rPr>
        <w:t>управление производственно-хозяйственными системами: предприятиями, фирмами, компаниями и т.д.</w:t>
      </w:r>
    </w:p>
    <w:p w:rsidR="00C40393" w:rsidRPr="001E4597" w:rsidRDefault="00C40393" w:rsidP="002258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C40393">
        <w:rPr>
          <w:rFonts w:eastAsia="Calibri"/>
          <w:b/>
          <w:sz w:val="28"/>
          <w:szCs w:val="28"/>
          <w:lang w:eastAsia="en-US"/>
        </w:rPr>
        <w:t>деятельность по подготовке, выработке и реализации управленческих решений</w:t>
      </w:r>
      <w:r w:rsidRPr="001E4597">
        <w:rPr>
          <w:rFonts w:eastAsia="Calibri"/>
          <w:sz w:val="28"/>
          <w:szCs w:val="28"/>
          <w:lang w:eastAsia="en-US"/>
        </w:rPr>
        <w:tab/>
      </w:r>
    </w:p>
    <w:p w:rsidR="00C40393" w:rsidRPr="001E4597" w:rsidRDefault="00C40393" w:rsidP="002258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Менеджмент как наука – это:</w:t>
      </w:r>
    </w:p>
    <w:p w:rsidR="00C40393" w:rsidRPr="001E4597" w:rsidRDefault="00C40393" w:rsidP="002258E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комплекс знаний о методах и способах управления производством</w:t>
      </w:r>
    </w:p>
    <w:p w:rsidR="00C40393" w:rsidRPr="00C40393" w:rsidRDefault="00C40393" w:rsidP="002258E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C40393">
        <w:rPr>
          <w:rFonts w:eastAsia="Calibri"/>
          <w:sz w:val="28"/>
          <w:szCs w:val="28"/>
          <w:lang w:eastAsia="en-US"/>
        </w:rPr>
        <w:t>экономическая наука о способах подготовки, принятия и реализации управленческих решений в сфере производства</w:t>
      </w:r>
    </w:p>
    <w:p w:rsidR="00C40393" w:rsidRPr="00C40393" w:rsidRDefault="00C40393" w:rsidP="002258E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C40393">
        <w:rPr>
          <w:rFonts w:eastAsia="Calibri"/>
          <w:sz w:val="28"/>
          <w:szCs w:val="28"/>
          <w:lang w:eastAsia="en-US"/>
        </w:rPr>
        <w:t>система методологических приемов и способов для изучения науки менеджмент</w:t>
      </w:r>
    </w:p>
    <w:p w:rsidR="00C40393" w:rsidRPr="001E4597" w:rsidRDefault="00C40393" w:rsidP="002258E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C40393">
        <w:rPr>
          <w:rFonts w:eastAsia="Calibri"/>
          <w:sz w:val="28"/>
          <w:szCs w:val="28"/>
          <w:lang w:eastAsia="en-US"/>
        </w:rPr>
        <w:t>отрасль знаний со специфическим предметом и методами изучения закономерностей</w:t>
      </w:r>
    </w:p>
    <w:p w:rsidR="00C40393" w:rsidRPr="00C40393" w:rsidRDefault="00C40393" w:rsidP="002258E0">
      <w:pPr>
        <w:numPr>
          <w:ilvl w:val="0"/>
          <w:numId w:val="5"/>
        </w:numPr>
        <w:ind w:left="0"/>
        <w:jc w:val="both"/>
        <w:rPr>
          <w:sz w:val="28"/>
          <w:szCs w:val="28"/>
        </w:rPr>
      </w:pPr>
      <w:r w:rsidRPr="00C40393">
        <w:rPr>
          <w:b/>
          <w:bCs/>
          <w:sz w:val="28"/>
          <w:szCs w:val="28"/>
        </w:rPr>
        <w:t>Главное содержание менеджмента – это:</w:t>
      </w:r>
    </w:p>
    <w:p w:rsidR="00C40393" w:rsidRPr="001E4597" w:rsidRDefault="00C40393" w:rsidP="002258E0">
      <w:pPr>
        <w:numPr>
          <w:ilvl w:val="0"/>
          <w:numId w:val="8"/>
        </w:numPr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обеспечение эффективной деятельности организации по достижению ее целей</w:t>
      </w:r>
    </w:p>
    <w:p w:rsidR="00C40393" w:rsidRPr="001E4597" w:rsidRDefault="00C40393" w:rsidP="002258E0">
      <w:pPr>
        <w:numPr>
          <w:ilvl w:val="0"/>
          <w:numId w:val="8"/>
        </w:numPr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интегрированный процесс выработки решений по использованию ресурсов производственно-хозяйственной системы</w:t>
      </w:r>
    </w:p>
    <w:p w:rsidR="00C40393" w:rsidRPr="001E4597" w:rsidRDefault="00C40393" w:rsidP="002258E0">
      <w:pPr>
        <w:numPr>
          <w:ilvl w:val="0"/>
          <w:numId w:val="8"/>
        </w:numPr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организация деятельности аппарата управления производственно-хозяйственной системы</w:t>
      </w:r>
    </w:p>
    <w:p w:rsidR="00C40393" w:rsidRPr="001E4597" w:rsidRDefault="00C40393" w:rsidP="002258E0">
      <w:pPr>
        <w:numPr>
          <w:ilvl w:val="0"/>
          <w:numId w:val="8"/>
        </w:numPr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управление производством, кадрами и финансами для достижения поставленных целей</w:t>
      </w:r>
      <w:r w:rsidR="001E4597">
        <w:rPr>
          <w:bCs/>
          <w:sz w:val="28"/>
          <w:szCs w:val="28"/>
        </w:rPr>
        <w:t>.</w:t>
      </w:r>
    </w:p>
    <w:p w:rsidR="00C40393" w:rsidRPr="00C40393" w:rsidRDefault="00C40393" w:rsidP="002258E0">
      <w:pPr>
        <w:numPr>
          <w:ilvl w:val="0"/>
          <w:numId w:val="5"/>
        </w:numPr>
        <w:spacing w:line="276" w:lineRule="auto"/>
        <w:ind w:left="0"/>
        <w:jc w:val="both"/>
        <w:rPr>
          <w:sz w:val="28"/>
          <w:szCs w:val="28"/>
        </w:rPr>
      </w:pPr>
      <w:r w:rsidRPr="00C40393">
        <w:rPr>
          <w:b/>
          <w:bCs/>
          <w:sz w:val="28"/>
          <w:szCs w:val="28"/>
        </w:rPr>
        <w:t>Кто такой менеджер?</w:t>
      </w:r>
    </w:p>
    <w:p w:rsidR="00C40393" w:rsidRPr="001E4597" w:rsidRDefault="00C40393" w:rsidP="002258E0">
      <w:pPr>
        <w:numPr>
          <w:ilvl w:val="0"/>
          <w:numId w:val="9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профессия, которую может освоить человек, независимо от его психофизических характеристик</w:t>
      </w:r>
    </w:p>
    <w:p w:rsidR="00C40393" w:rsidRPr="001E4597" w:rsidRDefault="00C40393" w:rsidP="002258E0">
      <w:pPr>
        <w:numPr>
          <w:ilvl w:val="0"/>
          <w:numId w:val="9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lastRenderedPageBreak/>
        <w:t>человек, прошедший специальную подготовку и добивающийся результата посредством труда других людей</w:t>
      </w:r>
    </w:p>
    <w:p w:rsidR="00C40393" w:rsidRPr="001E4597" w:rsidRDefault="00C40393" w:rsidP="002258E0">
      <w:pPr>
        <w:numPr>
          <w:ilvl w:val="0"/>
          <w:numId w:val="9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профессионал-организатор, обладающий определенной суммой знаний в сфере управления производством, технологии и экономики</w:t>
      </w:r>
    </w:p>
    <w:p w:rsidR="00C40393" w:rsidRPr="001E4597" w:rsidRDefault="00C40393" w:rsidP="002258E0">
      <w:pPr>
        <w:numPr>
          <w:ilvl w:val="0"/>
          <w:numId w:val="9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субъект управления, должностное лицо в организации, обладающий знаниями и навыками управления, наделенный полномочиями и ответственностью</w:t>
      </w:r>
    </w:p>
    <w:p w:rsidR="00C40393" w:rsidRPr="001E4597" w:rsidRDefault="00C40393" w:rsidP="002258E0">
      <w:pPr>
        <w:numPr>
          <w:ilvl w:val="0"/>
          <w:numId w:val="5"/>
        </w:numPr>
        <w:spacing w:line="276" w:lineRule="auto"/>
        <w:ind w:left="0" w:hanging="284"/>
        <w:jc w:val="both"/>
        <w:rPr>
          <w:b/>
          <w:sz w:val="28"/>
          <w:szCs w:val="28"/>
        </w:rPr>
      </w:pPr>
      <w:r w:rsidRPr="001E4597">
        <w:rPr>
          <w:b/>
          <w:bCs/>
          <w:sz w:val="28"/>
          <w:szCs w:val="28"/>
        </w:rPr>
        <w:t>Что является основными факторами развития менеджмента?</w:t>
      </w:r>
    </w:p>
    <w:p w:rsidR="00C40393" w:rsidRPr="001E4597" w:rsidRDefault="00C40393" w:rsidP="002258E0">
      <w:pPr>
        <w:numPr>
          <w:ilvl w:val="0"/>
          <w:numId w:val="10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разделение и кооперация труда, технико-технологический уровень производства</w:t>
      </w:r>
    </w:p>
    <w:p w:rsidR="00C40393" w:rsidRPr="001E4597" w:rsidRDefault="00C40393" w:rsidP="002258E0">
      <w:pPr>
        <w:numPr>
          <w:ilvl w:val="0"/>
          <w:numId w:val="10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особенности и особый уровень производства, уровень развития науки и технологий</w:t>
      </w:r>
    </w:p>
    <w:p w:rsidR="00C40393" w:rsidRPr="001E4597" w:rsidRDefault="00C40393" w:rsidP="002258E0">
      <w:pPr>
        <w:numPr>
          <w:ilvl w:val="0"/>
          <w:numId w:val="10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доминирующий способ общественного производства</w:t>
      </w:r>
    </w:p>
    <w:p w:rsidR="00C40393" w:rsidRPr="001E4597" w:rsidRDefault="00C40393" w:rsidP="002258E0">
      <w:pPr>
        <w:numPr>
          <w:ilvl w:val="0"/>
          <w:numId w:val="10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уровень развития информационно-технического обеспечения производства и оснащенности управленческого труда</w:t>
      </w:r>
    </w:p>
    <w:p w:rsidR="00C40393" w:rsidRPr="001E4597" w:rsidRDefault="00C40393" w:rsidP="001E4597">
      <w:pPr>
        <w:ind w:hanging="284"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6.Что является объектом и субъектом менеджмента?</w:t>
      </w:r>
    </w:p>
    <w:p w:rsidR="00C40393" w:rsidRPr="001E4597" w:rsidRDefault="00C40393" w:rsidP="002258E0">
      <w:pPr>
        <w:numPr>
          <w:ilvl w:val="2"/>
          <w:numId w:val="11"/>
        </w:numPr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технические ресурсы</w:t>
      </w:r>
    </w:p>
    <w:p w:rsidR="00C40393" w:rsidRPr="001E4597" w:rsidRDefault="00C40393" w:rsidP="002258E0">
      <w:pPr>
        <w:numPr>
          <w:ilvl w:val="2"/>
          <w:numId w:val="11"/>
        </w:numPr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люди</w:t>
      </w:r>
    </w:p>
    <w:p w:rsidR="00C40393" w:rsidRPr="001E4597" w:rsidRDefault="00C40393" w:rsidP="002258E0">
      <w:pPr>
        <w:numPr>
          <w:ilvl w:val="2"/>
          <w:numId w:val="11"/>
        </w:numPr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финансовые ресурсы</w:t>
      </w:r>
    </w:p>
    <w:p w:rsidR="00C40393" w:rsidRPr="001E4597" w:rsidRDefault="00C40393" w:rsidP="002258E0">
      <w:pPr>
        <w:numPr>
          <w:ilvl w:val="2"/>
          <w:numId w:val="11"/>
        </w:numPr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технологии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Главной задачей менеджера является:</w:t>
      </w:r>
    </w:p>
    <w:p w:rsidR="00C40393" w:rsidRPr="001E4597" w:rsidRDefault="00C40393" w:rsidP="002258E0">
      <w:pPr>
        <w:numPr>
          <w:ilvl w:val="0"/>
          <w:numId w:val="1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максимизация прибыли</w:t>
      </w:r>
    </w:p>
    <w:p w:rsidR="00C40393" w:rsidRPr="001E4597" w:rsidRDefault="00C40393" w:rsidP="002258E0">
      <w:pPr>
        <w:numPr>
          <w:ilvl w:val="0"/>
          <w:numId w:val="1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организация труда персонала</w:t>
      </w:r>
    </w:p>
    <w:p w:rsidR="00C40393" w:rsidRPr="001E4597" w:rsidRDefault="00C40393" w:rsidP="002258E0">
      <w:pPr>
        <w:numPr>
          <w:ilvl w:val="0"/>
          <w:numId w:val="1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получение максимальной отдачи от имеющихся ресурсов</w:t>
      </w:r>
    </w:p>
    <w:p w:rsidR="00C40393" w:rsidRPr="001E4597" w:rsidRDefault="00C40393" w:rsidP="002258E0">
      <w:pPr>
        <w:numPr>
          <w:ilvl w:val="0"/>
          <w:numId w:val="1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налаживание системы внутрифирменных коммуникаций</w:t>
      </w:r>
    </w:p>
    <w:p w:rsidR="00C40393" w:rsidRPr="001E4597" w:rsidRDefault="00C40393" w:rsidP="002258E0">
      <w:pPr>
        <w:numPr>
          <w:ilvl w:val="0"/>
          <w:numId w:val="12"/>
        </w:numPr>
        <w:spacing w:line="276" w:lineRule="auto"/>
        <w:ind w:left="0"/>
        <w:jc w:val="both"/>
        <w:rPr>
          <w:b/>
          <w:sz w:val="28"/>
          <w:szCs w:val="28"/>
        </w:rPr>
      </w:pPr>
      <w:r w:rsidRPr="001E4597">
        <w:rPr>
          <w:b/>
          <w:bCs/>
          <w:sz w:val="28"/>
          <w:szCs w:val="28"/>
        </w:rPr>
        <w:t>Менеджмент и управление – это:</w:t>
      </w:r>
    </w:p>
    <w:p w:rsidR="00C40393" w:rsidRPr="001E4597" w:rsidRDefault="00C40393" w:rsidP="002258E0">
      <w:pPr>
        <w:numPr>
          <w:ilvl w:val="0"/>
          <w:numId w:val="14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одно и то же</w:t>
      </w:r>
    </w:p>
    <w:p w:rsidR="00C40393" w:rsidRPr="001E4597" w:rsidRDefault="00C40393" w:rsidP="002258E0">
      <w:pPr>
        <w:numPr>
          <w:ilvl w:val="0"/>
          <w:numId w:val="14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разные, но связанные между собой процессы</w:t>
      </w:r>
    </w:p>
    <w:p w:rsidR="00C40393" w:rsidRPr="001E4597" w:rsidRDefault="00C40393" w:rsidP="002258E0">
      <w:pPr>
        <w:numPr>
          <w:ilvl w:val="0"/>
          <w:numId w:val="14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взаимосвязанные процессы, в которых менеджмент является особой областью управления</w:t>
      </w:r>
    </w:p>
    <w:p w:rsidR="00C40393" w:rsidRPr="001E4597" w:rsidRDefault="00C40393" w:rsidP="002258E0">
      <w:pPr>
        <w:numPr>
          <w:ilvl w:val="0"/>
          <w:numId w:val="14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взаимосвязанные процессы, в которых управление является особой областью менеджмента</w:t>
      </w:r>
    </w:p>
    <w:p w:rsidR="00C40393" w:rsidRPr="001E4597" w:rsidRDefault="00A44784" w:rsidP="002258E0">
      <w:pPr>
        <w:numPr>
          <w:ilvl w:val="0"/>
          <w:numId w:val="12"/>
        </w:numPr>
        <w:spacing w:line="276" w:lineRule="auto"/>
        <w:ind w:left="0" w:hanging="357"/>
        <w:jc w:val="both"/>
        <w:rPr>
          <w:b/>
          <w:sz w:val="28"/>
          <w:szCs w:val="28"/>
        </w:rPr>
      </w:pPr>
      <w:r w:rsidRPr="001E4597">
        <w:rPr>
          <w:b/>
          <w:bCs/>
          <w:sz w:val="28"/>
          <w:szCs w:val="28"/>
        </w:rPr>
        <w:t>Использование,</w:t>
      </w:r>
      <w:r w:rsidR="00C40393" w:rsidRPr="001E4597">
        <w:rPr>
          <w:b/>
          <w:bCs/>
          <w:sz w:val="28"/>
          <w:szCs w:val="28"/>
        </w:rPr>
        <w:t xml:space="preserve"> какой функции менеджмента обеспечивает распределение работников по рабочим местам?</w:t>
      </w:r>
    </w:p>
    <w:p w:rsidR="00C40393" w:rsidRPr="001E4597" w:rsidRDefault="00C40393" w:rsidP="002258E0">
      <w:pPr>
        <w:numPr>
          <w:ilvl w:val="0"/>
          <w:numId w:val="15"/>
        </w:numPr>
        <w:spacing w:line="276" w:lineRule="auto"/>
        <w:ind w:left="0" w:hanging="357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планирование</w:t>
      </w:r>
    </w:p>
    <w:p w:rsidR="00C40393" w:rsidRPr="001E4597" w:rsidRDefault="00C40393" w:rsidP="002258E0">
      <w:pPr>
        <w:numPr>
          <w:ilvl w:val="0"/>
          <w:numId w:val="15"/>
        </w:numPr>
        <w:spacing w:line="276" w:lineRule="auto"/>
        <w:ind w:left="0" w:hanging="357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контроль</w:t>
      </w:r>
    </w:p>
    <w:p w:rsidR="00C40393" w:rsidRPr="001E4597" w:rsidRDefault="00C40393" w:rsidP="002258E0">
      <w:pPr>
        <w:numPr>
          <w:ilvl w:val="0"/>
          <w:numId w:val="15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организация</w:t>
      </w:r>
    </w:p>
    <w:p w:rsidR="00C40393" w:rsidRPr="001E4597" w:rsidRDefault="00C40393" w:rsidP="002258E0">
      <w:pPr>
        <w:numPr>
          <w:ilvl w:val="0"/>
          <w:numId w:val="15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мотивация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В какой стране сложились условия, способствовавшие появлению менеджмента?</w:t>
      </w:r>
    </w:p>
    <w:p w:rsidR="00C40393" w:rsidRPr="001E4597" w:rsidRDefault="00C40393" w:rsidP="002258E0">
      <w:pPr>
        <w:numPr>
          <w:ilvl w:val="0"/>
          <w:numId w:val="1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Аргентине</w:t>
      </w:r>
    </w:p>
    <w:p w:rsidR="00C40393" w:rsidRPr="001E4597" w:rsidRDefault="00C40393" w:rsidP="002258E0">
      <w:pPr>
        <w:numPr>
          <w:ilvl w:val="0"/>
          <w:numId w:val="1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lastRenderedPageBreak/>
        <w:t>Бразилии</w:t>
      </w:r>
    </w:p>
    <w:p w:rsidR="00C40393" w:rsidRPr="001E4597" w:rsidRDefault="00C40393" w:rsidP="002258E0">
      <w:pPr>
        <w:numPr>
          <w:ilvl w:val="0"/>
          <w:numId w:val="1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Польше</w:t>
      </w:r>
    </w:p>
    <w:p w:rsidR="00C40393" w:rsidRPr="001E4597" w:rsidRDefault="00C40393" w:rsidP="002258E0">
      <w:pPr>
        <w:numPr>
          <w:ilvl w:val="0"/>
          <w:numId w:val="1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США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Что не является продуктом труда менеджера?</w:t>
      </w:r>
    </w:p>
    <w:p w:rsidR="001E4597" w:rsidRPr="001E4597" w:rsidRDefault="001E4597" w:rsidP="002258E0">
      <w:pPr>
        <w:framePr w:w="4141" w:hSpace="180" w:wrap="around" w:vAnchor="text" w:hAnchor="page" w:x="1411" w:y="54"/>
        <w:widowControl w:val="0"/>
        <w:numPr>
          <w:ilvl w:val="0"/>
          <w:numId w:val="17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76" w:lineRule="auto"/>
        <w:ind w:left="0" w:hanging="56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Выполненная функция </w:t>
      </w:r>
    </w:p>
    <w:p w:rsidR="001E4597" w:rsidRPr="001E4597" w:rsidRDefault="001E4597" w:rsidP="002258E0">
      <w:pPr>
        <w:framePr w:w="4141" w:hSpace="180" w:wrap="around" w:vAnchor="text" w:hAnchor="page" w:x="1411" w:y="54"/>
        <w:widowControl w:val="0"/>
        <w:numPr>
          <w:ilvl w:val="0"/>
          <w:numId w:val="17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76" w:lineRule="auto"/>
        <w:ind w:left="0" w:hanging="56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Решенная задача </w:t>
      </w:r>
    </w:p>
    <w:p w:rsidR="001E4597" w:rsidRDefault="001E4597" w:rsidP="002258E0">
      <w:pPr>
        <w:framePr w:w="4141" w:hSpace="180" w:wrap="around" w:vAnchor="text" w:hAnchor="page" w:x="1411" w:y="54"/>
        <w:widowControl w:val="0"/>
        <w:numPr>
          <w:ilvl w:val="0"/>
          <w:numId w:val="17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76" w:lineRule="auto"/>
        <w:ind w:left="0" w:hanging="56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Готовая продукция </w:t>
      </w:r>
    </w:p>
    <w:p w:rsidR="00F87E27" w:rsidRPr="001E4597" w:rsidRDefault="00F87E27" w:rsidP="002258E0">
      <w:pPr>
        <w:framePr w:w="4141" w:hSpace="180" w:wrap="around" w:vAnchor="text" w:hAnchor="page" w:x="1411" w:y="54"/>
        <w:widowControl w:val="0"/>
        <w:numPr>
          <w:ilvl w:val="0"/>
          <w:numId w:val="17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76" w:lineRule="auto"/>
        <w:ind w:left="0" w:hanging="56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Управленческое решение</w:t>
      </w:r>
    </w:p>
    <w:p w:rsidR="001E4597" w:rsidRDefault="00C40393" w:rsidP="001E459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      </w:t>
      </w:r>
    </w:p>
    <w:p w:rsidR="001E4597" w:rsidRDefault="001E4597" w:rsidP="001E459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F87E27" w:rsidRDefault="00F87E27" w:rsidP="001E459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E4597" w:rsidRDefault="001E4597" w:rsidP="001E459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F87E27" w:rsidRDefault="00F87E27" w:rsidP="001E459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C40393" w:rsidRPr="001E4597" w:rsidRDefault="00C40393" w:rsidP="002258E0">
      <w:pPr>
        <w:numPr>
          <w:ilvl w:val="0"/>
          <w:numId w:val="12"/>
        </w:numPr>
        <w:spacing w:line="276" w:lineRule="auto"/>
        <w:ind w:left="0"/>
        <w:jc w:val="both"/>
        <w:rPr>
          <w:b/>
          <w:sz w:val="28"/>
          <w:szCs w:val="28"/>
        </w:rPr>
      </w:pPr>
      <w:r w:rsidRPr="001E4597">
        <w:rPr>
          <w:b/>
          <w:sz w:val="28"/>
          <w:szCs w:val="28"/>
        </w:rPr>
        <w:t>В системе управления организацией - объект управления - это?</w:t>
      </w:r>
    </w:p>
    <w:p w:rsidR="00C40393" w:rsidRPr="001E4597" w:rsidRDefault="00C40393" w:rsidP="002258E0">
      <w:pPr>
        <w:numPr>
          <w:ilvl w:val="0"/>
          <w:numId w:val="18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sz w:val="28"/>
          <w:szCs w:val="28"/>
        </w:rPr>
        <w:t xml:space="preserve">связующая подсистема </w:t>
      </w:r>
    </w:p>
    <w:p w:rsidR="00C40393" w:rsidRPr="001E4597" w:rsidRDefault="00C40393" w:rsidP="002258E0">
      <w:pPr>
        <w:numPr>
          <w:ilvl w:val="0"/>
          <w:numId w:val="18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sz w:val="28"/>
          <w:szCs w:val="28"/>
        </w:rPr>
        <w:t xml:space="preserve">управляющая подсистема </w:t>
      </w:r>
    </w:p>
    <w:p w:rsidR="00C40393" w:rsidRPr="001E4597" w:rsidRDefault="00C40393" w:rsidP="002258E0">
      <w:pPr>
        <w:numPr>
          <w:ilvl w:val="0"/>
          <w:numId w:val="18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sz w:val="28"/>
          <w:szCs w:val="28"/>
        </w:rPr>
        <w:t xml:space="preserve">финансовая подсистема </w:t>
      </w:r>
    </w:p>
    <w:p w:rsidR="00C40393" w:rsidRPr="001E4597" w:rsidRDefault="00C40393" w:rsidP="002258E0">
      <w:pPr>
        <w:numPr>
          <w:ilvl w:val="0"/>
          <w:numId w:val="18"/>
        </w:numPr>
        <w:spacing w:line="276" w:lineRule="auto"/>
        <w:ind w:left="0"/>
        <w:jc w:val="both"/>
        <w:rPr>
          <w:sz w:val="28"/>
          <w:szCs w:val="28"/>
        </w:rPr>
      </w:pPr>
      <w:r w:rsidRPr="001E4597">
        <w:rPr>
          <w:sz w:val="28"/>
          <w:szCs w:val="28"/>
        </w:rPr>
        <w:t>управляемая подсистема</w:t>
      </w:r>
    </w:p>
    <w:p w:rsidR="00C40393" w:rsidRPr="00F87E27" w:rsidRDefault="00C40393" w:rsidP="002258E0">
      <w:pPr>
        <w:numPr>
          <w:ilvl w:val="0"/>
          <w:numId w:val="12"/>
        </w:numPr>
        <w:spacing w:line="270" w:lineRule="atLeast"/>
        <w:ind w:left="0"/>
        <w:jc w:val="both"/>
        <w:rPr>
          <w:b/>
          <w:sz w:val="28"/>
          <w:szCs w:val="28"/>
        </w:rPr>
      </w:pPr>
      <w:r w:rsidRPr="00F87E27">
        <w:rPr>
          <w:b/>
          <w:sz w:val="28"/>
          <w:szCs w:val="28"/>
        </w:rPr>
        <w:t>В системе управления организацией - субъект управления - это?</w:t>
      </w:r>
    </w:p>
    <w:p w:rsidR="00C40393" w:rsidRPr="001E4597" w:rsidRDefault="00C40393" w:rsidP="002258E0">
      <w:pPr>
        <w:numPr>
          <w:ilvl w:val="0"/>
          <w:numId w:val="19"/>
        </w:numPr>
        <w:spacing w:line="270" w:lineRule="atLeast"/>
        <w:ind w:left="0"/>
        <w:rPr>
          <w:sz w:val="28"/>
          <w:szCs w:val="28"/>
        </w:rPr>
      </w:pPr>
      <w:r w:rsidRPr="001E4597">
        <w:rPr>
          <w:sz w:val="28"/>
          <w:szCs w:val="28"/>
        </w:rPr>
        <w:t>управляющая подсистема</w:t>
      </w:r>
    </w:p>
    <w:p w:rsidR="00C40393" w:rsidRPr="001E4597" w:rsidRDefault="00C40393" w:rsidP="002258E0">
      <w:pPr>
        <w:numPr>
          <w:ilvl w:val="0"/>
          <w:numId w:val="19"/>
        </w:numPr>
        <w:spacing w:line="270" w:lineRule="atLeast"/>
        <w:ind w:left="0"/>
        <w:rPr>
          <w:sz w:val="28"/>
          <w:szCs w:val="28"/>
        </w:rPr>
      </w:pPr>
      <w:r w:rsidRPr="001E4597">
        <w:rPr>
          <w:sz w:val="28"/>
          <w:szCs w:val="28"/>
        </w:rPr>
        <w:t>управляемая подсистема</w:t>
      </w:r>
    </w:p>
    <w:p w:rsidR="00C40393" w:rsidRPr="001E4597" w:rsidRDefault="00C40393" w:rsidP="002258E0">
      <w:pPr>
        <w:numPr>
          <w:ilvl w:val="0"/>
          <w:numId w:val="19"/>
        </w:numPr>
        <w:spacing w:line="270" w:lineRule="atLeast"/>
        <w:ind w:left="0"/>
        <w:rPr>
          <w:sz w:val="28"/>
          <w:szCs w:val="28"/>
        </w:rPr>
      </w:pPr>
      <w:r w:rsidRPr="001E4597">
        <w:rPr>
          <w:sz w:val="28"/>
          <w:szCs w:val="28"/>
        </w:rPr>
        <w:t>связующая подсистема</w:t>
      </w:r>
    </w:p>
    <w:p w:rsidR="00C40393" w:rsidRPr="001E4597" w:rsidRDefault="00C40393" w:rsidP="002258E0">
      <w:pPr>
        <w:numPr>
          <w:ilvl w:val="0"/>
          <w:numId w:val="19"/>
        </w:numPr>
        <w:spacing w:line="270" w:lineRule="atLeast"/>
        <w:ind w:left="0"/>
        <w:rPr>
          <w:sz w:val="28"/>
          <w:szCs w:val="28"/>
        </w:rPr>
      </w:pPr>
      <w:r w:rsidRPr="001E4597">
        <w:rPr>
          <w:sz w:val="28"/>
          <w:szCs w:val="28"/>
        </w:rPr>
        <w:t>финансовая подсистема</w:t>
      </w:r>
    </w:p>
    <w:p w:rsidR="001E4597" w:rsidRPr="001E4597" w:rsidRDefault="001E4597" w:rsidP="002258E0">
      <w:pPr>
        <w:numPr>
          <w:ilvl w:val="0"/>
          <w:numId w:val="12"/>
        </w:numPr>
        <w:spacing w:line="276" w:lineRule="auto"/>
        <w:ind w:left="0"/>
        <w:jc w:val="both"/>
        <w:rPr>
          <w:b/>
          <w:sz w:val="28"/>
          <w:szCs w:val="28"/>
        </w:rPr>
      </w:pPr>
      <w:r w:rsidRPr="001E4597">
        <w:rPr>
          <w:b/>
          <w:sz w:val="28"/>
          <w:szCs w:val="28"/>
        </w:rPr>
        <w:t>В какой из школ менеджмента были впервые выделены управленческие функции?</w:t>
      </w:r>
    </w:p>
    <w:p w:rsidR="001E4597" w:rsidRPr="001E4597" w:rsidRDefault="001E4597" w:rsidP="002258E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0" w:hanging="357"/>
        <w:contextualSpacing/>
        <w:rPr>
          <w:rFonts w:eastAsia="Calibri"/>
          <w:bCs/>
          <w:sz w:val="28"/>
          <w:szCs w:val="28"/>
          <w:lang w:eastAsia="en-US"/>
        </w:rPr>
      </w:pPr>
      <w:r w:rsidRPr="001E4597">
        <w:rPr>
          <w:rFonts w:eastAsia="Calibri"/>
          <w:bCs/>
          <w:sz w:val="28"/>
          <w:szCs w:val="28"/>
          <w:lang w:eastAsia="en-US"/>
        </w:rPr>
        <w:t>школа научного управления</w:t>
      </w:r>
    </w:p>
    <w:p w:rsidR="001E4597" w:rsidRPr="001E4597" w:rsidRDefault="001E4597" w:rsidP="002258E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0" w:hanging="357"/>
        <w:contextualSpacing/>
        <w:rPr>
          <w:rFonts w:eastAsia="Calibri"/>
          <w:bCs/>
          <w:sz w:val="28"/>
          <w:szCs w:val="28"/>
          <w:lang w:eastAsia="en-US"/>
        </w:rPr>
      </w:pPr>
      <w:r w:rsidRPr="001E4597">
        <w:rPr>
          <w:rFonts w:eastAsia="Calibri"/>
          <w:bCs/>
          <w:sz w:val="28"/>
          <w:szCs w:val="28"/>
          <w:lang w:eastAsia="en-US"/>
        </w:rPr>
        <w:t>школа человеческих отношений и школа поведенческих наук</w:t>
      </w:r>
    </w:p>
    <w:p w:rsidR="001E4597" w:rsidRDefault="001E4597" w:rsidP="002258E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0" w:hanging="357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bCs/>
          <w:sz w:val="28"/>
          <w:szCs w:val="28"/>
          <w:lang w:eastAsia="en-US"/>
        </w:rPr>
        <w:t>административная или классическая школа управления</w:t>
      </w:r>
    </w:p>
    <w:p w:rsidR="001E4597" w:rsidRPr="001E4597" w:rsidRDefault="001E4597" w:rsidP="002258E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0" w:hanging="357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sz w:val="28"/>
          <w:szCs w:val="28"/>
        </w:rPr>
        <w:t>школа науки управления или математическая школа управления</w:t>
      </w:r>
    </w:p>
    <w:p w:rsidR="00C40393" w:rsidRPr="001E4597" w:rsidRDefault="00C40393" w:rsidP="002258E0">
      <w:pPr>
        <w:numPr>
          <w:ilvl w:val="0"/>
          <w:numId w:val="12"/>
        </w:numPr>
        <w:spacing w:line="276" w:lineRule="auto"/>
        <w:ind w:left="0" w:hanging="357"/>
        <w:jc w:val="both"/>
        <w:rPr>
          <w:b/>
          <w:sz w:val="28"/>
          <w:szCs w:val="28"/>
        </w:rPr>
      </w:pPr>
      <w:r w:rsidRPr="001E4597">
        <w:rPr>
          <w:b/>
          <w:sz w:val="28"/>
          <w:szCs w:val="28"/>
        </w:rPr>
        <w:t>Какая из теорий менеджмента больше других опиралась на использовании личного опыта менеджеров?</w:t>
      </w:r>
    </w:p>
    <w:p w:rsidR="00C40393" w:rsidRPr="001E4597" w:rsidRDefault="00C40393" w:rsidP="002258E0">
      <w:pPr>
        <w:numPr>
          <w:ilvl w:val="0"/>
          <w:numId w:val="21"/>
        </w:numPr>
        <w:spacing w:line="276" w:lineRule="auto"/>
        <w:ind w:left="0" w:hanging="357"/>
        <w:jc w:val="both"/>
        <w:rPr>
          <w:sz w:val="28"/>
          <w:szCs w:val="28"/>
        </w:rPr>
      </w:pPr>
      <w:r w:rsidRPr="001E4597">
        <w:rPr>
          <w:sz w:val="28"/>
          <w:szCs w:val="28"/>
        </w:rPr>
        <w:t>теория организационной культуры</w:t>
      </w:r>
    </w:p>
    <w:p w:rsidR="00C40393" w:rsidRPr="001E4597" w:rsidRDefault="00C40393" w:rsidP="002258E0">
      <w:pPr>
        <w:numPr>
          <w:ilvl w:val="0"/>
          <w:numId w:val="21"/>
        </w:numPr>
        <w:spacing w:line="276" w:lineRule="auto"/>
        <w:ind w:left="0" w:hanging="357"/>
        <w:jc w:val="both"/>
        <w:rPr>
          <w:sz w:val="28"/>
          <w:szCs w:val="28"/>
        </w:rPr>
      </w:pPr>
      <w:r w:rsidRPr="001E4597">
        <w:rPr>
          <w:sz w:val="28"/>
          <w:szCs w:val="28"/>
        </w:rPr>
        <w:t>количественная теория менеджмента</w:t>
      </w:r>
    </w:p>
    <w:p w:rsidR="00C40393" w:rsidRPr="001E4597" w:rsidRDefault="00C40393" w:rsidP="002258E0">
      <w:pPr>
        <w:numPr>
          <w:ilvl w:val="0"/>
          <w:numId w:val="21"/>
        </w:numPr>
        <w:spacing w:line="276" w:lineRule="auto"/>
        <w:ind w:left="0" w:hanging="357"/>
        <w:jc w:val="both"/>
        <w:rPr>
          <w:sz w:val="28"/>
          <w:szCs w:val="28"/>
        </w:rPr>
      </w:pPr>
      <w:r w:rsidRPr="001E4597">
        <w:rPr>
          <w:sz w:val="28"/>
          <w:szCs w:val="28"/>
        </w:rPr>
        <w:t>ситуационная теория менеджмента</w:t>
      </w:r>
    </w:p>
    <w:p w:rsidR="00C40393" w:rsidRPr="001E4597" w:rsidRDefault="00C40393" w:rsidP="002258E0">
      <w:pPr>
        <w:numPr>
          <w:ilvl w:val="0"/>
          <w:numId w:val="21"/>
        </w:numPr>
        <w:spacing w:line="276" w:lineRule="auto"/>
        <w:ind w:left="0" w:hanging="357"/>
        <w:jc w:val="both"/>
        <w:rPr>
          <w:sz w:val="28"/>
          <w:szCs w:val="28"/>
        </w:rPr>
      </w:pPr>
      <w:r w:rsidRPr="001E4597">
        <w:rPr>
          <w:sz w:val="28"/>
          <w:szCs w:val="28"/>
        </w:rPr>
        <w:t>теория массового обслуживания</w:t>
      </w:r>
    </w:p>
    <w:p w:rsidR="00C40393" w:rsidRPr="001E4597" w:rsidRDefault="00C40393" w:rsidP="002258E0">
      <w:pPr>
        <w:numPr>
          <w:ilvl w:val="0"/>
          <w:numId w:val="12"/>
        </w:numPr>
        <w:spacing w:line="276" w:lineRule="auto"/>
        <w:ind w:left="0"/>
        <w:jc w:val="both"/>
        <w:rPr>
          <w:b/>
          <w:sz w:val="28"/>
          <w:szCs w:val="28"/>
        </w:rPr>
      </w:pPr>
      <w:r w:rsidRPr="001E4597">
        <w:rPr>
          <w:b/>
          <w:bCs/>
          <w:sz w:val="28"/>
          <w:szCs w:val="28"/>
        </w:rPr>
        <w:t xml:space="preserve">Использование ситуационного подхода </w:t>
      </w:r>
      <w:r w:rsidR="00A44784" w:rsidRPr="001E4597">
        <w:rPr>
          <w:b/>
          <w:bCs/>
          <w:sz w:val="28"/>
          <w:szCs w:val="28"/>
        </w:rPr>
        <w:t>предполагает,</w:t>
      </w:r>
      <w:r w:rsidRPr="001E4597">
        <w:rPr>
          <w:b/>
          <w:bCs/>
          <w:sz w:val="28"/>
          <w:szCs w:val="28"/>
        </w:rPr>
        <w:t xml:space="preserve"> прежде всего:</w:t>
      </w:r>
    </w:p>
    <w:p w:rsidR="00C40393" w:rsidRPr="001E4597" w:rsidRDefault="00C40393" w:rsidP="00F87E27">
      <w:pPr>
        <w:numPr>
          <w:ilvl w:val="0"/>
          <w:numId w:val="22"/>
        </w:numPr>
        <w:spacing w:line="276" w:lineRule="auto"/>
        <w:ind w:left="-142" w:hanging="141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анализ человеческих отношений в группе</w:t>
      </w:r>
    </w:p>
    <w:p w:rsidR="00C40393" w:rsidRPr="001E4597" w:rsidRDefault="00C40393" w:rsidP="00F87E27">
      <w:pPr>
        <w:numPr>
          <w:ilvl w:val="0"/>
          <w:numId w:val="22"/>
        </w:numPr>
        <w:spacing w:line="276" w:lineRule="auto"/>
        <w:ind w:left="-142" w:hanging="141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систематическое нормирование труда сотрудников</w:t>
      </w:r>
    </w:p>
    <w:p w:rsidR="00C40393" w:rsidRPr="001E4597" w:rsidRDefault="00C40393" w:rsidP="00F87E27">
      <w:pPr>
        <w:numPr>
          <w:ilvl w:val="0"/>
          <w:numId w:val="22"/>
        </w:numPr>
        <w:spacing w:line="276" w:lineRule="auto"/>
        <w:ind w:left="-142" w:hanging="141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 xml:space="preserve">развитие </w:t>
      </w:r>
      <w:r w:rsidR="00705F6C">
        <w:rPr>
          <w:bCs/>
          <w:sz w:val="28"/>
          <w:szCs w:val="28"/>
        </w:rPr>
        <w:t>«</w:t>
      </w:r>
      <w:r w:rsidRPr="001E4597">
        <w:rPr>
          <w:bCs/>
          <w:sz w:val="28"/>
          <w:szCs w:val="28"/>
        </w:rPr>
        <w:t>ситуационного мышления</w:t>
      </w:r>
      <w:r w:rsidR="00705F6C">
        <w:rPr>
          <w:bCs/>
          <w:sz w:val="28"/>
          <w:szCs w:val="28"/>
        </w:rPr>
        <w:t>»</w:t>
      </w:r>
    </w:p>
    <w:p w:rsidR="00C40393" w:rsidRPr="001E4597" w:rsidRDefault="00C40393" w:rsidP="00F87E27">
      <w:pPr>
        <w:numPr>
          <w:ilvl w:val="0"/>
          <w:numId w:val="22"/>
        </w:numPr>
        <w:spacing w:line="276" w:lineRule="auto"/>
        <w:ind w:left="-142" w:hanging="141"/>
        <w:jc w:val="both"/>
        <w:rPr>
          <w:sz w:val="28"/>
          <w:szCs w:val="28"/>
        </w:rPr>
      </w:pPr>
      <w:r w:rsidRPr="001E4597">
        <w:rPr>
          <w:bCs/>
          <w:sz w:val="28"/>
          <w:szCs w:val="28"/>
        </w:rPr>
        <w:t>все ответы неверны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Процессный подход рассматривает управление как</w:t>
      </w:r>
    </w:p>
    <w:p w:rsidR="00C40393" w:rsidRPr="001E4597" w:rsidRDefault="00C40393" w:rsidP="002258E0">
      <w:pPr>
        <w:numPr>
          <w:ilvl w:val="0"/>
          <w:numId w:val="2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непрерывную серию взаимосвязанных управленческих функций</w:t>
      </w:r>
    </w:p>
    <w:p w:rsidR="00C40393" w:rsidRPr="001E4597" w:rsidRDefault="00C40393" w:rsidP="002258E0">
      <w:pPr>
        <w:numPr>
          <w:ilvl w:val="0"/>
          <w:numId w:val="2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взаимодействие работников</w:t>
      </w:r>
    </w:p>
    <w:p w:rsidR="00C40393" w:rsidRPr="001E4597" w:rsidRDefault="00C40393" w:rsidP="002258E0">
      <w:pPr>
        <w:numPr>
          <w:ilvl w:val="0"/>
          <w:numId w:val="2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определённую ситуацию</w:t>
      </w:r>
    </w:p>
    <w:p w:rsidR="00C40393" w:rsidRPr="001E4597" w:rsidRDefault="00C40393" w:rsidP="002258E0">
      <w:pPr>
        <w:numPr>
          <w:ilvl w:val="0"/>
          <w:numId w:val="2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совокупность элементов системы</w:t>
      </w:r>
    </w:p>
    <w:p w:rsidR="00C40393" w:rsidRPr="001E4597" w:rsidRDefault="00C40393" w:rsidP="001E4597">
      <w:p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Кто был основоположником административной школы?</w:t>
      </w:r>
    </w:p>
    <w:p w:rsidR="00C40393" w:rsidRPr="001E4597" w:rsidRDefault="00C40393" w:rsidP="002258E0">
      <w:pPr>
        <w:numPr>
          <w:ilvl w:val="0"/>
          <w:numId w:val="24"/>
        </w:numPr>
        <w:spacing w:line="276" w:lineRule="auto"/>
        <w:ind w:left="0" w:hanging="357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1E4597">
        <w:rPr>
          <w:rFonts w:eastAsia="Calibri"/>
          <w:sz w:val="28"/>
          <w:szCs w:val="28"/>
          <w:lang w:eastAsia="en-US"/>
        </w:rPr>
        <w:t>Гилбрет</w:t>
      </w:r>
      <w:proofErr w:type="spellEnd"/>
    </w:p>
    <w:p w:rsidR="00C40393" w:rsidRPr="001E4597" w:rsidRDefault="00C40393" w:rsidP="002258E0">
      <w:pPr>
        <w:numPr>
          <w:ilvl w:val="0"/>
          <w:numId w:val="24"/>
        </w:numPr>
        <w:spacing w:line="276" w:lineRule="auto"/>
        <w:ind w:left="0" w:hanging="357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1E4597">
        <w:rPr>
          <w:rFonts w:eastAsia="Calibri"/>
          <w:sz w:val="28"/>
          <w:szCs w:val="28"/>
          <w:lang w:eastAsia="en-US"/>
        </w:rPr>
        <w:t>Маслоу</w:t>
      </w:r>
      <w:proofErr w:type="spellEnd"/>
    </w:p>
    <w:p w:rsidR="00C40393" w:rsidRPr="001E4597" w:rsidRDefault="00C40393" w:rsidP="002258E0">
      <w:pPr>
        <w:numPr>
          <w:ilvl w:val="0"/>
          <w:numId w:val="24"/>
        </w:numPr>
        <w:spacing w:line="276" w:lineRule="auto"/>
        <w:ind w:left="0" w:hanging="357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Тейлор</w:t>
      </w:r>
    </w:p>
    <w:p w:rsidR="00C40393" w:rsidRPr="001E4597" w:rsidRDefault="00C40393" w:rsidP="002258E0">
      <w:pPr>
        <w:numPr>
          <w:ilvl w:val="0"/>
          <w:numId w:val="24"/>
        </w:numPr>
        <w:spacing w:line="276" w:lineRule="auto"/>
        <w:ind w:left="0" w:hanging="357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1E4597">
        <w:rPr>
          <w:rFonts w:eastAsia="Calibri"/>
          <w:sz w:val="28"/>
          <w:szCs w:val="28"/>
          <w:lang w:eastAsia="en-US"/>
        </w:rPr>
        <w:t>Файоль</w:t>
      </w:r>
      <w:proofErr w:type="spellEnd"/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Какую задачу преследовала административная школа?</w:t>
      </w:r>
    </w:p>
    <w:p w:rsidR="00C40393" w:rsidRPr="001E4597" w:rsidRDefault="00C40393" w:rsidP="002258E0">
      <w:pPr>
        <w:numPr>
          <w:ilvl w:val="0"/>
          <w:numId w:val="25"/>
        </w:numPr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совершенствование управления организаций в целом</w:t>
      </w:r>
    </w:p>
    <w:p w:rsidR="00C40393" w:rsidRPr="001E4597" w:rsidRDefault="00C40393" w:rsidP="002258E0">
      <w:pPr>
        <w:numPr>
          <w:ilvl w:val="0"/>
          <w:numId w:val="25"/>
        </w:numPr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повысить эффективность на конкретных рабочих местах</w:t>
      </w:r>
    </w:p>
    <w:p w:rsidR="00C40393" w:rsidRPr="001E4597" w:rsidRDefault="00C40393" w:rsidP="002258E0">
      <w:pPr>
        <w:numPr>
          <w:ilvl w:val="0"/>
          <w:numId w:val="25"/>
        </w:numPr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определить лидера в трудовом коллективе</w:t>
      </w:r>
    </w:p>
    <w:p w:rsidR="00C40393" w:rsidRPr="001E4597" w:rsidRDefault="00C40393" w:rsidP="002258E0">
      <w:pPr>
        <w:numPr>
          <w:ilvl w:val="0"/>
          <w:numId w:val="25"/>
        </w:numPr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изучить межличностные отношения в коллективе</w:t>
      </w:r>
    </w:p>
    <w:p w:rsidR="00C40393" w:rsidRPr="00F87E27" w:rsidRDefault="00C40393" w:rsidP="002258E0">
      <w:pPr>
        <w:numPr>
          <w:ilvl w:val="0"/>
          <w:numId w:val="12"/>
        </w:numPr>
        <w:spacing w:line="276" w:lineRule="auto"/>
        <w:ind w:left="0"/>
        <w:jc w:val="both"/>
        <w:rPr>
          <w:b/>
          <w:sz w:val="28"/>
          <w:szCs w:val="28"/>
        </w:rPr>
      </w:pPr>
      <w:r w:rsidRPr="00F87E27">
        <w:rPr>
          <w:b/>
          <w:sz w:val="28"/>
          <w:szCs w:val="28"/>
        </w:rPr>
        <w:t>Какого подхода к менеджменту не существует?</w:t>
      </w:r>
    </w:p>
    <w:p w:rsidR="00C40393" w:rsidRPr="001E4597" w:rsidRDefault="00C40393" w:rsidP="002258E0">
      <w:pPr>
        <w:numPr>
          <w:ilvl w:val="0"/>
          <w:numId w:val="26"/>
        </w:numPr>
        <w:spacing w:line="276" w:lineRule="auto"/>
        <w:ind w:left="0" w:hanging="284"/>
        <w:jc w:val="both"/>
        <w:rPr>
          <w:color w:val="333333"/>
          <w:sz w:val="28"/>
          <w:szCs w:val="28"/>
        </w:rPr>
      </w:pPr>
      <w:r w:rsidRPr="001E4597">
        <w:rPr>
          <w:sz w:val="28"/>
          <w:szCs w:val="28"/>
        </w:rPr>
        <w:t>системный</w:t>
      </w:r>
    </w:p>
    <w:p w:rsidR="001E4597" w:rsidRPr="001E4597" w:rsidRDefault="001E4597" w:rsidP="002258E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0" w:hanging="284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процессный</w:t>
      </w:r>
    </w:p>
    <w:p w:rsidR="001E4597" w:rsidRPr="001E4597" w:rsidRDefault="001E4597" w:rsidP="002258E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0" w:hanging="284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динамический</w:t>
      </w:r>
    </w:p>
    <w:p w:rsidR="001E4597" w:rsidRPr="001E4597" w:rsidRDefault="001E4597" w:rsidP="002258E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0" w:hanging="284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ситуационный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Необходимость адаптации к внешней среде – основной принцип:</w:t>
      </w:r>
    </w:p>
    <w:p w:rsidR="00C40393" w:rsidRPr="001E4597" w:rsidRDefault="00C40393" w:rsidP="00F87E2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-142" w:hanging="141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теории естественного отбора</w:t>
      </w:r>
    </w:p>
    <w:p w:rsidR="00C40393" w:rsidRPr="001E4597" w:rsidRDefault="00C40393" w:rsidP="00F87E2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-142" w:hanging="141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теории зависимости от ресурсов</w:t>
      </w:r>
    </w:p>
    <w:p w:rsidR="00C40393" w:rsidRPr="001E4597" w:rsidRDefault="00C40393" w:rsidP="00F87E2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-142" w:hanging="141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теории жизнеспособности структуры</w:t>
      </w:r>
    </w:p>
    <w:p w:rsidR="00C40393" w:rsidRPr="001E4597" w:rsidRDefault="00C40393" w:rsidP="00F87E2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-142" w:hanging="141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теории конкуренции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Что поступает в организацию из внешней среды?</w:t>
      </w:r>
    </w:p>
    <w:p w:rsidR="00C40393" w:rsidRPr="001E4597" w:rsidRDefault="00C40393" w:rsidP="002258E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нормативы</w:t>
      </w:r>
    </w:p>
    <w:p w:rsidR="00C40393" w:rsidRPr="001E4597" w:rsidRDefault="00C40393" w:rsidP="002258E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отчетные данные</w:t>
      </w:r>
    </w:p>
    <w:p w:rsidR="00C40393" w:rsidRPr="001E4597" w:rsidRDefault="00C40393" w:rsidP="002258E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цели</w:t>
      </w:r>
    </w:p>
    <w:p w:rsidR="00C40393" w:rsidRPr="001E4597" w:rsidRDefault="00C40393" w:rsidP="002258E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ресурсы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Что поступает во внешнюю среду из организации?</w:t>
      </w:r>
    </w:p>
    <w:p w:rsidR="00C40393" w:rsidRPr="001E4597" w:rsidRDefault="00C40393" w:rsidP="002258E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внутриотраслевые нормативы</w:t>
      </w:r>
    </w:p>
    <w:p w:rsidR="00C40393" w:rsidRPr="001E4597" w:rsidRDefault="00C40393" w:rsidP="002258E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информация</w:t>
      </w:r>
    </w:p>
    <w:p w:rsidR="00C40393" w:rsidRPr="001E4597" w:rsidRDefault="00C40393" w:rsidP="002258E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ресурсы</w:t>
      </w:r>
    </w:p>
    <w:p w:rsidR="00C40393" w:rsidRPr="001E4597" w:rsidRDefault="00C40393" w:rsidP="002258E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отчетные данные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Метод управления – это:</w:t>
      </w:r>
    </w:p>
    <w:p w:rsidR="00C40393" w:rsidRPr="001E4597" w:rsidRDefault="00C40393" w:rsidP="002258E0">
      <w:pPr>
        <w:numPr>
          <w:ilvl w:val="0"/>
          <w:numId w:val="3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совокупность приёмов и способов воздействия на управляемый опыт для достижения поставленных организацией целей</w:t>
      </w:r>
    </w:p>
    <w:p w:rsidR="00C40393" w:rsidRPr="001E4597" w:rsidRDefault="00C40393" w:rsidP="002258E0">
      <w:pPr>
        <w:numPr>
          <w:ilvl w:val="0"/>
          <w:numId w:val="3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существенные, повторяющиеся, объективные взаимосвязи явлений и процессов в хозяйственной деятельности</w:t>
      </w:r>
    </w:p>
    <w:p w:rsidR="00C40393" w:rsidRPr="001E4597" w:rsidRDefault="00C40393" w:rsidP="002258E0">
      <w:pPr>
        <w:numPr>
          <w:ilvl w:val="0"/>
          <w:numId w:val="3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совокупность элементов, находящихся в отношениях и связях друг с другом,  которая образует определённую целостность</w:t>
      </w:r>
    </w:p>
    <w:p w:rsidR="00C40393" w:rsidRPr="001E4597" w:rsidRDefault="00C40393" w:rsidP="002258E0">
      <w:pPr>
        <w:numPr>
          <w:ilvl w:val="0"/>
          <w:numId w:val="3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область трудовой деятельности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Экономические методы воздействуют на личные интересы работников</w:t>
      </w:r>
      <w:r w:rsidR="00A44784" w:rsidRPr="00A44784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Pr="001E4597">
        <w:rPr>
          <w:rFonts w:eastAsia="Calibri"/>
          <w:b/>
          <w:sz w:val="28"/>
          <w:szCs w:val="28"/>
          <w:lang w:eastAsia="en-US"/>
        </w:rPr>
        <w:lastRenderedPageBreak/>
        <w:t>через</w:t>
      </w:r>
      <w:proofErr w:type="gramEnd"/>
      <w:r w:rsidRPr="001E4597">
        <w:rPr>
          <w:rFonts w:eastAsia="Calibri"/>
          <w:b/>
          <w:sz w:val="28"/>
          <w:szCs w:val="28"/>
          <w:lang w:eastAsia="en-US"/>
        </w:rPr>
        <w:t>:</w:t>
      </w:r>
    </w:p>
    <w:p w:rsidR="00C40393" w:rsidRPr="001E4597" w:rsidRDefault="00C40393" w:rsidP="002258E0">
      <w:pPr>
        <w:numPr>
          <w:ilvl w:val="0"/>
          <w:numId w:val="3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правильно поставленную критику</w:t>
      </w:r>
    </w:p>
    <w:p w:rsidR="00C40393" w:rsidRPr="001E4597" w:rsidRDefault="00C40393" w:rsidP="002258E0">
      <w:pPr>
        <w:numPr>
          <w:ilvl w:val="0"/>
          <w:numId w:val="3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заработную плату, премии, штрафы</w:t>
      </w:r>
    </w:p>
    <w:p w:rsidR="00C40393" w:rsidRPr="001E4597" w:rsidRDefault="00C40393" w:rsidP="002258E0">
      <w:pPr>
        <w:numPr>
          <w:ilvl w:val="0"/>
          <w:numId w:val="3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ценообразование</w:t>
      </w:r>
    </w:p>
    <w:p w:rsidR="00C40393" w:rsidRPr="001E4597" w:rsidRDefault="00C40393" w:rsidP="002258E0">
      <w:pPr>
        <w:numPr>
          <w:ilvl w:val="0"/>
          <w:numId w:val="3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дисциплину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Социально-психологические методы действуют на основе:</w:t>
      </w:r>
    </w:p>
    <w:p w:rsidR="00C40393" w:rsidRPr="001E4597" w:rsidRDefault="00C40393" w:rsidP="002258E0">
      <w:pPr>
        <w:numPr>
          <w:ilvl w:val="0"/>
          <w:numId w:val="32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экономических законов и закономерностей развития природы и общества</w:t>
      </w:r>
    </w:p>
    <w:p w:rsidR="00C40393" w:rsidRPr="001E4597" w:rsidRDefault="00C40393" w:rsidP="002258E0">
      <w:pPr>
        <w:numPr>
          <w:ilvl w:val="0"/>
          <w:numId w:val="32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 основе формирования и развития общественного мнения  относительно общественно и индивидуально значимых ценностей</w:t>
      </w:r>
    </w:p>
    <w:p w:rsidR="00C40393" w:rsidRPr="001E4597" w:rsidRDefault="00C40393" w:rsidP="002258E0">
      <w:pPr>
        <w:numPr>
          <w:ilvl w:val="0"/>
          <w:numId w:val="32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организационных отношений</w:t>
      </w:r>
    </w:p>
    <w:p w:rsidR="00C40393" w:rsidRPr="001E4597" w:rsidRDefault="00C40393" w:rsidP="002258E0">
      <w:pPr>
        <w:numPr>
          <w:ilvl w:val="0"/>
          <w:numId w:val="32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экономических интересов личности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Кто находится на вершине управленческой пирамиды?</w:t>
      </w:r>
    </w:p>
    <w:p w:rsidR="00C40393" w:rsidRPr="001E4597" w:rsidRDefault="00C40393" w:rsidP="002258E0">
      <w:pPr>
        <w:numPr>
          <w:ilvl w:val="0"/>
          <w:numId w:val="3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технические исполнители</w:t>
      </w:r>
    </w:p>
    <w:p w:rsidR="00C40393" w:rsidRPr="001E4597" w:rsidRDefault="00C40393" w:rsidP="002258E0">
      <w:pPr>
        <w:numPr>
          <w:ilvl w:val="0"/>
          <w:numId w:val="3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руководитель</w:t>
      </w:r>
    </w:p>
    <w:p w:rsidR="00C40393" w:rsidRPr="001E4597" w:rsidRDefault="00C40393" w:rsidP="002258E0">
      <w:pPr>
        <w:numPr>
          <w:ilvl w:val="0"/>
          <w:numId w:val="3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гл. специалисты</w:t>
      </w:r>
    </w:p>
    <w:p w:rsidR="00C40393" w:rsidRPr="001E4597" w:rsidRDefault="00C40393" w:rsidP="002258E0">
      <w:pPr>
        <w:numPr>
          <w:ilvl w:val="0"/>
          <w:numId w:val="3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зав. цеха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Первым методом мотивации был</w:t>
      </w:r>
    </w:p>
    <w:p w:rsidR="00C40393" w:rsidRPr="001E4597" w:rsidRDefault="00C40393" w:rsidP="002258E0">
      <w:pPr>
        <w:numPr>
          <w:ilvl w:val="0"/>
          <w:numId w:val="34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теория</w:t>
      </w:r>
      <w:r w:rsidR="00F87E2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E4597">
        <w:rPr>
          <w:rFonts w:eastAsia="Calibri"/>
          <w:sz w:val="28"/>
          <w:szCs w:val="28"/>
          <w:lang w:eastAsia="en-US"/>
        </w:rPr>
        <w:t>Врума</w:t>
      </w:r>
      <w:proofErr w:type="spellEnd"/>
    </w:p>
    <w:p w:rsidR="00C40393" w:rsidRPr="001E4597" w:rsidRDefault="00705F6C" w:rsidP="002258E0">
      <w:pPr>
        <w:numPr>
          <w:ilvl w:val="0"/>
          <w:numId w:val="34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C40393" w:rsidRPr="001E4597">
        <w:rPr>
          <w:rFonts w:eastAsia="Calibri"/>
          <w:sz w:val="28"/>
          <w:szCs w:val="28"/>
          <w:lang w:eastAsia="en-US"/>
        </w:rPr>
        <w:t>кнут и пряник</w:t>
      </w:r>
      <w:r>
        <w:rPr>
          <w:rFonts w:eastAsia="Calibri"/>
          <w:sz w:val="28"/>
          <w:szCs w:val="28"/>
          <w:lang w:eastAsia="en-US"/>
        </w:rPr>
        <w:t>»</w:t>
      </w:r>
    </w:p>
    <w:p w:rsidR="00C40393" w:rsidRPr="001E4597" w:rsidRDefault="00C40393" w:rsidP="002258E0">
      <w:pPr>
        <w:numPr>
          <w:ilvl w:val="0"/>
          <w:numId w:val="34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теория </w:t>
      </w:r>
      <w:proofErr w:type="spellStart"/>
      <w:r w:rsidRPr="001E4597">
        <w:rPr>
          <w:rFonts w:eastAsia="Calibri"/>
          <w:sz w:val="28"/>
          <w:szCs w:val="28"/>
          <w:lang w:eastAsia="en-US"/>
        </w:rPr>
        <w:t>Маслоу</w:t>
      </w:r>
      <w:proofErr w:type="spellEnd"/>
    </w:p>
    <w:p w:rsidR="00C40393" w:rsidRPr="001E4597" w:rsidRDefault="00C40393" w:rsidP="002258E0">
      <w:pPr>
        <w:numPr>
          <w:ilvl w:val="0"/>
          <w:numId w:val="34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теория справедливости Адамса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 xml:space="preserve">Верхним уровнем в пирамиде </w:t>
      </w:r>
      <w:proofErr w:type="spellStart"/>
      <w:r w:rsidRPr="001E4597">
        <w:rPr>
          <w:rFonts w:eastAsia="Calibri"/>
          <w:b/>
          <w:sz w:val="28"/>
          <w:szCs w:val="28"/>
          <w:lang w:eastAsia="en-US"/>
        </w:rPr>
        <w:t>Маслоу</w:t>
      </w:r>
      <w:proofErr w:type="spellEnd"/>
      <w:r w:rsidRPr="001E4597">
        <w:rPr>
          <w:rFonts w:eastAsia="Calibri"/>
          <w:b/>
          <w:sz w:val="28"/>
          <w:szCs w:val="28"/>
          <w:lang w:eastAsia="en-US"/>
        </w:rPr>
        <w:t xml:space="preserve"> было:</w:t>
      </w:r>
    </w:p>
    <w:p w:rsidR="00C40393" w:rsidRPr="001E4597" w:rsidRDefault="00C40393" w:rsidP="002258E0">
      <w:pPr>
        <w:numPr>
          <w:ilvl w:val="0"/>
          <w:numId w:val="3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самоутверждение</w:t>
      </w:r>
    </w:p>
    <w:p w:rsidR="00C40393" w:rsidRPr="001E4597" w:rsidRDefault="00C40393" w:rsidP="002258E0">
      <w:pPr>
        <w:numPr>
          <w:ilvl w:val="0"/>
          <w:numId w:val="3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стремление к контактам</w:t>
      </w:r>
    </w:p>
    <w:p w:rsidR="00C40393" w:rsidRPr="001E4597" w:rsidRDefault="00C40393" w:rsidP="002258E0">
      <w:pPr>
        <w:numPr>
          <w:ilvl w:val="0"/>
          <w:numId w:val="3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самовыражение</w:t>
      </w:r>
    </w:p>
    <w:p w:rsidR="00C40393" w:rsidRPr="001E4597" w:rsidRDefault="00C40393" w:rsidP="002258E0">
      <w:pPr>
        <w:numPr>
          <w:ilvl w:val="0"/>
          <w:numId w:val="3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физиологические потребности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Какие</w:t>
      </w:r>
      <w:r w:rsidR="00F87E27">
        <w:rPr>
          <w:rFonts w:eastAsia="Calibri"/>
          <w:b/>
          <w:sz w:val="28"/>
          <w:szCs w:val="28"/>
          <w:lang w:eastAsia="en-US"/>
        </w:rPr>
        <w:t xml:space="preserve"> три </w:t>
      </w:r>
      <w:r w:rsidRPr="001E4597">
        <w:rPr>
          <w:rFonts w:eastAsia="Calibri"/>
          <w:b/>
          <w:sz w:val="28"/>
          <w:szCs w:val="28"/>
          <w:lang w:eastAsia="en-US"/>
        </w:rPr>
        <w:t xml:space="preserve"> вида потребностей выделил Мак </w:t>
      </w:r>
      <w:proofErr w:type="spellStart"/>
      <w:r w:rsidRPr="001E4597">
        <w:rPr>
          <w:rFonts w:eastAsia="Calibri"/>
          <w:b/>
          <w:sz w:val="28"/>
          <w:szCs w:val="28"/>
          <w:lang w:eastAsia="en-US"/>
        </w:rPr>
        <w:t>Клелланд</w:t>
      </w:r>
      <w:proofErr w:type="spellEnd"/>
      <w:r w:rsidRPr="001E4597">
        <w:rPr>
          <w:rFonts w:eastAsia="Calibri"/>
          <w:b/>
          <w:sz w:val="28"/>
          <w:szCs w:val="28"/>
          <w:lang w:eastAsia="en-US"/>
        </w:rPr>
        <w:t>:</w:t>
      </w:r>
    </w:p>
    <w:p w:rsidR="00C40393" w:rsidRPr="001E4597" w:rsidRDefault="00C40393" w:rsidP="002258E0">
      <w:pPr>
        <w:numPr>
          <w:ilvl w:val="0"/>
          <w:numId w:val="36"/>
        </w:numPr>
        <w:spacing w:line="276" w:lineRule="auto"/>
        <w:ind w:left="0" w:hanging="11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пища, жильё, отдых</w:t>
      </w:r>
    </w:p>
    <w:p w:rsidR="00C40393" w:rsidRPr="001E4597" w:rsidRDefault="00C40393" w:rsidP="002258E0">
      <w:pPr>
        <w:numPr>
          <w:ilvl w:val="0"/>
          <w:numId w:val="36"/>
        </w:numPr>
        <w:spacing w:line="276" w:lineRule="auto"/>
        <w:ind w:left="0" w:hanging="11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авторитет, лидерство, известность</w:t>
      </w:r>
    </w:p>
    <w:p w:rsidR="00C40393" w:rsidRPr="001E4597" w:rsidRDefault="00C40393" w:rsidP="002258E0">
      <w:pPr>
        <w:numPr>
          <w:ilvl w:val="0"/>
          <w:numId w:val="36"/>
        </w:numPr>
        <w:spacing w:line="276" w:lineRule="auto"/>
        <w:ind w:left="0" w:hanging="11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успех, причастность, власть</w:t>
      </w:r>
    </w:p>
    <w:p w:rsidR="00C40393" w:rsidRPr="001E4597" w:rsidRDefault="00C40393" w:rsidP="002258E0">
      <w:pPr>
        <w:numPr>
          <w:ilvl w:val="0"/>
          <w:numId w:val="36"/>
        </w:numPr>
        <w:spacing w:line="276" w:lineRule="auto"/>
        <w:ind w:left="0" w:hanging="11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безопасность, уверенность в будущем, стабильность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Что не является внутренней переменной организации?</w:t>
      </w:r>
    </w:p>
    <w:p w:rsidR="00C40393" w:rsidRPr="001E4597" w:rsidRDefault="00C40393" w:rsidP="002258E0">
      <w:pPr>
        <w:numPr>
          <w:ilvl w:val="0"/>
          <w:numId w:val="3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структура</w:t>
      </w:r>
    </w:p>
    <w:p w:rsidR="00C40393" w:rsidRPr="001E4597" w:rsidRDefault="00C40393" w:rsidP="002258E0">
      <w:pPr>
        <w:numPr>
          <w:ilvl w:val="0"/>
          <w:numId w:val="3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цель</w:t>
      </w:r>
    </w:p>
    <w:p w:rsidR="00C40393" w:rsidRPr="001E4597" w:rsidRDefault="00C40393" w:rsidP="002258E0">
      <w:pPr>
        <w:numPr>
          <w:ilvl w:val="0"/>
          <w:numId w:val="3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люди</w:t>
      </w:r>
    </w:p>
    <w:p w:rsidR="00C40393" w:rsidRPr="001E4597" w:rsidRDefault="00C40393" w:rsidP="002258E0">
      <w:pPr>
        <w:numPr>
          <w:ilvl w:val="0"/>
          <w:numId w:val="3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законодательство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Какие факторы влияют на внешнюю  среду организации?</w:t>
      </w:r>
    </w:p>
    <w:p w:rsidR="00C40393" w:rsidRPr="001E4597" w:rsidRDefault="00C40393" w:rsidP="002258E0">
      <w:pPr>
        <w:numPr>
          <w:ilvl w:val="0"/>
          <w:numId w:val="3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прямые и косвенные</w:t>
      </w:r>
    </w:p>
    <w:p w:rsidR="00C40393" w:rsidRPr="001E4597" w:rsidRDefault="00C40393" w:rsidP="002258E0">
      <w:pPr>
        <w:numPr>
          <w:ilvl w:val="0"/>
          <w:numId w:val="3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основные и дополнительные</w:t>
      </w:r>
    </w:p>
    <w:p w:rsidR="00C40393" w:rsidRPr="001E4597" w:rsidRDefault="00C40393" w:rsidP="002258E0">
      <w:pPr>
        <w:numPr>
          <w:ilvl w:val="0"/>
          <w:numId w:val="3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главные и второстепенные</w:t>
      </w:r>
    </w:p>
    <w:p w:rsidR="00C40393" w:rsidRPr="001E4597" w:rsidRDefault="00C40393" w:rsidP="002258E0">
      <w:pPr>
        <w:numPr>
          <w:ilvl w:val="0"/>
          <w:numId w:val="3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lastRenderedPageBreak/>
        <w:t>глобальные и локальные</w:t>
      </w:r>
    </w:p>
    <w:p w:rsidR="00C40393" w:rsidRPr="001E4597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1E4597">
        <w:rPr>
          <w:rFonts w:eastAsia="Calibri"/>
          <w:b/>
          <w:sz w:val="28"/>
          <w:szCs w:val="28"/>
          <w:lang w:eastAsia="en-US"/>
        </w:rPr>
        <w:t>Организация – это…</w:t>
      </w:r>
    </w:p>
    <w:p w:rsidR="00C40393" w:rsidRPr="001E4597" w:rsidRDefault="00C40393" w:rsidP="002258E0">
      <w:pPr>
        <w:numPr>
          <w:ilvl w:val="0"/>
          <w:numId w:val="3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1 человек</w:t>
      </w:r>
    </w:p>
    <w:p w:rsidR="00C40393" w:rsidRPr="001E4597" w:rsidRDefault="00C40393" w:rsidP="002258E0">
      <w:pPr>
        <w:numPr>
          <w:ilvl w:val="0"/>
          <w:numId w:val="3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1E4597">
        <w:rPr>
          <w:rFonts w:eastAsia="Calibri"/>
          <w:sz w:val="28"/>
          <w:szCs w:val="28"/>
          <w:lang w:eastAsia="en-US"/>
        </w:rPr>
        <w:t>2 человека,</w:t>
      </w:r>
      <w:r w:rsidR="00A44784" w:rsidRPr="00A44784">
        <w:rPr>
          <w:rFonts w:eastAsia="Calibri"/>
          <w:sz w:val="28"/>
          <w:szCs w:val="28"/>
          <w:lang w:eastAsia="en-US"/>
        </w:rPr>
        <w:t xml:space="preserve"> </w:t>
      </w:r>
      <w:r w:rsidRPr="001E4597">
        <w:rPr>
          <w:rFonts w:eastAsia="Calibri"/>
          <w:sz w:val="28"/>
          <w:szCs w:val="28"/>
          <w:lang w:eastAsia="en-US"/>
        </w:rPr>
        <w:t xml:space="preserve"> деятельность которых</w:t>
      </w:r>
      <w:r w:rsidR="00A44784" w:rsidRPr="00A44784">
        <w:rPr>
          <w:rFonts w:eastAsia="Calibri"/>
          <w:sz w:val="28"/>
          <w:szCs w:val="28"/>
          <w:lang w:eastAsia="en-US"/>
        </w:rPr>
        <w:t xml:space="preserve"> </w:t>
      </w:r>
      <w:r w:rsidRPr="001E4597">
        <w:rPr>
          <w:rFonts w:eastAsia="Calibri"/>
          <w:sz w:val="28"/>
          <w:szCs w:val="28"/>
          <w:lang w:eastAsia="en-US"/>
        </w:rPr>
        <w:t xml:space="preserve"> координируется для достижений общей цели</w:t>
      </w:r>
      <w:proofErr w:type="gramEnd"/>
    </w:p>
    <w:p w:rsidR="00C40393" w:rsidRPr="001E4597" w:rsidRDefault="00C40393" w:rsidP="002258E0">
      <w:pPr>
        <w:numPr>
          <w:ilvl w:val="0"/>
          <w:numId w:val="3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3 человека</w:t>
      </w:r>
    </w:p>
    <w:p w:rsidR="00C40393" w:rsidRPr="001E4597" w:rsidRDefault="00C40393" w:rsidP="002258E0">
      <w:pPr>
        <w:numPr>
          <w:ilvl w:val="0"/>
          <w:numId w:val="3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2 человека, которые не рассматривают себя как часть группы</w:t>
      </w:r>
    </w:p>
    <w:p w:rsidR="00C40393" w:rsidRPr="003033F2" w:rsidRDefault="00C40393" w:rsidP="002258E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Что не входит в пирамиду потребностей А. </w:t>
      </w:r>
      <w:proofErr w:type="spellStart"/>
      <w:r w:rsidRPr="003033F2">
        <w:rPr>
          <w:rFonts w:eastAsia="Calibri"/>
          <w:b/>
          <w:sz w:val="28"/>
          <w:szCs w:val="28"/>
          <w:lang w:eastAsia="en-US"/>
        </w:rPr>
        <w:t>Маслоу</w:t>
      </w:r>
      <w:proofErr w:type="spellEnd"/>
      <w:r w:rsidRPr="003033F2">
        <w:rPr>
          <w:rFonts w:eastAsia="Calibri"/>
          <w:b/>
          <w:sz w:val="28"/>
          <w:szCs w:val="28"/>
          <w:lang w:eastAsia="en-US"/>
        </w:rPr>
        <w:t>?</w:t>
      </w:r>
    </w:p>
    <w:p w:rsidR="001E4597" w:rsidRPr="001E4597" w:rsidRDefault="001E4597" w:rsidP="002258E0">
      <w:pPr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потребность в принадлежности </w:t>
      </w:r>
    </w:p>
    <w:p w:rsidR="001E4597" w:rsidRPr="001E4597" w:rsidRDefault="001E4597" w:rsidP="002258E0">
      <w:pPr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потребность в безопасности </w:t>
      </w:r>
    </w:p>
    <w:p w:rsidR="003033F2" w:rsidRDefault="001E4597" w:rsidP="002258E0">
      <w:pPr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потребность во власти</w:t>
      </w:r>
    </w:p>
    <w:p w:rsidR="00F87E27" w:rsidRDefault="003033F2" w:rsidP="00F87E27">
      <w:pPr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rPr>
          <w:rFonts w:eastAsia="Calibri"/>
          <w:sz w:val="28"/>
          <w:szCs w:val="28"/>
          <w:lang w:eastAsia="en-US"/>
        </w:rPr>
      </w:pPr>
      <w:r w:rsidRPr="003033F2">
        <w:rPr>
          <w:rFonts w:eastAsia="Calibri"/>
          <w:sz w:val="28"/>
          <w:szCs w:val="28"/>
          <w:lang w:eastAsia="en-US"/>
        </w:rPr>
        <w:t xml:space="preserve"> </w:t>
      </w:r>
      <w:r w:rsidRPr="001E4597">
        <w:rPr>
          <w:rFonts w:eastAsia="Calibri"/>
          <w:sz w:val="28"/>
          <w:szCs w:val="28"/>
          <w:lang w:eastAsia="en-US"/>
        </w:rPr>
        <w:t>потребность в самовыражении.</w:t>
      </w:r>
    </w:p>
    <w:p w:rsidR="00C40393" w:rsidRPr="00F87E27" w:rsidRDefault="00C40393" w:rsidP="00F87E2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-284"/>
        <w:rPr>
          <w:rFonts w:eastAsia="Calibri"/>
          <w:sz w:val="28"/>
          <w:szCs w:val="28"/>
          <w:lang w:eastAsia="en-US"/>
        </w:rPr>
      </w:pPr>
      <w:r w:rsidRPr="00F87E27">
        <w:rPr>
          <w:rFonts w:eastAsia="Calibri"/>
          <w:b/>
          <w:sz w:val="28"/>
          <w:szCs w:val="28"/>
          <w:lang w:eastAsia="en-US"/>
        </w:rPr>
        <w:t>35. Что является предметом труда объекта управления?</w:t>
      </w:r>
    </w:p>
    <w:p w:rsidR="003033F2" w:rsidRPr="001E4597" w:rsidRDefault="003033F2" w:rsidP="002258E0">
      <w:pPr>
        <w:numPr>
          <w:ilvl w:val="0"/>
          <w:numId w:val="41"/>
        </w:numPr>
        <w:spacing w:line="276" w:lineRule="auto"/>
        <w:ind w:left="0"/>
        <w:rPr>
          <w:rFonts w:eastAsia="Calibri"/>
          <w:bCs/>
          <w:sz w:val="28"/>
          <w:szCs w:val="28"/>
          <w:lang w:eastAsia="en-US"/>
        </w:rPr>
      </w:pPr>
      <w:r w:rsidRPr="001E4597">
        <w:rPr>
          <w:rFonts w:eastAsia="Calibri"/>
          <w:bCs/>
          <w:sz w:val="28"/>
          <w:szCs w:val="28"/>
          <w:lang w:eastAsia="en-US"/>
        </w:rPr>
        <w:t>информация</w:t>
      </w:r>
    </w:p>
    <w:p w:rsidR="003033F2" w:rsidRPr="001E4597" w:rsidRDefault="003033F2" w:rsidP="002258E0">
      <w:pPr>
        <w:numPr>
          <w:ilvl w:val="0"/>
          <w:numId w:val="41"/>
        </w:numPr>
        <w:spacing w:line="276" w:lineRule="auto"/>
        <w:ind w:left="0"/>
        <w:rPr>
          <w:rFonts w:eastAsia="Calibri"/>
          <w:bCs/>
          <w:sz w:val="28"/>
          <w:szCs w:val="28"/>
          <w:lang w:eastAsia="en-US"/>
        </w:rPr>
      </w:pPr>
      <w:r w:rsidRPr="001E4597">
        <w:rPr>
          <w:rFonts w:eastAsia="Calibri"/>
          <w:bCs/>
          <w:sz w:val="28"/>
          <w:szCs w:val="28"/>
          <w:lang w:eastAsia="en-US"/>
        </w:rPr>
        <w:t>готовая продукция</w:t>
      </w:r>
    </w:p>
    <w:p w:rsidR="003033F2" w:rsidRPr="003033F2" w:rsidRDefault="003033F2" w:rsidP="002258E0">
      <w:pPr>
        <w:numPr>
          <w:ilvl w:val="0"/>
          <w:numId w:val="41"/>
        </w:numPr>
        <w:spacing w:line="276" w:lineRule="auto"/>
        <w:ind w:left="0"/>
        <w:rPr>
          <w:rFonts w:eastAsia="Calibri"/>
          <w:bCs/>
          <w:sz w:val="28"/>
          <w:szCs w:val="28"/>
          <w:lang w:eastAsia="en-US"/>
        </w:rPr>
      </w:pPr>
      <w:r w:rsidRPr="001E4597">
        <w:rPr>
          <w:rFonts w:eastAsia="Calibri"/>
          <w:bCs/>
          <w:sz w:val="28"/>
          <w:szCs w:val="28"/>
          <w:lang w:eastAsia="en-US"/>
        </w:rPr>
        <w:t>функция управления</w:t>
      </w:r>
    </w:p>
    <w:p w:rsidR="00C40393" w:rsidRPr="001E4597" w:rsidRDefault="00C40393" w:rsidP="003033F2">
      <w:pPr>
        <w:spacing w:line="276" w:lineRule="auto"/>
        <w:ind w:left="-284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bCs/>
          <w:sz w:val="28"/>
          <w:szCs w:val="28"/>
          <w:lang w:eastAsia="en-US"/>
        </w:rPr>
        <w:t>г.   управленческое решение</w:t>
      </w:r>
    </w:p>
    <w:p w:rsidR="00C40393" w:rsidRPr="003033F2" w:rsidRDefault="00C40393" w:rsidP="002258E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Инновационный менеджмент это:</w:t>
      </w:r>
    </w:p>
    <w:p w:rsidR="00C40393" w:rsidRPr="001E4597" w:rsidRDefault="00C40393" w:rsidP="002258E0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самостоятельная наука </w:t>
      </w:r>
    </w:p>
    <w:p w:rsidR="00C40393" w:rsidRPr="001E4597" w:rsidRDefault="00C40393" w:rsidP="002258E0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совокупность методов управления персоналом </w:t>
      </w:r>
    </w:p>
    <w:p w:rsidR="00C40393" w:rsidRPr="001E4597" w:rsidRDefault="00C40393" w:rsidP="002258E0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совокупность методов и форм управления инновационной деятельностью </w:t>
      </w:r>
    </w:p>
    <w:p w:rsidR="00C40393" w:rsidRPr="001E4597" w:rsidRDefault="00C40393" w:rsidP="002258E0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фундаментальное исследование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Как могут быть связаны между собой функциональные звенья в</w:t>
      </w:r>
      <w:r w:rsidRPr="001E4597">
        <w:rPr>
          <w:rFonts w:eastAsia="Calibri"/>
          <w:sz w:val="28"/>
          <w:szCs w:val="28"/>
          <w:lang w:eastAsia="en-US"/>
        </w:rPr>
        <w:t xml:space="preserve"> </w:t>
      </w:r>
      <w:r w:rsidRPr="003033F2">
        <w:rPr>
          <w:rFonts w:eastAsia="Calibri"/>
          <w:b/>
          <w:sz w:val="28"/>
          <w:szCs w:val="28"/>
          <w:lang w:eastAsia="en-US"/>
        </w:rPr>
        <w:t>организационной структуре управления?</w:t>
      </w:r>
    </w:p>
    <w:p w:rsidR="00C40393" w:rsidRPr="001E4597" w:rsidRDefault="00C40393" w:rsidP="002258E0">
      <w:pPr>
        <w:widowControl w:val="0"/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вертикальными связями</w:t>
      </w:r>
    </w:p>
    <w:p w:rsidR="00C40393" w:rsidRPr="001E4597" w:rsidRDefault="00C40393" w:rsidP="002258E0">
      <w:pPr>
        <w:widowControl w:val="0"/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горизонтальными связями</w:t>
      </w:r>
    </w:p>
    <w:p w:rsidR="00C40393" w:rsidRPr="001E4597" w:rsidRDefault="00C40393" w:rsidP="002258E0">
      <w:pPr>
        <w:widowControl w:val="0"/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функциональными связями</w:t>
      </w:r>
    </w:p>
    <w:p w:rsidR="00C40393" w:rsidRPr="003033F2" w:rsidRDefault="00C40393" w:rsidP="002258E0">
      <w:pPr>
        <w:widowControl w:val="0"/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всеми перечисленными связями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Какие методы традиционно выделяют в менеджменте?</w:t>
      </w:r>
    </w:p>
    <w:p w:rsidR="00C40393" w:rsidRPr="001E4597" w:rsidRDefault="00C40393" w:rsidP="002258E0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административные и бюрократические</w:t>
      </w:r>
    </w:p>
    <w:p w:rsidR="00C40393" w:rsidRPr="001E4597" w:rsidRDefault="00C40393" w:rsidP="002258E0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бюрократические и социально-психологические</w:t>
      </w:r>
    </w:p>
    <w:p w:rsidR="00C40393" w:rsidRPr="001E4597" w:rsidRDefault="00C40393" w:rsidP="002258E0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социально-психологические и демократические</w:t>
      </w:r>
    </w:p>
    <w:p w:rsidR="00C40393" w:rsidRPr="001E4597" w:rsidRDefault="00C40393" w:rsidP="002258E0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экономические и административные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Какие психологические факторы влияют на работника организации?</w:t>
      </w:r>
    </w:p>
    <w:p w:rsidR="00C40393" w:rsidRPr="001E4597" w:rsidRDefault="00C40393" w:rsidP="002258E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непроизводственные</w:t>
      </w:r>
    </w:p>
    <w:p w:rsidR="00C40393" w:rsidRPr="001E4597" w:rsidRDefault="00C40393" w:rsidP="002258E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внутренние</w:t>
      </w:r>
    </w:p>
    <w:p w:rsidR="00C40393" w:rsidRPr="001E4597" w:rsidRDefault="00C40393" w:rsidP="002258E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производственные</w:t>
      </w:r>
    </w:p>
    <w:p w:rsidR="00C40393" w:rsidRPr="001E4597" w:rsidRDefault="00C40393" w:rsidP="002258E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внешние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Какие элементы образуют среду прямого влияния?</w:t>
      </w:r>
    </w:p>
    <w:p w:rsidR="00C40393" w:rsidRPr="001E4597" w:rsidRDefault="00C40393" w:rsidP="002258E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развитие техники и технологии</w:t>
      </w:r>
    </w:p>
    <w:p w:rsidR="00C40393" w:rsidRPr="001E4597" w:rsidRDefault="00C40393" w:rsidP="002258E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lastRenderedPageBreak/>
        <w:t>политическая ситуация</w:t>
      </w:r>
    </w:p>
    <w:p w:rsidR="00C40393" w:rsidRPr="001E4597" w:rsidRDefault="00C40393" w:rsidP="002258E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конкуренты</w:t>
      </w:r>
    </w:p>
    <w:p w:rsidR="00C40393" w:rsidRPr="001E4597" w:rsidRDefault="00C40393" w:rsidP="002258E0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законодательные акты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Какую основную задачу ставили и решали представители школы научного</w:t>
      </w:r>
      <w:r w:rsidRPr="001E4597">
        <w:rPr>
          <w:rFonts w:eastAsia="Calibri"/>
          <w:sz w:val="28"/>
          <w:szCs w:val="28"/>
          <w:lang w:eastAsia="en-US"/>
        </w:rPr>
        <w:t xml:space="preserve"> </w:t>
      </w:r>
      <w:r w:rsidRPr="003033F2">
        <w:rPr>
          <w:rFonts w:eastAsia="Calibri"/>
          <w:b/>
          <w:sz w:val="28"/>
          <w:szCs w:val="28"/>
          <w:lang w:eastAsia="en-US"/>
        </w:rPr>
        <w:t>менеджмента?</w:t>
      </w:r>
    </w:p>
    <w:p w:rsidR="00C40393" w:rsidRPr="001E4597" w:rsidRDefault="00C40393" w:rsidP="002258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поддержание удовлетворительного социально-психологического климата в организации</w:t>
      </w:r>
    </w:p>
    <w:p w:rsidR="00C40393" w:rsidRPr="001E4597" w:rsidRDefault="00C40393" w:rsidP="002258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развитие инновационного менеджмента</w:t>
      </w:r>
    </w:p>
    <w:p w:rsidR="00C40393" w:rsidRPr="001E4597" w:rsidRDefault="00C40393" w:rsidP="002258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максимальное увеличение производительности труда на рабочем месте</w:t>
      </w:r>
    </w:p>
    <w:p w:rsidR="00C40393" w:rsidRPr="001E4597" w:rsidRDefault="00C40393" w:rsidP="002258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определение функций и принципов эффективного менеджмента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Лидерство в теории менеджмента можно определить как:</w:t>
      </w:r>
    </w:p>
    <w:p w:rsidR="00C40393" w:rsidRPr="001E4597" w:rsidRDefault="00C40393" w:rsidP="002258E0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условия функционирования организации</w:t>
      </w:r>
    </w:p>
    <w:p w:rsidR="00C40393" w:rsidRPr="001E4597" w:rsidRDefault="00C40393" w:rsidP="002258E0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способность оказывать влияние на личность и группы людей</w:t>
      </w:r>
    </w:p>
    <w:p w:rsidR="00C40393" w:rsidRPr="001E4597" w:rsidRDefault="00C40393" w:rsidP="002258E0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размер заработной платы</w:t>
      </w:r>
    </w:p>
    <w:p w:rsidR="00C40393" w:rsidRPr="001E4597" w:rsidRDefault="00C40393" w:rsidP="002258E0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победу в конфликте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Мотивация – это… </w:t>
      </w:r>
      <w:r w:rsidR="00705F6C">
        <w:rPr>
          <w:rFonts w:eastAsia="Calibri"/>
          <w:b/>
          <w:sz w:val="28"/>
          <w:szCs w:val="28"/>
          <w:lang w:eastAsia="en-US"/>
        </w:rPr>
        <w:t>««</w:t>
      </w:r>
    </w:p>
    <w:p w:rsidR="00C40393" w:rsidRPr="001E4597" w:rsidRDefault="00C40393" w:rsidP="002258E0">
      <w:pPr>
        <w:numPr>
          <w:ilvl w:val="0"/>
          <w:numId w:val="5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совокупность приемов и способов поведения</w:t>
      </w:r>
    </w:p>
    <w:p w:rsidR="00C40393" w:rsidRPr="001E4597" w:rsidRDefault="00C40393" w:rsidP="002258E0">
      <w:pPr>
        <w:numPr>
          <w:ilvl w:val="0"/>
          <w:numId w:val="5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совокупность элементов, связанных между собой</w:t>
      </w:r>
    </w:p>
    <w:p w:rsidR="00C40393" w:rsidRPr="001E4597" w:rsidRDefault="00C40393" w:rsidP="002258E0">
      <w:pPr>
        <w:numPr>
          <w:ilvl w:val="0"/>
          <w:numId w:val="5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побуждение человека или группы людей, у каждого из которых есть свои </w:t>
      </w:r>
    </w:p>
    <w:p w:rsidR="00C40393" w:rsidRPr="001E4597" w:rsidRDefault="00C40393" w:rsidP="001E4597">
      <w:p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собственные потребности к работе по достижению целей   </w:t>
      </w:r>
    </w:p>
    <w:p w:rsidR="00C40393" w:rsidRPr="001E4597" w:rsidRDefault="00C40393" w:rsidP="002258E0">
      <w:pPr>
        <w:numPr>
          <w:ilvl w:val="0"/>
          <w:numId w:val="5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совокупность основных руководящих ориентиров, которым необходимо    </w:t>
      </w:r>
    </w:p>
    <w:p w:rsidR="00C40393" w:rsidRPr="001E4597" w:rsidRDefault="00C40393" w:rsidP="001E4597">
      <w:p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следовать в управленческой деятельности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val="be-BY"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Функция  </w:t>
      </w:r>
      <w:r w:rsidR="00705F6C">
        <w:rPr>
          <w:rFonts w:eastAsia="Calibri"/>
          <w:b/>
          <w:sz w:val="28"/>
          <w:szCs w:val="28"/>
          <w:lang w:val="be-BY" w:eastAsia="en-US"/>
        </w:rPr>
        <w:t>«</w:t>
      </w:r>
      <w:r w:rsidRPr="003033F2">
        <w:rPr>
          <w:rFonts w:eastAsia="Calibri"/>
          <w:b/>
          <w:sz w:val="28"/>
          <w:szCs w:val="28"/>
          <w:lang w:eastAsia="en-US"/>
        </w:rPr>
        <w:t xml:space="preserve">контроль </w:t>
      </w:r>
      <w:r w:rsidR="00705F6C">
        <w:rPr>
          <w:rFonts w:eastAsia="Calibri"/>
          <w:b/>
          <w:sz w:val="28"/>
          <w:szCs w:val="28"/>
          <w:lang w:val="be-BY" w:eastAsia="en-US"/>
        </w:rPr>
        <w:t>«</w:t>
      </w:r>
      <w:r w:rsidRPr="003033F2">
        <w:rPr>
          <w:rFonts w:eastAsia="Calibri"/>
          <w:b/>
          <w:sz w:val="28"/>
          <w:szCs w:val="28"/>
          <w:lang w:val="be-BY" w:eastAsia="en-US"/>
        </w:rPr>
        <w:t xml:space="preserve"> включает в себя:</w:t>
      </w:r>
      <w:r w:rsidR="003033F2">
        <w:rPr>
          <w:rFonts w:eastAsia="Calibri"/>
          <w:b/>
          <w:sz w:val="28"/>
          <w:szCs w:val="28"/>
          <w:lang w:val="be-BY" w:eastAsia="en-US"/>
        </w:rPr>
        <w:t xml:space="preserve"> </w:t>
      </w:r>
    </w:p>
    <w:p w:rsidR="00C40393" w:rsidRPr="001E4597" w:rsidRDefault="00C40393" w:rsidP="002258E0">
      <w:pPr>
        <w:numPr>
          <w:ilvl w:val="0"/>
          <w:numId w:val="52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определение ресурсов</w:t>
      </w:r>
    </w:p>
    <w:p w:rsidR="00C40393" w:rsidRPr="001E4597" w:rsidRDefault="00C40393" w:rsidP="002258E0">
      <w:pPr>
        <w:numPr>
          <w:ilvl w:val="0"/>
          <w:numId w:val="52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определение и выбор целей организации</w:t>
      </w:r>
    </w:p>
    <w:p w:rsidR="00C40393" w:rsidRPr="001E4597" w:rsidRDefault="00C40393" w:rsidP="002258E0">
      <w:pPr>
        <w:numPr>
          <w:ilvl w:val="0"/>
          <w:numId w:val="52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отбор, обучение кадров</w:t>
      </w:r>
    </w:p>
    <w:p w:rsidR="00C40393" w:rsidRPr="003033F2" w:rsidRDefault="00C40393" w:rsidP="002258E0">
      <w:pPr>
        <w:numPr>
          <w:ilvl w:val="0"/>
          <w:numId w:val="52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установление стандартов, сравнение выполненной работы со стандартами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val="be-BY" w:eastAsia="en-US"/>
        </w:rPr>
      </w:pPr>
      <w:r w:rsidRPr="003033F2">
        <w:rPr>
          <w:rFonts w:eastAsia="Calibri"/>
          <w:b/>
          <w:sz w:val="28"/>
          <w:szCs w:val="28"/>
          <w:lang w:val="be-BY" w:eastAsia="en-US"/>
        </w:rPr>
        <w:t>Что не включает в себя функция планирования?</w:t>
      </w:r>
    </w:p>
    <w:p w:rsidR="00C40393" w:rsidRPr="001E4597" w:rsidRDefault="00C40393" w:rsidP="002258E0">
      <w:pPr>
        <w:numPr>
          <w:ilvl w:val="0"/>
          <w:numId w:val="53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выбор целей и постановку задач планирования</w:t>
      </w:r>
    </w:p>
    <w:p w:rsidR="00C40393" w:rsidRPr="001E4597" w:rsidRDefault="00C40393" w:rsidP="002258E0">
      <w:pPr>
        <w:numPr>
          <w:ilvl w:val="0"/>
          <w:numId w:val="53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 xml:space="preserve">материальное вознаграждение </w:t>
      </w:r>
    </w:p>
    <w:p w:rsidR="00C40393" w:rsidRPr="001E4597" w:rsidRDefault="00C40393" w:rsidP="002258E0">
      <w:pPr>
        <w:numPr>
          <w:ilvl w:val="0"/>
          <w:numId w:val="53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определение стратегии</w:t>
      </w:r>
    </w:p>
    <w:p w:rsidR="00C40393" w:rsidRPr="001E4597" w:rsidRDefault="00C40393" w:rsidP="002258E0">
      <w:pPr>
        <w:numPr>
          <w:ilvl w:val="0"/>
          <w:numId w:val="53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определение миссии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val="be-BY" w:eastAsia="en-US"/>
        </w:rPr>
      </w:pPr>
      <w:r w:rsidRPr="003033F2">
        <w:rPr>
          <w:rFonts w:eastAsia="Calibri"/>
          <w:b/>
          <w:sz w:val="28"/>
          <w:szCs w:val="28"/>
          <w:lang w:val="be-BY" w:eastAsia="en-US"/>
        </w:rPr>
        <w:t>Что не относится к факторам внешней среды косвенного воздействия?</w:t>
      </w:r>
    </w:p>
    <w:p w:rsidR="00C40393" w:rsidRPr="001E4597" w:rsidRDefault="00C40393" w:rsidP="002258E0">
      <w:pPr>
        <w:numPr>
          <w:ilvl w:val="0"/>
          <w:numId w:val="54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технологии и НТП</w:t>
      </w:r>
    </w:p>
    <w:p w:rsidR="00C40393" w:rsidRPr="001E4597" w:rsidRDefault="00C40393" w:rsidP="002258E0">
      <w:pPr>
        <w:numPr>
          <w:ilvl w:val="0"/>
          <w:numId w:val="54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трудовые ресурсы</w:t>
      </w:r>
    </w:p>
    <w:p w:rsidR="00C40393" w:rsidRPr="001E4597" w:rsidRDefault="00C40393" w:rsidP="002258E0">
      <w:pPr>
        <w:numPr>
          <w:ilvl w:val="0"/>
          <w:numId w:val="54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состояние экономики</w:t>
      </w:r>
    </w:p>
    <w:p w:rsidR="00C40393" w:rsidRPr="001E4597" w:rsidRDefault="00C40393" w:rsidP="002258E0">
      <w:pPr>
        <w:numPr>
          <w:ilvl w:val="0"/>
          <w:numId w:val="54"/>
        </w:numPr>
        <w:spacing w:line="276" w:lineRule="auto"/>
        <w:ind w:left="0"/>
        <w:contextualSpacing/>
        <w:rPr>
          <w:rFonts w:eastAsia="Calibri"/>
          <w:sz w:val="28"/>
          <w:szCs w:val="28"/>
          <w:lang w:val="be-BY" w:eastAsia="en-US"/>
        </w:rPr>
      </w:pPr>
      <w:r w:rsidRPr="001E4597">
        <w:rPr>
          <w:rFonts w:eastAsia="Calibri"/>
          <w:sz w:val="28"/>
          <w:szCs w:val="28"/>
          <w:lang w:val="be-BY" w:eastAsia="en-US"/>
        </w:rPr>
        <w:t>социокультурные политические факторы</w:t>
      </w:r>
    </w:p>
    <w:p w:rsidR="00C40393" w:rsidRPr="003033F2" w:rsidRDefault="003033F2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 </w:t>
      </w:r>
      <w:r w:rsidR="00705F6C">
        <w:rPr>
          <w:rFonts w:eastAsia="Calibri"/>
          <w:b/>
          <w:sz w:val="28"/>
          <w:szCs w:val="28"/>
          <w:lang w:eastAsia="en-US"/>
        </w:rPr>
        <w:t>«</w:t>
      </w:r>
      <w:r w:rsidR="00C40393" w:rsidRPr="003033F2">
        <w:rPr>
          <w:rFonts w:eastAsia="Calibri"/>
          <w:b/>
          <w:sz w:val="28"/>
          <w:szCs w:val="28"/>
          <w:lang w:eastAsia="en-US"/>
        </w:rPr>
        <w:t>Мозговая атака</w:t>
      </w:r>
      <w:r w:rsidR="00705F6C">
        <w:rPr>
          <w:rFonts w:eastAsia="Calibri"/>
          <w:b/>
          <w:sz w:val="28"/>
          <w:szCs w:val="28"/>
          <w:lang w:eastAsia="en-US"/>
        </w:rPr>
        <w:t>»</w:t>
      </w:r>
      <w:r w:rsidR="00C40393" w:rsidRPr="003033F2">
        <w:rPr>
          <w:rFonts w:eastAsia="Calibri"/>
          <w:b/>
          <w:sz w:val="28"/>
          <w:szCs w:val="28"/>
          <w:lang w:eastAsia="en-US"/>
        </w:rPr>
        <w:t xml:space="preserve"> относится к управленческим решениям:</w:t>
      </w:r>
    </w:p>
    <w:p w:rsidR="00C40393" w:rsidRPr="001E4597" w:rsidRDefault="00C40393" w:rsidP="002258E0">
      <w:pPr>
        <w:numPr>
          <w:ilvl w:val="0"/>
          <w:numId w:val="5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коллективным</w:t>
      </w:r>
    </w:p>
    <w:p w:rsidR="00C40393" w:rsidRPr="001E4597" w:rsidRDefault="00C40393" w:rsidP="002258E0">
      <w:pPr>
        <w:numPr>
          <w:ilvl w:val="0"/>
          <w:numId w:val="5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единоличным</w:t>
      </w:r>
    </w:p>
    <w:p w:rsidR="00C40393" w:rsidRPr="001E4597" w:rsidRDefault="00C40393" w:rsidP="002258E0">
      <w:pPr>
        <w:numPr>
          <w:ilvl w:val="0"/>
          <w:numId w:val="5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lastRenderedPageBreak/>
        <w:t>рутинным</w:t>
      </w:r>
    </w:p>
    <w:p w:rsidR="00C40393" w:rsidRPr="001E4597" w:rsidRDefault="00C40393" w:rsidP="002258E0">
      <w:pPr>
        <w:numPr>
          <w:ilvl w:val="0"/>
          <w:numId w:val="5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стандартным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Интуитивные решения:</w:t>
      </w:r>
    </w:p>
    <w:p w:rsidR="00C40393" w:rsidRPr="001E4597" w:rsidRDefault="00C40393" w:rsidP="002258E0">
      <w:pPr>
        <w:numPr>
          <w:ilvl w:val="0"/>
          <w:numId w:val="5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это выбор, обусловленный знаниями и накопленным опытом</w:t>
      </w:r>
    </w:p>
    <w:p w:rsidR="00C40393" w:rsidRPr="001E4597" w:rsidRDefault="00C40393" w:rsidP="002258E0">
      <w:pPr>
        <w:numPr>
          <w:ilvl w:val="0"/>
          <w:numId w:val="5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это выбор, сделанный только на основе того, что он правильный</w:t>
      </w:r>
    </w:p>
    <w:p w:rsidR="00C40393" w:rsidRPr="001E4597" w:rsidRDefault="00C40393" w:rsidP="002258E0">
      <w:pPr>
        <w:numPr>
          <w:ilvl w:val="0"/>
          <w:numId w:val="5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это выбор, сделанный на основе аналитического процесса</w:t>
      </w:r>
    </w:p>
    <w:p w:rsidR="00C40393" w:rsidRPr="001E4597" w:rsidRDefault="00C40393" w:rsidP="002258E0">
      <w:pPr>
        <w:numPr>
          <w:ilvl w:val="0"/>
          <w:numId w:val="5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это коллективный выбор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Под принятием решения понимается:</w:t>
      </w:r>
    </w:p>
    <w:p w:rsidR="00C40393" w:rsidRPr="001E4597" w:rsidRDefault="00C40393" w:rsidP="002258E0">
      <w:pPr>
        <w:numPr>
          <w:ilvl w:val="0"/>
          <w:numId w:val="5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способ побуждения людей для достижения определенных целей</w:t>
      </w:r>
    </w:p>
    <w:p w:rsidR="00C40393" w:rsidRPr="001E4597" w:rsidRDefault="00C40393" w:rsidP="002258E0">
      <w:pPr>
        <w:numPr>
          <w:ilvl w:val="0"/>
          <w:numId w:val="5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процесс формирования альтернатив</w:t>
      </w:r>
    </w:p>
    <w:p w:rsidR="00C40393" w:rsidRPr="001E4597" w:rsidRDefault="00C40393" w:rsidP="002258E0">
      <w:pPr>
        <w:numPr>
          <w:ilvl w:val="0"/>
          <w:numId w:val="5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процесс обмена информацией между двумя и более субъектами</w:t>
      </w:r>
    </w:p>
    <w:p w:rsidR="00C40393" w:rsidRPr="001E4597" w:rsidRDefault="00C40393" w:rsidP="002258E0">
      <w:pPr>
        <w:numPr>
          <w:ilvl w:val="0"/>
          <w:numId w:val="5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сознательный выбор действий из имеющихся альтернатив для достижения желаемых результатов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Сколько по времени длится процесс </w:t>
      </w:r>
      <w:r w:rsidR="00705F6C">
        <w:rPr>
          <w:rFonts w:eastAsia="Calibri"/>
          <w:b/>
          <w:sz w:val="28"/>
          <w:szCs w:val="28"/>
          <w:lang w:eastAsia="en-US"/>
        </w:rPr>
        <w:t>«</w:t>
      </w:r>
      <w:r w:rsidRPr="003033F2">
        <w:rPr>
          <w:rFonts w:eastAsia="Calibri"/>
          <w:b/>
          <w:sz w:val="28"/>
          <w:szCs w:val="28"/>
          <w:lang w:eastAsia="en-US"/>
        </w:rPr>
        <w:t>мозговая атака</w:t>
      </w:r>
      <w:r w:rsidR="00705F6C">
        <w:rPr>
          <w:rFonts w:eastAsia="Calibri"/>
          <w:b/>
          <w:sz w:val="28"/>
          <w:szCs w:val="28"/>
          <w:lang w:eastAsia="en-US"/>
        </w:rPr>
        <w:t>»</w:t>
      </w:r>
      <w:r w:rsidRPr="003033F2">
        <w:rPr>
          <w:rFonts w:eastAsia="Calibri"/>
          <w:b/>
          <w:sz w:val="28"/>
          <w:szCs w:val="28"/>
          <w:lang w:eastAsia="en-US"/>
        </w:rPr>
        <w:t>:</w:t>
      </w:r>
    </w:p>
    <w:p w:rsidR="00C40393" w:rsidRPr="001E4597" w:rsidRDefault="00C40393" w:rsidP="002258E0">
      <w:pPr>
        <w:numPr>
          <w:ilvl w:val="0"/>
          <w:numId w:val="5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30мин</w:t>
      </w:r>
    </w:p>
    <w:p w:rsidR="00C40393" w:rsidRPr="001E4597" w:rsidRDefault="00C40393" w:rsidP="002258E0">
      <w:pPr>
        <w:numPr>
          <w:ilvl w:val="0"/>
          <w:numId w:val="5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1,5 часа</w:t>
      </w:r>
    </w:p>
    <w:p w:rsidR="00C40393" w:rsidRPr="001E4597" w:rsidRDefault="00C40393" w:rsidP="002258E0">
      <w:pPr>
        <w:numPr>
          <w:ilvl w:val="0"/>
          <w:numId w:val="5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4 часа </w:t>
      </w:r>
    </w:p>
    <w:p w:rsidR="00C40393" w:rsidRPr="001E4597" w:rsidRDefault="00C40393" w:rsidP="002258E0">
      <w:pPr>
        <w:numPr>
          <w:ilvl w:val="0"/>
          <w:numId w:val="5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10 часов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Делегирование полномочий можно определить как:</w:t>
      </w:r>
    </w:p>
    <w:p w:rsidR="00C40393" w:rsidRPr="001E4597" w:rsidRDefault="00C40393" w:rsidP="002258E0">
      <w:pPr>
        <w:numPr>
          <w:ilvl w:val="0"/>
          <w:numId w:val="5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процесс, при котором руководители поручают часть своих прав людям, ответственным перед ним, тем самым, преумножая свою власть</w:t>
      </w:r>
    </w:p>
    <w:p w:rsidR="00C40393" w:rsidRPr="001E4597" w:rsidRDefault="00C40393" w:rsidP="002258E0">
      <w:pPr>
        <w:numPr>
          <w:ilvl w:val="0"/>
          <w:numId w:val="5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способ побуждения людей для достижения поставленной цели</w:t>
      </w:r>
    </w:p>
    <w:p w:rsidR="00C40393" w:rsidRPr="001E4597" w:rsidRDefault="00C40393" w:rsidP="002258E0">
      <w:pPr>
        <w:numPr>
          <w:ilvl w:val="0"/>
          <w:numId w:val="5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совокупность работников аппарата управления, которые находятся на одном управленческом уровне</w:t>
      </w:r>
    </w:p>
    <w:p w:rsidR="00C40393" w:rsidRPr="001E4597" w:rsidRDefault="00C40393" w:rsidP="002258E0">
      <w:pPr>
        <w:numPr>
          <w:ilvl w:val="0"/>
          <w:numId w:val="5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разработка планов на перспективу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Как классифицируются предприятия по отношению к прибыли:</w:t>
      </w:r>
    </w:p>
    <w:p w:rsidR="00C40393" w:rsidRPr="001E4597" w:rsidRDefault="00C40393" w:rsidP="002258E0">
      <w:pPr>
        <w:numPr>
          <w:ilvl w:val="0"/>
          <w:numId w:val="6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коммерческие и некоммерческие</w:t>
      </w:r>
    </w:p>
    <w:p w:rsidR="00C40393" w:rsidRPr="001E4597" w:rsidRDefault="00C40393" w:rsidP="002258E0">
      <w:pPr>
        <w:numPr>
          <w:ilvl w:val="0"/>
          <w:numId w:val="6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малые, средние, крупные</w:t>
      </w:r>
    </w:p>
    <w:p w:rsidR="00C40393" w:rsidRPr="001E4597" w:rsidRDefault="00C40393" w:rsidP="002258E0">
      <w:pPr>
        <w:numPr>
          <w:ilvl w:val="0"/>
          <w:numId w:val="6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малые и коммерческие</w:t>
      </w:r>
    </w:p>
    <w:p w:rsidR="00C40393" w:rsidRPr="001E4597" w:rsidRDefault="00C40393" w:rsidP="002258E0">
      <w:pPr>
        <w:numPr>
          <w:ilvl w:val="0"/>
          <w:numId w:val="6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общие и частные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Какой орган управления не характерен для акционерного общества:</w:t>
      </w:r>
    </w:p>
    <w:p w:rsidR="00C40393" w:rsidRPr="001E4597" w:rsidRDefault="00C40393" w:rsidP="002258E0">
      <w:pPr>
        <w:numPr>
          <w:ilvl w:val="0"/>
          <w:numId w:val="6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общее собрание</w:t>
      </w:r>
    </w:p>
    <w:p w:rsidR="00C40393" w:rsidRPr="001E4597" w:rsidRDefault="00C40393" w:rsidP="002258E0">
      <w:pPr>
        <w:numPr>
          <w:ilvl w:val="0"/>
          <w:numId w:val="6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председатель</w:t>
      </w:r>
    </w:p>
    <w:p w:rsidR="00C40393" w:rsidRPr="001E4597" w:rsidRDefault="00C40393" w:rsidP="002258E0">
      <w:pPr>
        <w:numPr>
          <w:ilvl w:val="0"/>
          <w:numId w:val="6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наблюдательный совет</w:t>
      </w:r>
    </w:p>
    <w:p w:rsidR="00C40393" w:rsidRPr="003033F2" w:rsidRDefault="00C40393" w:rsidP="002258E0">
      <w:pPr>
        <w:numPr>
          <w:ilvl w:val="0"/>
          <w:numId w:val="61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генеральный директор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Держатели акций являются:</w:t>
      </w:r>
    </w:p>
    <w:p w:rsidR="00C40393" w:rsidRPr="001E4597" w:rsidRDefault="00C40393" w:rsidP="002258E0">
      <w:pPr>
        <w:numPr>
          <w:ilvl w:val="0"/>
          <w:numId w:val="62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совладельцами предприятия </w:t>
      </w:r>
    </w:p>
    <w:p w:rsidR="00C40393" w:rsidRPr="001E4597" w:rsidRDefault="00C40393" w:rsidP="002258E0">
      <w:pPr>
        <w:numPr>
          <w:ilvl w:val="0"/>
          <w:numId w:val="62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членами предприятия</w:t>
      </w:r>
    </w:p>
    <w:p w:rsidR="00C40393" w:rsidRPr="001E4597" w:rsidRDefault="00C40393" w:rsidP="002258E0">
      <w:pPr>
        <w:numPr>
          <w:ilvl w:val="0"/>
          <w:numId w:val="62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наблюдателями</w:t>
      </w:r>
    </w:p>
    <w:p w:rsidR="00C40393" w:rsidRPr="001E4597" w:rsidRDefault="00C40393" w:rsidP="002258E0">
      <w:pPr>
        <w:numPr>
          <w:ilvl w:val="0"/>
          <w:numId w:val="62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экспертами</w:t>
      </w:r>
    </w:p>
    <w:p w:rsidR="00C40393" w:rsidRPr="001E4597" w:rsidRDefault="00C40393" w:rsidP="001E4597">
      <w:p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C40393" w:rsidRPr="001E4597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Что выступает связующим звеном всех управленческих функций</w:t>
      </w:r>
      <w:r w:rsidRPr="001E4597">
        <w:rPr>
          <w:rFonts w:eastAsia="Calibri"/>
          <w:sz w:val="28"/>
          <w:szCs w:val="28"/>
          <w:lang w:eastAsia="en-US"/>
        </w:rPr>
        <w:t xml:space="preserve"> (планирование, организация, мотивация, контроль):</w:t>
      </w:r>
    </w:p>
    <w:p w:rsidR="00C40393" w:rsidRPr="001E4597" w:rsidRDefault="00C40393" w:rsidP="002258E0">
      <w:pPr>
        <w:numPr>
          <w:ilvl w:val="0"/>
          <w:numId w:val="6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управленческое решение</w:t>
      </w:r>
    </w:p>
    <w:p w:rsidR="00C40393" w:rsidRPr="001E4597" w:rsidRDefault="00C40393" w:rsidP="002258E0">
      <w:pPr>
        <w:numPr>
          <w:ilvl w:val="0"/>
          <w:numId w:val="6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коммуникация</w:t>
      </w:r>
    </w:p>
    <w:p w:rsidR="00C40393" w:rsidRPr="001E4597" w:rsidRDefault="00C40393" w:rsidP="002258E0">
      <w:pPr>
        <w:numPr>
          <w:ilvl w:val="0"/>
          <w:numId w:val="6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экономические методы</w:t>
      </w:r>
    </w:p>
    <w:p w:rsidR="00C40393" w:rsidRPr="001E4597" w:rsidRDefault="00C40393" w:rsidP="002258E0">
      <w:pPr>
        <w:numPr>
          <w:ilvl w:val="0"/>
          <w:numId w:val="63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оперативное управление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SWOT-анализ </w:t>
      </w:r>
      <w:r w:rsidRPr="003033F2">
        <w:rPr>
          <w:rFonts w:eastAsia="Calibri"/>
          <w:b/>
          <w:sz w:val="28"/>
          <w:szCs w:val="28"/>
          <w:u w:val="single"/>
          <w:lang w:eastAsia="en-US"/>
        </w:rPr>
        <w:t>не предусматривает</w:t>
      </w:r>
      <w:r w:rsidRPr="003033F2">
        <w:rPr>
          <w:rFonts w:eastAsia="Calibri"/>
          <w:b/>
          <w:sz w:val="28"/>
          <w:szCs w:val="28"/>
          <w:lang w:eastAsia="en-US"/>
        </w:rPr>
        <w:t xml:space="preserve"> выявление и подробное рассмотрение:</w:t>
      </w:r>
    </w:p>
    <w:p w:rsidR="00C40393" w:rsidRPr="001E4597" w:rsidRDefault="00C40393" w:rsidP="002258E0">
      <w:pPr>
        <w:numPr>
          <w:ilvl w:val="0"/>
          <w:numId w:val="64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конкурентных преимуществ </w:t>
      </w:r>
    </w:p>
    <w:p w:rsidR="00C40393" w:rsidRPr="001E4597" w:rsidRDefault="00C40393" w:rsidP="002258E0">
      <w:pPr>
        <w:numPr>
          <w:ilvl w:val="0"/>
          <w:numId w:val="64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сильных сторон фирмы  </w:t>
      </w:r>
    </w:p>
    <w:p w:rsidR="00C40393" w:rsidRPr="001E4597" w:rsidRDefault="00C40393" w:rsidP="002258E0">
      <w:pPr>
        <w:numPr>
          <w:ilvl w:val="0"/>
          <w:numId w:val="64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благоприятных возможностей для бизнеса  </w:t>
      </w:r>
    </w:p>
    <w:p w:rsidR="00C40393" w:rsidRPr="001E4597" w:rsidRDefault="00C40393" w:rsidP="002258E0">
      <w:pPr>
        <w:numPr>
          <w:ilvl w:val="0"/>
          <w:numId w:val="64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слабых сторон организации  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Процесс принятия решений начинается </w:t>
      </w:r>
      <w:proofErr w:type="gramStart"/>
      <w:r w:rsidRPr="003033F2">
        <w:rPr>
          <w:rFonts w:eastAsia="Calibri"/>
          <w:b/>
          <w:sz w:val="28"/>
          <w:szCs w:val="28"/>
          <w:lang w:eastAsia="en-US"/>
        </w:rPr>
        <w:t>с</w:t>
      </w:r>
      <w:proofErr w:type="gramEnd"/>
      <w:r w:rsidRPr="003033F2">
        <w:rPr>
          <w:rFonts w:eastAsia="Calibri"/>
          <w:b/>
          <w:sz w:val="28"/>
          <w:szCs w:val="28"/>
          <w:lang w:eastAsia="en-US"/>
        </w:rPr>
        <w:t>:  </w:t>
      </w:r>
    </w:p>
    <w:p w:rsidR="00C40393" w:rsidRPr="001E4597" w:rsidRDefault="00C40393" w:rsidP="002258E0">
      <w:pPr>
        <w:numPr>
          <w:ilvl w:val="0"/>
          <w:numId w:val="6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формулировки миссии предприятия  </w:t>
      </w:r>
    </w:p>
    <w:p w:rsidR="00C40393" w:rsidRPr="001E4597" w:rsidRDefault="00C40393" w:rsidP="002258E0">
      <w:pPr>
        <w:numPr>
          <w:ilvl w:val="0"/>
          <w:numId w:val="6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постановки управленческих целей  </w:t>
      </w:r>
    </w:p>
    <w:p w:rsidR="00C40393" w:rsidRPr="001E4597" w:rsidRDefault="00C40393" w:rsidP="002258E0">
      <w:pPr>
        <w:numPr>
          <w:ilvl w:val="0"/>
          <w:numId w:val="6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выявления проблемы  </w:t>
      </w:r>
    </w:p>
    <w:p w:rsidR="00C40393" w:rsidRPr="001E4597" w:rsidRDefault="00C40393" w:rsidP="002258E0">
      <w:pPr>
        <w:numPr>
          <w:ilvl w:val="0"/>
          <w:numId w:val="65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определения лица, ответственного за приятие решений  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Суть делегирования состоит:  </w:t>
      </w:r>
    </w:p>
    <w:p w:rsidR="00C40393" w:rsidRPr="001E4597" w:rsidRDefault="00C40393" w:rsidP="002258E0">
      <w:pPr>
        <w:numPr>
          <w:ilvl w:val="0"/>
          <w:numId w:val="6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 установление приоритетов  </w:t>
      </w:r>
    </w:p>
    <w:p w:rsidR="00C40393" w:rsidRPr="001E4597" w:rsidRDefault="00C40393" w:rsidP="002258E0">
      <w:pPr>
        <w:numPr>
          <w:ilvl w:val="0"/>
          <w:numId w:val="6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передаче властных полномочий вниз и принятии их менеджером низшего звена  </w:t>
      </w:r>
    </w:p>
    <w:p w:rsidR="00C40393" w:rsidRPr="001E4597" w:rsidRDefault="00C40393" w:rsidP="002258E0">
      <w:pPr>
        <w:numPr>
          <w:ilvl w:val="0"/>
          <w:numId w:val="6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передаче ответственности на более низкий уровень управления  </w:t>
      </w:r>
    </w:p>
    <w:p w:rsidR="00C40393" w:rsidRPr="001E4597" w:rsidRDefault="00C40393" w:rsidP="002258E0">
      <w:pPr>
        <w:numPr>
          <w:ilvl w:val="0"/>
          <w:numId w:val="66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 доверии к своим подчиненным  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Информационным критерием эффективности межличностной коммуникации является: </w:t>
      </w:r>
    </w:p>
    <w:p w:rsidR="00C40393" w:rsidRPr="001E4597" w:rsidRDefault="00C40393" w:rsidP="002258E0">
      <w:pPr>
        <w:numPr>
          <w:ilvl w:val="0"/>
          <w:numId w:val="6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удовлетворенность партнеров по коммуникации  </w:t>
      </w:r>
    </w:p>
    <w:p w:rsidR="00C40393" w:rsidRPr="001E4597" w:rsidRDefault="00C40393" w:rsidP="002258E0">
      <w:pPr>
        <w:numPr>
          <w:ilvl w:val="0"/>
          <w:numId w:val="6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доброжелательная атмосфера общения  </w:t>
      </w:r>
    </w:p>
    <w:p w:rsidR="00C40393" w:rsidRPr="001E4597" w:rsidRDefault="00C40393" w:rsidP="002258E0">
      <w:pPr>
        <w:numPr>
          <w:ilvl w:val="0"/>
          <w:numId w:val="6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желание сторон продолжать коммуникации  </w:t>
      </w:r>
    </w:p>
    <w:p w:rsidR="00C40393" w:rsidRPr="001E4597" w:rsidRDefault="00C40393" w:rsidP="002258E0">
      <w:pPr>
        <w:numPr>
          <w:ilvl w:val="0"/>
          <w:numId w:val="67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близость смысла принятого сообщения к смыслу посланного сообщения  </w:t>
      </w:r>
    </w:p>
    <w:p w:rsidR="00C40393" w:rsidRPr="001E4597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Корпоративная культура основана:  </w:t>
      </w:r>
    </w:p>
    <w:p w:rsidR="00C40393" w:rsidRPr="001E4597" w:rsidRDefault="00C40393" w:rsidP="002258E0">
      <w:pPr>
        <w:numPr>
          <w:ilvl w:val="0"/>
          <w:numId w:val="6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 принятых в обществе формах поведения  </w:t>
      </w:r>
    </w:p>
    <w:p w:rsidR="00C40393" w:rsidRPr="001E4597" w:rsidRDefault="00C40393" w:rsidP="002258E0">
      <w:pPr>
        <w:numPr>
          <w:ilvl w:val="0"/>
          <w:numId w:val="6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 правилах, определяемых руководством организации  </w:t>
      </w:r>
    </w:p>
    <w:p w:rsidR="00C40393" w:rsidRPr="001E4597" w:rsidRDefault="00C40393" w:rsidP="002258E0">
      <w:pPr>
        <w:numPr>
          <w:ilvl w:val="0"/>
          <w:numId w:val="6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 разделяемых большинством членов организации убеждениях и ценностях  </w:t>
      </w:r>
    </w:p>
    <w:p w:rsidR="00C40393" w:rsidRPr="001E4597" w:rsidRDefault="00C40393" w:rsidP="002258E0">
      <w:pPr>
        <w:numPr>
          <w:ilvl w:val="0"/>
          <w:numId w:val="68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 особенностях производства  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Стресс на рабочем месте требует:  </w:t>
      </w:r>
    </w:p>
    <w:p w:rsidR="00C40393" w:rsidRPr="001E4597" w:rsidRDefault="00C40393" w:rsidP="002258E0">
      <w:pPr>
        <w:numPr>
          <w:ilvl w:val="0"/>
          <w:numId w:val="6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устранения  </w:t>
      </w:r>
    </w:p>
    <w:p w:rsidR="00C40393" w:rsidRPr="001E4597" w:rsidRDefault="00C40393" w:rsidP="002258E0">
      <w:pPr>
        <w:numPr>
          <w:ilvl w:val="0"/>
          <w:numId w:val="6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регулирования</w:t>
      </w:r>
    </w:p>
    <w:p w:rsidR="00C40393" w:rsidRPr="001E4597" w:rsidRDefault="00C40393" w:rsidP="002258E0">
      <w:pPr>
        <w:numPr>
          <w:ilvl w:val="0"/>
          <w:numId w:val="6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обращения к врачу  </w:t>
      </w:r>
    </w:p>
    <w:p w:rsidR="00C40393" w:rsidRPr="001E4597" w:rsidRDefault="00C40393" w:rsidP="002258E0">
      <w:pPr>
        <w:numPr>
          <w:ilvl w:val="0"/>
          <w:numId w:val="69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смены работы  </w:t>
      </w:r>
    </w:p>
    <w:p w:rsidR="00C40393" w:rsidRPr="003033F2" w:rsidRDefault="005D41C1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Инструментом,</w:t>
      </w:r>
      <w:r w:rsidR="00C40393" w:rsidRPr="003033F2">
        <w:rPr>
          <w:rFonts w:eastAsia="Calibri"/>
          <w:b/>
          <w:sz w:val="28"/>
          <w:szCs w:val="28"/>
          <w:lang w:eastAsia="en-US"/>
        </w:rPr>
        <w:t xml:space="preserve"> каких методов менеджмента является стиль руководства?</w:t>
      </w:r>
    </w:p>
    <w:p w:rsidR="00C40393" w:rsidRPr="001E4597" w:rsidRDefault="00C40393" w:rsidP="002258E0">
      <w:pPr>
        <w:numPr>
          <w:ilvl w:val="0"/>
          <w:numId w:val="7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lastRenderedPageBreak/>
        <w:t>экономических</w:t>
      </w:r>
    </w:p>
    <w:p w:rsidR="00C40393" w:rsidRPr="001E4597" w:rsidRDefault="00C40393" w:rsidP="002258E0">
      <w:pPr>
        <w:numPr>
          <w:ilvl w:val="0"/>
          <w:numId w:val="7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административных</w:t>
      </w:r>
    </w:p>
    <w:p w:rsidR="00C40393" w:rsidRPr="001E4597" w:rsidRDefault="00C40393" w:rsidP="002258E0">
      <w:pPr>
        <w:numPr>
          <w:ilvl w:val="0"/>
          <w:numId w:val="7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 социально-психологических</w:t>
      </w:r>
    </w:p>
    <w:p w:rsidR="00C40393" w:rsidRPr="001E4597" w:rsidRDefault="00C40393" w:rsidP="002258E0">
      <w:pPr>
        <w:numPr>
          <w:ilvl w:val="0"/>
          <w:numId w:val="70"/>
        </w:numPr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правовых</w:t>
      </w:r>
    </w:p>
    <w:p w:rsidR="00C40393" w:rsidRPr="001E4597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705F6C">
        <w:rPr>
          <w:rFonts w:eastAsia="Calibri"/>
          <w:b/>
          <w:sz w:val="28"/>
          <w:szCs w:val="28"/>
          <w:lang w:eastAsia="en-US"/>
        </w:rPr>
        <w:t>Можно ли представить процесс управления в виде схемы, общей для всех</w:t>
      </w:r>
      <w:r w:rsidRPr="001E4597">
        <w:rPr>
          <w:rFonts w:eastAsia="Calibri"/>
          <w:sz w:val="28"/>
          <w:szCs w:val="28"/>
          <w:lang w:eastAsia="en-US"/>
        </w:rPr>
        <w:t xml:space="preserve"> организаций, предприятий, фирмы?</w:t>
      </w:r>
    </w:p>
    <w:p w:rsidR="00C40393" w:rsidRPr="001E4597" w:rsidRDefault="00C40393" w:rsidP="002258E0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можно</w:t>
      </w:r>
    </w:p>
    <w:p w:rsidR="00C40393" w:rsidRPr="001E4597" w:rsidRDefault="00C40393" w:rsidP="002258E0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 большинстве случаев</w:t>
      </w:r>
    </w:p>
    <w:p w:rsidR="00C40393" w:rsidRPr="001E4597" w:rsidRDefault="00C40393" w:rsidP="002258E0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нельзя</w:t>
      </w:r>
    </w:p>
    <w:p w:rsidR="00C40393" w:rsidRPr="003033F2" w:rsidRDefault="00C40393" w:rsidP="002258E0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 редких случаях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Принцип планирования в современном менеджменте гласит –</w:t>
      </w:r>
    </w:p>
    <w:p w:rsidR="00C40393" w:rsidRPr="001E4597" w:rsidRDefault="00C40393" w:rsidP="002258E0">
      <w:pPr>
        <w:widowControl w:val="0"/>
        <w:numPr>
          <w:ilvl w:val="0"/>
          <w:numId w:val="7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от нормативного управления к рациональному управлению</w:t>
      </w:r>
    </w:p>
    <w:p w:rsidR="00C40393" w:rsidRPr="001E4597" w:rsidRDefault="00C40393" w:rsidP="002258E0">
      <w:pPr>
        <w:widowControl w:val="0"/>
        <w:numPr>
          <w:ilvl w:val="0"/>
          <w:numId w:val="7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от будущего к настоящему</w:t>
      </w:r>
    </w:p>
    <w:p w:rsidR="00C40393" w:rsidRPr="001E4597" w:rsidRDefault="00C40393" w:rsidP="002258E0">
      <w:pPr>
        <w:widowControl w:val="0"/>
        <w:numPr>
          <w:ilvl w:val="0"/>
          <w:numId w:val="7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от управления финансами к управлению сбытом</w:t>
      </w:r>
    </w:p>
    <w:p w:rsidR="00C40393" w:rsidRPr="001E4597" w:rsidRDefault="00C40393" w:rsidP="002258E0">
      <w:pPr>
        <w:widowControl w:val="0"/>
        <w:numPr>
          <w:ilvl w:val="0"/>
          <w:numId w:val="7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от прошлого к будущему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Социально-психологические методы менеджмента способствуют формированию в организации:</w:t>
      </w:r>
    </w:p>
    <w:p w:rsidR="00C40393" w:rsidRPr="001E4597" w:rsidRDefault="00C40393" w:rsidP="002258E0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инфраструктуры</w:t>
      </w:r>
    </w:p>
    <w:p w:rsidR="00C40393" w:rsidRPr="001E4597" w:rsidRDefault="00C40393" w:rsidP="002258E0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иерархических отношений </w:t>
      </w:r>
    </w:p>
    <w:p w:rsidR="00C40393" w:rsidRPr="001E4597" w:rsidRDefault="00C40393" w:rsidP="002258E0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морально-психологического климата </w:t>
      </w:r>
    </w:p>
    <w:p w:rsidR="00C40393" w:rsidRPr="001E4597" w:rsidRDefault="00C40393" w:rsidP="002258E0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административного принуждения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Творчество менеджеров в процессе управления реализуется с помощью:</w:t>
      </w:r>
    </w:p>
    <w:p w:rsidR="00C40393" w:rsidRPr="001E4597" w:rsidRDefault="00C40393" w:rsidP="002258E0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внедрения эффективной системы премирования </w:t>
      </w:r>
    </w:p>
    <w:p w:rsidR="00C40393" w:rsidRPr="001E4597" w:rsidRDefault="00C40393" w:rsidP="002258E0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функций менеджмента </w:t>
      </w:r>
    </w:p>
    <w:p w:rsidR="00C40393" w:rsidRPr="001E4597" w:rsidRDefault="00C40393" w:rsidP="002258E0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диагностики проблемы </w:t>
      </w:r>
    </w:p>
    <w:p w:rsidR="00C40393" w:rsidRPr="001E4597" w:rsidRDefault="00C40393" w:rsidP="002258E0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повышения качества продукции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Назовите наиболее важную черту современной модели менеджмента:</w:t>
      </w:r>
    </w:p>
    <w:p w:rsidR="00C40393" w:rsidRPr="001E4597" w:rsidRDefault="00C40393" w:rsidP="002258E0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всеобъемлющая компьютеризация процесса управления</w:t>
      </w:r>
    </w:p>
    <w:p w:rsidR="00C40393" w:rsidRPr="001E4597" w:rsidRDefault="00C40393" w:rsidP="002258E0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возрастание требований к кадровому обеспечению менеджмента</w:t>
      </w:r>
    </w:p>
    <w:p w:rsidR="00C40393" w:rsidRPr="001E4597" w:rsidRDefault="00C40393" w:rsidP="002258E0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быстрое изменение организационных форм производства и управления ими</w:t>
      </w:r>
    </w:p>
    <w:p w:rsidR="00C40393" w:rsidRPr="001E4597" w:rsidRDefault="00C40393" w:rsidP="002258E0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изменение отношений между менеджментом предприятия и персоналом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Является ли управление производительным трудом?</w:t>
      </w:r>
    </w:p>
    <w:p w:rsidR="00C40393" w:rsidRPr="001E4597" w:rsidRDefault="00C40393" w:rsidP="002258E0">
      <w:pPr>
        <w:widowControl w:val="0"/>
        <w:numPr>
          <w:ilvl w:val="0"/>
          <w:numId w:val="7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да, т.к. управление создает новую стоимость</w:t>
      </w:r>
    </w:p>
    <w:p w:rsidR="00C40393" w:rsidRPr="001E4597" w:rsidRDefault="00C40393" w:rsidP="002258E0">
      <w:pPr>
        <w:widowControl w:val="0"/>
        <w:numPr>
          <w:ilvl w:val="0"/>
          <w:numId w:val="7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нет, это всего лишь надзор и контроль</w:t>
      </w:r>
    </w:p>
    <w:p w:rsidR="00C40393" w:rsidRPr="001E4597" w:rsidRDefault="00C40393" w:rsidP="002258E0">
      <w:pPr>
        <w:widowControl w:val="0"/>
        <w:numPr>
          <w:ilvl w:val="0"/>
          <w:numId w:val="7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нет, это всего лишь результат противоречия между наемным трудом и собственником сре</w:t>
      </w:r>
      <w:proofErr w:type="gramStart"/>
      <w:r w:rsidRPr="001E4597">
        <w:rPr>
          <w:rFonts w:eastAsia="Calibri"/>
          <w:sz w:val="28"/>
          <w:szCs w:val="28"/>
          <w:lang w:eastAsia="en-US"/>
        </w:rPr>
        <w:t>дств пр</w:t>
      </w:r>
      <w:proofErr w:type="gramEnd"/>
      <w:r w:rsidRPr="001E4597">
        <w:rPr>
          <w:rFonts w:eastAsia="Calibri"/>
          <w:sz w:val="28"/>
          <w:szCs w:val="28"/>
          <w:lang w:eastAsia="en-US"/>
        </w:rPr>
        <w:t>оизводства</w:t>
      </w:r>
    </w:p>
    <w:p w:rsidR="00C40393" w:rsidRPr="001E4597" w:rsidRDefault="00C40393" w:rsidP="002258E0">
      <w:pPr>
        <w:widowControl w:val="0"/>
        <w:numPr>
          <w:ilvl w:val="0"/>
          <w:numId w:val="7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да, поскольку это вид деятельности неизбежен при высоком уровне специализации производства и призван обеспечить целостность  всего трудового организма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Что нельзя отнести к инструментам организационно-распорядительных </w:t>
      </w:r>
      <w:r w:rsidRPr="003033F2">
        <w:rPr>
          <w:rFonts w:eastAsia="Calibri"/>
          <w:b/>
          <w:sz w:val="28"/>
          <w:szCs w:val="28"/>
          <w:lang w:eastAsia="en-US"/>
        </w:rPr>
        <w:lastRenderedPageBreak/>
        <w:t>методов менеджмента?</w:t>
      </w:r>
    </w:p>
    <w:p w:rsidR="00C40393" w:rsidRPr="001E4597" w:rsidRDefault="00C40393" w:rsidP="002258E0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нормы и нормативы</w:t>
      </w:r>
    </w:p>
    <w:p w:rsidR="00C40393" w:rsidRPr="001E4597" w:rsidRDefault="00C40393" w:rsidP="002258E0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регламенты</w:t>
      </w:r>
    </w:p>
    <w:p w:rsidR="00C40393" w:rsidRPr="001E4597" w:rsidRDefault="00C40393" w:rsidP="002258E0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системы материального стимулирования</w:t>
      </w:r>
    </w:p>
    <w:p w:rsidR="00C40393" w:rsidRPr="003033F2" w:rsidRDefault="00C40393" w:rsidP="002258E0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приказы и распоряжения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Что нельзя отнести к инструментам </w:t>
      </w:r>
      <w:proofErr w:type="gramStart"/>
      <w:r w:rsidRPr="003033F2">
        <w:rPr>
          <w:rFonts w:eastAsia="Calibri"/>
          <w:b/>
          <w:sz w:val="28"/>
          <w:szCs w:val="28"/>
          <w:lang w:eastAsia="en-US"/>
        </w:rPr>
        <w:t>экономических методов</w:t>
      </w:r>
      <w:proofErr w:type="gramEnd"/>
      <w:r w:rsidRPr="003033F2">
        <w:rPr>
          <w:rFonts w:eastAsia="Calibri"/>
          <w:b/>
          <w:sz w:val="28"/>
          <w:szCs w:val="28"/>
          <w:lang w:eastAsia="en-US"/>
        </w:rPr>
        <w:t xml:space="preserve"> менеджмента?</w:t>
      </w:r>
    </w:p>
    <w:p w:rsidR="00C40393" w:rsidRPr="001E4597" w:rsidRDefault="00C40393" w:rsidP="002258E0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планы</w:t>
      </w:r>
    </w:p>
    <w:p w:rsidR="00C40393" w:rsidRPr="001E4597" w:rsidRDefault="00C40393" w:rsidP="002258E0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приказы</w:t>
      </w:r>
    </w:p>
    <w:p w:rsidR="00C40393" w:rsidRPr="001E4597" w:rsidRDefault="00C40393" w:rsidP="002258E0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директивные показатели</w:t>
      </w:r>
    </w:p>
    <w:p w:rsidR="00C40393" w:rsidRPr="001E4597" w:rsidRDefault="00C40393" w:rsidP="002258E0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экономические рычаги воздействия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Какая последовательность приоритетов позволит фирме добиться успеха?</w:t>
      </w:r>
    </w:p>
    <w:p w:rsidR="00C40393" w:rsidRPr="001E4597" w:rsidRDefault="00C40393" w:rsidP="002258E0">
      <w:pPr>
        <w:widowControl w:val="0"/>
        <w:numPr>
          <w:ilvl w:val="0"/>
          <w:numId w:val="7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люди-продукция-прибыль</w:t>
      </w:r>
    </w:p>
    <w:p w:rsidR="00C40393" w:rsidRPr="001E4597" w:rsidRDefault="00C40393" w:rsidP="002258E0">
      <w:pPr>
        <w:widowControl w:val="0"/>
        <w:numPr>
          <w:ilvl w:val="0"/>
          <w:numId w:val="7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прибыль-люди-продукция</w:t>
      </w:r>
    </w:p>
    <w:p w:rsidR="00C40393" w:rsidRPr="001E4597" w:rsidRDefault="00C40393" w:rsidP="002258E0">
      <w:pPr>
        <w:widowControl w:val="0"/>
        <w:numPr>
          <w:ilvl w:val="0"/>
          <w:numId w:val="7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продукция-прибыль-люди</w:t>
      </w:r>
    </w:p>
    <w:p w:rsidR="00C40393" w:rsidRPr="001E4597" w:rsidRDefault="00C40393" w:rsidP="002258E0">
      <w:pPr>
        <w:widowControl w:val="0"/>
        <w:numPr>
          <w:ilvl w:val="0"/>
          <w:numId w:val="7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люди-прибыль-продукция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Устойчивое финансовое состояние организации основывается </w:t>
      </w:r>
      <w:proofErr w:type="gramStart"/>
      <w:r w:rsidRPr="003033F2">
        <w:rPr>
          <w:rFonts w:eastAsia="Calibri"/>
          <w:b/>
          <w:sz w:val="28"/>
          <w:szCs w:val="28"/>
          <w:lang w:eastAsia="en-US"/>
        </w:rPr>
        <w:t>на</w:t>
      </w:r>
      <w:proofErr w:type="gramEnd"/>
      <w:r w:rsidRPr="003033F2">
        <w:rPr>
          <w:rFonts w:eastAsia="Calibri"/>
          <w:b/>
          <w:sz w:val="28"/>
          <w:szCs w:val="28"/>
          <w:lang w:eastAsia="en-US"/>
        </w:rPr>
        <w:t>:</w:t>
      </w:r>
    </w:p>
    <w:p w:rsidR="00C40393" w:rsidRPr="001E4597" w:rsidRDefault="00C40393" w:rsidP="002258E0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платежеспособности</w:t>
      </w:r>
    </w:p>
    <w:p w:rsidR="00C40393" w:rsidRPr="001E4597" w:rsidRDefault="00C40393" w:rsidP="002258E0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доходности</w:t>
      </w:r>
    </w:p>
    <w:p w:rsidR="00C40393" w:rsidRPr="001E4597" w:rsidRDefault="00C40393" w:rsidP="002258E0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оборачиваемости активов</w:t>
      </w:r>
    </w:p>
    <w:p w:rsidR="00C40393" w:rsidRPr="001E4597" w:rsidRDefault="00C40393" w:rsidP="002258E0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line="276" w:lineRule="auto"/>
        <w:ind w:left="0" w:hanging="283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рентабельности производства.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3033F2">
        <w:rPr>
          <w:rFonts w:eastAsia="Calibri"/>
          <w:b/>
          <w:bCs/>
          <w:color w:val="000000"/>
          <w:sz w:val="28"/>
          <w:szCs w:val="28"/>
          <w:lang w:eastAsia="en-US"/>
        </w:rPr>
        <w:t>Основными компонентами модели коммуникации являются:</w:t>
      </w:r>
    </w:p>
    <w:p w:rsidR="00C40393" w:rsidRPr="001E4597" w:rsidRDefault="00C40393" w:rsidP="002258E0">
      <w:pPr>
        <w:widowControl w:val="0"/>
        <w:numPr>
          <w:ilvl w:val="0"/>
          <w:numId w:val="81"/>
        </w:numPr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E4597">
        <w:rPr>
          <w:rFonts w:eastAsia="Calibri"/>
          <w:color w:val="000000"/>
          <w:sz w:val="28"/>
          <w:szCs w:val="28"/>
          <w:lang w:eastAsia="en-US"/>
        </w:rPr>
        <w:t>объект, субъект, взаимодействие</w:t>
      </w:r>
    </w:p>
    <w:p w:rsidR="00C40393" w:rsidRPr="001E4597" w:rsidRDefault="00C40393" w:rsidP="002258E0">
      <w:pPr>
        <w:widowControl w:val="0"/>
        <w:numPr>
          <w:ilvl w:val="0"/>
          <w:numId w:val="81"/>
        </w:numPr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E4597">
        <w:rPr>
          <w:rFonts w:eastAsia="Calibri"/>
          <w:color w:val="000000"/>
          <w:sz w:val="28"/>
          <w:szCs w:val="28"/>
          <w:lang w:eastAsia="en-US"/>
        </w:rPr>
        <w:t>источник, сообщение, канал, получатель</w:t>
      </w:r>
    </w:p>
    <w:p w:rsidR="00C40393" w:rsidRPr="001E4597" w:rsidRDefault="00C40393" w:rsidP="002258E0">
      <w:pPr>
        <w:widowControl w:val="0"/>
        <w:numPr>
          <w:ilvl w:val="0"/>
          <w:numId w:val="81"/>
        </w:numPr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E4597">
        <w:rPr>
          <w:rFonts w:eastAsia="Calibri"/>
          <w:color w:val="000000"/>
          <w:sz w:val="28"/>
          <w:szCs w:val="28"/>
          <w:lang w:eastAsia="en-US"/>
        </w:rPr>
        <w:t>объект, субъект, влияние, обратная связь</w:t>
      </w:r>
    </w:p>
    <w:p w:rsidR="00C40393" w:rsidRPr="001E4597" w:rsidRDefault="00C40393" w:rsidP="002258E0">
      <w:pPr>
        <w:widowControl w:val="0"/>
        <w:numPr>
          <w:ilvl w:val="0"/>
          <w:numId w:val="81"/>
        </w:numPr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E4597">
        <w:rPr>
          <w:rFonts w:eastAsia="Calibri"/>
          <w:color w:val="000000"/>
          <w:sz w:val="28"/>
          <w:szCs w:val="28"/>
          <w:lang w:eastAsia="en-US"/>
        </w:rPr>
        <w:t>внешняя среда, внутренняя среда, взаимодействие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Осознание человеком побуждения к деятельности называется:</w:t>
      </w:r>
    </w:p>
    <w:p w:rsidR="00C40393" w:rsidRPr="001E4597" w:rsidRDefault="00C40393" w:rsidP="002258E0">
      <w:pPr>
        <w:widowControl w:val="0"/>
        <w:numPr>
          <w:ilvl w:val="0"/>
          <w:numId w:val="8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мотивом</w:t>
      </w:r>
    </w:p>
    <w:p w:rsidR="00C40393" w:rsidRPr="001E4597" w:rsidRDefault="00C40393" w:rsidP="002258E0">
      <w:pPr>
        <w:widowControl w:val="0"/>
        <w:numPr>
          <w:ilvl w:val="0"/>
          <w:numId w:val="8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потребностью</w:t>
      </w:r>
    </w:p>
    <w:p w:rsidR="00C40393" w:rsidRPr="001E4597" w:rsidRDefault="00C40393" w:rsidP="002258E0">
      <w:pPr>
        <w:widowControl w:val="0"/>
        <w:numPr>
          <w:ilvl w:val="0"/>
          <w:numId w:val="8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мотивацией</w:t>
      </w:r>
    </w:p>
    <w:p w:rsidR="00C40393" w:rsidRPr="001E4597" w:rsidRDefault="00C40393" w:rsidP="002258E0">
      <w:pPr>
        <w:widowControl w:val="0"/>
        <w:numPr>
          <w:ilvl w:val="0"/>
          <w:numId w:val="8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восприятием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Осознанная необходимость в чем-либо называется:</w:t>
      </w:r>
    </w:p>
    <w:p w:rsidR="00C40393" w:rsidRPr="001E4597" w:rsidRDefault="00C40393" w:rsidP="002258E0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потребностью</w:t>
      </w:r>
    </w:p>
    <w:p w:rsidR="00C40393" w:rsidRPr="001E4597" w:rsidRDefault="00C40393" w:rsidP="002258E0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мотивацией</w:t>
      </w:r>
    </w:p>
    <w:p w:rsidR="00C40393" w:rsidRPr="001E4597" w:rsidRDefault="00C40393" w:rsidP="002258E0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восприятием</w:t>
      </w:r>
    </w:p>
    <w:p w:rsidR="00C40393" w:rsidRPr="001E4597" w:rsidRDefault="00C40393" w:rsidP="002258E0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установкой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Процесс побуждения себя и других к деятельности называется:</w:t>
      </w:r>
    </w:p>
    <w:p w:rsidR="00C40393" w:rsidRPr="001E4597" w:rsidRDefault="00C40393" w:rsidP="002258E0">
      <w:pPr>
        <w:widowControl w:val="0"/>
        <w:numPr>
          <w:ilvl w:val="0"/>
          <w:numId w:val="8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мотивацией</w:t>
      </w:r>
    </w:p>
    <w:p w:rsidR="00C40393" w:rsidRPr="001E4597" w:rsidRDefault="00C40393" w:rsidP="002258E0">
      <w:pPr>
        <w:widowControl w:val="0"/>
        <w:numPr>
          <w:ilvl w:val="0"/>
          <w:numId w:val="8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коммуникацией</w:t>
      </w:r>
    </w:p>
    <w:p w:rsidR="00C40393" w:rsidRPr="001E4597" w:rsidRDefault="00C40393" w:rsidP="002258E0">
      <w:pPr>
        <w:widowControl w:val="0"/>
        <w:numPr>
          <w:ilvl w:val="0"/>
          <w:numId w:val="8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установкой</w:t>
      </w:r>
    </w:p>
    <w:p w:rsidR="00C40393" w:rsidRPr="001E4597" w:rsidRDefault="00C40393" w:rsidP="002258E0">
      <w:pPr>
        <w:widowControl w:val="0"/>
        <w:numPr>
          <w:ilvl w:val="0"/>
          <w:numId w:val="8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управлением</w:t>
      </w:r>
    </w:p>
    <w:p w:rsidR="00C40393" w:rsidRPr="001E4597" w:rsidRDefault="00C40393" w:rsidP="001E4597">
      <w:p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Различия между национальными системами управления определяет:</w:t>
      </w:r>
    </w:p>
    <w:p w:rsidR="00C40393" w:rsidRPr="001E4597" w:rsidRDefault="00C40393" w:rsidP="002258E0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религия</w:t>
      </w:r>
    </w:p>
    <w:p w:rsidR="00C40393" w:rsidRPr="001E4597" w:rsidRDefault="00C40393" w:rsidP="002258E0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закон</w:t>
      </w:r>
    </w:p>
    <w:p w:rsidR="00C40393" w:rsidRPr="001E4597" w:rsidRDefault="00C40393" w:rsidP="002258E0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менталитет</w:t>
      </w:r>
    </w:p>
    <w:p w:rsidR="00C40393" w:rsidRPr="003033F2" w:rsidRDefault="00C40393" w:rsidP="002258E0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традиция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В процессе межличностного общения менеджер использует язык:</w:t>
      </w:r>
    </w:p>
    <w:p w:rsidR="00C40393" w:rsidRPr="001E4597" w:rsidRDefault="00C40393" w:rsidP="002258E0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официальный и просторечный</w:t>
      </w:r>
    </w:p>
    <w:p w:rsidR="00C40393" w:rsidRPr="001E4597" w:rsidRDefault="00C40393" w:rsidP="002258E0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жестов и мимики</w:t>
      </w:r>
    </w:p>
    <w:p w:rsidR="00C40393" w:rsidRPr="001E4597" w:rsidRDefault="00C40393" w:rsidP="002258E0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вербальный и невербальный</w:t>
      </w:r>
    </w:p>
    <w:p w:rsidR="00C40393" w:rsidRPr="001E4597" w:rsidRDefault="00C40393" w:rsidP="002258E0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деловой и общепринятый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Современный менеджмент рассматривает конфликт как:</w:t>
      </w:r>
    </w:p>
    <w:p w:rsidR="00C40393" w:rsidRPr="001E4597" w:rsidRDefault="00C40393" w:rsidP="002258E0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следствие плохого характера сотрудников</w:t>
      </w:r>
    </w:p>
    <w:p w:rsidR="00C40393" w:rsidRPr="001E4597" w:rsidRDefault="00C40393" w:rsidP="002258E0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инструмент для организационных изменений</w:t>
      </w:r>
    </w:p>
    <w:p w:rsidR="00C40393" w:rsidRPr="001E4597" w:rsidRDefault="00C40393" w:rsidP="002258E0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необходимость смены руководителя</w:t>
      </w:r>
    </w:p>
    <w:p w:rsidR="00C40393" w:rsidRPr="001E4597" w:rsidRDefault="00C40393" w:rsidP="002258E0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зло, которое нельзя допускать в организации</w:t>
      </w:r>
    </w:p>
    <w:p w:rsidR="00C40393" w:rsidRPr="001E4597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Современная теория считает, что создать организацию с идеально сложенными</w:t>
      </w:r>
      <w:r w:rsidRPr="001E4597">
        <w:rPr>
          <w:rFonts w:eastAsia="Calibri"/>
          <w:sz w:val="28"/>
          <w:szCs w:val="28"/>
          <w:lang w:eastAsia="en-US"/>
        </w:rPr>
        <w:t xml:space="preserve"> процессами коммуникации:</w:t>
      </w:r>
    </w:p>
    <w:p w:rsidR="00C40393" w:rsidRPr="001E4597" w:rsidRDefault="00C40393" w:rsidP="002258E0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возможно, но на практике встречается редко</w:t>
      </w:r>
    </w:p>
    <w:p w:rsidR="00C40393" w:rsidRPr="001E4597" w:rsidRDefault="00C40393" w:rsidP="002258E0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возможно только с помощью менеджеров</w:t>
      </w:r>
    </w:p>
    <w:p w:rsidR="00C40393" w:rsidRPr="001E4597" w:rsidRDefault="00C40393" w:rsidP="002258E0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возможно, но требует больших  управленческих усилий</w:t>
      </w:r>
    </w:p>
    <w:p w:rsidR="00C40393" w:rsidRPr="001E4597" w:rsidRDefault="00C40393" w:rsidP="002258E0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невозможно</w:t>
      </w:r>
    </w:p>
    <w:p w:rsidR="00C40393" w:rsidRPr="001E4597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Правильный менеджмент в проблеме коммуникации состоит в необходимости</w:t>
      </w:r>
      <w:r w:rsidRPr="001E4597">
        <w:rPr>
          <w:rFonts w:eastAsia="Calibri"/>
          <w:sz w:val="28"/>
          <w:szCs w:val="28"/>
          <w:lang w:eastAsia="en-US"/>
        </w:rPr>
        <w:t xml:space="preserve"> сознательно:</w:t>
      </w:r>
    </w:p>
    <w:p w:rsidR="00C40393" w:rsidRPr="001E4597" w:rsidRDefault="00C40393" w:rsidP="002258E0">
      <w:pPr>
        <w:widowControl w:val="0"/>
        <w:numPr>
          <w:ilvl w:val="0"/>
          <w:numId w:val="8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активизировать процессы коммуникации в организации</w:t>
      </w:r>
    </w:p>
    <w:p w:rsidR="00C40393" w:rsidRPr="001E4597" w:rsidRDefault="00C40393" w:rsidP="002258E0">
      <w:pPr>
        <w:widowControl w:val="0"/>
        <w:numPr>
          <w:ilvl w:val="0"/>
          <w:numId w:val="8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упорядочить процессы коммуникации</w:t>
      </w:r>
    </w:p>
    <w:p w:rsidR="00C40393" w:rsidRPr="001E4597" w:rsidRDefault="00C40393" w:rsidP="002258E0">
      <w:pPr>
        <w:widowControl w:val="0"/>
        <w:numPr>
          <w:ilvl w:val="0"/>
          <w:numId w:val="8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сделать все процессы коммуникации эффективными</w:t>
      </w:r>
    </w:p>
    <w:p w:rsidR="00C40393" w:rsidRPr="001E4597" w:rsidRDefault="00C40393" w:rsidP="002258E0">
      <w:pPr>
        <w:widowControl w:val="0"/>
        <w:numPr>
          <w:ilvl w:val="0"/>
          <w:numId w:val="8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снижать частоту случаев неэффективной коммуникации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Контроль в менеджменте является функцией:</w:t>
      </w:r>
    </w:p>
    <w:p w:rsidR="00C40393" w:rsidRPr="001E4597" w:rsidRDefault="00C40393" w:rsidP="002258E0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независимой</w:t>
      </w:r>
    </w:p>
    <w:p w:rsidR="00C40393" w:rsidRPr="001E4597" w:rsidRDefault="00C40393" w:rsidP="002258E0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парной</w:t>
      </w:r>
    </w:p>
    <w:p w:rsidR="00C40393" w:rsidRPr="001E4597" w:rsidRDefault="00C40393" w:rsidP="002258E0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универсальной</w:t>
      </w:r>
    </w:p>
    <w:p w:rsidR="00C40393" w:rsidRPr="001E4597" w:rsidRDefault="00C40393" w:rsidP="002258E0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специфической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Вознаграждение принято делить </w:t>
      </w:r>
      <w:proofErr w:type="gramStart"/>
      <w:r w:rsidRPr="003033F2">
        <w:rPr>
          <w:rFonts w:eastAsia="Calibri"/>
          <w:b/>
          <w:sz w:val="28"/>
          <w:szCs w:val="28"/>
          <w:lang w:eastAsia="en-US"/>
        </w:rPr>
        <w:t>на</w:t>
      </w:r>
      <w:proofErr w:type="gramEnd"/>
      <w:r w:rsidRPr="003033F2">
        <w:rPr>
          <w:rFonts w:eastAsia="Calibri"/>
          <w:b/>
          <w:sz w:val="28"/>
          <w:szCs w:val="28"/>
          <w:lang w:eastAsia="en-US"/>
        </w:rPr>
        <w:t>:</w:t>
      </w:r>
    </w:p>
    <w:p w:rsidR="00C40393" w:rsidRPr="001E4597" w:rsidRDefault="00C40393" w:rsidP="002258E0">
      <w:pPr>
        <w:widowControl w:val="0"/>
        <w:numPr>
          <w:ilvl w:val="0"/>
          <w:numId w:val="91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внутреннее и внешнее</w:t>
      </w:r>
    </w:p>
    <w:p w:rsidR="00C40393" w:rsidRPr="001E4597" w:rsidRDefault="00C40393" w:rsidP="002258E0">
      <w:pPr>
        <w:widowControl w:val="0"/>
        <w:numPr>
          <w:ilvl w:val="0"/>
          <w:numId w:val="91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официальное и неофициальное</w:t>
      </w:r>
    </w:p>
    <w:p w:rsidR="00C40393" w:rsidRPr="001E4597" w:rsidRDefault="00C40393" w:rsidP="002258E0">
      <w:pPr>
        <w:widowControl w:val="0"/>
        <w:numPr>
          <w:ilvl w:val="0"/>
          <w:numId w:val="91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текущее и ожидаемое</w:t>
      </w:r>
    </w:p>
    <w:p w:rsidR="00C40393" w:rsidRPr="001E4597" w:rsidRDefault="00C40393" w:rsidP="002258E0">
      <w:pPr>
        <w:widowControl w:val="0"/>
        <w:numPr>
          <w:ilvl w:val="0"/>
          <w:numId w:val="91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 xml:space="preserve">материальное и моральное 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 xml:space="preserve">Наука </w:t>
      </w:r>
      <w:r w:rsidR="00705F6C">
        <w:rPr>
          <w:rFonts w:eastAsia="Calibri"/>
          <w:b/>
          <w:sz w:val="28"/>
          <w:szCs w:val="28"/>
          <w:lang w:eastAsia="en-US"/>
        </w:rPr>
        <w:t>«</w:t>
      </w:r>
      <w:r w:rsidRPr="003033F2">
        <w:rPr>
          <w:rFonts w:eastAsia="Calibri"/>
          <w:b/>
          <w:sz w:val="28"/>
          <w:szCs w:val="28"/>
          <w:lang w:eastAsia="en-US"/>
        </w:rPr>
        <w:t>менеджмент</w:t>
      </w:r>
      <w:r w:rsidR="00705F6C">
        <w:rPr>
          <w:rFonts w:eastAsia="Calibri"/>
          <w:b/>
          <w:sz w:val="28"/>
          <w:szCs w:val="28"/>
          <w:lang w:eastAsia="en-US"/>
        </w:rPr>
        <w:t>»</w:t>
      </w:r>
      <w:r w:rsidRPr="003033F2">
        <w:rPr>
          <w:rFonts w:eastAsia="Calibri"/>
          <w:b/>
          <w:sz w:val="28"/>
          <w:szCs w:val="28"/>
          <w:lang w:eastAsia="en-US"/>
        </w:rPr>
        <w:t xml:space="preserve"> возникла в условиях:</w:t>
      </w:r>
    </w:p>
    <w:p w:rsidR="00C40393" w:rsidRPr="001E4597" w:rsidRDefault="00C40393" w:rsidP="002258E0">
      <w:pPr>
        <w:widowControl w:val="0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становления крупного бизнеса</w:t>
      </w:r>
    </w:p>
    <w:p w:rsidR="00C40393" w:rsidRPr="001E4597" w:rsidRDefault="00C40393" w:rsidP="002258E0">
      <w:pPr>
        <w:widowControl w:val="0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lastRenderedPageBreak/>
        <w:t xml:space="preserve">краха эпохи </w:t>
      </w:r>
      <w:r w:rsidR="00705F6C">
        <w:rPr>
          <w:rFonts w:eastAsia="Calibri"/>
          <w:sz w:val="28"/>
          <w:szCs w:val="28"/>
          <w:lang w:eastAsia="en-US"/>
        </w:rPr>
        <w:t>«</w:t>
      </w:r>
      <w:r w:rsidRPr="001E4597">
        <w:rPr>
          <w:rFonts w:eastAsia="Calibri"/>
          <w:sz w:val="28"/>
          <w:szCs w:val="28"/>
          <w:lang w:eastAsia="en-US"/>
        </w:rPr>
        <w:t>свободного предпринимательства</w:t>
      </w:r>
      <w:r w:rsidR="00705F6C">
        <w:rPr>
          <w:rFonts w:eastAsia="Calibri"/>
          <w:sz w:val="28"/>
          <w:szCs w:val="28"/>
          <w:lang w:eastAsia="en-US"/>
        </w:rPr>
        <w:t>»</w:t>
      </w:r>
    </w:p>
    <w:p w:rsidR="00C40393" w:rsidRPr="001E4597" w:rsidRDefault="00C40393" w:rsidP="002258E0">
      <w:pPr>
        <w:widowControl w:val="0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перехода к фабричному производству</w:t>
      </w:r>
    </w:p>
    <w:p w:rsidR="00C40393" w:rsidRPr="001E4597" w:rsidRDefault="00C40393" w:rsidP="002258E0">
      <w:pPr>
        <w:widowControl w:val="0"/>
        <w:numPr>
          <w:ilvl w:val="0"/>
          <w:numId w:val="9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роста активности трудящихся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Из чего состоит механизм менеджмента?</w:t>
      </w:r>
    </w:p>
    <w:p w:rsidR="00C40393" w:rsidRPr="001E4597" w:rsidRDefault="00C40393" w:rsidP="002258E0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внутрифирменное управление, управление производством</w:t>
      </w:r>
    </w:p>
    <w:p w:rsidR="00C40393" w:rsidRPr="001E4597" w:rsidRDefault="00C40393" w:rsidP="002258E0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управление персоналом, управление производством</w:t>
      </w:r>
    </w:p>
    <w:p w:rsidR="00C40393" w:rsidRPr="001E4597" w:rsidRDefault="00C40393" w:rsidP="002258E0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внутрифирменное управление, управление персоналом</w:t>
      </w:r>
    </w:p>
    <w:p w:rsidR="00C40393" w:rsidRPr="001E4597" w:rsidRDefault="00C40393" w:rsidP="002258E0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все перечисленное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Конечной целью менеджмента является:</w:t>
      </w:r>
    </w:p>
    <w:p w:rsidR="00C40393" w:rsidRPr="001E4597" w:rsidRDefault="00C40393" w:rsidP="002258E0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развитие технико-экономической базы</w:t>
      </w:r>
    </w:p>
    <w:p w:rsidR="00C40393" w:rsidRPr="001E4597" w:rsidRDefault="00C40393" w:rsidP="002258E0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обеспечение прибыльности фирмы</w:t>
      </w:r>
    </w:p>
    <w:p w:rsidR="00C40393" w:rsidRPr="001E4597" w:rsidRDefault="00C40393" w:rsidP="002258E0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рациональная организация производства</w:t>
      </w:r>
    </w:p>
    <w:p w:rsidR="00C40393" w:rsidRPr="001E4597" w:rsidRDefault="00C40393" w:rsidP="002258E0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повышение квалификации и творческой активности работника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Определите принципы, лежащие в основе менеджмента:</w:t>
      </w:r>
    </w:p>
    <w:p w:rsidR="00C40393" w:rsidRPr="001E4597" w:rsidRDefault="00C40393" w:rsidP="002258E0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единоначалие, мотивация, лидерство, обратная связь</w:t>
      </w:r>
    </w:p>
    <w:p w:rsidR="00C40393" w:rsidRPr="001E4597" w:rsidRDefault="00C40393" w:rsidP="002258E0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научность, ответственность, правильный выбор и расстановка кадров</w:t>
      </w:r>
    </w:p>
    <w:p w:rsidR="00C40393" w:rsidRPr="001E4597" w:rsidRDefault="00C40393" w:rsidP="002258E0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экономичность, обратная связь, управление персоналом</w:t>
      </w:r>
    </w:p>
    <w:p w:rsidR="00C40393" w:rsidRPr="001E4597" w:rsidRDefault="00C40393" w:rsidP="002258E0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все перечисленное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Из каких составляющих складывается менеджмент?</w:t>
      </w:r>
    </w:p>
    <w:p w:rsidR="00C40393" w:rsidRPr="001E4597" w:rsidRDefault="00C40393" w:rsidP="002258E0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стратегическое управление, контроль</w:t>
      </w:r>
    </w:p>
    <w:p w:rsidR="00C40393" w:rsidRPr="001E4597" w:rsidRDefault="00C40393" w:rsidP="002258E0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оперативное управление</w:t>
      </w:r>
    </w:p>
    <w:p w:rsidR="00C40393" w:rsidRPr="001E4597" w:rsidRDefault="00C40393" w:rsidP="002258E0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контроль и оперативное управление</w:t>
      </w:r>
    </w:p>
    <w:p w:rsidR="00C40393" w:rsidRPr="001E4597" w:rsidRDefault="00C40393" w:rsidP="002258E0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все перечисленное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К организационным документам не относятся:</w:t>
      </w:r>
    </w:p>
    <w:p w:rsidR="00C40393" w:rsidRPr="001E4597" w:rsidRDefault="00C40393" w:rsidP="002258E0">
      <w:pPr>
        <w:widowControl w:val="0"/>
        <w:numPr>
          <w:ilvl w:val="0"/>
          <w:numId w:val="9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штаты учреждений</w:t>
      </w:r>
    </w:p>
    <w:p w:rsidR="00C40393" w:rsidRPr="001E4597" w:rsidRDefault="00C40393" w:rsidP="002258E0">
      <w:pPr>
        <w:widowControl w:val="0"/>
        <w:numPr>
          <w:ilvl w:val="0"/>
          <w:numId w:val="9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порядок и правила деятельности</w:t>
      </w:r>
    </w:p>
    <w:p w:rsidR="00C40393" w:rsidRPr="001E4597" w:rsidRDefault="00C40393" w:rsidP="002258E0">
      <w:pPr>
        <w:widowControl w:val="0"/>
        <w:numPr>
          <w:ilvl w:val="0"/>
          <w:numId w:val="9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уставы учреждений</w:t>
      </w:r>
    </w:p>
    <w:p w:rsidR="00C40393" w:rsidRPr="001E4597" w:rsidRDefault="00C40393" w:rsidP="002258E0">
      <w:pPr>
        <w:widowControl w:val="0"/>
        <w:numPr>
          <w:ilvl w:val="0"/>
          <w:numId w:val="9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объявления о начале распродаж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Одной из основных функций менеджмента является:</w:t>
      </w:r>
    </w:p>
    <w:p w:rsidR="00C40393" w:rsidRPr="001E4597" w:rsidRDefault="00C40393" w:rsidP="002258E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наблюдение за ходом производства</w:t>
      </w:r>
    </w:p>
    <w:p w:rsidR="00C40393" w:rsidRPr="001E4597" w:rsidRDefault="00C40393" w:rsidP="002258E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методическое обеспечение принятия решения</w:t>
      </w:r>
    </w:p>
    <w:p w:rsidR="00C40393" w:rsidRPr="001E4597" w:rsidRDefault="00C40393" w:rsidP="002258E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планирование</w:t>
      </w:r>
    </w:p>
    <w:p w:rsidR="00C40393" w:rsidRPr="001E4597" w:rsidRDefault="00C40393" w:rsidP="002258E0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издание приказов и распоряжений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Цели – это:</w:t>
      </w:r>
    </w:p>
    <w:p w:rsidR="00C40393" w:rsidRPr="001E4597" w:rsidRDefault="00C40393" w:rsidP="002258E0">
      <w:pPr>
        <w:widowControl w:val="0"/>
        <w:numPr>
          <w:ilvl w:val="0"/>
          <w:numId w:val="9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то, что нужно осуществить</w:t>
      </w:r>
    </w:p>
    <w:p w:rsidR="00C40393" w:rsidRPr="001E4597" w:rsidRDefault="00C40393" w:rsidP="002258E0">
      <w:pPr>
        <w:widowControl w:val="0"/>
        <w:numPr>
          <w:ilvl w:val="0"/>
          <w:numId w:val="9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выполнение функций менеджмента</w:t>
      </w:r>
    </w:p>
    <w:p w:rsidR="00C40393" w:rsidRPr="001E4597" w:rsidRDefault="00C40393" w:rsidP="002258E0">
      <w:pPr>
        <w:widowControl w:val="0"/>
        <w:numPr>
          <w:ilvl w:val="0"/>
          <w:numId w:val="9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миссия организации</w:t>
      </w:r>
    </w:p>
    <w:p w:rsidR="00C40393" w:rsidRPr="001E4597" w:rsidRDefault="00C40393" w:rsidP="002258E0">
      <w:pPr>
        <w:widowControl w:val="0"/>
        <w:numPr>
          <w:ilvl w:val="0"/>
          <w:numId w:val="99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направление деятельности</w:t>
      </w:r>
    </w:p>
    <w:p w:rsidR="00C40393" w:rsidRPr="003033F2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Среди приведенных ниже утверждений одно является неверным. Назовите его.</w:t>
      </w:r>
    </w:p>
    <w:p w:rsidR="00C40393" w:rsidRPr="001E4597" w:rsidRDefault="00C40393" w:rsidP="002258E0">
      <w:pPr>
        <w:widowControl w:val="0"/>
        <w:numPr>
          <w:ilvl w:val="0"/>
          <w:numId w:val="10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lastRenderedPageBreak/>
        <w:t>управление возникло задолго до появления менеджмента</w:t>
      </w:r>
    </w:p>
    <w:p w:rsidR="00C40393" w:rsidRPr="001E4597" w:rsidRDefault="00C40393" w:rsidP="002258E0">
      <w:pPr>
        <w:widowControl w:val="0"/>
        <w:numPr>
          <w:ilvl w:val="0"/>
          <w:numId w:val="10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основной функцией менеджмента является координация</w:t>
      </w:r>
    </w:p>
    <w:p w:rsidR="00C40393" w:rsidRPr="001E4597" w:rsidRDefault="00C40393" w:rsidP="002258E0">
      <w:pPr>
        <w:widowControl w:val="0"/>
        <w:numPr>
          <w:ilvl w:val="0"/>
          <w:numId w:val="10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менеджер всегда выполняет управленческие функции</w:t>
      </w:r>
    </w:p>
    <w:p w:rsidR="00C40393" w:rsidRPr="001E4597" w:rsidRDefault="00C40393" w:rsidP="002258E0">
      <w:pPr>
        <w:widowControl w:val="0"/>
        <w:numPr>
          <w:ilvl w:val="0"/>
          <w:numId w:val="100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менеджер может явиться одновременно собственником предприятия</w:t>
      </w:r>
    </w:p>
    <w:p w:rsidR="00C40393" w:rsidRPr="001E4597" w:rsidRDefault="00C40393" w:rsidP="002258E0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Важным принципом использования ресурсов сети Интернет в менеджменте является:</w:t>
      </w:r>
    </w:p>
    <w:p w:rsidR="00C40393" w:rsidRPr="001E4597" w:rsidRDefault="00C40393" w:rsidP="002258E0">
      <w:pPr>
        <w:widowControl w:val="0"/>
        <w:numPr>
          <w:ilvl w:val="0"/>
          <w:numId w:val="10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стоимость информационных услуг</w:t>
      </w:r>
    </w:p>
    <w:p w:rsidR="00C40393" w:rsidRPr="001E4597" w:rsidRDefault="00C40393" w:rsidP="002258E0">
      <w:pPr>
        <w:widowControl w:val="0"/>
        <w:numPr>
          <w:ilvl w:val="0"/>
          <w:numId w:val="10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секретность информации</w:t>
      </w:r>
    </w:p>
    <w:p w:rsidR="00C40393" w:rsidRPr="001E4597" w:rsidRDefault="00C40393" w:rsidP="002258E0">
      <w:pPr>
        <w:widowControl w:val="0"/>
        <w:numPr>
          <w:ilvl w:val="0"/>
          <w:numId w:val="10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широкий диапазон видов предоставления информации</w:t>
      </w:r>
    </w:p>
    <w:p w:rsidR="00C40393" w:rsidRPr="001E4597" w:rsidRDefault="00C40393" w:rsidP="002258E0">
      <w:pPr>
        <w:widowControl w:val="0"/>
        <w:numPr>
          <w:ilvl w:val="0"/>
          <w:numId w:val="10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поиск возможных управленческих проблем</w:t>
      </w:r>
    </w:p>
    <w:p w:rsidR="00C40393" w:rsidRPr="003033F2" w:rsidRDefault="00C40393" w:rsidP="004E318B">
      <w:pPr>
        <w:ind w:left="-284"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94.Ключевой компетенцией менеджера является:</w:t>
      </w:r>
    </w:p>
    <w:p w:rsidR="00C40393" w:rsidRPr="001E4597" w:rsidRDefault="00C40393" w:rsidP="002258E0">
      <w:pPr>
        <w:widowControl w:val="0"/>
        <w:numPr>
          <w:ilvl w:val="0"/>
          <w:numId w:val="10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объединение людей</w:t>
      </w:r>
    </w:p>
    <w:p w:rsidR="00C40393" w:rsidRPr="001E4597" w:rsidRDefault="00C40393" w:rsidP="002258E0">
      <w:pPr>
        <w:widowControl w:val="0"/>
        <w:numPr>
          <w:ilvl w:val="0"/>
          <w:numId w:val="10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постановка целей и задач</w:t>
      </w:r>
    </w:p>
    <w:p w:rsidR="00C40393" w:rsidRPr="001E4597" w:rsidRDefault="00C40393" w:rsidP="002258E0">
      <w:pPr>
        <w:widowControl w:val="0"/>
        <w:numPr>
          <w:ilvl w:val="0"/>
          <w:numId w:val="10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формирование организационной структуры</w:t>
      </w:r>
    </w:p>
    <w:p w:rsidR="00C40393" w:rsidRPr="001E4597" w:rsidRDefault="00C40393" w:rsidP="002258E0">
      <w:pPr>
        <w:widowControl w:val="0"/>
        <w:numPr>
          <w:ilvl w:val="0"/>
          <w:numId w:val="102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осуществление контроля</w:t>
      </w:r>
    </w:p>
    <w:p w:rsidR="00C40393" w:rsidRPr="003033F2" w:rsidRDefault="00C40393" w:rsidP="004E318B">
      <w:pPr>
        <w:ind w:left="-284"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95.Индивид, влияющий на поведение членов группы посредством своих личностных качеств, называется:</w:t>
      </w:r>
    </w:p>
    <w:p w:rsidR="00C40393" w:rsidRPr="001E4597" w:rsidRDefault="00C40393" w:rsidP="002258E0">
      <w:pPr>
        <w:widowControl w:val="0"/>
        <w:numPr>
          <w:ilvl w:val="0"/>
          <w:numId w:val="10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лидером</w:t>
      </w:r>
    </w:p>
    <w:p w:rsidR="00C40393" w:rsidRPr="001E4597" w:rsidRDefault="00C40393" w:rsidP="002258E0">
      <w:pPr>
        <w:widowControl w:val="0"/>
        <w:numPr>
          <w:ilvl w:val="0"/>
          <w:numId w:val="10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менеджером</w:t>
      </w:r>
    </w:p>
    <w:p w:rsidR="00C40393" w:rsidRPr="001E4597" w:rsidRDefault="00C40393" w:rsidP="002258E0">
      <w:pPr>
        <w:widowControl w:val="0"/>
        <w:numPr>
          <w:ilvl w:val="0"/>
          <w:numId w:val="10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субъектом</w:t>
      </w:r>
    </w:p>
    <w:p w:rsidR="00C40393" w:rsidRPr="001E4597" w:rsidRDefault="00C40393" w:rsidP="002258E0">
      <w:pPr>
        <w:widowControl w:val="0"/>
        <w:numPr>
          <w:ilvl w:val="0"/>
          <w:numId w:val="103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универсумом</w:t>
      </w:r>
    </w:p>
    <w:p w:rsidR="00C40393" w:rsidRPr="003033F2" w:rsidRDefault="00C40393" w:rsidP="004E318B">
      <w:pPr>
        <w:ind w:left="-284"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96. Одна из моделей российского менеджмента – менеджмент здравого смысла – это:</w:t>
      </w:r>
    </w:p>
    <w:p w:rsidR="00C40393" w:rsidRPr="001E4597" w:rsidRDefault="00C40393" w:rsidP="002258E0">
      <w:pPr>
        <w:widowControl w:val="0"/>
        <w:numPr>
          <w:ilvl w:val="0"/>
          <w:numId w:val="10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менеджмент малого и среднего бизнеса</w:t>
      </w:r>
    </w:p>
    <w:p w:rsidR="00C40393" w:rsidRPr="001E4597" w:rsidRDefault="00C40393" w:rsidP="002258E0">
      <w:pPr>
        <w:widowControl w:val="0"/>
        <w:numPr>
          <w:ilvl w:val="0"/>
          <w:numId w:val="10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управления корпорациями</w:t>
      </w:r>
    </w:p>
    <w:p w:rsidR="00C40393" w:rsidRPr="001E4597" w:rsidRDefault="00C40393" w:rsidP="002258E0">
      <w:pPr>
        <w:widowControl w:val="0"/>
        <w:numPr>
          <w:ilvl w:val="0"/>
          <w:numId w:val="10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оффшорный бизнес</w:t>
      </w:r>
    </w:p>
    <w:p w:rsidR="00C40393" w:rsidRPr="001E4597" w:rsidRDefault="00C40393" w:rsidP="002258E0">
      <w:pPr>
        <w:widowControl w:val="0"/>
        <w:numPr>
          <w:ilvl w:val="0"/>
          <w:numId w:val="104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международный маркетинг</w:t>
      </w:r>
    </w:p>
    <w:p w:rsidR="00C40393" w:rsidRPr="003033F2" w:rsidRDefault="00C40393" w:rsidP="004E318B">
      <w:pPr>
        <w:ind w:left="-284"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97. Критерием эффективности менеджмента в организации НЕ является:</w:t>
      </w:r>
    </w:p>
    <w:p w:rsidR="00C40393" w:rsidRPr="001E4597" w:rsidRDefault="00C40393" w:rsidP="002258E0">
      <w:pPr>
        <w:widowControl w:val="0"/>
        <w:numPr>
          <w:ilvl w:val="0"/>
          <w:numId w:val="10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соотношение прибыли и затрат на управление</w:t>
      </w:r>
    </w:p>
    <w:p w:rsidR="00C40393" w:rsidRPr="001E4597" w:rsidRDefault="00C40393" w:rsidP="002258E0">
      <w:pPr>
        <w:widowControl w:val="0"/>
        <w:numPr>
          <w:ilvl w:val="0"/>
          <w:numId w:val="10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технико-экономические показатели</w:t>
      </w:r>
    </w:p>
    <w:p w:rsidR="00C40393" w:rsidRPr="001E4597" w:rsidRDefault="00C40393" w:rsidP="002258E0">
      <w:pPr>
        <w:widowControl w:val="0"/>
        <w:numPr>
          <w:ilvl w:val="0"/>
          <w:numId w:val="10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степень удовлетворенности сотрудников в результатах своей деятельности</w:t>
      </w:r>
    </w:p>
    <w:p w:rsidR="00C40393" w:rsidRPr="001E4597" w:rsidRDefault="00C40393" w:rsidP="002258E0">
      <w:pPr>
        <w:widowControl w:val="0"/>
        <w:numPr>
          <w:ilvl w:val="0"/>
          <w:numId w:val="105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уровень заработной платы руководителя организации</w:t>
      </w:r>
    </w:p>
    <w:p w:rsidR="00C40393" w:rsidRPr="003033F2" w:rsidRDefault="00C40393" w:rsidP="004E318B">
      <w:pPr>
        <w:ind w:left="-284"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98.  Какая модель менеджмента Вам известна?</w:t>
      </w:r>
    </w:p>
    <w:p w:rsidR="00C40393" w:rsidRPr="001E4597" w:rsidRDefault="00C40393" w:rsidP="002258E0">
      <w:pPr>
        <w:widowControl w:val="0"/>
        <w:numPr>
          <w:ilvl w:val="0"/>
          <w:numId w:val="10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японская модель</w:t>
      </w:r>
    </w:p>
    <w:p w:rsidR="00C40393" w:rsidRPr="001E4597" w:rsidRDefault="00C40393" w:rsidP="002258E0">
      <w:pPr>
        <w:widowControl w:val="0"/>
        <w:numPr>
          <w:ilvl w:val="0"/>
          <w:numId w:val="10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швейцарская модель</w:t>
      </w:r>
    </w:p>
    <w:p w:rsidR="00C40393" w:rsidRPr="001E4597" w:rsidRDefault="00C40393" w:rsidP="002258E0">
      <w:pPr>
        <w:widowControl w:val="0"/>
        <w:numPr>
          <w:ilvl w:val="0"/>
          <w:numId w:val="10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китайская модель</w:t>
      </w:r>
    </w:p>
    <w:p w:rsidR="00C40393" w:rsidRPr="001E4597" w:rsidRDefault="00C40393" w:rsidP="002258E0">
      <w:pPr>
        <w:widowControl w:val="0"/>
        <w:numPr>
          <w:ilvl w:val="0"/>
          <w:numId w:val="106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норвежская модель</w:t>
      </w:r>
    </w:p>
    <w:p w:rsidR="00C40393" w:rsidRPr="003033F2" w:rsidRDefault="00C40393" w:rsidP="004E318B">
      <w:pPr>
        <w:ind w:left="-284"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99. Три стадии менеджмента как процесса:</w:t>
      </w:r>
    </w:p>
    <w:p w:rsidR="00C40393" w:rsidRPr="001E4597" w:rsidRDefault="00C40393" w:rsidP="002258E0">
      <w:pPr>
        <w:widowControl w:val="0"/>
        <w:numPr>
          <w:ilvl w:val="0"/>
          <w:numId w:val="10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экономическая, социальная, техническая</w:t>
      </w:r>
    </w:p>
    <w:p w:rsidR="00C40393" w:rsidRPr="001E4597" w:rsidRDefault="00C40393" w:rsidP="002258E0">
      <w:pPr>
        <w:widowControl w:val="0"/>
        <w:numPr>
          <w:ilvl w:val="0"/>
          <w:numId w:val="10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наука, искусство, практика</w:t>
      </w:r>
    </w:p>
    <w:p w:rsidR="00C40393" w:rsidRPr="001E4597" w:rsidRDefault="00C40393" w:rsidP="002258E0">
      <w:pPr>
        <w:widowControl w:val="0"/>
        <w:numPr>
          <w:ilvl w:val="0"/>
          <w:numId w:val="10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высшая, средняя, низшая</w:t>
      </w:r>
    </w:p>
    <w:p w:rsidR="00C40393" w:rsidRPr="001E4597" w:rsidRDefault="00C40393" w:rsidP="002258E0">
      <w:pPr>
        <w:widowControl w:val="0"/>
        <w:numPr>
          <w:ilvl w:val="0"/>
          <w:numId w:val="107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lastRenderedPageBreak/>
        <w:t>нет правильного ответа</w:t>
      </w:r>
    </w:p>
    <w:p w:rsidR="00C40393" w:rsidRPr="001E4597" w:rsidRDefault="00C40393" w:rsidP="001E4597">
      <w:p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C40393" w:rsidRPr="003033F2" w:rsidRDefault="00C40393" w:rsidP="004E318B">
      <w:pPr>
        <w:ind w:left="-142"/>
        <w:rPr>
          <w:rFonts w:eastAsia="Calibri"/>
          <w:b/>
          <w:sz w:val="28"/>
          <w:szCs w:val="28"/>
          <w:lang w:eastAsia="en-US"/>
        </w:rPr>
      </w:pPr>
      <w:r w:rsidRPr="003033F2">
        <w:rPr>
          <w:rFonts w:eastAsia="Calibri"/>
          <w:b/>
          <w:sz w:val="28"/>
          <w:szCs w:val="28"/>
          <w:lang w:eastAsia="en-US"/>
        </w:rPr>
        <w:t>100. Оптимальный стиль управления персоналом:</w:t>
      </w:r>
    </w:p>
    <w:p w:rsidR="00C40393" w:rsidRPr="001E4597" w:rsidRDefault="00C40393" w:rsidP="002258E0">
      <w:pPr>
        <w:widowControl w:val="0"/>
        <w:numPr>
          <w:ilvl w:val="0"/>
          <w:numId w:val="10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делегирующий</w:t>
      </w:r>
    </w:p>
    <w:p w:rsidR="00C40393" w:rsidRPr="001E4597" w:rsidRDefault="00C40393" w:rsidP="002258E0">
      <w:pPr>
        <w:widowControl w:val="0"/>
        <w:numPr>
          <w:ilvl w:val="0"/>
          <w:numId w:val="10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авторитарный</w:t>
      </w:r>
    </w:p>
    <w:p w:rsidR="00C40393" w:rsidRPr="001E4597" w:rsidRDefault="00C40393" w:rsidP="002258E0">
      <w:pPr>
        <w:widowControl w:val="0"/>
        <w:numPr>
          <w:ilvl w:val="0"/>
          <w:numId w:val="10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демократический</w:t>
      </w:r>
    </w:p>
    <w:p w:rsidR="00C40393" w:rsidRPr="001E4597" w:rsidRDefault="00C40393" w:rsidP="002258E0">
      <w:pPr>
        <w:widowControl w:val="0"/>
        <w:numPr>
          <w:ilvl w:val="0"/>
          <w:numId w:val="108"/>
        </w:numPr>
        <w:autoSpaceDE w:val="0"/>
        <w:autoSpaceDN w:val="0"/>
        <w:adjustRightInd w:val="0"/>
        <w:spacing w:line="276" w:lineRule="auto"/>
        <w:ind w:left="0"/>
        <w:contextualSpacing/>
        <w:rPr>
          <w:rFonts w:eastAsia="Calibri"/>
          <w:sz w:val="28"/>
          <w:szCs w:val="28"/>
          <w:lang w:eastAsia="en-US"/>
        </w:rPr>
      </w:pPr>
      <w:r w:rsidRPr="001E4597">
        <w:rPr>
          <w:rFonts w:eastAsia="Calibri"/>
          <w:sz w:val="28"/>
          <w:szCs w:val="28"/>
          <w:lang w:eastAsia="en-US"/>
        </w:rPr>
        <w:t>в зависимости от результатов ситуационного анализа</w:t>
      </w:r>
    </w:p>
    <w:p w:rsidR="00C40393" w:rsidRPr="001E4597" w:rsidRDefault="00C40393" w:rsidP="003033F2">
      <w:pPr>
        <w:rPr>
          <w:sz w:val="28"/>
          <w:szCs w:val="28"/>
        </w:rPr>
      </w:pPr>
    </w:p>
    <w:p w:rsidR="00C40393" w:rsidRPr="003033F2" w:rsidRDefault="00C40393" w:rsidP="001E4597">
      <w:pPr>
        <w:jc w:val="center"/>
        <w:rPr>
          <w:b/>
          <w:sz w:val="28"/>
          <w:szCs w:val="28"/>
        </w:rPr>
      </w:pPr>
    </w:p>
    <w:p w:rsidR="003033F2" w:rsidRPr="003033F2" w:rsidRDefault="003033F2" w:rsidP="003033F2">
      <w:pPr>
        <w:pStyle w:val="Default"/>
        <w:jc w:val="center"/>
        <w:rPr>
          <w:b/>
          <w:bCs/>
          <w:sz w:val="28"/>
          <w:szCs w:val="28"/>
        </w:rPr>
      </w:pPr>
      <w:r w:rsidRPr="003033F2">
        <w:rPr>
          <w:b/>
          <w:bCs/>
          <w:sz w:val="28"/>
          <w:szCs w:val="28"/>
        </w:rPr>
        <w:t xml:space="preserve">3.Контрольно-измерительные материалы для промежуточной аттестации по учебной дисциплине </w:t>
      </w:r>
      <w:r w:rsidR="00705F6C">
        <w:rPr>
          <w:b/>
          <w:bCs/>
          <w:sz w:val="28"/>
          <w:szCs w:val="28"/>
        </w:rPr>
        <w:t>«</w:t>
      </w:r>
      <w:r w:rsidRPr="003033F2">
        <w:rPr>
          <w:b/>
          <w:bCs/>
          <w:sz w:val="28"/>
          <w:szCs w:val="28"/>
        </w:rPr>
        <w:t>Менеджмент</w:t>
      </w:r>
      <w:r w:rsidR="00705F6C">
        <w:rPr>
          <w:b/>
          <w:bCs/>
          <w:sz w:val="28"/>
          <w:szCs w:val="28"/>
        </w:rPr>
        <w:t>»</w:t>
      </w:r>
    </w:p>
    <w:p w:rsidR="00C40393" w:rsidRPr="00C40393" w:rsidRDefault="00C40393" w:rsidP="003033F2">
      <w:pPr>
        <w:rPr>
          <w:b/>
          <w:sz w:val="28"/>
          <w:szCs w:val="28"/>
        </w:rPr>
      </w:pPr>
    </w:p>
    <w:p w:rsidR="0085743C" w:rsidRPr="00C40393" w:rsidRDefault="00793E94" w:rsidP="001E4597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Задания для проведения промежуточного контроля в форме дифференцированного зачета</w:t>
      </w: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 xml:space="preserve">(Выберите правильные ответы) 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Перечислите вторичные потребности человека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несколько из 5 вариантов ответа: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признание и самоутверждение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физиологические потребности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</w:t>
            </w:r>
            <w:r w:rsidR="007E63AD" w:rsidRPr="00C40393">
              <w:rPr>
                <w:sz w:val="28"/>
                <w:szCs w:val="28"/>
                <w:lang w:eastAsia="en-US"/>
              </w:rPr>
              <w:t>амовыражение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безопасность и защищенность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принадлежность и причастность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#2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 xml:space="preserve">(Выберите правильные ответы) 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Перечислите первичные потребности человека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несколько из 5 вариантов ответа: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безопасность и защищенность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физиологические потребности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принадлежность и причастность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</w:t>
            </w:r>
            <w:r w:rsidR="007E63AD" w:rsidRPr="00C40393">
              <w:rPr>
                <w:sz w:val="28"/>
                <w:szCs w:val="28"/>
                <w:lang w:eastAsia="en-US"/>
              </w:rPr>
              <w:t>амовыражение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признание и самоутверждение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9"/>
        <w:gridCol w:w="988"/>
        <w:gridCol w:w="10"/>
        <w:gridCol w:w="3768"/>
        <w:gridCol w:w="634"/>
        <w:gridCol w:w="3778"/>
      </w:tblGrid>
      <w:tr w:rsidR="007E63AD" w:rsidRPr="00C40393" w:rsidTr="008767BD">
        <w:tc>
          <w:tcPr>
            <w:tcW w:w="9534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</w:t>
            </w:r>
          </w:p>
        </w:tc>
      </w:tr>
      <w:tr w:rsidR="007E63AD" w:rsidRPr="00C40393" w:rsidTr="008767BD">
        <w:tc>
          <w:tcPr>
            <w:tcW w:w="9534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 точки зрения теории менеджмента наиболее корректным определением цели управления является…</w:t>
            </w:r>
          </w:p>
        </w:tc>
      </w:tr>
      <w:tr w:rsidR="007E63AD" w:rsidRPr="00C40393" w:rsidTr="008767BD">
        <w:tc>
          <w:tcPr>
            <w:tcW w:w="9534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C40393">
        <w:tc>
          <w:tcPr>
            <w:tcW w:w="62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970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43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видение будущего, которое желательно достичь</w:t>
            </w:r>
          </w:p>
        </w:tc>
      </w:tr>
      <w:tr w:rsidR="007E63AD" w:rsidRPr="00C40393" w:rsidTr="00C40393">
        <w:tc>
          <w:tcPr>
            <w:tcW w:w="62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lastRenderedPageBreak/>
              <w:t>2)</w:t>
            </w:r>
          </w:p>
        </w:tc>
        <w:tc>
          <w:tcPr>
            <w:tcW w:w="970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43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желательное, необходимое и возможное состояние управляемой системы</w:t>
            </w:r>
          </w:p>
        </w:tc>
      </w:tr>
      <w:tr w:rsidR="007E63AD" w:rsidRPr="00C40393" w:rsidTr="00C40393">
        <w:tc>
          <w:tcPr>
            <w:tcW w:w="62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970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43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результат, на достижение которого направлено управление</w:t>
            </w:r>
          </w:p>
        </w:tc>
      </w:tr>
      <w:tr w:rsidR="007E63AD" w:rsidRPr="00C40393" w:rsidTr="00C40393">
        <w:tc>
          <w:tcPr>
            <w:tcW w:w="62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970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43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объективная тенденция развития организации</w:t>
            </w:r>
          </w:p>
        </w:tc>
      </w:tr>
      <w:tr w:rsidR="007E63AD" w:rsidRPr="00C40393" w:rsidTr="008767BD">
        <w:tc>
          <w:tcPr>
            <w:tcW w:w="9534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#4</w:t>
            </w:r>
          </w:p>
        </w:tc>
      </w:tr>
      <w:tr w:rsidR="007E63AD" w:rsidRPr="00C40393" w:rsidTr="008767BD">
        <w:tc>
          <w:tcPr>
            <w:tcW w:w="9534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proofErr w:type="gramStart"/>
            <w:r w:rsidRPr="00C40393">
              <w:rPr>
                <w:sz w:val="28"/>
                <w:szCs w:val="28"/>
                <w:lang w:eastAsia="en-US"/>
              </w:rPr>
              <w:t xml:space="preserve">Установите соответствие между американской, японской, российской моделями менеджмента и их характеристиками по критерию </w:t>
            </w:r>
            <w:r w:rsidR="00705F6C">
              <w:rPr>
                <w:sz w:val="28"/>
                <w:szCs w:val="28"/>
                <w:lang w:eastAsia="en-US"/>
              </w:rPr>
              <w:t>«</w:t>
            </w:r>
            <w:r w:rsidRPr="00C40393">
              <w:rPr>
                <w:sz w:val="28"/>
                <w:szCs w:val="28"/>
                <w:lang w:eastAsia="en-US"/>
              </w:rPr>
              <w:t>преобладающий  метод управления</w:t>
            </w:r>
            <w:r w:rsidR="00705F6C">
              <w:rPr>
                <w:sz w:val="28"/>
                <w:szCs w:val="28"/>
                <w:lang w:eastAsia="en-US"/>
              </w:rPr>
              <w:t>»</w:t>
            </w:r>
            <w:proofErr w:type="gramEnd"/>
          </w:p>
        </w:tc>
      </w:tr>
      <w:tr w:rsidR="007E63AD" w:rsidRPr="00C40393" w:rsidTr="008767BD">
        <w:tc>
          <w:tcPr>
            <w:tcW w:w="9534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Укажите соответствие для всех 3 вариантов ответа:</w:t>
            </w:r>
          </w:p>
        </w:tc>
      </w:tr>
      <w:tr w:rsidR="007E63AD" w:rsidRPr="00C40393" w:rsidTr="008767BD">
        <w:tc>
          <w:tcPr>
            <w:tcW w:w="61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9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71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американская модель менеджмента</w:t>
            </w:r>
          </w:p>
        </w:tc>
        <w:tc>
          <w:tcPr>
            <w:tcW w:w="61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36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командный, дополнен экономическим и незначительно социально-психологическим</w:t>
            </w:r>
          </w:p>
        </w:tc>
      </w:tr>
      <w:tr w:rsidR="007E63AD" w:rsidRPr="00C40393" w:rsidTr="008767BD">
        <w:tc>
          <w:tcPr>
            <w:tcW w:w="61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9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71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российская модель менеджмента</w:t>
            </w:r>
          </w:p>
        </w:tc>
        <w:tc>
          <w:tcPr>
            <w:tcW w:w="61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36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экономический, дополнен социально-психологическим</w:t>
            </w:r>
          </w:p>
        </w:tc>
      </w:tr>
      <w:tr w:rsidR="007E63AD" w:rsidRPr="00C40393" w:rsidTr="008767BD">
        <w:tc>
          <w:tcPr>
            <w:tcW w:w="61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9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71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японская модель менеджмента</w:t>
            </w:r>
          </w:p>
        </w:tc>
        <w:tc>
          <w:tcPr>
            <w:tcW w:w="61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36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экономический, дополнен командным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#5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 xml:space="preserve">(Выберите правильные ответы) 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К основным функциям менеджмента, входящим в общепринятую классификацию, относятся…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несколько из 4 вариантов ответа: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М</w:t>
            </w:r>
            <w:r w:rsidR="007E63AD" w:rsidRPr="00C40393">
              <w:rPr>
                <w:sz w:val="28"/>
                <w:szCs w:val="28"/>
                <w:lang w:eastAsia="en-US"/>
              </w:rPr>
              <w:t>отивация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</w:t>
            </w:r>
            <w:r w:rsidR="007E63AD" w:rsidRPr="00C40393">
              <w:rPr>
                <w:sz w:val="28"/>
                <w:szCs w:val="28"/>
                <w:lang w:eastAsia="en-US"/>
              </w:rPr>
              <w:t>ланирование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</w:t>
            </w:r>
            <w:r w:rsidR="007E63AD" w:rsidRPr="00C40393">
              <w:rPr>
                <w:sz w:val="28"/>
                <w:szCs w:val="28"/>
                <w:lang w:eastAsia="en-US"/>
              </w:rPr>
              <w:t>онтроль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Ф</w:t>
            </w:r>
            <w:r w:rsidR="007E63AD" w:rsidRPr="00C40393">
              <w:rPr>
                <w:sz w:val="28"/>
                <w:szCs w:val="28"/>
                <w:lang w:eastAsia="en-US"/>
              </w:rPr>
              <w:t>инансирование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#6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 xml:space="preserve">(Выберите правильные ответы) 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К элементам имиджа руководителя, придерживающегося авторитарного стиля управления, в менеджменте относят…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несколько из 4 вариантов ответа: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классический стиль кабинета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яркие краски в одежде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строгий деловой костюм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доброжелательную атмосферу общения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#7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910F14">
            <w:pPr>
              <w:autoSpaceDE w:val="0"/>
              <w:autoSpaceDN w:val="0"/>
              <w:adjustRightInd w:val="0"/>
              <w:ind w:hanging="360"/>
              <w:jc w:val="right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lastRenderedPageBreak/>
              <w:t>Заключительным</w:t>
            </w:r>
            <w:r w:rsidRPr="00C40393">
              <w:rPr>
                <w:sz w:val="28"/>
                <w:szCs w:val="28"/>
                <w:lang w:eastAsia="en-US"/>
              </w:rPr>
              <w:t xml:space="preserve"> </w:t>
            </w:r>
            <w:r w:rsidRPr="00C40393">
              <w:rPr>
                <w:b/>
                <w:bCs/>
                <w:sz w:val="28"/>
                <w:szCs w:val="28"/>
                <w:lang w:eastAsia="en-US"/>
              </w:rPr>
              <w:t>этапом фазы подготовки управленческого решения является…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lastRenderedPageBreak/>
              <w:t>Выберите один из 4 вариантов ответа: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выбор оптимального варианта решения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уяснение проблемы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постановка задачи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разработка вариантов решения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#8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К функциям менеджмента, выполнение которых возможно только на основе накопленного опыта, относятся…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М</w:t>
            </w:r>
            <w:r w:rsidR="007E63AD" w:rsidRPr="00C40393">
              <w:rPr>
                <w:sz w:val="28"/>
                <w:szCs w:val="28"/>
                <w:lang w:eastAsia="en-US"/>
              </w:rPr>
              <w:t>отивация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</w:t>
            </w:r>
            <w:r w:rsidR="007E63AD" w:rsidRPr="00C40393">
              <w:rPr>
                <w:sz w:val="28"/>
                <w:szCs w:val="28"/>
                <w:lang w:eastAsia="en-US"/>
              </w:rPr>
              <w:t>рганизация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</w:t>
            </w:r>
            <w:r w:rsidR="007E63AD" w:rsidRPr="00C40393">
              <w:rPr>
                <w:sz w:val="28"/>
                <w:szCs w:val="28"/>
                <w:lang w:eastAsia="en-US"/>
              </w:rPr>
              <w:t>рогнозирование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</w:t>
            </w:r>
            <w:r w:rsidR="007E63AD" w:rsidRPr="00C40393">
              <w:rPr>
                <w:sz w:val="28"/>
                <w:szCs w:val="28"/>
                <w:lang w:eastAsia="en-US"/>
              </w:rPr>
              <w:t>ланирование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#9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 xml:space="preserve">(Выберите правильные ответы) </w:t>
            </w:r>
          </w:p>
          <w:p w:rsidR="007E63AD" w:rsidRPr="00C40393" w:rsidRDefault="007E63AD" w:rsidP="0030525C">
            <w:pPr>
              <w:autoSpaceDE w:val="0"/>
              <w:autoSpaceDN w:val="0"/>
              <w:adjustRightInd w:val="0"/>
              <w:ind w:hanging="36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Решение специальных вопросов деятельности предприятия одной структурной единицей осуществляется при использовании таких типов структур, как…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несколько из 4 вариантов ответа: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Л</w:t>
            </w:r>
            <w:r w:rsidR="007E63AD" w:rsidRPr="00C40393">
              <w:rPr>
                <w:sz w:val="28"/>
                <w:szCs w:val="28"/>
                <w:lang w:eastAsia="en-US"/>
              </w:rPr>
              <w:t>инейная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М</w:t>
            </w:r>
            <w:r w:rsidR="007E63AD" w:rsidRPr="00C40393">
              <w:rPr>
                <w:sz w:val="28"/>
                <w:szCs w:val="28"/>
                <w:lang w:eastAsia="en-US"/>
              </w:rPr>
              <w:t>атричная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линейно-функциональная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Ф</w:t>
            </w:r>
            <w:r w:rsidR="007E63AD" w:rsidRPr="00C40393">
              <w:rPr>
                <w:sz w:val="28"/>
                <w:szCs w:val="28"/>
                <w:lang w:eastAsia="en-US"/>
              </w:rPr>
              <w:t>ункциональная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#10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30525C">
            <w:pPr>
              <w:autoSpaceDE w:val="0"/>
              <w:autoSpaceDN w:val="0"/>
              <w:adjustRightInd w:val="0"/>
              <w:ind w:hanging="360"/>
              <w:jc w:val="right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30525C">
            <w:pPr>
              <w:autoSpaceDE w:val="0"/>
              <w:autoSpaceDN w:val="0"/>
              <w:adjustRightInd w:val="0"/>
              <w:ind w:hanging="36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К мотивам трудовой деятельности не относятся мотивы…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</w:t>
            </w:r>
            <w:r w:rsidR="007E63AD" w:rsidRPr="00C40393">
              <w:rPr>
                <w:sz w:val="28"/>
                <w:szCs w:val="28"/>
                <w:lang w:eastAsia="en-US"/>
              </w:rPr>
              <w:t>бъединения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Б</w:t>
            </w:r>
            <w:r w:rsidR="007E63AD" w:rsidRPr="00C40393">
              <w:rPr>
                <w:sz w:val="28"/>
                <w:szCs w:val="28"/>
                <w:lang w:eastAsia="en-US"/>
              </w:rPr>
              <w:t>езопасности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</w:t>
            </w:r>
            <w:r w:rsidR="007E63AD" w:rsidRPr="00C40393">
              <w:rPr>
                <w:sz w:val="28"/>
                <w:szCs w:val="28"/>
                <w:lang w:eastAsia="en-US"/>
              </w:rPr>
              <w:t>риобретения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</w:t>
            </w:r>
            <w:r w:rsidR="007E63AD" w:rsidRPr="00C40393">
              <w:rPr>
                <w:sz w:val="28"/>
                <w:szCs w:val="28"/>
                <w:lang w:eastAsia="en-US"/>
              </w:rPr>
              <w:t>одчинения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#11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30525C">
            <w:pPr>
              <w:autoSpaceDE w:val="0"/>
              <w:autoSpaceDN w:val="0"/>
              <w:adjustRightInd w:val="0"/>
              <w:ind w:hanging="360"/>
              <w:jc w:val="right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lastRenderedPageBreak/>
              <w:t>(Выберите единственно правильный ответ)</w:t>
            </w:r>
          </w:p>
          <w:p w:rsidR="007E63AD" w:rsidRPr="00C40393" w:rsidRDefault="007E63AD" w:rsidP="0030525C">
            <w:pPr>
              <w:autoSpaceDE w:val="0"/>
              <w:autoSpaceDN w:val="0"/>
              <w:adjustRightInd w:val="0"/>
              <w:ind w:hanging="36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 xml:space="preserve">В содержание понятия </w:t>
            </w:r>
            <w:r w:rsidR="00705F6C">
              <w:rPr>
                <w:b/>
                <w:bCs/>
                <w:sz w:val="28"/>
                <w:szCs w:val="28"/>
                <w:lang w:eastAsia="en-US"/>
              </w:rPr>
              <w:t>«</w:t>
            </w:r>
            <w:r w:rsidRPr="00C40393">
              <w:rPr>
                <w:b/>
                <w:bCs/>
                <w:sz w:val="28"/>
                <w:szCs w:val="28"/>
                <w:lang w:eastAsia="en-US"/>
              </w:rPr>
              <w:t>кадровая политика организации</w:t>
            </w:r>
            <w:r w:rsidR="00705F6C">
              <w:rPr>
                <w:b/>
                <w:bCs/>
                <w:sz w:val="28"/>
                <w:szCs w:val="28"/>
                <w:lang w:eastAsia="en-US"/>
              </w:rPr>
              <w:t>»</w:t>
            </w:r>
            <w:r w:rsidRPr="00C40393">
              <w:rPr>
                <w:b/>
                <w:bCs/>
                <w:sz w:val="28"/>
                <w:szCs w:val="28"/>
                <w:lang w:eastAsia="en-US"/>
              </w:rPr>
              <w:t xml:space="preserve"> не входит…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государственная кадровая политика в области трудового коллектива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создание квалифицированного и высокопроизводительного сплоченного коллектива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выработка целей и задач, направленных на сохранение, укрепление и развитие кадрового потенциала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генеральное направление кадровой работы, совокупность принципов, методов, форм работы с персоналом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#12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30525C">
            <w:pPr>
              <w:autoSpaceDE w:val="0"/>
              <w:autoSpaceDN w:val="0"/>
              <w:adjustRightInd w:val="0"/>
              <w:ind w:hanging="360"/>
              <w:jc w:val="right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30525C">
            <w:pPr>
              <w:autoSpaceDE w:val="0"/>
              <w:autoSpaceDN w:val="0"/>
              <w:adjustRightInd w:val="0"/>
              <w:ind w:hanging="36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 xml:space="preserve">Согласно теории менеджмента руководитель, придерживающийся авторитарного стиля управления, использует власть, основанную </w:t>
            </w:r>
            <w:proofErr w:type="gramStart"/>
            <w:r w:rsidRPr="00C40393">
              <w:rPr>
                <w:b/>
                <w:bCs/>
                <w:sz w:val="28"/>
                <w:szCs w:val="28"/>
                <w:lang w:eastAsia="en-US"/>
              </w:rPr>
              <w:t>на</w:t>
            </w:r>
            <w:proofErr w:type="gramEnd"/>
            <w:r w:rsidRPr="00C40393">
              <w:rPr>
                <w:b/>
                <w:bCs/>
                <w:sz w:val="28"/>
                <w:szCs w:val="28"/>
                <w:lang w:eastAsia="en-US"/>
              </w:rPr>
              <w:t>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proofErr w:type="gramStart"/>
            <w:r w:rsidRPr="00C40393">
              <w:rPr>
                <w:sz w:val="28"/>
                <w:szCs w:val="28"/>
                <w:lang w:eastAsia="en-US"/>
              </w:rPr>
              <w:t>П</w:t>
            </w:r>
            <w:r w:rsidR="007E63AD" w:rsidRPr="00C40393">
              <w:rPr>
                <w:sz w:val="28"/>
                <w:szCs w:val="28"/>
                <w:lang w:eastAsia="en-US"/>
              </w:rPr>
              <w:t>ринуждении</w:t>
            </w:r>
            <w:proofErr w:type="gramEnd"/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proofErr w:type="gramStart"/>
            <w:r w:rsidRPr="00C40393">
              <w:rPr>
                <w:sz w:val="28"/>
                <w:szCs w:val="28"/>
                <w:lang w:eastAsia="en-US"/>
              </w:rPr>
              <w:t>В</w:t>
            </w:r>
            <w:r w:rsidR="007E63AD" w:rsidRPr="00C40393">
              <w:rPr>
                <w:sz w:val="28"/>
                <w:szCs w:val="28"/>
                <w:lang w:eastAsia="en-US"/>
              </w:rPr>
              <w:t>ознаграждении</w:t>
            </w:r>
            <w:proofErr w:type="gramEnd"/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proofErr w:type="gramStart"/>
            <w:r w:rsidRPr="00C40393">
              <w:rPr>
                <w:sz w:val="28"/>
                <w:szCs w:val="28"/>
                <w:lang w:eastAsia="en-US"/>
              </w:rPr>
              <w:t>У</w:t>
            </w:r>
            <w:r w:rsidR="007E63AD" w:rsidRPr="00C40393">
              <w:rPr>
                <w:sz w:val="28"/>
                <w:szCs w:val="28"/>
                <w:lang w:eastAsia="en-US"/>
              </w:rPr>
              <w:t>беждении</w:t>
            </w:r>
            <w:proofErr w:type="gramEnd"/>
          </w:p>
        </w:tc>
      </w:tr>
      <w:tr w:rsidR="007E63AD" w:rsidRPr="00C40393" w:rsidTr="00C40393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proofErr w:type="gramStart"/>
            <w:r w:rsidRPr="00C40393">
              <w:rPr>
                <w:sz w:val="28"/>
                <w:szCs w:val="28"/>
                <w:lang w:eastAsia="en-US"/>
              </w:rPr>
              <w:t>К</w:t>
            </w:r>
            <w:r w:rsidR="007E63AD" w:rsidRPr="00C40393">
              <w:rPr>
                <w:sz w:val="28"/>
                <w:szCs w:val="28"/>
                <w:lang w:eastAsia="en-US"/>
              </w:rPr>
              <w:t>омпромиссе</w:t>
            </w:r>
            <w:proofErr w:type="gramEnd"/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#13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30525C">
            <w:pPr>
              <w:autoSpaceDE w:val="0"/>
              <w:autoSpaceDN w:val="0"/>
              <w:adjustRightInd w:val="0"/>
              <w:ind w:hanging="360"/>
              <w:jc w:val="right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30525C">
            <w:pPr>
              <w:autoSpaceDE w:val="0"/>
              <w:autoSpaceDN w:val="0"/>
              <w:adjustRightInd w:val="0"/>
              <w:ind w:hanging="36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Горизонтальные связи в структуре управления организацией являются одноуровневыми и носят характер…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</w:t>
            </w:r>
            <w:r w:rsidR="007E63AD" w:rsidRPr="00C40393">
              <w:rPr>
                <w:sz w:val="28"/>
                <w:szCs w:val="28"/>
                <w:lang w:eastAsia="en-US"/>
              </w:rPr>
              <w:t>огласования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</w:t>
            </w:r>
            <w:r w:rsidR="007E63AD" w:rsidRPr="00C40393">
              <w:rPr>
                <w:sz w:val="28"/>
                <w:szCs w:val="28"/>
                <w:lang w:eastAsia="en-US"/>
              </w:rPr>
              <w:t>ооперации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взаимного подчинения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Д</w:t>
            </w:r>
            <w:r w:rsidR="007E63AD" w:rsidRPr="00C40393">
              <w:rPr>
                <w:sz w:val="28"/>
                <w:szCs w:val="28"/>
                <w:lang w:eastAsia="en-US"/>
              </w:rPr>
              <w:t>оверия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#14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(Вставить слово)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 xml:space="preserve">В теории менеджмента </w:t>
            </w:r>
            <w:proofErr w:type="gramStart"/>
            <w:r w:rsidRPr="00C40393">
              <w:rPr>
                <w:b/>
                <w:bCs/>
                <w:sz w:val="28"/>
                <w:szCs w:val="28"/>
                <w:lang w:eastAsia="en-US"/>
              </w:rPr>
              <w:t>под</w:t>
            </w:r>
            <w:proofErr w:type="gramEnd"/>
            <w:r w:rsidRPr="00C40393">
              <w:rPr>
                <w:b/>
                <w:bCs/>
                <w:sz w:val="28"/>
                <w:szCs w:val="28"/>
                <w:lang w:eastAsia="en-US"/>
              </w:rPr>
              <w:t xml:space="preserve"> _________ понимается </w:t>
            </w:r>
            <w:proofErr w:type="gramStart"/>
            <w:r w:rsidRPr="00C40393">
              <w:rPr>
                <w:b/>
                <w:bCs/>
                <w:sz w:val="28"/>
                <w:szCs w:val="28"/>
                <w:lang w:eastAsia="en-US"/>
              </w:rPr>
              <w:t>пер</w:t>
            </w:r>
            <w:bookmarkStart w:id="0" w:name="_GoBack"/>
            <w:bookmarkEnd w:id="0"/>
            <w:r w:rsidRPr="00C40393">
              <w:rPr>
                <w:b/>
                <w:bCs/>
                <w:sz w:val="28"/>
                <w:szCs w:val="28"/>
                <w:lang w:eastAsia="en-US"/>
              </w:rPr>
              <w:t>едача</w:t>
            </w:r>
            <w:proofErr w:type="gramEnd"/>
            <w:r w:rsidRPr="00C40393">
              <w:rPr>
                <w:b/>
                <w:bCs/>
                <w:sz w:val="28"/>
                <w:szCs w:val="28"/>
                <w:lang w:eastAsia="en-US"/>
              </w:rPr>
              <w:t xml:space="preserve"> задач управления и полномочий лицу, которое принимает на себя ответственность за их выполнение на основе использования полученных полномочий…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Д</w:t>
            </w:r>
            <w:r w:rsidR="007E63AD" w:rsidRPr="00C40393">
              <w:rPr>
                <w:sz w:val="28"/>
                <w:szCs w:val="28"/>
                <w:lang w:eastAsia="en-US"/>
              </w:rPr>
              <w:t>елегированием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Ц</w:t>
            </w:r>
            <w:r w:rsidR="007E63AD" w:rsidRPr="00C40393">
              <w:rPr>
                <w:sz w:val="28"/>
                <w:szCs w:val="28"/>
                <w:lang w:eastAsia="en-US"/>
              </w:rPr>
              <w:t>ентрализацией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lastRenderedPageBreak/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Д</w:t>
            </w:r>
            <w:r w:rsidR="007E63AD" w:rsidRPr="00C40393">
              <w:rPr>
                <w:sz w:val="28"/>
                <w:szCs w:val="28"/>
                <w:lang w:eastAsia="en-US"/>
              </w:rPr>
              <w:t>ецентрализацией</w:t>
            </w:r>
          </w:p>
        </w:tc>
      </w:tr>
      <w:tr w:rsidR="007E63AD" w:rsidRPr="00C40393" w:rsidTr="008767BD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05F6C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</w:t>
            </w:r>
            <w:r w:rsidR="007E63AD" w:rsidRPr="00C40393">
              <w:rPr>
                <w:sz w:val="28"/>
                <w:szCs w:val="28"/>
                <w:lang w:eastAsia="en-US"/>
              </w:rPr>
              <w:t>маятником концентрации</w:t>
            </w:r>
            <w:r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#15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 xml:space="preserve">(Выберите правильные ответы) </w:t>
            </w:r>
          </w:p>
          <w:p w:rsidR="007E63AD" w:rsidRPr="00C40393" w:rsidRDefault="007E63AD" w:rsidP="0030525C">
            <w:pPr>
              <w:autoSpaceDE w:val="0"/>
              <w:autoSpaceDN w:val="0"/>
              <w:adjustRightInd w:val="0"/>
              <w:ind w:hanging="36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Назовите методы, входящие в группу организационно-регламентирующих методов управления…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несколько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И</w:t>
            </w:r>
            <w:r w:rsidR="007E63AD" w:rsidRPr="00C40393">
              <w:rPr>
                <w:sz w:val="28"/>
                <w:szCs w:val="28"/>
                <w:lang w:eastAsia="en-US"/>
              </w:rPr>
              <w:t>нструкция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</w:t>
            </w:r>
            <w:r w:rsidR="007E63AD" w:rsidRPr="00C40393">
              <w:rPr>
                <w:sz w:val="28"/>
                <w:szCs w:val="28"/>
                <w:lang w:eastAsia="en-US"/>
              </w:rPr>
              <w:t>риказ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У</w:t>
            </w:r>
            <w:r w:rsidR="007E63AD" w:rsidRPr="00C40393">
              <w:rPr>
                <w:sz w:val="28"/>
                <w:szCs w:val="28"/>
                <w:lang w:eastAsia="en-US"/>
              </w:rPr>
              <w:t>беждение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</w:t>
            </w:r>
            <w:r w:rsidR="007E63AD" w:rsidRPr="00C40393">
              <w:rPr>
                <w:sz w:val="28"/>
                <w:szCs w:val="28"/>
                <w:lang w:eastAsia="en-US"/>
              </w:rPr>
              <w:t>ремирование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#16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 xml:space="preserve">(Выберите правильные ответы) </w:t>
            </w:r>
          </w:p>
          <w:p w:rsidR="007E63AD" w:rsidRPr="00C40393" w:rsidRDefault="007E63AD" w:rsidP="00C91977">
            <w:pPr>
              <w:autoSpaceDE w:val="0"/>
              <w:autoSpaceDN w:val="0"/>
              <w:adjustRightInd w:val="0"/>
              <w:ind w:hanging="360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В менеджменте некая группа может считаться организацией, если члены этой группы…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несколько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работают в одном офисе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намеренно работают вместе, чтобы достичь значимой для всех цели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proofErr w:type="gramStart"/>
            <w:r w:rsidRPr="00C40393">
              <w:rPr>
                <w:sz w:val="28"/>
                <w:szCs w:val="28"/>
                <w:lang w:eastAsia="en-US"/>
              </w:rPr>
              <w:t>связаны</w:t>
            </w:r>
            <w:proofErr w:type="gramEnd"/>
            <w:r w:rsidRPr="00C40393">
              <w:rPr>
                <w:sz w:val="28"/>
                <w:szCs w:val="28"/>
                <w:lang w:eastAsia="en-US"/>
              </w:rPr>
              <w:t xml:space="preserve"> друг с другом с помощью информационных потоков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тесно </w:t>
            </w:r>
            <w:proofErr w:type="gramStart"/>
            <w:r w:rsidRPr="00C40393">
              <w:rPr>
                <w:sz w:val="28"/>
                <w:szCs w:val="28"/>
                <w:lang w:eastAsia="en-US"/>
              </w:rPr>
              <w:t>связаны</w:t>
            </w:r>
            <w:proofErr w:type="gramEnd"/>
            <w:r w:rsidRPr="00C40393">
              <w:rPr>
                <w:sz w:val="28"/>
                <w:szCs w:val="28"/>
                <w:lang w:eastAsia="en-US"/>
              </w:rPr>
              <w:t xml:space="preserve"> друг с другом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#17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C91977">
            <w:pPr>
              <w:autoSpaceDE w:val="0"/>
              <w:autoSpaceDN w:val="0"/>
              <w:adjustRightInd w:val="0"/>
              <w:ind w:hanging="360"/>
              <w:jc w:val="right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C91977">
            <w:pPr>
              <w:autoSpaceDE w:val="0"/>
              <w:autoSpaceDN w:val="0"/>
              <w:adjustRightInd w:val="0"/>
              <w:ind w:hanging="360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В теории менеджмента стремление быть лучшим в чем-либо, ориентация на высокие результаты и качество – это мотивация…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</w:t>
            </w:r>
            <w:r w:rsidR="007E63AD" w:rsidRPr="00C40393">
              <w:rPr>
                <w:sz w:val="28"/>
                <w:szCs w:val="28"/>
                <w:lang w:eastAsia="en-US"/>
              </w:rPr>
              <w:t>омпетентности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Д</w:t>
            </w:r>
            <w:r w:rsidR="007E63AD" w:rsidRPr="00C40393">
              <w:rPr>
                <w:sz w:val="28"/>
                <w:szCs w:val="28"/>
                <w:lang w:eastAsia="en-US"/>
              </w:rPr>
              <w:t>остижений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</w:t>
            </w:r>
            <w:r w:rsidR="007E63AD" w:rsidRPr="00C40393">
              <w:rPr>
                <w:sz w:val="28"/>
                <w:szCs w:val="28"/>
                <w:lang w:eastAsia="en-US"/>
              </w:rPr>
              <w:t>ласти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принадлежности к группе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#18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Выберите неверное утверждение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Менеджмент – это…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деятельность, направленная на получение прибыли на основе </w:t>
            </w:r>
            <w:r w:rsidRPr="00C40393">
              <w:rPr>
                <w:sz w:val="28"/>
                <w:szCs w:val="28"/>
                <w:lang w:eastAsia="en-US"/>
              </w:rPr>
              <w:lastRenderedPageBreak/>
              <w:t>эффективного использования материальных и человеческих ресурсов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lastRenderedPageBreak/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способ управления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вид профессиональной деятельности</w:t>
            </w:r>
          </w:p>
        </w:tc>
      </w:tr>
      <w:tr w:rsidR="007E63AD" w:rsidRPr="003033F2" w:rsidTr="008767BD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3033F2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color w:val="808080"/>
                <w:sz w:val="28"/>
                <w:szCs w:val="28"/>
                <w:lang w:eastAsia="en-US"/>
              </w:rPr>
            </w:pPr>
            <w:r w:rsidRPr="003033F2">
              <w:rPr>
                <w:b/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3033F2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3033F2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3033F2">
              <w:rPr>
                <w:sz w:val="28"/>
                <w:szCs w:val="28"/>
                <w:lang w:eastAsia="en-US"/>
              </w:rPr>
              <w:t>наука управлять</w:t>
            </w:r>
          </w:p>
        </w:tc>
      </w:tr>
    </w:tbl>
    <w:p w:rsidR="007E63AD" w:rsidRPr="003033F2" w:rsidRDefault="007E63AD" w:rsidP="001E4597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#19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Выберите верные ответы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Какие  работники являются менеджерами?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несколько из 10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член Совета директоров АО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бригадир строительной бригады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преподаватель вуза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главный врач поликлиники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инженер </w:t>
            </w:r>
            <w:r w:rsidR="003E1165" w:rsidRPr="00C40393">
              <w:rPr>
                <w:sz w:val="28"/>
                <w:szCs w:val="28"/>
                <w:lang w:eastAsia="en-US"/>
              </w:rPr>
              <w:t>–</w:t>
            </w:r>
            <w:r w:rsidRPr="00C40393">
              <w:rPr>
                <w:sz w:val="28"/>
                <w:szCs w:val="28"/>
                <w:lang w:eastAsia="en-US"/>
              </w:rPr>
              <w:t xml:space="preserve"> проектировщик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6)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начальник цеха завода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7)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председатель правления банка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8)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участковый врач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9)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генеральный директор производственного объединения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10)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начальник отдела сбыта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#20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Выберите неверное утверждение.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Задачами управления являются: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6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совершенствование производственного процесса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снижение затрат на производство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внедрение новейших наукоемких технологий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организация производства конкурентоспособных товаров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снижение заработной платы работников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6)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повышение качества продукции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#21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Выберите неверное утверждение.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lastRenderedPageBreak/>
              <w:t>Организация – это…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lastRenderedPageBreak/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структура взаимодействия людей для достижения общей цели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 группа людей объединенных общей целью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процесс взаимодействия людей для достижения общей цели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группа людей, деятельность которых сознательно координируется для достижения общей цели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#22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52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color w:val="000000"/>
                <w:sz w:val="28"/>
                <w:szCs w:val="28"/>
                <w:lang w:eastAsia="en-US"/>
              </w:rPr>
              <w:t>Внешняя среда прямого воздействия на организацию – это: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C40393">
              <w:rPr>
                <w:color w:val="000000"/>
                <w:sz w:val="28"/>
                <w:szCs w:val="28"/>
                <w:lang w:eastAsia="en-US"/>
              </w:rPr>
              <w:t xml:space="preserve">     акционеры, конкуренты, поставщики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40393">
              <w:rPr>
                <w:color w:val="000000"/>
                <w:sz w:val="28"/>
                <w:szCs w:val="28"/>
                <w:lang w:eastAsia="en-US"/>
              </w:rPr>
              <w:t>все перечисленное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40393">
              <w:rPr>
                <w:color w:val="000000"/>
                <w:sz w:val="28"/>
                <w:szCs w:val="28"/>
                <w:lang w:eastAsia="en-US"/>
              </w:rPr>
              <w:t>правительственные органы, местные органы власти</w:t>
            </w:r>
            <w:r w:rsidRPr="00C40393">
              <w:rPr>
                <w:color w:val="000000"/>
                <w:sz w:val="28"/>
                <w:szCs w:val="28"/>
                <w:lang w:eastAsia="en-US"/>
              </w:rPr>
              <w:tab/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C40393">
              <w:rPr>
                <w:color w:val="000000"/>
                <w:sz w:val="28"/>
                <w:szCs w:val="28"/>
                <w:lang w:eastAsia="en-US"/>
              </w:rPr>
              <w:t xml:space="preserve">     потребители, торговые предприятия, местные органы власти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#23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Целью планирования деятельности организации является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ab/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определение целей, сил и средств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обоснование затрат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C91977">
            <w:pPr>
              <w:autoSpaceDE w:val="0"/>
              <w:autoSpaceDN w:val="0"/>
              <w:adjustRightInd w:val="0"/>
              <w:ind w:hanging="1875"/>
              <w:jc w:val="center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обоснование численности работников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обоснование сроков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0"/>
        <w:gridCol w:w="985"/>
        <w:gridCol w:w="3786"/>
        <w:gridCol w:w="630"/>
        <w:gridCol w:w="3786"/>
      </w:tblGrid>
      <w:tr w:rsidR="007E63AD" w:rsidRPr="00C40393" w:rsidTr="008767BD">
        <w:tc>
          <w:tcPr>
            <w:tcW w:w="1290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#24</w:t>
            </w:r>
          </w:p>
        </w:tc>
      </w:tr>
      <w:tr w:rsidR="007E63AD" w:rsidRPr="00C40393" w:rsidTr="008767BD">
        <w:tc>
          <w:tcPr>
            <w:tcW w:w="1290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Укажите соответствие межличностного расстояния... </w:t>
            </w:r>
          </w:p>
        </w:tc>
      </w:tr>
      <w:tr w:rsidR="007E63AD" w:rsidRPr="00C40393" w:rsidTr="008767BD">
        <w:tc>
          <w:tcPr>
            <w:tcW w:w="1290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Укажите соответствие для всех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3033F2" w:rsidP="003033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?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C40393">
              <w:rPr>
                <w:color w:val="000000"/>
                <w:sz w:val="28"/>
                <w:szCs w:val="28"/>
                <w:lang w:eastAsia="en-US"/>
              </w:rPr>
              <w:t>для того чтобы обменяться несколькими словами или вообще не контактировать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3033F2" w:rsidP="003033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?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социальное расстояние для деловых бесед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3033F2" w:rsidP="003033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?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интимное расстояние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3033F2" w:rsidP="003033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?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дружеский разговор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lastRenderedPageBreak/>
              <w:t>Задание #25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52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b/>
                <w:bCs/>
                <w:sz w:val="28"/>
                <w:szCs w:val="28"/>
                <w:lang w:eastAsia="en-US"/>
              </w:rPr>
            </w:pPr>
          </w:p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619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Решение о распределении полномочий между руководителями принимается в процессе: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</w:t>
            </w:r>
            <w:r w:rsidR="007E63AD" w:rsidRPr="00C40393">
              <w:rPr>
                <w:sz w:val="28"/>
                <w:szCs w:val="28"/>
                <w:lang w:eastAsia="en-US"/>
              </w:rPr>
              <w:t>ланирования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</w:t>
            </w:r>
            <w:r w:rsidR="007E63AD" w:rsidRPr="00C40393">
              <w:rPr>
                <w:sz w:val="28"/>
                <w:szCs w:val="28"/>
                <w:lang w:eastAsia="en-US"/>
              </w:rPr>
              <w:t>онтроля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И</w:t>
            </w:r>
            <w:r w:rsidR="007E63AD" w:rsidRPr="00C40393">
              <w:rPr>
                <w:sz w:val="28"/>
                <w:szCs w:val="28"/>
                <w:lang w:eastAsia="en-US"/>
              </w:rPr>
              <w:t>сследования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</w:t>
            </w:r>
            <w:r w:rsidR="007E63AD" w:rsidRPr="00C40393">
              <w:rPr>
                <w:sz w:val="28"/>
                <w:szCs w:val="28"/>
                <w:lang w:eastAsia="en-US"/>
              </w:rPr>
              <w:t>рганизации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#26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194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761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Процесс делегирования полномочий включает в себя передачу полномочий от старшего руководителя нижестоящим руководителям на выполнение специальных заданий. Какая ситуация свойственна этому процессу?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передается ответственность нижестоящему руководителю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передаются полномочия нижестоящему руководителю, а всю ответственность продолжает нести старший руководитель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передаются полномочия и ответственность нижестоящему руководителю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назначается новый, равный по рангу руководитель и ему передается вся ответственность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#27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194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194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 xml:space="preserve">Система контроля в организации обычно состоит </w:t>
            </w:r>
            <w:proofErr w:type="gramStart"/>
            <w:r w:rsidRPr="00C40393">
              <w:rPr>
                <w:b/>
                <w:bCs/>
                <w:sz w:val="28"/>
                <w:szCs w:val="28"/>
                <w:lang w:eastAsia="en-US"/>
              </w:rPr>
              <w:t>из</w:t>
            </w:r>
            <w:proofErr w:type="gramEnd"/>
            <w:r w:rsidRPr="00C4039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предварительного, текущего и заключительного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предварительного и заключительного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только из текущего контроля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текущего и заключительного 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#28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Выберите несколько правильных ответов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Что не входит в пирамиду потребностей А.</w:t>
            </w:r>
            <w:r w:rsidR="004E318B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40393">
              <w:rPr>
                <w:sz w:val="28"/>
                <w:szCs w:val="28"/>
                <w:lang w:eastAsia="en-US"/>
              </w:rPr>
              <w:t>Маслоу</w:t>
            </w:r>
            <w:proofErr w:type="spellEnd"/>
            <w:r w:rsidRPr="00C40393">
              <w:rPr>
                <w:sz w:val="28"/>
                <w:szCs w:val="28"/>
                <w:lang w:eastAsia="en-US"/>
              </w:rPr>
              <w:t>?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lastRenderedPageBreak/>
              <w:t>Выберите несколько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потребность в принадлежности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потребность в самовыражении 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потребность во власти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потребность в безопасности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#29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619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336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Какой из перечисленных ниже методов распределения обязанностей в организации принят по функциональному признаку?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созданы отделы по производству, маркетингу, кадрам, финансовым вопросам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созданы цеха на предприятии по производству мягкой мебели, кухонной мебели, офисной мебели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созданы филиалы предприятия в пяти городах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созданы отделы на предприятии, равные по численности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#30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477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правильный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ind w:hanging="36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3033F2">
            <w:pPr>
              <w:autoSpaceDE w:val="0"/>
              <w:autoSpaceDN w:val="0"/>
              <w:adjustRightInd w:val="0"/>
              <w:ind w:firstLine="336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 xml:space="preserve">К </w:t>
            </w:r>
            <w:proofErr w:type="gramStart"/>
            <w:r w:rsidRPr="00C40393">
              <w:rPr>
                <w:b/>
                <w:bCs/>
                <w:sz w:val="28"/>
                <w:szCs w:val="28"/>
                <w:lang w:eastAsia="en-US"/>
              </w:rPr>
              <w:t>экономическим методам</w:t>
            </w:r>
            <w:proofErr w:type="gramEnd"/>
            <w:r w:rsidRPr="00C40393">
              <w:rPr>
                <w:b/>
                <w:bCs/>
                <w:sz w:val="28"/>
                <w:szCs w:val="28"/>
                <w:lang w:eastAsia="en-US"/>
              </w:rPr>
              <w:t xml:space="preserve"> управления относят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все перечисленное выше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издание приказов и распоряжений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система заработной платы и премирования</w:t>
            </w:r>
          </w:p>
        </w:tc>
      </w:tr>
      <w:tr w:rsidR="007E63AD" w:rsidRPr="00C40393" w:rsidTr="003033F2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внушение убеждение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0"/>
        <w:gridCol w:w="985"/>
        <w:gridCol w:w="3786"/>
        <w:gridCol w:w="630"/>
        <w:gridCol w:w="3786"/>
      </w:tblGrid>
      <w:tr w:rsidR="007E63AD" w:rsidRPr="00C40393" w:rsidTr="008767BD">
        <w:tc>
          <w:tcPr>
            <w:tcW w:w="1290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#31</w:t>
            </w:r>
          </w:p>
        </w:tc>
      </w:tr>
      <w:tr w:rsidR="007E63AD" w:rsidRPr="00C40393" w:rsidTr="008767BD">
        <w:tc>
          <w:tcPr>
            <w:tcW w:w="1290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Сопоставьте понятия и их определение...</w:t>
            </w:r>
          </w:p>
        </w:tc>
      </w:tr>
      <w:tr w:rsidR="007E63AD" w:rsidRPr="00C40393" w:rsidTr="008767BD">
        <w:tc>
          <w:tcPr>
            <w:tcW w:w="1290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Укажите соответствие для всех 3 вариантов ответа:</w:t>
            </w:r>
          </w:p>
        </w:tc>
      </w:tr>
      <w:tr w:rsidR="007E63AD" w:rsidRPr="00C40393" w:rsidTr="008767BD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Линейно-функциональная (штабная) структура управления 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тип организационной структуры, которая организуется путем совмещения структур двух типов: линейной и программно-целевой</w:t>
            </w:r>
          </w:p>
        </w:tc>
      </w:tr>
      <w:tr w:rsidR="007E63AD" w:rsidRPr="00C40393" w:rsidTr="008767BD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lastRenderedPageBreak/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Матричная структура управления 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иерархическая система руководителей, каждый из которых осуществляет единоличное управление подчиненными ему руководителями нижестоящей ступени, выполняя все функции управления</w:t>
            </w:r>
          </w:p>
        </w:tc>
      </w:tr>
      <w:tr w:rsidR="007E63AD" w:rsidRPr="00C40393" w:rsidTr="008767BD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Линейная структура управления 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иерархическая система линейных руководителей, при каждой из которых имеется штаб (аппарат) управления, состоящий из отделов, специализирующихся на выполнении отдельных функций управления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0"/>
        <w:gridCol w:w="985"/>
        <w:gridCol w:w="3786"/>
        <w:gridCol w:w="630"/>
        <w:gridCol w:w="3786"/>
      </w:tblGrid>
      <w:tr w:rsidR="007E63AD" w:rsidRPr="00C40393" w:rsidTr="008767BD">
        <w:tc>
          <w:tcPr>
            <w:tcW w:w="1290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#32</w:t>
            </w:r>
          </w:p>
        </w:tc>
      </w:tr>
      <w:tr w:rsidR="007E63AD" w:rsidRPr="00C40393" w:rsidTr="008767BD">
        <w:tc>
          <w:tcPr>
            <w:tcW w:w="1290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Сопоставьте понятие и его определение.</w:t>
            </w:r>
          </w:p>
        </w:tc>
      </w:tr>
      <w:tr w:rsidR="007E63AD" w:rsidRPr="00C40393" w:rsidTr="008767BD">
        <w:tc>
          <w:tcPr>
            <w:tcW w:w="1290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Укажите соответствие для всех 4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Коммуникация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процесс обмена информацией в организации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Коммуникационный процесс 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соединение определенным образом участков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процесса с помощью информационных потоков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Коммуникационная сеть 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знание закономерностей процесса общения и умение общаться с людьми, вступать в контакт, быстро адаптироваться к новым условиям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Коммуникативная компетентность </w:t>
            </w:r>
          </w:p>
        </w:tc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50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последовательность взаимосвязанных этапов, необходимых для осуществления информационного обмена: формулирование идей, кодирование информации, выбор канала связи и передачи сообщения, декодирование сообщения, </w:t>
            </w:r>
            <w:r w:rsidRPr="00C40393">
              <w:rPr>
                <w:sz w:val="28"/>
                <w:szCs w:val="28"/>
                <w:lang w:eastAsia="en-US"/>
              </w:rPr>
              <w:lastRenderedPageBreak/>
              <w:t>формирование ответа и передача его отправителю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#33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Организация должна состоять </w:t>
            </w:r>
            <w:proofErr w:type="gramStart"/>
            <w:r w:rsidRPr="00C40393">
              <w:rPr>
                <w:sz w:val="28"/>
                <w:szCs w:val="28"/>
                <w:lang w:eastAsia="en-US"/>
              </w:rPr>
              <w:t>из</w:t>
            </w:r>
            <w:proofErr w:type="gramEnd"/>
            <w:r w:rsidRPr="00C40393">
              <w:rPr>
                <w:sz w:val="28"/>
                <w:szCs w:val="28"/>
                <w:lang w:eastAsia="en-US"/>
              </w:rPr>
              <w:t>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трех или более человек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хотя бы двух человек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более десяти человек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#34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Внешняя среда характеризуется: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стабильностью, предсказуемостью, управляемостью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сложностью, масштабностью, предсказуемостью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сложностью, непредсказуемостью, подвижностью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#35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Социальная ответственность организации — это отклик организации на проблемы общества и оказание помощи в их разрешении. Что может быть примером социальной ответственности?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ответственность, гуманность в поведении организации по отношению </w:t>
            </w:r>
            <w:proofErr w:type="gramStart"/>
            <w:r w:rsidRPr="00C40393">
              <w:rPr>
                <w:sz w:val="28"/>
                <w:szCs w:val="28"/>
                <w:lang w:eastAsia="en-US"/>
              </w:rPr>
              <w:t>к</w:t>
            </w:r>
            <w:proofErr w:type="gramEnd"/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членам общества, любая помощь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соблюдение законов работниками организации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оказание посильной финансовой помощи обществу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#36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Наличие в организации должностных инструкций позволяет: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повысить квалификацию работников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lastRenderedPageBreak/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расширить предприятие, открыть филиал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четко распределить полномочия и зоны ответственности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#37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Делегирование полномочий — это: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отказ от полномочий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передача полномочий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превышение полномочий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#38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Поставщики, конкуренты, потребители, местные органы управления — это: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факторы внутренней среды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факторы внешней среды прямого воздействия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факторы внешней среды косвенного воздействия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#39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Какие из перечисленных ниже факторов относятся к факторам внутренней среды организации: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цели, задачи, технология, реклама, персонал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потребители, поставщики, местные органы управления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цели, задачи, технология, структура, персонал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#40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Какой организации не существует: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Н</w:t>
            </w:r>
            <w:r w:rsidR="007E63AD" w:rsidRPr="00C40393">
              <w:rPr>
                <w:sz w:val="28"/>
                <w:szCs w:val="28"/>
                <w:lang w:eastAsia="en-US"/>
              </w:rPr>
              <w:t>еформальной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Ф</w:t>
            </w:r>
            <w:r w:rsidR="007E63AD" w:rsidRPr="00C40393">
              <w:rPr>
                <w:sz w:val="28"/>
                <w:szCs w:val="28"/>
                <w:lang w:eastAsia="en-US"/>
              </w:rPr>
              <w:t>ормальной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А</w:t>
            </w:r>
            <w:r w:rsidR="007E63AD" w:rsidRPr="00C40393">
              <w:rPr>
                <w:sz w:val="28"/>
                <w:szCs w:val="28"/>
                <w:lang w:eastAsia="en-US"/>
              </w:rPr>
              <w:t>даптивной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lastRenderedPageBreak/>
              <w:t>Задание #41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Как называется наиболее общая цель организации?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М</w:t>
            </w:r>
            <w:r w:rsidR="007E63AD" w:rsidRPr="00C40393">
              <w:rPr>
                <w:sz w:val="28"/>
                <w:szCs w:val="28"/>
                <w:lang w:eastAsia="en-US"/>
              </w:rPr>
              <w:t>иссия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</w:t>
            </w:r>
            <w:r w:rsidR="007E63AD" w:rsidRPr="00C40393">
              <w:rPr>
                <w:sz w:val="28"/>
                <w:szCs w:val="28"/>
                <w:lang w:eastAsia="en-US"/>
              </w:rPr>
              <w:t>лан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З</w:t>
            </w:r>
            <w:r w:rsidR="007E63AD" w:rsidRPr="00C40393">
              <w:rPr>
                <w:sz w:val="28"/>
                <w:szCs w:val="28"/>
                <w:lang w:eastAsia="en-US"/>
              </w:rPr>
              <w:t>адача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#42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Какую цель обычно организация перед собой не ставит?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приумножение прибыли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сокращение производства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3E1165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</w:t>
            </w:r>
            <w:r w:rsidR="007E63AD" w:rsidRPr="00C40393">
              <w:rPr>
                <w:sz w:val="28"/>
                <w:szCs w:val="28"/>
                <w:lang w:eastAsia="en-US"/>
              </w:rPr>
              <w:t>ыживание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#43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Какие качества должны быть развиты у менеджера?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медлительность, осторожность, исполнительность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терпение, усидчивость, пунктуальность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коммуникабельность, решительность, ответственность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#44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Делегирование полномочий является: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обязательным элементом управления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желательным элементом управления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нежелательным элементом управления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#45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Общие цели формируются и устанавливаются: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lastRenderedPageBreak/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на основе общей миссии организации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верны оба ответа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на основе ценностей и целей высшего руководства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#46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Анализ внешней среды организации производится с целью: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определить ресурсный потенциал организации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определить угрозы и возможности, с которыми сталкиваются организации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определить сильные и слабые стороны организации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#47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Организации должны взаимодействовать с внешней средой для того, чтобы: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получать ресурсы и находить потребителей для своей продукции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осуществлять реализацию выпущенной продукции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изучать ассортимент конкурентов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00" w:type="pct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8188"/>
      </w:tblGrid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#48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(выберите единственно верный ответ)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Идеальная модель организации менеджмента на предприятии включает:</w:t>
            </w:r>
          </w:p>
        </w:tc>
      </w:tr>
      <w:tr w:rsidR="007E63AD" w:rsidRPr="00C40393" w:rsidTr="008767BD">
        <w:tc>
          <w:tcPr>
            <w:tcW w:w="1290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3 вариантов ответа: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контроль и мотивацию работников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умелую организацию работы</w:t>
            </w:r>
          </w:p>
        </w:tc>
      </w:tr>
      <w:tr w:rsidR="007E63AD" w:rsidRPr="00C40393" w:rsidTr="000465CA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8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доверие и уверенность в подчиненных</w:t>
            </w:r>
          </w:p>
        </w:tc>
      </w:tr>
    </w:tbl>
    <w:p w:rsidR="007E63AD" w:rsidRPr="00C40393" w:rsidRDefault="007E63AD" w:rsidP="001E459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4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90" w:type="dxa"/>
          <w:bottom w:w="30" w:type="dxa"/>
          <w:right w:w="90" w:type="dxa"/>
        </w:tblCellMar>
        <w:tblLook w:val="04A0" w:firstRow="1" w:lastRow="0" w:firstColumn="1" w:lastColumn="0" w:noHBand="0" w:noVBand="1"/>
      </w:tblPr>
      <w:tblGrid>
        <w:gridCol w:w="94"/>
        <w:gridCol w:w="642"/>
        <w:gridCol w:w="1001"/>
        <w:gridCol w:w="8081"/>
        <w:gridCol w:w="93"/>
      </w:tblGrid>
      <w:tr w:rsidR="007E63AD" w:rsidRPr="00C40393" w:rsidTr="008767BD">
        <w:trPr>
          <w:gridAfter w:val="1"/>
          <w:wAfter w:w="47" w:type="pct"/>
        </w:trPr>
        <w:tc>
          <w:tcPr>
            <w:tcW w:w="4953" w:type="pct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#49</w:t>
            </w:r>
          </w:p>
        </w:tc>
      </w:tr>
      <w:tr w:rsidR="007E63AD" w:rsidRPr="00C40393" w:rsidTr="008767BD">
        <w:trPr>
          <w:gridAfter w:val="1"/>
          <w:wAfter w:w="47" w:type="pct"/>
        </w:trPr>
        <w:tc>
          <w:tcPr>
            <w:tcW w:w="4953" w:type="pct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C40393">
              <w:rPr>
                <w:i/>
                <w:iCs/>
                <w:sz w:val="28"/>
                <w:szCs w:val="28"/>
                <w:lang w:eastAsia="en-US"/>
              </w:rPr>
              <w:t>(впишите типы темперамента)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Внимательно рассмотрите картинки, на которых изображена реакция людей с различным темпераментом на смятую шляпу. Сможете ли вы определить, у кого из них какой тип темперамента?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40393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4E9FC44A" wp14:editId="623A1FB3">
                  <wp:extent cx="2952750" cy="2686050"/>
                  <wp:effectExtent l="1905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686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63AD" w:rsidRPr="00C40393" w:rsidTr="008767BD">
        <w:trPr>
          <w:gridAfter w:val="1"/>
          <w:wAfter w:w="47" w:type="pct"/>
        </w:trPr>
        <w:tc>
          <w:tcPr>
            <w:tcW w:w="4953" w:type="pct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lastRenderedPageBreak/>
              <w:t>Заполните пропуски:</w:t>
            </w:r>
          </w:p>
        </w:tc>
      </w:tr>
      <w:tr w:rsidR="007E63AD" w:rsidRPr="00C40393" w:rsidTr="008767BD">
        <w:trPr>
          <w:gridAfter w:val="1"/>
          <w:wAfter w:w="47" w:type="pct"/>
        </w:trPr>
        <w:tc>
          <w:tcPr>
            <w:tcW w:w="4953" w:type="pct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1. [холерик]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2. [</w:t>
            </w:r>
            <w:proofErr w:type="gramStart"/>
            <w:r w:rsidR="000465CA">
              <w:rPr>
                <w:sz w:val="28"/>
                <w:szCs w:val="28"/>
                <w:lang w:eastAsia="en-US"/>
              </w:rPr>
              <w:t xml:space="preserve">            ?</w:t>
            </w:r>
            <w:proofErr w:type="gramEnd"/>
            <w:r w:rsidR="000465CA">
              <w:rPr>
                <w:sz w:val="28"/>
                <w:szCs w:val="28"/>
                <w:lang w:eastAsia="en-US"/>
              </w:rPr>
              <w:t xml:space="preserve">    </w:t>
            </w:r>
            <w:r w:rsidRPr="00C40393">
              <w:rPr>
                <w:sz w:val="28"/>
                <w:szCs w:val="28"/>
                <w:lang w:eastAsia="en-US"/>
              </w:rPr>
              <w:t>]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3. [</w:t>
            </w:r>
            <w:r w:rsidR="000465CA">
              <w:rPr>
                <w:sz w:val="28"/>
                <w:szCs w:val="28"/>
                <w:lang w:eastAsia="en-US"/>
              </w:rPr>
              <w:t>...........</w:t>
            </w:r>
            <w:proofErr w:type="spellStart"/>
            <w:r w:rsidRPr="00C40393">
              <w:rPr>
                <w:sz w:val="28"/>
                <w:szCs w:val="28"/>
                <w:lang w:eastAsia="en-US"/>
              </w:rPr>
              <w:t>холик</w:t>
            </w:r>
            <w:proofErr w:type="spellEnd"/>
            <w:r w:rsidRPr="00C40393">
              <w:rPr>
                <w:sz w:val="28"/>
                <w:szCs w:val="28"/>
                <w:lang w:eastAsia="en-US"/>
              </w:rPr>
              <w:t>]</w:t>
            </w:r>
          </w:p>
          <w:p w:rsidR="007E63AD" w:rsidRPr="00C40393" w:rsidRDefault="007E63AD" w:rsidP="000465C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4. [</w:t>
            </w:r>
            <w:r w:rsidR="000465CA">
              <w:rPr>
                <w:sz w:val="28"/>
                <w:szCs w:val="28"/>
                <w:lang w:eastAsia="en-US"/>
              </w:rPr>
              <w:t>?</w:t>
            </w:r>
            <w:proofErr w:type="gramStart"/>
            <w:r w:rsidR="000465CA">
              <w:rPr>
                <w:sz w:val="28"/>
                <w:szCs w:val="28"/>
                <w:lang w:eastAsia="en-US"/>
              </w:rPr>
              <w:t xml:space="preserve">     </w:t>
            </w:r>
            <w:r w:rsidRPr="00C40393">
              <w:rPr>
                <w:sz w:val="28"/>
                <w:szCs w:val="28"/>
                <w:lang w:eastAsia="en-US"/>
              </w:rPr>
              <w:t>]</w:t>
            </w:r>
            <w:proofErr w:type="gramEnd"/>
          </w:p>
        </w:tc>
      </w:tr>
      <w:tr w:rsidR="007E63AD" w:rsidRPr="00C40393" w:rsidTr="008767BD">
        <w:trPr>
          <w:gridBefore w:val="1"/>
          <w:wBefore w:w="47" w:type="pct"/>
        </w:trPr>
        <w:tc>
          <w:tcPr>
            <w:tcW w:w="4953" w:type="pct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40393">
              <w:rPr>
                <w:b/>
                <w:bCs/>
                <w:sz w:val="28"/>
                <w:szCs w:val="28"/>
                <w:lang w:eastAsia="en-US"/>
              </w:rPr>
              <w:t>Задание #50</w:t>
            </w:r>
          </w:p>
        </w:tc>
      </w:tr>
      <w:tr w:rsidR="007E63AD" w:rsidRPr="00C40393" w:rsidTr="008767BD">
        <w:trPr>
          <w:gridBefore w:val="1"/>
          <w:wBefore w:w="47" w:type="pct"/>
        </w:trPr>
        <w:tc>
          <w:tcPr>
            <w:tcW w:w="4953" w:type="pct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 xml:space="preserve">Изучив картинку, определите какой </w:t>
            </w:r>
            <w:proofErr w:type="gramStart"/>
            <w:r w:rsidRPr="00C40393">
              <w:rPr>
                <w:sz w:val="28"/>
                <w:szCs w:val="28"/>
                <w:lang w:eastAsia="en-US"/>
              </w:rPr>
              <w:t>тип</w:t>
            </w:r>
            <w:proofErr w:type="gramEnd"/>
            <w:r w:rsidRPr="00C40393">
              <w:rPr>
                <w:sz w:val="28"/>
                <w:szCs w:val="28"/>
                <w:lang w:eastAsia="en-US"/>
              </w:rPr>
              <w:t xml:space="preserve"> имеет приведенная организационная структура управления?  </w:t>
            </w:r>
          </w:p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40393">
              <w:rPr>
                <w:noProof/>
                <w:sz w:val="28"/>
                <w:szCs w:val="28"/>
              </w:rPr>
              <w:drawing>
                <wp:inline distT="0" distB="0" distL="0" distR="0" wp14:anchorId="6ADF078B" wp14:editId="09314075">
                  <wp:extent cx="4152900" cy="1742357"/>
                  <wp:effectExtent l="19050" t="0" r="0" b="0"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1742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63AD" w:rsidRPr="00C40393" w:rsidTr="008767BD">
        <w:trPr>
          <w:gridBefore w:val="1"/>
          <w:wBefore w:w="47" w:type="pct"/>
        </w:trPr>
        <w:tc>
          <w:tcPr>
            <w:tcW w:w="4953" w:type="pct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Выберите один из 4 вариантов ответа:</w:t>
            </w:r>
          </w:p>
        </w:tc>
      </w:tr>
      <w:tr w:rsidR="007E63AD" w:rsidRPr="00C40393" w:rsidTr="000465CA">
        <w:trPr>
          <w:gridBefore w:val="1"/>
          <w:wBefore w:w="47" w:type="pct"/>
        </w:trPr>
        <w:tc>
          <w:tcPr>
            <w:tcW w:w="32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505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24" w:type="pct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Программно-целевая</w:t>
            </w:r>
          </w:p>
        </w:tc>
      </w:tr>
      <w:tr w:rsidR="007E63AD" w:rsidRPr="00C40393" w:rsidTr="000465CA">
        <w:trPr>
          <w:gridBefore w:val="1"/>
          <w:wBefore w:w="47" w:type="pct"/>
        </w:trPr>
        <w:tc>
          <w:tcPr>
            <w:tcW w:w="32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505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24" w:type="pct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Линейно-функциональная</w:t>
            </w:r>
          </w:p>
        </w:tc>
      </w:tr>
      <w:tr w:rsidR="007E63AD" w:rsidRPr="00C40393" w:rsidTr="000465CA">
        <w:trPr>
          <w:gridBefore w:val="1"/>
          <w:wBefore w:w="47" w:type="pct"/>
        </w:trPr>
        <w:tc>
          <w:tcPr>
            <w:tcW w:w="32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505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24" w:type="pct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Функциональная</w:t>
            </w:r>
          </w:p>
        </w:tc>
      </w:tr>
      <w:tr w:rsidR="007E63AD" w:rsidRPr="00C40393" w:rsidTr="000465CA">
        <w:trPr>
          <w:gridBefore w:val="1"/>
          <w:wBefore w:w="47" w:type="pct"/>
        </w:trPr>
        <w:tc>
          <w:tcPr>
            <w:tcW w:w="32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color w:val="808080"/>
                <w:sz w:val="28"/>
                <w:szCs w:val="28"/>
                <w:lang w:eastAsia="en-US"/>
              </w:rPr>
            </w:pPr>
            <w:r w:rsidRPr="00C40393">
              <w:rPr>
                <w:color w:val="808080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505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24" w:type="pct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hideMark/>
          </w:tcPr>
          <w:p w:rsidR="007E63AD" w:rsidRPr="00C40393" w:rsidRDefault="007E63AD" w:rsidP="001E45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40393">
              <w:rPr>
                <w:sz w:val="28"/>
                <w:szCs w:val="28"/>
                <w:lang w:eastAsia="en-US"/>
              </w:rPr>
              <w:t>Линейная</w:t>
            </w:r>
          </w:p>
        </w:tc>
      </w:tr>
    </w:tbl>
    <w:p w:rsidR="000465CA" w:rsidRPr="00605883" w:rsidRDefault="000465CA" w:rsidP="00046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05883">
        <w:rPr>
          <w:b/>
          <w:bCs/>
          <w:sz w:val="28"/>
          <w:szCs w:val="28"/>
        </w:rPr>
        <w:t>Теоретические вопросы</w:t>
      </w:r>
    </w:p>
    <w:p w:rsidR="000465CA" w:rsidRDefault="000465CA" w:rsidP="002258E0">
      <w:pPr>
        <w:numPr>
          <w:ilvl w:val="0"/>
          <w:numId w:val="109"/>
        </w:numPr>
        <w:tabs>
          <w:tab w:val="left" w:pos="1260"/>
        </w:tabs>
        <w:autoSpaceDN w:val="0"/>
        <w:ind w:left="0" w:firstLine="720"/>
        <w:rPr>
          <w:sz w:val="28"/>
          <w:szCs w:val="28"/>
        </w:rPr>
      </w:pPr>
      <w:r>
        <w:rPr>
          <w:sz w:val="28"/>
          <w:szCs w:val="28"/>
        </w:rPr>
        <w:t>Система управления и ее составляющие.</w:t>
      </w:r>
    </w:p>
    <w:p w:rsidR="000465CA" w:rsidRDefault="000465CA" w:rsidP="002258E0">
      <w:pPr>
        <w:numPr>
          <w:ilvl w:val="0"/>
          <w:numId w:val="109"/>
        </w:numPr>
        <w:tabs>
          <w:tab w:val="left" w:pos="1260"/>
        </w:tabs>
        <w:autoSpaceDN w:val="0"/>
        <w:ind w:left="0" w:firstLine="720"/>
        <w:rPr>
          <w:sz w:val="28"/>
          <w:szCs w:val="28"/>
        </w:rPr>
      </w:pPr>
      <w:r>
        <w:rPr>
          <w:sz w:val="28"/>
          <w:szCs w:val="28"/>
        </w:rPr>
        <w:t>Менеджмент в рыночной экономике.</w:t>
      </w:r>
    </w:p>
    <w:p w:rsidR="000465CA" w:rsidRDefault="000465CA" w:rsidP="002258E0">
      <w:pPr>
        <w:pStyle w:val="affa"/>
        <w:numPr>
          <w:ilvl w:val="0"/>
          <w:numId w:val="109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Система законов менеджмента и их экономический смысл.</w:t>
      </w:r>
    </w:p>
    <w:p w:rsidR="000465CA" w:rsidRDefault="000465CA" w:rsidP="002258E0">
      <w:pPr>
        <w:pStyle w:val="affa"/>
        <w:numPr>
          <w:ilvl w:val="0"/>
          <w:numId w:val="109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Характеристика основных принципов менеджмента.</w:t>
      </w:r>
    </w:p>
    <w:p w:rsidR="000465CA" w:rsidRDefault="000465CA" w:rsidP="002258E0">
      <w:pPr>
        <w:pStyle w:val="affa"/>
        <w:numPr>
          <w:ilvl w:val="0"/>
          <w:numId w:val="109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 xml:space="preserve">Основные подходы к менеджменту. </w:t>
      </w:r>
    </w:p>
    <w:p w:rsidR="000465CA" w:rsidRDefault="000465CA" w:rsidP="002258E0">
      <w:pPr>
        <w:pStyle w:val="Normal1"/>
        <w:numPr>
          <w:ilvl w:val="0"/>
          <w:numId w:val="109"/>
        </w:numPr>
        <w:tabs>
          <w:tab w:val="left" w:pos="126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Организация как объект управления: понятие и основные признаки.</w:t>
      </w:r>
    </w:p>
    <w:p w:rsidR="000465CA" w:rsidRDefault="000465CA" w:rsidP="002258E0">
      <w:pPr>
        <w:pStyle w:val="Normal1"/>
        <w:numPr>
          <w:ilvl w:val="0"/>
          <w:numId w:val="109"/>
        </w:numPr>
        <w:tabs>
          <w:tab w:val="left" w:pos="126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Концепция жизненного цикла организации и его фазы.</w:t>
      </w:r>
    </w:p>
    <w:p w:rsidR="000465CA" w:rsidRDefault="000465CA" w:rsidP="002258E0">
      <w:pPr>
        <w:pStyle w:val="affa"/>
        <w:numPr>
          <w:ilvl w:val="0"/>
          <w:numId w:val="109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Этапы развития менеджмента как науки.</w:t>
      </w:r>
    </w:p>
    <w:p w:rsidR="000465CA" w:rsidRDefault="000465CA" w:rsidP="002258E0">
      <w:pPr>
        <w:pStyle w:val="Normal1"/>
        <w:numPr>
          <w:ilvl w:val="0"/>
          <w:numId w:val="109"/>
        </w:numPr>
        <w:tabs>
          <w:tab w:val="left" w:pos="126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Факторы внутренней среды организации.</w:t>
      </w:r>
    </w:p>
    <w:p w:rsidR="000465CA" w:rsidRDefault="000465CA" w:rsidP="002258E0">
      <w:pPr>
        <w:pStyle w:val="Normal1"/>
        <w:numPr>
          <w:ilvl w:val="0"/>
          <w:numId w:val="109"/>
        </w:numPr>
        <w:tabs>
          <w:tab w:val="left" w:pos="126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Факторы косвенного воздействия.</w:t>
      </w:r>
    </w:p>
    <w:p w:rsidR="000465CA" w:rsidRDefault="000465CA" w:rsidP="002258E0">
      <w:pPr>
        <w:pStyle w:val="Normal1"/>
        <w:numPr>
          <w:ilvl w:val="0"/>
          <w:numId w:val="109"/>
        </w:numPr>
        <w:tabs>
          <w:tab w:val="left" w:pos="126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Факторы прямого воздействия.</w:t>
      </w:r>
    </w:p>
    <w:p w:rsidR="000465CA" w:rsidRDefault="000465CA" w:rsidP="002258E0">
      <w:pPr>
        <w:pStyle w:val="Normal1"/>
        <w:numPr>
          <w:ilvl w:val="0"/>
          <w:numId w:val="109"/>
        </w:numPr>
        <w:tabs>
          <w:tab w:val="left" w:pos="126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Адаптация организации к условиям внешней среды.</w:t>
      </w:r>
    </w:p>
    <w:p w:rsidR="000465CA" w:rsidRDefault="000465CA" w:rsidP="002258E0">
      <w:pPr>
        <w:pStyle w:val="Normal1"/>
        <w:numPr>
          <w:ilvl w:val="0"/>
          <w:numId w:val="109"/>
        </w:numPr>
        <w:tabs>
          <w:tab w:val="left" w:pos="126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Методы анализа внутренней и внешней  среды организации.</w:t>
      </w:r>
    </w:p>
    <w:p w:rsidR="000465CA" w:rsidRDefault="000465CA" w:rsidP="002258E0">
      <w:pPr>
        <w:widowControl w:val="0"/>
        <w:numPr>
          <w:ilvl w:val="0"/>
          <w:numId w:val="109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right="19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Экономические методы</w:t>
      </w:r>
      <w:proofErr w:type="gramEnd"/>
      <w:r>
        <w:rPr>
          <w:sz w:val="28"/>
          <w:szCs w:val="28"/>
        </w:rPr>
        <w:t xml:space="preserve"> управления. </w:t>
      </w:r>
    </w:p>
    <w:p w:rsidR="000465CA" w:rsidRDefault="000465CA" w:rsidP="002258E0">
      <w:pPr>
        <w:widowControl w:val="0"/>
        <w:numPr>
          <w:ilvl w:val="0"/>
          <w:numId w:val="109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right="19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Административные методы и эффективность их исполь</w:t>
      </w:r>
      <w:r>
        <w:rPr>
          <w:sz w:val="28"/>
          <w:szCs w:val="28"/>
        </w:rPr>
        <w:softHyphen/>
        <w:t xml:space="preserve">зования. </w:t>
      </w:r>
    </w:p>
    <w:p w:rsidR="000465CA" w:rsidRDefault="000465CA" w:rsidP="002258E0">
      <w:pPr>
        <w:pStyle w:val="affa"/>
        <w:numPr>
          <w:ilvl w:val="0"/>
          <w:numId w:val="109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 xml:space="preserve">Планирование – центральная функция менеджмента. </w:t>
      </w:r>
    </w:p>
    <w:p w:rsidR="000465CA" w:rsidRDefault="000465CA" w:rsidP="002258E0">
      <w:pPr>
        <w:pStyle w:val="affa"/>
        <w:numPr>
          <w:ilvl w:val="0"/>
          <w:numId w:val="109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Виды и методы планирования.</w:t>
      </w:r>
    </w:p>
    <w:p w:rsidR="000465CA" w:rsidRDefault="000465CA" w:rsidP="002258E0">
      <w:pPr>
        <w:pStyle w:val="affa"/>
        <w:numPr>
          <w:ilvl w:val="0"/>
          <w:numId w:val="109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Управление по целям и его характеристика.</w:t>
      </w:r>
    </w:p>
    <w:p w:rsidR="000465CA" w:rsidRDefault="000465CA" w:rsidP="002258E0">
      <w:pPr>
        <w:widowControl w:val="0"/>
        <w:numPr>
          <w:ilvl w:val="0"/>
          <w:numId w:val="109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right="1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как функция менеджмента. </w:t>
      </w:r>
    </w:p>
    <w:p w:rsidR="000465CA" w:rsidRDefault="000465CA" w:rsidP="002258E0">
      <w:pPr>
        <w:widowControl w:val="0"/>
        <w:numPr>
          <w:ilvl w:val="0"/>
          <w:numId w:val="109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right="1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полномочий и их характеристика. </w:t>
      </w:r>
    </w:p>
    <w:p w:rsidR="000465CA" w:rsidRDefault="000465CA" w:rsidP="002258E0">
      <w:pPr>
        <w:widowControl w:val="0"/>
        <w:numPr>
          <w:ilvl w:val="0"/>
          <w:numId w:val="109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right="19"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Эффективная организация делегирования полномочий.</w:t>
      </w:r>
    </w:p>
    <w:p w:rsidR="000465CA" w:rsidRDefault="000465CA" w:rsidP="002258E0">
      <w:pPr>
        <w:pStyle w:val="Normal1"/>
        <w:numPr>
          <w:ilvl w:val="0"/>
          <w:numId w:val="109"/>
        </w:numPr>
        <w:tabs>
          <w:tab w:val="left" w:pos="126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Мотивация как функция менеджмента. </w:t>
      </w:r>
    </w:p>
    <w:p w:rsidR="000465CA" w:rsidRDefault="000465CA" w:rsidP="002258E0">
      <w:pPr>
        <w:pStyle w:val="Normal1"/>
        <w:numPr>
          <w:ilvl w:val="0"/>
          <w:numId w:val="109"/>
        </w:numPr>
        <w:tabs>
          <w:tab w:val="left" w:pos="126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Содержатель</w:t>
      </w:r>
      <w:r>
        <w:rPr>
          <w:sz w:val="28"/>
          <w:szCs w:val="28"/>
        </w:rPr>
        <w:softHyphen/>
        <w:t xml:space="preserve">ные теории мотивации. </w:t>
      </w:r>
    </w:p>
    <w:p w:rsidR="000465CA" w:rsidRDefault="000465CA" w:rsidP="002258E0">
      <w:pPr>
        <w:pStyle w:val="Normal1"/>
        <w:numPr>
          <w:ilvl w:val="0"/>
          <w:numId w:val="109"/>
        </w:numPr>
        <w:tabs>
          <w:tab w:val="left" w:pos="126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Процессуальные теории мотивации.</w:t>
      </w:r>
    </w:p>
    <w:p w:rsidR="000465CA" w:rsidRDefault="000465CA" w:rsidP="002258E0">
      <w:pPr>
        <w:widowControl w:val="0"/>
        <w:numPr>
          <w:ilvl w:val="0"/>
          <w:numId w:val="109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Управленческий контроль и его сущность.</w:t>
      </w:r>
    </w:p>
    <w:p w:rsidR="000465CA" w:rsidRDefault="000465CA" w:rsidP="002258E0">
      <w:pPr>
        <w:widowControl w:val="0"/>
        <w:numPr>
          <w:ilvl w:val="0"/>
          <w:numId w:val="109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Этапы контроля в организации.</w:t>
      </w:r>
    </w:p>
    <w:p w:rsidR="000465CA" w:rsidRDefault="000465CA" w:rsidP="002258E0">
      <w:pPr>
        <w:widowControl w:val="0"/>
        <w:numPr>
          <w:ilvl w:val="0"/>
          <w:numId w:val="109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Условия эффективности управленческого контроля.</w:t>
      </w:r>
    </w:p>
    <w:p w:rsidR="00A71A46" w:rsidRDefault="000465CA" w:rsidP="002258E0">
      <w:pPr>
        <w:widowControl w:val="0"/>
        <w:numPr>
          <w:ilvl w:val="0"/>
          <w:numId w:val="109"/>
        </w:numPr>
        <w:tabs>
          <w:tab w:val="clear" w:pos="72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Уровни разделения труда менеджеров в организации.</w:t>
      </w:r>
    </w:p>
    <w:p w:rsidR="000465CA" w:rsidRPr="000465CA" w:rsidRDefault="000465CA" w:rsidP="000465CA">
      <w:pPr>
        <w:widowControl w:val="0"/>
        <w:tabs>
          <w:tab w:val="left" w:pos="126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A71A46" w:rsidRPr="00C40393" w:rsidRDefault="00A71A46" w:rsidP="001E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D7E85" w:rsidRPr="00C40393" w:rsidRDefault="008D7E85" w:rsidP="001E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Перечень учебных изданий,</w:t>
      </w:r>
    </w:p>
    <w:p w:rsidR="008D7E85" w:rsidRPr="00C40393" w:rsidRDefault="008D7E85" w:rsidP="001E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8D7E85" w:rsidRPr="00C40393" w:rsidRDefault="008D7E85" w:rsidP="001E4597">
      <w:pPr>
        <w:jc w:val="both"/>
        <w:rPr>
          <w:sz w:val="28"/>
          <w:szCs w:val="28"/>
        </w:rPr>
      </w:pPr>
    </w:p>
    <w:p w:rsidR="003E1165" w:rsidRPr="00C40393" w:rsidRDefault="003E1165" w:rsidP="001E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Основные источники:</w:t>
      </w:r>
    </w:p>
    <w:p w:rsidR="003E1165" w:rsidRPr="00C40393" w:rsidRDefault="003E1165" w:rsidP="001E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40393">
        <w:rPr>
          <w:bCs/>
          <w:sz w:val="28"/>
          <w:szCs w:val="28"/>
        </w:rPr>
        <w:t>Учебники:</w:t>
      </w:r>
      <w:r w:rsidRPr="00C40393">
        <w:rPr>
          <w:sz w:val="28"/>
          <w:szCs w:val="28"/>
        </w:rPr>
        <w:t xml:space="preserve"> </w:t>
      </w:r>
      <w:r w:rsidRPr="00C40393">
        <w:rPr>
          <w:bCs/>
          <w:sz w:val="28"/>
          <w:szCs w:val="28"/>
        </w:rPr>
        <w:t>Драчева Е.Л. Д 72 Менеджмент: Учеб</w:t>
      </w:r>
      <w:proofErr w:type="gramStart"/>
      <w:r w:rsidRPr="00C40393">
        <w:rPr>
          <w:bCs/>
          <w:sz w:val="28"/>
          <w:szCs w:val="28"/>
        </w:rPr>
        <w:t>.</w:t>
      </w:r>
      <w:proofErr w:type="gramEnd"/>
      <w:r w:rsidRPr="00C40393">
        <w:rPr>
          <w:bCs/>
          <w:sz w:val="28"/>
          <w:szCs w:val="28"/>
        </w:rPr>
        <w:t xml:space="preserve"> </w:t>
      </w:r>
      <w:proofErr w:type="gramStart"/>
      <w:r w:rsidRPr="00C40393">
        <w:rPr>
          <w:bCs/>
          <w:sz w:val="28"/>
          <w:szCs w:val="28"/>
        </w:rPr>
        <w:t>п</w:t>
      </w:r>
      <w:proofErr w:type="gramEnd"/>
      <w:r w:rsidRPr="00C40393">
        <w:rPr>
          <w:bCs/>
          <w:sz w:val="28"/>
          <w:szCs w:val="28"/>
        </w:rPr>
        <w:t xml:space="preserve">особие для студ. учреждений сред. проф. образования/ </w:t>
      </w:r>
      <w:proofErr w:type="spellStart"/>
      <w:r w:rsidRPr="00C40393">
        <w:rPr>
          <w:bCs/>
          <w:sz w:val="28"/>
          <w:szCs w:val="28"/>
        </w:rPr>
        <w:t>Е.Л.Драчева</w:t>
      </w:r>
      <w:proofErr w:type="spellEnd"/>
      <w:r w:rsidRPr="00C40393">
        <w:rPr>
          <w:bCs/>
          <w:sz w:val="28"/>
          <w:szCs w:val="28"/>
        </w:rPr>
        <w:t xml:space="preserve">, </w:t>
      </w:r>
      <w:proofErr w:type="spellStart"/>
      <w:r w:rsidRPr="00C40393">
        <w:rPr>
          <w:bCs/>
          <w:sz w:val="28"/>
          <w:szCs w:val="28"/>
        </w:rPr>
        <w:t>Л.И.Юликов</w:t>
      </w:r>
      <w:proofErr w:type="spellEnd"/>
      <w:r w:rsidRPr="00C40393">
        <w:rPr>
          <w:bCs/>
          <w:sz w:val="28"/>
          <w:szCs w:val="28"/>
        </w:rPr>
        <w:t>. — 2-е изд., стер. — М.: Изд</w:t>
      </w:r>
      <w:r w:rsidR="00FF5224">
        <w:rPr>
          <w:bCs/>
          <w:sz w:val="28"/>
          <w:szCs w:val="28"/>
        </w:rPr>
        <w:t xml:space="preserve">ательский центр </w:t>
      </w:r>
      <w:r w:rsidR="00705F6C">
        <w:rPr>
          <w:bCs/>
          <w:sz w:val="28"/>
          <w:szCs w:val="28"/>
        </w:rPr>
        <w:t>«</w:t>
      </w:r>
      <w:r w:rsidR="00FF5224">
        <w:rPr>
          <w:bCs/>
          <w:sz w:val="28"/>
          <w:szCs w:val="28"/>
        </w:rPr>
        <w:t>Академия</w:t>
      </w:r>
      <w:r w:rsidR="00705F6C">
        <w:rPr>
          <w:bCs/>
          <w:sz w:val="28"/>
          <w:szCs w:val="28"/>
        </w:rPr>
        <w:t>»</w:t>
      </w:r>
      <w:r w:rsidR="00FF5224">
        <w:rPr>
          <w:bCs/>
          <w:sz w:val="28"/>
          <w:szCs w:val="28"/>
        </w:rPr>
        <w:t>, 2014</w:t>
      </w:r>
      <w:r w:rsidRPr="00C40393">
        <w:rPr>
          <w:bCs/>
          <w:sz w:val="28"/>
          <w:szCs w:val="28"/>
        </w:rPr>
        <w:t xml:space="preserve">. — 288 </w:t>
      </w:r>
      <w:proofErr w:type="gramStart"/>
      <w:r w:rsidRPr="00C40393">
        <w:rPr>
          <w:bCs/>
          <w:sz w:val="28"/>
          <w:szCs w:val="28"/>
        </w:rPr>
        <w:t>с</w:t>
      </w:r>
      <w:proofErr w:type="gramEnd"/>
    </w:p>
    <w:p w:rsidR="003E1165" w:rsidRPr="00C40393" w:rsidRDefault="003E1165" w:rsidP="001E4597">
      <w:pPr>
        <w:jc w:val="both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Дополнительные источники:</w:t>
      </w:r>
    </w:p>
    <w:p w:rsidR="003E1165" w:rsidRPr="00C40393" w:rsidRDefault="003E1165" w:rsidP="001E4597">
      <w:pPr>
        <w:jc w:val="both"/>
        <w:rPr>
          <w:sz w:val="28"/>
          <w:szCs w:val="28"/>
        </w:rPr>
      </w:pPr>
      <w:proofErr w:type="spellStart"/>
      <w:r w:rsidRPr="00C40393">
        <w:rPr>
          <w:sz w:val="28"/>
          <w:szCs w:val="28"/>
        </w:rPr>
        <w:t>Цевелев</w:t>
      </w:r>
      <w:proofErr w:type="spellEnd"/>
      <w:r w:rsidRPr="00C40393">
        <w:rPr>
          <w:sz w:val="28"/>
          <w:szCs w:val="28"/>
        </w:rPr>
        <w:t xml:space="preserve"> В.В., Молотков Ю.И.. Основы менеджмента, Том 1, Организационно-п</w:t>
      </w:r>
      <w:r w:rsidR="00FF5224">
        <w:rPr>
          <w:sz w:val="28"/>
          <w:szCs w:val="28"/>
        </w:rPr>
        <w:t>роизводственный менеджмент, 2015</w:t>
      </w:r>
    </w:p>
    <w:p w:rsidR="003E1165" w:rsidRPr="00C40393" w:rsidRDefault="003E1165" w:rsidP="001E4597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Гражданский кодекс РФ (с дополнениями от 12 августа 1996 г.) - М.: ИНФРА-М, 1999. </w:t>
      </w:r>
    </w:p>
    <w:p w:rsidR="003E1165" w:rsidRPr="00C40393" w:rsidRDefault="003E1165" w:rsidP="001E4597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Ямпольская Д.О., </w:t>
      </w:r>
      <w:proofErr w:type="spellStart"/>
      <w:r w:rsidRPr="00C40393">
        <w:rPr>
          <w:sz w:val="28"/>
          <w:szCs w:val="28"/>
        </w:rPr>
        <w:t>Зонис</w:t>
      </w:r>
      <w:proofErr w:type="spellEnd"/>
      <w:r w:rsidRPr="00C40393">
        <w:rPr>
          <w:sz w:val="28"/>
          <w:szCs w:val="28"/>
        </w:rPr>
        <w:t xml:space="preserve"> М.М. /Менеджмент 2-е издание – СПб</w:t>
      </w:r>
      <w:proofErr w:type="gramStart"/>
      <w:r w:rsidRPr="00C40393">
        <w:rPr>
          <w:sz w:val="28"/>
          <w:szCs w:val="28"/>
        </w:rPr>
        <w:t xml:space="preserve">.: </w:t>
      </w:r>
      <w:proofErr w:type="gramEnd"/>
      <w:r w:rsidRPr="00C40393">
        <w:rPr>
          <w:sz w:val="28"/>
          <w:szCs w:val="28"/>
        </w:rPr>
        <w:t xml:space="preserve">Издательский дом </w:t>
      </w:r>
      <w:r w:rsidR="00705F6C">
        <w:rPr>
          <w:sz w:val="28"/>
          <w:szCs w:val="28"/>
        </w:rPr>
        <w:t>«</w:t>
      </w:r>
      <w:r w:rsidRPr="00C40393">
        <w:rPr>
          <w:sz w:val="28"/>
          <w:szCs w:val="28"/>
        </w:rPr>
        <w:t>Нева</w:t>
      </w:r>
      <w:r w:rsidR="00705F6C">
        <w:rPr>
          <w:sz w:val="28"/>
          <w:szCs w:val="28"/>
        </w:rPr>
        <w:t>»</w:t>
      </w:r>
      <w:r w:rsidRPr="00C40393">
        <w:rPr>
          <w:sz w:val="28"/>
          <w:szCs w:val="28"/>
        </w:rPr>
        <w:t>, 2004г.</w:t>
      </w:r>
    </w:p>
    <w:p w:rsidR="003E1165" w:rsidRPr="00C40393" w:rsidRDefault="003E1165" w:rsidP="001E4597">
      <w:pPr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Интернет – ресурсы:</w:t>
      </w:r>
    </w:p>
    <w:p w:rsidR="003E1165" w:rsidRPr="00C40393" w:rsidRDefault="003E1165" w:rsidP="001E4597">
      <w:pPr>
        <w:rPr>
          <w:sz w:val="28"/>
          <w:szCs w:val="28"/>
        </w:rPr>
      </w:pPr>
      <w:r w:rsidRPr="00C40393">
        <w:rPr>
          <w:sz w:val="28"/>
          <w:szCs w:val="28"/>
        </w:rPr>
        <w:t>1. http://elibrary.ru/defaultx.asp - Научная электронная библиотека – доступны электронные версии статей журналов</w:t>
      </w:r>
    </w:p>
    <w:p w:rsidR="003E1165" w:rsidRPr="00C40393" w:rsidRDefault="003E1165" w:rsidP="001E4597">
      <w:pPr>
        <w:rPr>
          <w:sz w:val="28"/>
          <w:szCs w:val="28"/>
        </w:rPr>
      </w:pPr>
      <w:r w:rsidRPr="00C40393">
        <w:rPr>
          <w:sz w:val="28"/>
          <w:szCs w:val="28"/>
        </w:rPr>
        <w:t xml:space="preserve">2. http://www.aup.ru/library/ - Административно-управленческий портал </w:t>
      </w:r>
      <w:r w:rsidR="00705F6C">
        <w:rPr>
          <w:sz w:val="28"/>
          <w:szCs w:val="28"/>
        </w:rPr>
        <w:t>«</w:t>
      </w:r>
      <w:r w:rsidRPr="00C40393">
        <w:rPr>
          <w:sz w:val="28"/>
          <w:szCs w:val="28"/>
        </w:rPr>
        <w:t xml:space="preserve">Менеджмент и </w:t>
      </w:r>
      <w:r w:rsidR="00FF5224">
        <w:rPr>
          <w:sz w:val="28"/>
          <w:szCs w:val="28"/>
        </w:rPr>
        <w:t>маркетинг в бизнесе</w:t>
      </w:r>
      <w:r w:rsidR="00705F6C">
        <w:rPr>
          <w:sz w:val="28"/>
          <w:szCs w:val="28"/>
        </w:rPr>
        <w:t>»</w:t>
      </w:r>
      <w:r w:rsidR="00FF5224">
        <w:rPr>
          <w:sz w:val="28"/>
          <w:szCs w:val="28"/>
        </w:rPr>
        <w:t>. 13.01.2015</w:t>
      </w:r>
      <w:r w:rsidRPr="00C40393">
        <w:rPr>
          <w:sz w:val="28"/>
          <w:szCs w:val="28"/>
        </w:rPr>
        <w:t xml:space="preserve"> г.</w:t>
      </w:r>
    </w:p>
    <w:p w:rsidR="003E1165" w:rsidRPr="00C40393" w:rsidRDefault="003E1165" w:rsidP="001E4597">
      <w:pPr>
        <w:rPr>
          <w:sz w:val="28"/>
          <w:szCs w:val="28"/>
        </w:rPr>
      </w:pPr>
      <w:r w:rsidRPr="00C40393">
        <w:rPr>
          <w:sz w:val="28"/>
          <w:szCs w:val="28"/>
        </w:rPr>
        <w:t>3. http://www.brandmanager.narod.ru/ - народный бренд-менеджер 13.01.2012 г.</w:t>
      </w:r>
    </w:p>
    <w:p w:rsidR="003E1165" w:rsidRPr="00C40393" w:rsidRDefault="003E1165" w:rsidP="001E4597">
      <w:pPr>
        <w:rPr>
          <w:sz w:val="28"/>
          <w:szCs w:val="28"/>
        </w:rPr>
      </w:pPr>
      <w:r w:rsidRPr="00C40393">
        <w:rPr>
          <w:sz w:val="28"/>
          <w:szCs w:val="28"/>
        </w:rPr>
        <w:t xml:space="preserve">4. http://www.examen.od.ua Сайт </w:t>
      </w:r>
      <w:r w:rsidR="00705F6C">
        <w:rPr>
          <w:sz w:val="28"/>
          <w:szCs w:val="28"/>
        </w:rPr>
        <w:t>«</w:t>
      </w:r>
      <w:r w:rsidRPr="00C40393">
        <w:rPr>
          <w:sz w:val="28"/>
          <w:szCs w:val="28"/>
        </w:rPr>
        <w:t>Сдаем экзамен по менеджменту организаций</w:t>
      </w:r>
      <w:r w:rsidR="00705F6C"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 13.01.2012 г.</w:t>
      </w:r>
    </w:p>
    <w:p w:rsidR="003E1165" w:rsidRPr="00C40393" w:rsidRDefault="003E1165" w:rsidP="001E4597">
      <w:pPr>
        <w:rPr>
          <w:sz w:val="28"/>
          <w:szCs w:val="28"/>
        </w:rPr>
      </w:pPr>
      <w:r w:rsidRPr="00C40393">
        <w:rPr>
          <w:sz w:val="28"/>
          <w:szCs w:val="28"/>
        </w:rPr>
        <w:t>5. http://www.vernikov.ru Подборка аналитических материалов по вопросам экономики, менеджмента и информационных технологий - статьи, книги.</w:t>
      </w:r>
    </w:p>
    <w:sectPr w:rsidR="003E1165" w:rsidRPr="00C40393" w:rsidSect="008767BD">
      <w:footerReference w:type="even" r:id="rId13"/>
      <w:footerReference w:type="default" r:id="rId14"/>
      <w:pgSz w:w="11906" w:h="16838"/>
      <w:pgMar w:top="851" w:right="851" w:bottom="851" w:left="1418" w:header="709" w:footer="40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593" w:rsidRDefault="00BE7593" w:rsidP="00DC292D">
      <w:r>
        <w:separator/>
      </w:r>
    </w:p>
  </w:endnote>
  <w:endnote w:type="continuationSeparator" w:id="0">
    <w:p w:rsidR="00BE7593" w:rsidRDefault="00BE7593" w:rsidP="00DC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F6C" w:rsidRDefault="00705F6C" w:rsidP="00124376">
    <w:pPr>
      <w:pStyle w:val="aff4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705F6C" w:rsidRDefault="00705F6C" w:rsidP="00124376">
    <w:pPr>
      <w:pStyle w:val="af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4130188"/>
      <w:docPartObj>
        <w:docPartGallery w:val="Page Numbers (Bottom of Page)"/>
        <w:docPartUnique/>
      </w:docPartObj>
    </w:sdtPr>
    <w:sdtEndPr/>
    <w:sdtContent>
      <w:p w:rsidR="00705F6C" w:rsidRDefault="00705F6C">
        <w:pPr>
          <w:pStyle w:val="af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F14">
          <w:rPr>
            <w:noProof/>
          </w:rPr>
          <w:t>39</w:t>
        </w:r>
        <w:r>
          <w:fldChar w:fldCharType="end"/>
        </w:r>
      </w:p>
    </w:sdtContent>
  </w:sdt>
  <w:p w:rsidR="00705F6C" w:rsidRDefault="00705F6C" w:rsidP="00124376">
    <w:pPr>
      <w:pStyle w:val="af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593" w:rsidRDefault="00BE7593" w:rsidP="00DC292D">
      <w:r>
        <w:separator/>
      </w:r>
    </w:p>
  </w:footnote>
  <w:footnote w:type="continuationSeparator" w:id="0">
    <w:p w:rsidR="00BE7593" w:rsidRDefault="00BE7593" w:rsidP="00DC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514" w:hanging="360"/>
      </w:pPr>
      <w:rPr>
        <w:rFonts w:ascii="Symbol" w:hAnsi="Symbol" w:cs="Times New Roma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Times New Roman"/>
      </w:rPr>
    </w:lvl>
  </w:abstractNum>
  <w:abstractNum w:abstractNumId="6">
    <w:nsid w:val="0000000A"/>
    <w:multiLevelType w:val="multi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B"/>
    <w:multiLevelType w:val="multi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D"/>
    <w:multiLevelType w:val="multilevel"/>
    <w:tmpl w:val="0000000D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15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1">
    <w:nsid w:val="00000011"/>
    <w:multiLevelType w:val="single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514" w:hanging="360"/>
      </w:pPr>
      <w:rPr>
        <w:rFonts w:ascii="Symbol" w:hAnsi="Symbol"/>
      </w:rPr>
    </w:lvl>
  </w:abstractNum>
  <w:abstractNum w:abstractNumId="12">
    <w:nsid w:val="02C26B3F"/>
    <w:multiLevelType w:val="hybridMultilevel"/>
    <w:tmpl w:val="62CA5280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48F21ED"/>
    <w:multiLevelType w:val="hybridMultilevel"/>
    <w:tmpl w:val="51AEF638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AC5805"/>
    <w:multiLevelType w:val="hybridMultilevel"/>
    <w:tmpl w:val="F3D48EAE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D5168A"/>
    <w:multiLevelType w:val="hybridMultilevel"/>
    <w:tmpl w:val="B772172E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9E240B"/>
    <w:multiLevelType w:val="hybridMultilevel"/>
    <w:tmpl w:val="F77CD0C2"/>
    <w:lvl w:ilvl="0" w:tplc="B8AE6F6A">
      <w:start w:val="1"/>
      <w:numFmt w:val="russianLower"/>
      <w:lvlText w:val="%1."/>
      <w:lvlJc w:val="left"/>
      <w:pPr>
        <w:ind w:left="796" w:hanging="360"/>
      </w:pPr>
      <w:rPr>
        <w:color w:val="auto"/>
      </w:rPr>
    </w:lvl>
    <w:lvl w:ilvl="1" w:tplc="0666B6D8">
      <w:start w:val="1"/>
      <w:numFmt w:val="lowerLetter"/>
      <w:lvlText w:val="%2)"/>
      <w:lvlJc w:val="left"/>
      <w:pPr>
        <w:ind w:left="1864" w:hanging="708"/>
      </w:pPr>
    </w:lvl>
    <w:lvl w:ilvl="2" w:tplc="5AEC85E0">
      <w:start w:val="1"/>
      <w:numFmt w:val="russianLower"/>
      <w:lvlText w:val="%3."/>
      <w:lvlJc w:val="left"/>
      <w:pPr>
        <w:ind w:left="2764" w:hanging="708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17">
    <w:nsid w:val="076D20C7"/>
    <w:multiLevelType w:val="hybridMultilevel"/>
    <w:tmpl w:val="4AF4C106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18">
    <w:nsid w:val="095A7BCF"/>
    <w:multiLevelType w:val="hybridMultilevel"/>
    <w:tmpl w:val="3106F8C4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A114E4C"/>
    <w:multiLevelType w:val="hybridMultilevel"/>
    <w:tmpl w:val="20FA6FC4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20">
    <w:nsid w:val="0A84170C"/>
    <w:multiLevelType w:val="hybridMultilevel"/>
    <w:tmpl w:val="D430D192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681FCC"/>
    <w:multiLevelType w:val="hybridMultilevel"/>
    <w:tmpl w:val="FD902F50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22">
    <w:nsid w:val="112E55FF"/>
    <w:multiLevelType w:val="hybridMultilevel"/>
    <w:tmpl w:val="C0AAB8F0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590DC2"/>
    <w:multiLevelType w:val="hybridMultilevel"/>
    <w:tmpl w:val="07C8F934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6AD31AE"/>
    <w:multiLevelType w:val="hybridMultilevel"/>
    <w:tmpl w:val="46102626"/>
    <w:lvl w:ilvl="0" w:tplc="B8AE6F6A">
      <w:start w:val="1"/>
      <w:numFmt w:val="russianLower"/>
      <w:lvlText w:val="%1."/>
      <w:lvlJc w:val="left"/>
      <w:pPr>
        <w:ind w:left="796" w:hanging="360"/>
      </w:pPr>
      <w:rPr>
        <w:color w:val="auto"/>
      </w:rPr>
    </w:lvl>
    <w:lvl w:ilvl="1" w:tplc="0666B6D8">
      <w:start w:val="1"/>
      <w:numFmt w:val="lowerLetter"/>
      <w:lvlText w:val="%2)"/>
      <w:lvlJc w:val="left"/>
      <w:pPr>
        <w:ind w:left="1864" w:hanging="708"/>
      </w:pPr>
    </w:lvl>
    <w:lvl w:ilvl="2" w:tplc="5AEC85E0">
      <w:start w:val="1"/>
      <w:numFmt w:val="russianLower"/>
      <w:lvlText w:val="%3."/>
      <w:lvlJc w:val="left"/>
      <w:pPr>
        <w:ind w:left="2764" w:hanging="708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25">
    <w:nsid w:val="16C1293F"/>
    <w:multiLevelType w:val="hybridMultilevel"/>
    <w:tmpl w:val="1B46C9B6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26">
    <w:nsid w:val="16DA5BD9"/>
    <w:multiLevelType w:val="hybridMultilevel"/>
    <w:tmpl w:val="BA82C4CE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F6229B"/>
    <w:multiLevelType w:val="hybridMultilevel"/>
    <w:tmpl w:val="7C4C04B8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170C4DEB"/>
    <w:multiLevelType w:val="hybridMultilevel"/>
    <w:tmpl w:val="D2CC5D8A"/>
    <w:lvl w:ilvl="0" w:tplc="5AEC85E0">
      <w:start w:val="1"/>
      <w:numFmt w:val="russianLower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17F71A73"/>
    <w:multiLevelType w:val="hybridMultilevel"/>
    <w:tmpl w:val="A3E29462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3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31">
    <w:nsid w:val="18FA560D"/>
    <w:multiLevelType w:val="hybridMultilevel"/>
    <w:tmpl w:val="A4E67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666B6D8">
      <w:start w:val="1"/>
      <w:numFmt w:val="lowerLetter"/>
      <w:lvlText w:val="%2)"/>
      <w:lvlJc w:val="left"/>
      <w:pPr>
        <w:ind w:left="1428" w:hanging="708"/>
      </w:pPr>
    </w:lvl>
    <w:lvl w:ilvl="2" w:tplc="79B47AF8">
      <w:start w:val="4"/>
      <w:numFmt w:val="bullet"/>
      <w:lvlText w:val="•"/>
      <w:lvlJc w:val="left"/>
      <w:pPr>
        <w:ind w:left="2328" w:hanging="708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19410FF6"/>
    <w:multiLevelType w:val="hybridMultilevel"/>
    <w:tmpl w:val="FA9CF454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C358A4"/>
    <w:multiLevelType w:val="hybridMultilevel"/>
    <w:tmpl w:val="B1CA1ADC"/>
    <w:lvl w:ilvl="0" w:tplc="5AEC85E0">
      <w:start w:val="1"/>
      <w:numFmt w:val="russianLower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1AE7411F"/>
    <w:multiLevelType w:val="hybridMultilevel"/>
    <w:tmpl w:val="12B2BA6A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35">
    <w:nsid w:val="1B140CD0"/>
    <w:multiLevelType w:val="hybridMultilevel"/>
    <w:tmpl w:val="0D6E9AC6"/>
    <w:lvl w:ilvl="0" w:tplc="304ADA70">
      <w:start w:val="37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36">
    <w:nsid w:val="1B567B51"/>
    <w:multiLevelType w:val="hybridMultilevel"/>
    <w:tmpl w:val="6E845CE2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8">
    <w:nsid w:val="1DDE723D"/>
    <w:multiLevelType w:val="hybridMultilevel"/>
    <w:tmpl w:val="BDA29E6E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F0366C3"/>
    <w:multiLevelType w:val="hybridMultilevel"/>
    <w:tmpl w:val="1E52749E"/>
    <w:lvl w:ilvl="0" w:tplc="5AEC85E0">
      <w:start w:val="1"/>
      <w:numFmt w:val="russianLower"/>
      <w:lvlText w:val="%1."/>
      <w:lvlJc w:val="left"/>
      <w:pPr>
        <w:ind w:left="1222" w:hanging="360"/>
      </w:pPr>
    </w:lvl>
    <w:lvl w:ilvl="1" w:tplc="04190019">
      <w:start w:val="1"/>
      <w:numFmt w:val="lowerLetter"/>
      <w:lvlText w:val="%2."/>
      <w:lvlJc w:val="left"/>
      <w:pPr>
        <w:ind w:left="1942" w:hanging="360"/>
      </w:pPr>
    </w:lvl>
    <w:lvl w:ilvl="2" w:tplc="0419001B">
      <w:start w:val="1"/>
      <w:numFmt w:val="lowerRoman"/>
      <w:lvlText w:val="%3."/>
      <w:lvlJc w:val="right"/>
      <w:pPr>
        <w:ind w:left="2662" w:hanging="180"/>
      </w:pPr>
    </w:lvl>
    <w:lvl w:ilvl="3" w:tplc="0419000F">
      <w:start w:val="1"/>
      <w:numFmt w:val="decimal"/>
      <w:lvlText w:val="%4."/>
      <w:lvlJc w:val="left"/>
      <w:pPr>
        <w:ind w:left="3382" w:hanging="360"/>
      </w:pPr>
    </w:lvl>
    <w:lvl w:ilvl="4" w:tplc="04190019">
      <w:start w:val="1"/>
      <w:numFmt w:val="lowerLetter"/>
      <w:lvlText w:val="%5."/>
      <w:lvlJc w:val="left"/>
      <w:pPr>
        <w:ind w:left="4102" w:hanging="360"/>
      </w:pPr>
    </w:lvl>
    <w:lvl w:ilvl="5" w:tplc="0419001B">
      <w:start w:val="1"/>
      <w:numFmt w:val="lowerRoman"/>
      <w:lvlText w:val="%6."/>
      <w:lvlJc w:val="right"/>
      <w:pPr>
        <w:ind w:left="4822" w:hanging="180"/>
      </w:pPr>
    </w:lvl>
    <w:lvl w:ilvl="6" w:tplc="0419000F">
      <w:start w:val="1"/>
      <w:numFmt w:val="decimal"/>
      <w:lvlText w:val="%7."/>
      <w:lvlJc w:val="left"/>
      <w:pPr>
        <w:ind w:left="5542" w:hanging="360"/>
      </w:pPr>
    </w:lvl>
    <w:lvl w:ilvl="7" w:tplc="04190019">
      <w:start w:val="1"/>
      <w:numFmt w:val="lowerLetter"/>
      <w:lvlText w:val="%8."/>
      <w:lvlJc w:val="left"/>
      <w:pPr>
        <w:ind w:left="6262" w:hanging="360"/>
      </w:pPr>
    </w:lvl>
    <w:lvl w:ilvl="8" w:tplc="0419001B">
      <w:start w:val="1"/>
      <w:numFmt w:val="lowerRoman"/>
      <w:lvlText w:val="%9."/>
      <w:lvlJc w:val="right"/>
      <w:pPr>
        <w:ind w:left="6982" w:hanging="180"/>
      </w:pPr>
    </w:lvl>
  </w:abstractNum>
  <w:abstractNum w:abstractNumId="40">
    <w:nsid w:val="21865046"/>
    <w:multiLevelType w:val="hybridMultilevel"/>
    <w:tmpl w:val="86A043D0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28237032"/>
    <w:multiLevelType w:val="hybridMultilevel"/>
    <w:tmpl w:val="1DBABD8E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42">
    <w:nsid w:val="291543A9"/>
    <w:multiLevelType w:val="hybridMultilevel"/>
    <w:tmpl w:val="E40E9D64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43">
    <w:nsid w:val="293B05BD"/>
    <w:multiLevelType w:val="hybridMultilevel"/>
    <w:tmpl w:val="A4A0FB7C"/>
    <w:lvl w:ilvl="0" w:tplc="5AEC85E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A385A1A"/>
    <w:multiLevelType w:val="hybridMultilevel"/>
    <w:tmpl w:val="9BFEDEA6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45">
    <w:nsid w:val="2A5C4E66"/>
    <w:multiLevelType w:val="hybridMultilevel"/>
    <w:tmpl w:val="DA801FD0"/>
    <w:lvl w:ilvl="0" w:tplc="5AEC85E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B535008"/>
    <w:multiLevelType w:val="hybridMultilevel"/>
    <w:tmpl w:val="1E0041E6"/>
    <w:lvl w:ilvl="0" w:tplc="5AEC85E0">
      <w:start w:val="1"/>
      <w:numFmt w:val="russianLower"/>
      <w:lvlText w:val="%1."/>
      <w:lvlJc w:val="left"/>
      <w:pPr>
        <w:tabs>
          <w:tab w:val="num" w:pos="222"/>
        </w:tabs>
        <w:ind w:left="222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ind w:left="13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2" w:hanging="360"/>
      </w:pPr>
      <w:rPr>
        <w:rFonts w:ascii="Wingdings" w:hAnsi="Wingdings" w:hint="default"/>
      </w:rPr>
    </w:lvl>
  </w:abstractNum>
  <w:abstractNum w:abstractNumId="47">
    <w:nsid w:val="2BE47879"/>
    <w:multiLevelType w:val="hybridMultilevel"/>
    <w:tmpl w:val="3814D634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BEE071A"/>
    <w:multiLevelType w:val="hybridMultilevel"/>
    <w:tmpl w:val="1D8A78E4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C71168B"/>
    <w:multiLevelType w:val="hybridMultilevel"/>
    <w:tmpl w:val="01A08FAA"/>
    <w:lvl w:ilvl="0" w:tplc="B8AE6F6A">
      <w:start w:val="1"/>
      <w:numFmt w:val="russianLower"/>
      <w:lvlText w:val="%1."/>
      <w:lvlJc w:val="left"/>
      <w:pPr>
        <w:ind w:left="79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50">
    <w:nsid w:val="2EE6664C"/>
    <w:multiLevelType w:val="hybridMultilevel"/>
    <w:tmpl w:val="991A02DC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F5461A0"/>
    <w:multiLevelType w:val="hybridMultilevel"/>
    <w:tmpl w:val="10060058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52">
    <w:nsid w:val="30DD487B"/>
    <w:multiLevelType w:val="hybridMultilevel"/>
    <w:tmpl w:val="974AA1AE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53">
    <w:nsid w:val="314C7357"/>
    <w:multiLevelType w:val="hybridMultilevel"/>
    <w:tmpl w:val="64EAEDEA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1D74B52"/>
    <w:multiLevelType w:val="hybridMultilevel"/>
    <w:tmpl w:val="78C8143E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327B6063"/>
    <w:multiLevelType w:val="hybridMultilevel"/>
    <w:tmpl w:val="18D4CD0A"/>
    <w:lvl w:ilvl="0" w:tplc="B8AE6F6A">
      <w:start w:val="1"/>
      <w:numFmt w:val="russianLower"/>
      <w:lvlText w:val="%1."/>
      <w:lvlJc w:val="left"/>
      <w:pPr>
        <w:ind w:left="720" w:hanging="360"/>
      </w:pPr>
      <w:rPr>
        <w:color w:val="auto"/>
      </w:rPr>
    </w:lvl>
    <w:lvl w:ilvl="1" w:tplc="0666B6D8">
      <w:start w:val="1"/>
      <w:numFmt w:val="lowerLetter"/>
      <w:lvlText w:val="%2)"/>
      <w:lvlJc w:val="left"/>
      <w:pPr>
        <w:ind w:left="1788" w:hanging="708"/>
      </w:pPr>
    </w:lvl>
    <w:lvl w:ilvl="2" w:tplc="5AEC85E0">
      <w:start w:val="1"/>
      <w:numFmt w:val="russianLower"/>
      <w:lvlText w:val="%3."/>
      <w:lvlJc w:val="left"/>
      <w:pPr>
        <w:ind w:left="2688" w:hanging="708"/>
      </w:pPr>
    </w:lvl>
    <w:lvl w:ilvl="3" w:tplc="46441638">
      <w:start w:val="4"/>
      <w:numFmt w:val="bullet"/>
      <w:lvlText w:val="•"/>
      <w:lvlJc w:val="left"/>
      <w:pPr>
        <w:ind w:left="3228" w:hanging="708"/>
      </w:pPr>
      <w:rPr>
        <w:rFonts w:ascii="Times New Roman" w:eastAsia="Times New Roman" w:hAnsi="Times New Roman"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3114919"/>
    <w:multiLevelType w:val="hybridMultilevel"/>
    <w:tmpl w:val="EE04C56C"/>
    <w:lvl w:ilvl="0" w:tplc="5AEC85E0">
      <w:start w:val="1"/>
      <w:numFmt w:val="russianLow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33877B62"/>
    <w:multiLevelType w:val="hybridMultilevel"/>
    <w:tmpl w:val="571669D8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DA4B96"/>
    <w:multiLevelType w:val="hybridMultilevel"/>
    <w:tmpl w:val="DAA8E20C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34EA2857"/>
    <w:multiLevelType w:val="hybridMultilevel"/>
    <w:tmpl w:val="791A5C2C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60">
    <w:nsid w:val="34FB4904"/>
    <w:multiLevelType w:val="hybridMultilevel"/>
    <w:tmpl w:val="D6A61C38"/>
    <w:lvl w:ilvl="0" w:tplc="B8AE6F6A">
      <w:start w:val="1"/>
      <w:numFmt w:val="russianLower"/>
      <w:lvlText w:val="%1."/>
      <w:lvlJc w:val="left"/>
      <w:pPr>
        <w:ind w:left="79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61">
    <w:nsid w:val="364A71C4"/>
    <w:multiLevelType w:val="hybridMultilevel"/>
    <w:tmpl w:val="8F3A1A5C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7142D3B"/>
    <w:multiLevelType w:val="hybridMultilevel"/>
    <w:tmpl w:val="DADA899E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7196E04"/>
    <w:multiLevelType w:val="hybridMultilevel"/>
    <w:tmpl w:val="D55A6150"/>
    <w:lvl w:ilvl="0" w:tplc="5AEC85E0">
      <w:start w:val="1"/>
      <w:numFmt w:val="russianLow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379B66D8"/>
    <w:multiLevelType w:val="hybridMultilevel"/>
    <w:tmpl w:val="8F4E3B20"/>
    <w:lvl w:ilvl="0" w:tplc="5AEC85E0">
      <w:start w:val="1"/>
      <w:numFmt w:val="russianLower"/>
      <w:lvlText w:val="%1."/>
      <w:lvlJc w:val="left"/>
      <w:pPr>
        <w:ind w:left="520" w:hanging="360"/>
      </w:pPr>
    </w:lvl>
    <w:lvl w:ilvl="1" w:tplc="0666B6D8">
      <w:start w:val="1"/>
      <w:numFmt w:val="lowerLetter"/>
      <w:lvlText w:val="%2)"/>
      <w:lvlJc w:val="left"/>
      <w:pPr>
        <w:ind w:left="1588" w:hanging="708"/>
      </w:pPr>
    </w:lvl>
    <w:lvl w:ilvl="2" w:tplc="79B47AF8">
      <w:start w:val="4"/>
      <w:numFmt w:val="bullet"/>
      <w:lvlText w:val="•"/>
      <w:lvlJc w:val="left"/>
      <w:pPr>
        <w:ind w:left="2488" w:hanging="708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680" w:hanging="360"/>
      </w:pPr>
    </w:lvl>
    <w:lvl w:ilvl="4" w:tplc="04190019">
      <w:start w:val="1"/>
      <w:numFmt w:val="lowerLetter"/>
      <w:lvlText w:val="%5."/>
      <w:lvlJc w:val="left"/>
      <w:pPr>
        <w:ind w:left="3400" w:hanging="360"/>
      </w:pPr>
    </w:lvl>
    <w:lvl w:ilvl="5" w:tplc="0419001B">
      <w:start w:val="1"/>
      <w:numFmt w:val="lowerRoman"/>
      <w:lvlText w:val="%6."/>
      <w:lvlJc w:val="right"/>
      <w:pPr>
        <w:ind w:left="4120" w:hanging="180"/>
      </w:pPr>
    </w:lvl>
    <w:lvl w:ilvl="6" w:tplc="0419000F">
      <w:start w:val="1"/>
      <w:numFmt w:val="decimal"/>
      <w:lvlText w:val="%7."/>
      <w:lvlJc w:val="left"/>
      <w:pPr>
        <w:ind w:left="4840" w:hanging="360"/>
      </w:pPr>
    </w:lvl>
    <w:lvl w:ilvl="7" w:tplc="04190019">
      <w:start w:val="1"/>
      <w:numFmt w:val="lowerLetter"/>
      <w:lvlText w:val="%8."/>
      <w:lvlJc w:val="left"/>
      <w:pPr>
        <w:ind w:left="5560" w:hanging="360"/>
      </w:pPr>
    </w:lvl>
    <w:lvl w:ilvl="8" w:tplc="0419001B">
      <w:start w:val="1"/>
      <w:numFmt w:val="lowerRoman"/>
      <w:lvlText w:val="%9."/>
      <w:lvlJc w:val="right"/>
      <w:pPr>
        <w:ind w:left="6280" w:hanging="180"/>
      </w:pPr>
    </w:lvl>
  </w:abstractNum>
  <w:abstractNum w:abstractNumId="65">
    <w:nsid w:val="38886780"/>
    <w:multiLevelType w:val="hybridMultilevel"/>
    <w:tmpl w:val="D64CCEF0"/>
    <w:lvl w:ilvl="0" w:tplc="B8AE6F6A">
      <w:start w:val="1"/>
      <w:numFmt w:val="russianLower"/>
      <w:lvlText w:val="%1."/>
      <w:lvlJc w:val="left"/>
      <w:pPr>
        <w:tabs>
          <w:tab w:val="num" w:pos="796"/>
        </w:tabs>
        <w:ind w:left="796" w:hanging="360"/>
      </w:pPr>
      <w:rPr>
        <w:color w:val="auto"/>
      </w:rPr>
    </w:lvl>
    <w:lvl w:ilvl="1" w:tplc="5AEC85E0">
      <w:start w:val="1"/>
      <w:numFmt w:val="russianLower"/>
      <w:lvlText w:val="%2."/>
      <w:lvlJc w:val="left"/>
      <w:pPr>
        <w:ind w:left="1876" w:hanging="360"/>
      </w:pPr>
      <w:rPr>
        <w:color w:val="auto"/>
      </w:rPr>
    </w:lvl>
    <w:lvl w:ilvl="2" w:tplc="6BF614A4">
      <w:start w:val="39"/>
      <w:numFmt w:val="decimal"/>
      <w:lvlText w:val="%3."/>
      <w:lvlJc w:val="left"/>
      <w:pPr>
        <w:ind w:left="2596" w:hanging="360"/>
      </w:pPr>
    </w:lvl>
    <w:lvl w:ilvl="3" w:tplc="0419000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66">
    <w:nsid w:val="38BE05C6"/>
    <w:multiLevelType w:val="hybridMultilevel"/>
    <w:tmpl w:val="636A40B6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67">
    <w:nsid w:val="3CB94C22"/>
    <w:multiLevelType w:val="hybridMultilevel"/>
    <w:tmpl w:val="EF68F8A6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3F9752B8"/>
    <w:multiLevelType w:val="hybridMultilevel"/>
    <w:tmpl w:val="657E1E46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69">
    <w:nsid w:val="42421107"/>
    <w:multiLevelType w:val="hybridMultilevel"/>
    <w:tmpl w:val="FC8404A6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51A4A4C"/>
    <w:multiLevelType w:val="hybridMultilevel"/>
    <w:tmpl w:val="3002136E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71">
    <w:nsid w:val="477B0A1A"/>
    <w:multiLevelType w:val="hybridMultilevel"/>
    <w:tmpl w:val="59C6819E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8F77928"/>
    <w:multiLevelType w:val="hybridMultilevel"/>
    <w:tmpl w:val="6EFC1310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49DB2043"/>
    <w:multiLevelType w:val="hybridMultilevel"/>
    <w:tmpl w:val="D0726082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74">
    <w:nsid w:val="4A1E246D"/>
    <w:multiLevelType w:val="hybridMultilevel"/>
    <w:tmpl w:val="60C83F30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4AEC122E"/>
    <w:multiLevelType w:val="hybridMultilevel"/>
    <w:tmpl w:val="5CDE0CFC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4AFB4F88"/>
    <w:multiLevelType w:val="hybridMultilevel"/>
    <w:tmpl w:val="981E2DE4"/>
    <w:lvl w:ilvl="0" w:tplc="B8AE6F6A">
      <w:start w:val="1"/>
      <w:numFmt w:val="russianLower"/>
      <w:lvlText w:val="%1."/>
      <w:lvlJc w:val="left"/>
      <w:pPr>
        <w:ind w:left="796" w:hanging="360"/>
      </w:pPr>
      <w:rPr>
        <w:color w:val="auto"/>
      </w:rPr>
    </w:lvl>
    <w:lvl w:ilvl="1" w:tplc="0666B6D8">
      <w:start w:val="1"/>
      <w:numFmt w:val="lowerLetter"/>
      <w:lvlText w:val="%2)"/>
      <w:lvlJc w:val="left"/>
      <w:pPr>
        <w:ind w:left="1864" w:hanging="708"/>
      </w:pPr>
    </w:lvl>
    <w:lvl w:ilvl="2" w:tplc="5AEC85E0">
      <w:start w:val="1"/>
      <w:numFmt w:val="russianLower"/>
      <w:lvlText w:val="%3."/>
      <w:lvlJc w:val="left"/>
      <w:pPr>
        <w:ind w:left="2764" w:hanging="708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77">
    <w:nsid w:val="4DCF479B"/>
    <w:multiLevelType w:val="hybridMultilevel"/>
    <w:tmpl w:val="9766CF42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0994933"/>
    <w:multiLevelType w:val="multilevel"/>
    <w:tmpl w:val="603C557A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522A4AE3"/>
    <w:multiLevelType w:val="hybridMultilevel"/>
    <w:tmpl w:val="6750F90C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24E3E05"/>
    <w:multiLevelType w:val="hybridMultilevel"/>
    <w:tmpl w:val="F7EE1592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81">
    <w:nsid w:val="52B8135B"/>
    <w:multiLevelType w:val="hybridMultilevel"/>
    <w:tmpl w:val="68C83460"/>
    <w:lvl w:ilvl="0" w:tplc="5AEC85E0">
      <w:start w:val="1"/>
      <w:numFmt w:val="russianLower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2">
    <w:nsid w:val="52FC5340"/>
    <w:multiLevelType w:val="hybridMultilevel"/>
    <w:tmpl w:val="2968D148"/>
    <w:lvl w:ilvl="0" w:tplc="88163584">
      <w:start w:val="1"/>
      <w:numFmt w:val="bullet"/>
      <w:lvlText w:val="-"/>
      <w:lvlJc w:val="left"/>
      <w:pPr>
        <w:ind w:left="1429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55D92376"/>
    <w:multiLevelType w:val="hybridMultilevel"/>
    <w:tmpl w:val="625014AA"/>
    <w:lvl w:ilvl="0" w:tplc="5AEC85E0">
      <w:start w:val="1"/>
      <w:numFmt w:val="russianLower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84">
    <w:nsid w:val="57D41C27"/>
    <w:multiLevelType w:val="hybridMultilevel"/>
    <w:tmpl w:val="866C51B8"/>
    <w:lvl w:ilvl="0" w:tplc="B8AE6F6A">
      <w:start w:val="1"/>
      <w:numFmt w:val="russianLower"/>
      <w:lvlText w:val="%1."/>
      <w:lvlJc w:val="left"/>
      <w:pPr>
        <w:ind w:left="79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85">
    <w:nsid w:val="5B046E07"/>
    <w:multiLevelType w:val="hybridMultilevel"/>
    <w:tmpl w:val="A1860AF6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FC131DC"/>
    <w:multiLevelType w:val="hybridMultilevel"/>
    <w:tmpl w:val="1FC4ECDA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07C3F68"/>
    <w:multiLevelType w:val="hybridMultilevel"/>
    <w:tmpl w:val="55040220"/>
    <w:lvl w:ilvl="0" w:tplc="5AEC85E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0804E8B"/>
    <w:multiLevelType w:val="hybridMultilevel"/>
    <w:tmpl w:val="CE88C744"/>
    <w:lvl w:ilvl="0" w:tplc="5AEC85E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61275205"/>
    <w:multiLevelType w:val="hybridMultilevel"/>
    <w:tmpl w:val="A650D6E8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61414D88"/>
    <w:multiLevelType w:val="hybridMultilevel"/>
    <w:tmpl w:val="64929690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3503FEC"/>
    <w:multiLevelType w:val="hybridMultilevel"/>
    <w:tmpl w:val="B65A5296"/>
    <w:lvl w:ilvl="0" w:tplc="7780C442">
      <w:start w:val="7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92">
    <w:nsid w:val="64055B62"/>
    <w:multiLevelType w:val="hybridMultilevel"/>
    <w:tmpl w:val="05F84906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93">
    <w:nsid w:val="65052AD1"/>
    <w:multiLevelType w:val="hybridMultilevel"/>
    <w:tmpl w:val="C16E33E0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7BF4862"/>
    <w:multiLevelType w:val="hybridMultilevel"/>
    <w:tmpl w:val="576673B0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95">
    <w:nsid w:val="67F037CD"/>
    <w:multiLevelType w:val="hybridMultilevel"/>
    <w:tmpl w:val="D6A036C8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8165289"/>
    <w:multiLevelType w:val="hybridMultilevel"/>
    <w:tmpl w:val="39FA791C"/>
    <w:lvl w:ilvl="0" w:tplc="B8AE6F6A">
      <w:start w:val="1"/>
      <w:numFmt w:val="russianLower"/>
      <w:lvlText w:val="%1."/>
      <w:lvlJc w:val="left"/>
      <w:pPr>
        <w:ind w:left="796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97">
    <w:nsid w:val="68390D5E"/>
    <w:multiLevelType w:val="hybridMultilevel"/>
    <w:tmpl w:val="102A9594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86A7E26"/>
    <w:multiLevelType w:val="hybridMultilevel"/>
    <w:tmpl w:val="A5DA2788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99">
    <w:nsid w:val="6C6775AD"/>
    <w:multiLevelType w:val="hybridMultilevel"/>
    <w:tmpl w:val="777679EE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F124337"/>
    <w:multiLevelType w:val="hybridMultilevel"/>
    <w:tmpl w:val="AFDE7E86"/>
    <w:lvl w:ilvl="0" w:tplc="B8AE6F6A">
      <w:start w:val="1"/>
      <w:numFmt w:val="russianLower"/>
      <w:lvlText w:val="%1."/>
      <w:lvlJc w:val="left"/>
      <w:pPr>
        <w:ind w:left="79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101">
    <w:nsid w:val="71127CDE"/>
    <w:multiLevelType w:val="hybridMultilevel"/>
    <w:tmpl w:val="7CB6D0F0"/>
    <w:lvl w:ilvl="0" w:tplc="88163584">
      <w:start w:val="1"/>
      <w:numFmt w:val="bullet"/>
      <w:lvlText w:val="-"/>
      <w:lvlJc w:val="left"/>
      <w:pPr>
        <w:ind w:left="720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1797021"/>
    <w:multiLevelType w:val="hybridMultilevel"/>
    <w:tmpl w:val="D4CAF902"/>
    <w:lvl w:ilvl="0" w:tplc="5AEC85E0">
      <w:start w:val="1"/>
      <w:numFmt w:val="russianLower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3">
    <w:nsid w:val="72491CB1"/>
    <w:multiLevelType w:val="hybridMultilevel"/>
    <w:tmpl w:val="D5CED142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4">
    <w:nsid w:val="72BD12E1"/>
    <w:multiLevelType w:val="hybridMultilevel"/>
    <w:tmpl w:val="F806ABBE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31F475F"/>
    <w:multiLevelType w:val="hybridMultilevel"/>
    <w:tmpl w:val="9D683714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6">
    <w:nsid w:val="741B028D"/>
    <w:multiLevelType w:val="hybridMultilevel"/>
    <w:tmpl w:val="CA48ADC0"/>
    <w:lvl w:ilvl="0" w:tplc="B6AA2CA2">
      <w:start w:val="36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107">
    <w:nsid w:val="74646B26"/>
    <w:multiLevelType w:val="hybridMultilevel"/>
    <w:tmpl w:val="B86CAFB4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8">
    <w:nsid w:val="74BB078C"/>
    <w:multiLevelType w:val="hybridMultilevel"/>
    <w:tmpl w:val="6E008EA0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9">
    <w:nsid w:val="75E17F99"/>
    <w:multiLevelType w:val="hybridMultilevel"/>
    <w:tmpl w:val="B3A437A6"/>
    <w:lvl w:ilvl="0" w:tplc="B8AE6F6A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60E4B0A"/>
    <w:multiLevelType w:val="hybridMultilevel"/>
    <w:tmpl w:val="0B8A0444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1">
    <w:nsid w:val="7654578F"/>
    <w:multiLevelType w:val="hybridMultilevel"/>
    <w:tmpl w:val="88FED922"/>
    <w:lvl w:ilvl="0" w:tplc="5AEC85E0">
      <w:start w:val="1"/>
      <w:numFmt w:val="russianLower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112">
    <w:nsid w:val="77D9004C"/>
    <w:multiLevelType w:val="hybridMultilevel"/>
    <w:tmpl w:val="1ECA89EA"/>
    <w:lvl w:ilvl="0" w:tplc="DC4844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7891319D"/>
    <w:multiLevelType w:val="hybridMultilevel"/>
    <w:tmpl w:val="4740B916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8F23758"/>
    <w:multiLevelType w:val="hybridMultilevel"/>
    <w:tmpl w:val="B1EC414C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5">
    <w:nsid w:val="79AE5145"/>
    <w:multiLevelType w:val="hybridMultilevel"/>
    <w:tmpl w:val="381A84BC"/>
    <w:lvl w:ilvl="0" w:tplc="B8AE6F6A">
      <w:start w:val="1"/>
      <w:numFmt w:val="russianLower"/>
      <w:lvlText w:val="%1."/>
      <w:lvlJc w:val="left"/>
      <w:pPr>
        <w:ind w:left="796" w:hanging="360"/>
      </w:pPr>
      <w:rPr>
        <w:color w:val="auto"/>
      </w:rPr>
    </w:lvl>
    <w:lvl w:ilvl="1" w:tplc="0666B6D8">
      <w:start w:val="1"/>
      <w:numFmt w:val="lowerLetter"/>
      <w:lvlText w:val="%2)"/>
      <w:lvlJc w:val="left"/>
      <w:pPr>
        <w:ind w:left="1864" w:hanging="708"/>
      </w:pPr>
    </w:lvl>
    <w:lvl w:ilvl="2" w:tplc="5AEC85E0">
      <w:start w:val="1"/>
      <w:numFmt w:val="russianLower"/>
      <w:lvlText w:val="%3."/>
      <w:lvlJc w:val="left"/>
      <w:pPr>
        <w:ind w:left="2764" w:hanging="708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116">
    <w:nsid w:val="7A002EE9"/>
    <w:multiLevelType w:val="hybridMultilevel"/>
    <w:tmpl w:val="94645A8A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7">
    <w:nsid w:val="7B0E2359"/>
    <w:multiLevelType w:val="hybridMultilevel"/>
    <w:tmpl w:val="956A75AE"/>
    <w:lvl w:ilvl="0" w:tplc="5AEC85E0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8">
    <w:nsid w:val="7C4E1D4B"/>
    <w:multiLevelType w:val="hybridMultilevel"/>
    <w:tmpl w:val="076AE8DC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F58381C"/>
    <w:multiLevelType w:val="hybridMultilevel"/>
    <w:tmpl w:val="847C1D6E"/>
    <w:lvl w:ilvl="0" w:tplc="5AEC85E0">
      <w:start w:val="1"/>
      <w:numFmt w:val="russianLower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7FC8677E"/>
    <w:multiLevelType w:val="hybridMultilevel"/>
    <w:tmpl w:val="3F7A9C48"/>
    <w:lvl w:ilvl="0" w:tplc="5AEC85E0">
      <w:start w:val="1"/>
      <w:numFmt w:val="russianLower"/>
      <w:lvlText w:val="%1."/>
      <w:lvlJc w:val="left"/>
      <w:pPr>
        <w:ind w:left="1222" w:hanging="360"/>
      </w:pPr>
    </w:lvl>
    <w:lvl w:ilvl="1" w:tplc="04190019">
      <w:start w:val="1"/>
      <w:numFmt w:val="lowerLetter"/>
      <w:lvlText w:val="%2."/>
      <w:lvlJc w:val="left"/>
      <w:pPr>
        <w:ind w:left="1942" w:hanging="360"/>
      </w:pPr>
    </w:lvl>
    <w:lvl w:ilvl="2" w:tplc="0419001B">
      <w:start w:val="1"/>
      <w:numFmt w:val="lowerRoman"/>
      <w:lvlText w:val="%3."/>
      <w:lvlJc w:val="right"/>
      <w:pPr>
        <w:ind w:left="2662" w:hanging="180"/>
      </w:pPr>
    </w:lvl>
    <w:lvl w:ilvl="3" w:tplc="0419000F">
      <w:start w:val="1"/>
      <w:numFmt w:val="decimal"/>
      <w:lvlText w:val="%4."/>
      <w:lvlJc w:val="left"/>
      <w:pPr>
        <w:ind w:left="3382" w:hanging="360"/>
      </w:pPr>
    </w:lvl>
    <w:lvl w:ilvl="4" w:tplc="04190019">
      <w:start w:val="1"/>
      <w:numFmt w:val="lowerLetter"/>
      <w:lvlText w:val="%5."/>
      <w:lvlJc w:val="left"/>
      <w:pPr>
        <w:ind w:left="4102" w:hanging="360"/>
      </w:pPr>
    </w:lvl>
    <w:lvl w:ilvl="5" w:tplc="0419001B">
      <w:start w:val="1"/>
      <w:numFmt w:val="lowerRoman"/>
      <w:lvlText w:val="%6."/>
      <w:lvlJc w:val="right"/>
      <w:pPr>
        <w:ind w:left="4822" w:hanging="180"/>
      </w:pPr>
    </w:lvl>
    <w:lvl w:ilvl="6" w:tplc="0419000F">
      <w:start w:val="1"/>
      <w:numFmt w:val="decimal"/>
      <w:lvlText w:val="%7."/>
      <w:lvlJc w:val="left"/>
      <w:pPr>
        <w:ind w:left="5542" w:hanging="360"/>
      </w:pPr>
    </w:lvl>
    <w:lvl w:ilvl="7" w:tplc="04190019">
      <w:start w:val="1"/>
      <w:numFmt w:val="lowerLetter"/>
      <w:lvlText w:val="%8."/>
      <w:lvlJc w:val="left"/>
      <w:pPr>
        <w:ind w:left="6262" w:hanging="360"/>
      </w:pPr>
    </w:lvl>
    <w:lvl w:ilvl="8" w:tplc="0419001B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82"/>
  </w:num>
  <w:num w:numId="2">
    <w:abstractNumId w:val="30"/>
  </w:num>
  <w:num w:numId="3">
    <w:abstractNumId w:val="37"/>
  </w:num>
  <w:num w:numId="4">
    <w:abstractNumId w:val="101"/>
  </w:num>
  <w:num w:numId="5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5"/>
    <w:lvlOverride w:ilvl="0">
      <w:startOverride w:val="1"/>
    </w:lvlOverride>
    <w:lvlOverride w:ilvl="1">
      <w:startOverride w:val="1"/>
    </w:lvlOverride>
    <w:lvlOverride w:ilvl="2">
      <w:startOverride w:val="39"/>
    </w:lvlOverride>
    <w:lvlOverride w:ilvl="3"/>
    <w:lvlOverride w:ilvl="4"/>
    <w:lvlOverride w:ilvl="5"/>
    <w:lvlOverride w:ilvl="6"/>
    <w:lvlOverride w:ilvl="7"/>
    <w:lvlOverride w:ilvl="8"/>
  </w:num>
  <w:num w:numId="1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06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3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54"/>
    <w:rsid w:val="0000330A"/>
    <w:rsid w:val="00010ED1"/>
    <w:rsid w:val="00012DD5"/>
    <w:rsid w:val="00035C9A"/>
    <w:rsid w:val="000465CA"/>
    <w:rsid w:val="00056D37"/>
    <w:rsid w:val="00077CF6"/>
    <w:rsid w:val="000A7ADA"/>
    <w:rsid w:val="0011229C"/>
    <w:rsid w:val="00124376"/>
    <w:rsid w:val="00190E40"/>
    <w:rsid w:val="001D3E10"/>
    <w:rsid w:val="001E4092"/>
    <w:rsid w:val="001E4597"/>
    <w:rsid w:val="00205CA6"/>
    <w:rsid w:val="002258E0"/>
    <w:rsid w:val="00273F93"/>
    <w:rsid w:val="00285C52"/>
    <w:rsid w:val="002941BA"/>
    <w:rsid w:val="002950F1"/>
    <w:rsid w:val="002D05BE"/>
    <w:rsid w:val="003033F2"/>
    <w:rsid w:val="0030525C"/>
    <w:rsid w:val="00320EA9"/>
    <w:rsid w:val="003D451C"/>
    <w:rsid w:val="003E1165"/>
    <w:rsid w:val="004B36CE"/>
    <w:rsid w:val="004B4154"/>
    <w:rsid w:val="004C3099"/>
    <w:rsid w:val="004E27ED"/>
    <w:rsid w:val="004E318B"/>
    <w:rsid w:val="00585E23"/>
    <w:rsid w:val="005D41C1"/>
    <w:rsid w:val="0060033E"/>
    <w:rsid w:val="00612552"/>
    <w:rsid w:val="00661F77"/>
    <w:rsid w:val="006822C4"/>
    <w:rsid w:val="006B72C0"/>
    <w:rsid w:val="006C48CE"/>
    <w:rsid w:val="00705F6C"/>
    <w:rsid w:val="007477FE"/>
    <w:rsid w:val="00793E94"/>
    <w:rsid w:val="007A31CC"/>
    <w:rsid w:val="007A63BC"/>
    <w:rsid w:val="007C28CF"/>
    <w:rsid w:val="007E63AD"/>
    <w:rsid w:val="008521B7"/>
    <w:rsid w:val="0085743C"/>
    <w:rsid w:val="008767BD"/>
    <w:rsid w:val="008A1432"/>
    <w:rsid w:val="008D7E85"/>
    <w:rsid w:val="00910F14"/>
    <w:rsid w:val="00996648"/>
    <w:rsid w:val="009C13AC"/>
    <w:rsid w:val="009F4C93"/>
    <w:rsid w:val="00A26D6C"/>
    <w:rsid w:val="00A365E2"/>
    <w:rsid w:val="00A44784"/>
    <w:rsid w:val="00A71A46"/>
    <w:rsid w:val="00AA59F9"/>
    <w:rsid w:val="00AB1A99"/>
    <w:rsid w:val="00B552B8"/>
    <w:rsid w:val="00BE286B"/>
    <w:rsid w:val="00BE7593"/>
    <w:rsid w:val="00C07BF2"/>
    <w:rsid w:val="00C40393"/>
    <w:rsid w:val="00C56BFF"/>
    <w:rsid w:val="00C80FD9"/>
    <w:rsid w:val="00C91977"/>
    <w:rsid w:val="00CF3249"/>
    <w:rsid w:val="00D06EE5"/>
    <w:rsid w:val="00D5029D"/>
    <w:rsid w:val="00D53B3D"/>
    <w:rsid w:val="00D6104B"/>
    <w:rsid w:val="00D809EE"/>
    <w:rsid w:val="00DA68D8"/>
    <w:rsid w:val="00DB2AA0"/>
    <w:rsid w:val="00DC292D"/>
    <w:rsid w:val="00DE41B7"/>
    <w:rsid w:val="00DE7780"/>
    <w:rsid w:val="00E22686"/>
    <w:rsid w:val="00E53DC9"/>
    <w:rsid w:val="00EA2A72"/>
    <w:rsid w:val="00EC6A1F"/>
    <w:rsid w:val="00EE3B09"/>
    <w:rsid w:val="00F87E27"/>
    <w:rsid w:val="00F87FE3"/>
    <w:rsid w:val="00FA0667"/>
    <w:rsid w:val="00FA3411"/>
    <w:rsid w:val="00FF1697"/>
    <w:rsid w:val="00FF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9"/>
    <w:qFormat/>
    <w:rsid w:val="00BE2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E2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BE2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28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E28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8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8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28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8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E2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BE2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2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2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2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2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E286B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BE28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E2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BE2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BE2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E286B"/>
    <w:rPr>
      <w:b/>
      <w:bCs/>
    </w:rPr>
  </w:style>
  <w:style w:type="character" w:styleId="a9">
    <w:name w:val="Emphasis"/>
    <w:basedOn w:val="a0"/>
    <w:uiPriority w:val="20"/>
    <w:qFormat/>
    <w:rsid w:val="00BE286B"/>
    <w:rPr>
      <w:i/>
      <w:iCs/>
    </w:rPr>
  </w:style>
  <w:style w:type="paragraph" w:styleId="aa">
    <w:name w:val="No Spacing"/>
    <w:link w:val="ab"/>
    <w:uiPriority w:val="1"/>
    <w:qFormat/>
    <w:rsid w:val="00BE286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E286B"/>
  </w:style>
  <w:style w:type="paragraph" w:styleId="ac">
    <w:name w:val="List Paragraph"/>
    <w:basedOn w:val="a"/>
    <w:qFormat/>
    <w:rsid w:val="00BE2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2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286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E2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E286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E286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E286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E286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E286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E286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E286B"/>
    <w:pPr>
      <w:outlineLvl w:val="9"/>
    </w:pPr>
  </w:style>
  <w:style w:type="paragraph" w:styleId="af5">
    <w:name w:val="Normal (Web)"/>
    <w:basedOn w:val="a"/>
    <w:uiPriority w:val="99"/>
    <w:rsid w:val="004B4154"/>
    <w:pPr>
      <w:spacing w:before="100" w:beforeAutospacing="1" w:after="100" w:afterAutospacing="1"/>
    </w:pPr>
  </w:style>
  <w:style w:type="paragraph" w:styleId="23">
    <w:name w:val="List 2"/>
    <w:basedOn w:val="a"/>
    <w:rsid w:val="004B4154"/>
    <w:pPr>
      <w:ind w:left="566" w:hanging="283"/>
    </w:pPr>
  </w:style>
  <w:style w:type="paragraph" w:styleId="24">
    <w:name w:val="Body Text Indent 2"/>
    <w:basedOn w:val="a"/>
    <w:link w:val="25"/>
    <w:rsid w:val="004B415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note text"/>
    <w:basedOn w:val="a"/>
    <w:link w:val="af7"/>
    <w:semiHidden/>
    <w:rsid w:val="004B4154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footnote reference"/>
    <w:basedOn w:val="a0"/>
    <w:semiHidden/>
    <w:rsid w:val="004B4154"/>
    <w:rPr>
      <w:vertAlign w:val="superscript"/>
    </w:rPr>
  </w:style>
  <w:style w:type="paragraph" w:styleId="af9">
    <w:name w:val="Balloon Text"/>
    <w:basedOn w:val="a"/>
    <w:link w:val="afa"/>
    <w:uiPriority w:val="99"/>
    <w:semiHidden/>
    <w:rsid w:val="004B415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B4154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26">
    <w:name w:val="Body Text 2"/>
    <w:basedOn w:val="a"/>
    <w:link w:val="27"/>
    <w:rsid w:val="004B415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Body Text"/>
    <w:basedOn w:val="a"/>
    <w:link w:val="afc"/>
    <w:rsid w:val="004B4154"/>
    <w:pPr>
      <w:spacing w:after="120"/>
    </w:pPr>
  </w:style>
  <w:style w:type="character" w:customStyle="1" w:styleId="afc">
    <w:name w:val="Основной текст Знак"/>
    <w:basedOn w:val="a0"/>
    <w:link w:val="afb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d">
    <w:name w:val="annotation reference"/>
    <w:basedOn w:val="a0"/>
    <w:semiHidden/>
    <w:rsid w:val="004B4154"/>
    <w:rPr>
      <w:sz w:val="16"/>
      <w:szCs w:val="16"/>
    </w:rPr>
  </w:style>
  <w:style w:type="paragraph" w:styleId="afe">
    <w:name w:val="annotation text"/>
    <w:basedOn w:val="a"/>
    <w:link w:val="aff"/>
    <w:semiHidden/>
    <w:rsid w:val="004B4154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0">
    <w:name w:val="annotation subject"/>
    <w:basedOn w:val="afe"/>
    <w:next w:val="afe"/>
    <w:link w:val="aff1"/>
    <w:rsid w:val="004B4154"/>
    <w:rPr>
      <w:b/>
      <w:bCs/>
    </w:rPr>
  </w:style>
  <w:style w:type="character" w:customStyle="1" w:styleId="aff1">
    <w:name w:val="Тема примечания Знак"/>
    <w:basedOn w:val="aff"/>
    <w:link w:val="aff0"/>
    <w:rsid w:val="004B4154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table" w:styleId="aff2">
    <w:name w:val="Table Grid"/>
    <w:basedOn w:val="a1"/>
    <w:uiPriority w:val="59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B4154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footer"/>
    <w:basedOn w:val="a"/>
    <w:link w:val="aff5"/>
    <w:rsid w:val="004B4154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f6">
    <w:name w:val="page number"/>
    <w:basedOn w:val="a0"/>
    <w:rsid w:val="004B4154"/>
  </w:style>
  <w:style w:type="paragraph" w:customStyle="1" w:styleId="28">
    <w:name w:val="Знак2"/>
    <w:basedOn w:val="a"/>
    <w:rsid w:val="004B41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header"/>
    <w:basedOn w:val="a"/>
    <w:link w:val="aff8"/>
    <w:rsid w:val="004B4154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4B4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aff9">
    <w:name w:val="Hyperlink"/>
    <w:basedOn w:val="a0"/>
    <w:rsid w:val="004B4154"/>
    <w:rPr>
      <w:color w:val="0000FF"/>
      <w:u w:val="single"/>
    </w:rPr>
  </w:style>
  <w:style w:type="paragraph" w:styleId="affa">
    <w:name w:val="Body Text Indent"/>
    <w:basedOn w:val="a"/>
    <w:link w:val="affb"/>
    <w:rsid w:val="004B4154"/>
    <w:pPr>
      <w:ind w:firstLine="1134"/>
      <w:jc w:val="both"/>
    </w:pPr>
    <w:rPr>
      <w:sz w:val="28"/>
      <w:szCs w:val="20"/>
    </w:rPr>
  </w:style>
  <w:style w:type="character" w:customStyle="1" w:styleId="affb">
    <w:name w:val="Основной текст с отступом Знак"/>
    <w:basedOn w:val="a0"/>
    <w:link w:val="affa"/>
    <w:rsid w:val="004B415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laceholder Text"/>
    <w:basedOn w:val="a0"/>
    <w:uiPriority w:val="99"/>
    <w:semiHidden/>
    <w:rsid w:val="006822C4"/>
    <w:rPr>
      <w:color w:val="808080"/>
    </w:rPr>
  </w:style>
  <w:style w:type="paragraph" w:customStyle="1" w:styleId="FR1">
    <w:name w:val="FR1"/>
    <w:rsid w:val="00012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val="ru-RU" w:eastAsia="ru-RU" w:bidi="ar-SA"/>
    </w:rPr>
  </w:style>
  <w:style w:type="table" w:customStyle="1" w:styleId="12">
    <w:name w:val="Стиль1"/>
    <w:basedOn w:val="a1"/>
    <w:uiPriority w:val="99"/>
    <w:qFormat/>
    <w:rsid w:val="007E63AD"/>
    <w:pPr>
      <w:spacing w:after="0" w:line="240" w:lineRule="auto"/>
    </w:pPr>
    <w:rPr>
      <w:rFonts w:ascii="Times New Roman" w:hAnsi="Times New Roman"/>
      <w:sz w:val="28"/>
      <w:lang w:val="ru-RU"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53">
    <w:name w:val="CharStyle153"/>
    <w:basedOn w:val="a0"/>
    <w:rsid w:val="007E63AD"/>
    <w:rPr>
      <w:rFonts w:ascii="Constantia" w:eastAsia="Constantia" w:hAnsi="Constantia" w:cs="Constantia"/>
      <w:b w:val="0"/>
      <w:bCs w:val="0"/>
      <w:i w:val="0"/>
      <w:iCs w:val="0"/>
      <w:smallCaps w:val="0"/>
      <w:sz w:val="14"/>
      <w:szCs w:val="14"/>
    </w:rPr>
  </w:style>
  <w:style w:type="character" w:customStyle="1" w:styleId="FontStyle26">
    <w:name w:val="Font Style26"/>
    <w:basedOn w:val="a0"/>
    <w:uiPriority w:val="99"/>
    <w:rsid w:val="007E63AD"/>
    <w:rPr>
      <w:rFonts w:ascii="Times New Roman" w:hAnsi="Times New Roman" w:cs="Times New Roman"/>
      <w:sz w:val="30"/>
      <w:szCs w:val="30"/>
    </w:rPr>
  </w:style>
  <w:style w:type="numbering" w:customStyle="1" w:styleId="13">
    <w:name w:val="Нет списка1"/>
    <w:next w:val="a2"/>
    <w:uiPriority w:val="99"/>
    <w:semiHidden/>
    <w:unhideWhenUsed/>
    <w:rsid w:val="007E63AD"/>
  </w:style>
  <w:style w:type="numbering" w:customStyle="1" w:styleId="29">
    <w:name w:val="Нет списка2"/>
    <w:next w:val="a2"/>
    <w:semiHidden/>
    <w:rsid w:val="007E63AD"/>
  </w:style>
  <w:style w:type="character" w:customStyle="1" w:styleId="WW8Num2z0">
    <w:name w:val="WW8Num2z0"/>
    <w:rsid w:val="007E63AD"/>
    <w:rPr>
      <w:sz w:val="24"/>
    </w:rPr>
  </w:style>
  <w:style w:type="character" w:customStyle="1" w:styleId="WW8Num4z0">
    <w:name w:val="WW8Num4z0"/>
    <w:rsid w:val="007E63AD"/>
    <w:rPr>
      <w:rFonts w:cs="Times New Roman"/>
    </w:rPr>
  </w:style>
  <w:style w:type="character" w:customStyle="1" w:styleId="WW8Num5z0">
    <w:name w:val="WW8Num5z0"/>
    <w:rsid w:val="007E63AD"/>
    <w:rPr>
      <w:rFonts w:cs="Times New Roman"/>
    </w:rPr>
  </w:style>
  <w:style w:type="character" w:customStyle="1" w:styleId="WW8Num7z0">
    <w:name w:val="WW8Num7z0"/>
    <w:rsid w:val="007E63AD"/>
    <w:rPr>
      <w:rFonts w:cs="Times New Roman"/>
    </w:rPr>
  </w:style>
  <w:style w:type="character" w:customStyle="1" w:styleId="WW8Num8z0">
    <w:name w:val="WW8Num8z0"/>
    <w:rsid w:val="007E63AD"/>
    <w:rPr>
      <w:rFonts w:cs="Times New Roman"/>
    </w:rPr>
  </w:style>
  <w:style w:type="character" w:customStyle="1" w:styleId="WW8Num9z0">
    <w:name w:val="WW8Num9z0"/>
    <w:rsid w:val="007E63AD"/>
    <w:rPr>
      <w:rFonts w:cs="Times New Roman"/>
    </w:rPr>
  </w:style>
  <w:style w:type="character" w:customStyle="1" w:styleId="WW8Num10z0">
    <w:name w:val="WW8Num10z0"/>
    <w:rsid w:val="007E63AD"/>
    <w:rPr>
      <w:rFonts w:cs="Times New Roman"/>
    </w:rPr>
  </w:style>
  <w:style w:type="character" w:customStyle="1" w:styleId="WW8Num16z0">
    <w:name w:val="WW8Num16z0"/>
    <w:rsid w:val="007E63AD"/>
    <w:rPr>
      <w:rFonts w:cs="Times New Roman"/>
    </w:rPr>
  </w:style>
  <w:style w:type="character" w:customStyle="1" w:styleId="WW8Num17z0">
    <w:name w:val="WW8Num17z0"/>
    <w:rsid w:val="007E63AD"/>
    <w:rPr>
      <w:rFonts w:cs="Times New Roman"/>
    </w:rPr>
  </w:style>
  <w:style w:type="character" w:customStyle="1" w:styleId="WW8Num18z0">
    <w:name w:val="WW8Num18z0"/>
    <w:rsid w:val="007E63AD"/>
    <w:rPr>
      <w:rFonts w:cs="Times New Roman"/>
    </w:rPr>
  </w:style>
  <w:style w:type="character" w:customStyle="1" w:styleId="WW8Num19z0">
    <w:name w:val="WW8Num19z0"/>
    <w:rsid w:val="007E63AD"/>
    <w:rPr>
      <w:rFonts w:cs="Times New Roman"/>
    </w:rPr>
  </w:style>
  <w:style w:type="character" w:customStyle="1" w:styleId="WW8Num20z0">
    <w:name w:val="WW8Num20z0"/>
    <w:rsid w:val="007E63AD"/>
    <w:rPr>
      <w:rFonts w:cs="Times New Roman"/>
    </w:rPr>
  </w:style>
  <w:style w:type="character" w:customStyle="1" w:styleId="WW8Num21z0">
    <w:name w:val="WW8Num21z0"/>
    <w:rsid w:val="007E63AD"/>
    <w:rPr>
      <w:rFonts w:cs="Times New Roman"/>
    </w:rPr>
  </w:style>
  <w:style w:type="character" w:customStyle="1" w:styleId="WW8Num22z0">
    <w:name w:val="WW8Num22z0"/>
    <w:rsid w:val="007E63AD"/>
    <w:rPr>
      <w:rFonts w:cs="Times New Roman"/>
    </w:rPr>
  </w:style>
  <w:style w:type="character" w:customStyle="1" w:styleId="WW8Num23z0">
    <w:name w:val="WW8Num23z0"/>
    <w:rsid w:val="007E63AD"/>
    <w:rPr>
      <w:rFonts w:ascii="Symbol" w:hAnsi="Symbol"/>
    </w:rPr>
  </w:style>
  <w:style w:type="character" w:customStyle="1" w:styleId="WW8Num24z0">
    <w:name w:val="WW8Num24z0"/>
    <w:rsid w:val="007E63AD"/>
    <w:rPr>
      <w:rFonts w:cs="Times New Roman"/>
    </w:rPr>
  </w:style>
  <w:style w:type="character" w:customStyle="1" w:styleId="WW8Num25z0">
    <w:name w:val="WW8Num25z0"/>
    <w:rsid w:val="007E63AD"/>
    <w:rPr>
      <w:rFonts w:cs="Times New Roman"/>
    </w:rPr>
  </w:style>
  <w:style w:type="character" w:customStyle="1" w:styleId="WW8Num26z0">
    <w:name w:val="WW8Num26z0"/>
    <w:rsid w:val="007E63AD"/>
    <w:rPr>
      <w:rFonts w:cs="Times New Roman"/>
    </w:rPr>
  </w:style>
  <w:style w:type="character" w:customStyle="1" w:styleId="WW8Num27z0">
    <w:name w:val="WW8Num27z0"/>
    <w:rsid w:val="007E63AD"/>
    <w:rPr>
      <w:rFonts w:cs="Times New Roman"/>
    </w:rPr>
  </w:style>
  <w:style w:type="character" w:customStyle="1" w:styleId="2a">
    <w:name w:val="Основной шрифт абзаца2"/>
    <w:rsid w:val="007E63AD"/>
  </w:style>
  <w:style w:type="character" w:customStyle="1" w:styleId="WW8Num3z0">
    <w:name w:val="WW8Num3z0"/>
    <w:rsid w:val="007E63AD"/>
    <w:rPr>
      <w:sz w:val="24"/>
    </w:rPr>
  </w:style>
  <w:style w:type="character" w:customStyle="1" w:styleId="WW8Num6z0">
    <w:name w:val="WW8Num6z0"/>
    <w:rsid w:val="007E63AD"/>
    <w:rPr>
      <w:rFonts w:ascii="Symbol" w:hAnsi="Symbol"/>
    </w:rPr>
  </w:style>
  <w:style w:type="character" w:customStyle="1" w:styleId="WW8Num11z0">
    <w:name w:val="WW8Num11z0"/>
    <w:rsid w:val="007E63AD"/>
    <w:rPr>
      <w:rFonts w:ascii="Symbol" w:hAnsi="Symbol"/>
    </w:rPr>
  </w:style>
  <w:style w:type="character" w:customStyle="1" w:styleId="WW8Num11z1">
    <w:name w:val="WW8Num11z1"/>
    <w:rsid w:val="007E63AD"/>
    <w:rPr>
      <w:rFonts w:ascii="Courier New" w:hAnsi="Courier New" w:cs="Courier New"/>
    </w:rPr>
  </w:style>
  <w:style w:type="character" w:customStyle="1" w:styleId="WW8Num11z2">
    <w:name w:val="WW8Num11z2"/>
    <w:rsid w:val="007E63AD"/>
    <w:rPr>
      <w:rFonts w:ascii="Wingdings" w:hAnsi="Wingdings"/>
    </w:rPr>
  </w:style>
  <w:style w:type="character" w:customStyle="1" w:styleId="WW8Num12z0">
    <w:name w:val="WW8Num12z0"/>
    <w:rsid w:val="007E63AD"/>
    <w:rPr>
      <w:rFonts w:cs="Times New Roman"/>
    </w:rPr>
  </w:style>
  <w:style w:type="character" w:customStyle="1" w:styleId="WW8Num13z0">
    <w:name w:val="WW8Num13z0"/>
    <w:rsid w:val="007E63AD"/>
    <w:rPr>
      <w:rFonts w:cs="Times New Roman"/>
    </w:rPr>
  </w:style>
  <w:style w:type="character" w:customStyle="1" w:styleId="14">
    <w:name w:val="Основной шрифт абзаца1"/>
    <w:rsid w:val="007E63AD"/>
  </w:style>
  <w:style w:type="character" w:customStyle="1" w:styleId="15">
    <w:name w:val="Знак Знак1"/>
    <w:rsid w:val="007E63AD"/>
    <w:rPr>
      <w:sz w:val="24"/>
      <w:szCs w:val="24"/>
    </w:rPr>
  </w:style>
  <w:style w:type="character" w:customStyle="1" w:styleId="affd">
    <w:name w:val="Знак Знак"/>
    <w:rsid w:val="007E63AD"/>
    <w:rPr>
      <w:sz w:val="24"/>
      <w:szCs w:val="24"/>
    </w:rPr>
  </w:style>
  <w:style w:type="character" w:customStyle="1" w:styleId="affe">
    <w:name w:val="Символ нумерации"/>
    <w:rsid w:val="007E63AD"/>
  </w:style>
  <w:style w:type="paragraph" w:customStyle="1" w:styleId="afff">
    <w:name w:val="Заголовок"/>
    <w:basedOn w:val="a"/>
    <w:next w:val="afb"/>
    <w:rsid w:val="007E63AD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ff0">
    <w:name w:val="List"/>
    <w:basedOn w:val="afb"/>
    <w:rsid w:val="007E63AD"/>
    <w:pPr>
      <w:suppressAutoHyphens/>
    </w:pPr>
    <w:rPr>
      <w:rFonts w:ascii="Arial" w:hAnsi="Arial" w:cs="Mangal"/>
      <w:lang w:eastAsia="ar-SA"/>
    </w:rPr>
  </w:style>
  <w:style w:type="paragraph" w:customStyle="1" w:styleId="2b">
    <w:name w:val="Название2"/>
    <w:basedOn w:val="a"/>
    <w:rsid w:val="007E63AD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2c">
    <w:name w:val="Указатель2"/>
    <w:basedOn w:val="a"/>
    <w:rsid w:val="007E63AD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6">
    <w:name w:val="Название1"/>
    <w:basedOn w:val="a"/>
    <w:rsid w:val="007E63AD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17">
    <w:name w:val="Указатель1"/>
    <w:basedOn w:val="a"/>
    <w:rsid w:val="007E63AD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8">
    <w:name w:val="Абзац списка1"/>
    <w:basedOn w:val="a"/>
    <w:rsid w:val="007E63AD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afff1">
    <w:name w:val="Содержимое таблицы"/>
    <w:basedOn w:val="a"/>
    <w:rsid w:val="007E63AD"/>
    <w:pPr>
      <w:suppressLineNumbers/>
      <w:suppressAutoHyphens/>
    </w:pPr>
    <w:rPr>
      <w:lang w:eastAsia="ar-SA"/>
    </w:rPr>
  </w:style>
  <w:style w:type="paragraph" w:customStyle="1" w:styleId="afff2">
    <w:name w:val="Заголовок таблицы"/>
    <w:basedOn w:val="afff1"/>
    <w:rsid w:val="007E63AD"/>
    <w:pPr>
      <w:jc w:val="center"/>
    </w:pPr>
    <w:rPr>
      <w:b/>
      <w:bCs/>
    </w:rPr>
  </w:style>
  <w:style w:type="paragraph" w:customStyle="1" w:styleId="afff3">
    <w:name w:val="Содержимое врезки"/>
    <w:basedOn w:val="afb"/>
    <w:rsid w:val="007E63AD"/>
    <w:pPr>
      <w:suppressAutoHyphens/>
    </w:pPr>
    <w:rPr>
      <w:lang w:eastAsia="ar-SA"/>
    </w:rPr>
  </w:style>
  <w:style w:type="paragraph" w:customStyle="1" w:styleId="Normal1">
    <w:name w:val="Normal1"/>
    <w:rsid w:val="000465C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9"/>
    <w:qFormat/>
    <w:rsid w:val="00BE2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E2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BE2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28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E28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8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8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28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8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E2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BE2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2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2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2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2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E286B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BE28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E2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BE2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BE2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E286B"/>
    <w:rPr>
      <w:b/>
      <w:bCs/>
    </w:rPr>
  </w:style>
  <w:style w:type="character" w:styleId="a9">
    <w:name w:val="Emphasis"/>
    <w:basedOn w:val="a0"/>
    <w:uiPriority w:val="20"/>
    <w:qFormat/>
    <w:rsid w:val="00BE286B"/>
    <w:rPr>
      <w:i/>
      <w:iCs/>
    </w:rPr>
  </w:style>
  <w:style w:type="paragraph" w:styleId="aa">
    <w:name w:val="No Spacing"/>
    <w:link w:val="ab"/>
    <w:uiPriority w:val="1"/>
    <w:qFormat/>
    <w:rsid w:val="00BE286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E286B"/>
  </w:style>
  <w:style w:type="paragraph" w:styleId="ac">
    <w:name w:val="List Paragraph"/>
    <w:basedOn w:val="a"/>
    <w:qFormat/>
    <w:rsid w:val="00BE2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2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286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E2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E286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E286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E286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E286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E286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E286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E286B"/>
    <w:pPr>
      <w:outlineLvl w:val="9"/>
    </w:pPr>
  </w:style>
  <w:style w:type="paragraph" w:styleId="af5">
    <w:name w:val="Normal (Web)"/>
    <w:basedOn w:val="a"/>
    <w:uiPriority w:val="99"/>
    <w:rsid w:val="004B4154"/>
    <w:pPr>
      <w:spacing w:before="100" w:beforeAutospacing="1" w:after="100" w:afterAutospacing="1"/>
    </w:pPr>
  </w:style>
  <w:style w:type="paragraph" w:styleId="23">
    <w:name w:val="List 2"/>
    <w:basedOn w:val="a"/>
    <w:rsid w:val="004B4154"/>
    <w:pPr>
      <w:ind w:left="566" w:hanging="283"/>
    </w:pPr>
  </w:style>
  <w:style w:type="paragraph" w:styleId="24">
    <w:name w:val="Body Text Indent 2"/>
    <w:basedOn w:val="a"/>
    <w:link w:val="25"/>
    <w:rsid w:val="004B415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note text"/>
    <w:basedOn w:val="a"/>
    <w:link w:val="af7"/>
    <w:semiHidden/>
    <w:rsid w:val="004B4154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footnote reference"/>
    <w:basedOn w:val="a0"/>
    <w:semiHidden/>
    <w:rsid w:val="004B4154"/>
    <w:rPr>
      <w:vertAlign w:val="superscript"/>
    </w:rPr>
  </w:style>
  <w:style w:type="paragraph" w:styleId="af9">
    <w:name w:val="Balloon Text"/>
    <w:basedOn w:val="a"/>
    <w:link w:val="afa"/>
    <w:uiPriority w:val="99"/>
    <w:semiHidden/>
    <w:rsid w:val="004B415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B4154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26">
    <w:name w:val="Body Text 2"/>
    <w:basedOn w:val="a"/>
    <w:link w:val="27"/>
    <w:rsid w:val="004B415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Body Text"/>
    <w:basedOn w:val="a"/>
    <w:link w:val="afc"/>
    <w:rsid w:val="004B4154"/>
    <w:pPr>
      <w:spacing w:after="120"/>
    </w:pPr>
  </w:style>
  <w:style w:type="character" w:customStyle="1" w:styleId="afc">
    <w:name w:val="Основной текст Знак"/>
    <w:basedOn w:val="a0"/>
    <w:link w:val="afb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d">
    <w:name w:val="annotation reference"/>
    <w:basedOn w:val="a0"/>
    <w:semiHidden/>
    <w:rsid w:val="004B4154"/>
    <w:rPr>
      <w:sz w:val="16"/>
      <w:szCs w:val="16"/>
    </w:rPr>
  </w:style>
  <w:style w:type="paragraph" w:styleId="afe">
    <w:name w:val="annotation text"/>
    <w:basedOn w:val="a"/>
    <w:link w:val="aff"/>
    <w:semiHidden/>
    <w:rsid w:val="004B4154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0">
    <w:name w:val="annotation subject"/>
    <w:basedOn w:val="afe"/>
    <w:next w:val="afe"/>
    <w:link w:val="aff1"/>
    <w:rsid w:val="004B4154"/>
    <w:rPr>
      <w:b/>
      <w:bCs/>
    </w:rPr>
  </w:style>
  <w:style w:type="character" w:customStyle="1" w:styleId="aff1">
    <w:name w:val="Тема примечания Знак"/>
    <w:basedOn w:val="aff"/>
    <w:link w:val="aff0"/>
    <w:rsid w:val="004B4154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table" w:styleId="aff2">
    <w:name w:val="Table Grid"/>
    <w:basedOn w:val="a1"/>
    <w:uiPriority w:val="59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B4154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footer"/>
    <w:basedOn w:val="a"/>
    <w:link w:val="aff5"/>
    <w:rsid w:val="004B4154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f6">
    <w:name w:val="page number"/>
    <w:basedOn w:val="a0"/>
    <w:rsid w:val="004B4154"/>
  </w:style>
  <w:style w:type="paragraph" w:customStyle="1" w:styleId="28">
    <w:name w:val="Знак2"/>
    <w:basedOn w:val="a"/>
    <w:rsid w:val="004B41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header"/>
    <w:basedOn w:val="a"/>
    <w:link w:val="aff8"/>
    <w:rsid w:val="004B4154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4B4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aff9">
    <w:name w:val="Hyperlink"/>
    <w:basedOn w:val="a0"/>
    <w:rsid w:val="004B4154"/>
    <w:rPr>
      <w:color w:val="0000FF"/>
      <w:u w:val="single"/>
    </w:rPr>
  </w:style>
  <w:style w:type="paragraph" w:styleId="affa">
    <w:name w:val="Body Text Indent"/>
    <w:basedOn w:val="a"/>
    <w:link w:val="affb"/>
    <w:rsid w:val="004B4154"/>
    <w:pPr>
      <w:ind w:firstLine="1134"/>
      <w:jc w:val="both"/>
    </w:pPr>
    <w:rPr>
      <w:sz w:val="28"/>
      <w:szCs w:val="20"/>
    </w:rPr>
  </w:style>
  <w:style w:type="character" w:customStyle="1" w:styleId="affb">
    <w:name w:val="Основной текст с отступом Знак"/>
    <w:basedOn w:val="a0"/>
    <w:link w:val="affa"/>
    <w:rsid w:val="004B415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laceholder Text"/>
    <w:basedOn w:val="a0"/>
    <w:uiPriority w:val="99"/>
    <w:semiHidden/>
    <w:rsid w:val="006822C4"/>
    <w:rPr>
      <w:color w:val="808080"/>
    </w:rPr>
  </w:style>
  <w:style w:type="paragraph" w:customStyle="1" w:styleId="FR1">
    <w:name w:val="FR1"/>
    <w:rsid w:val="00012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val="ru-RU" w:eastAsia="ru-RU" w:bidi="ar-SA"/>
    </w:rPr>
  </w:style>
  <w:style w:type="table" w:customStyle="1" w:styleId="12">
    <w:name w:val="Стиль1"/>
    <w:basedOn w:val="a1"/>
    <w:uiPriority w:val="99"/>
    <w:qFormat/>
    <w:rsid w:val="007E63AD"/>
    <w:pPr>
      <w:spacing w:after="0" w:line="240" w:lineRule="auto"/>
    </w:pPr>
    <w:rPr>
      <w:rFonts w:ascii="Times New Roman" w:hAnsi="Times New Roman"/>
      <w:sz w:val="28"/>
      <w:lang w:val="ru-RU"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53">
    <w:name w:val="CharStyle153"/>
    <w:basedOn w:val="a0"/>
    <w:rsid w:val="007E63AD"/>
    <w:rPr>
      <w:rFonts w:ascii="Constantia" w:eastAsia="Constantia" w:hAnsi="Constantia" w:cs="Constantia"/>
      <w:b w:val="0"/>
      <w:bCs w:val="0"/>
      <w:i w:val="0"/>
      <w:iCs w:val="0"/>
      <w:smallCaps w:val="0"/>
      <w:sz w:val="14"/>
      <w:szCs w:val="14"/>
    </w:rPr>
  </w:style>
  <w:style w:type="character" w:customStyle="1" w:styleId="FontStyle26">
    <w:name w:val="Font Style26"/>
    <w:basedOn w:val="a0"/>
    <w:uiPriority w:val="99"/>
    <w:rsid w:val="007E63AD"/>
    <w:rPr>
      <w:rFonts w:ascii="Times New Roman" w:hAnsi="Times New Roman" w:cs="Times New Roman"/>
      <w:sz w:val="30"/>
      <w:szCs w:val="30"/>
    </w:rPr>
  </w:style>
  <w:style w:type="numbering" w:customStyle="1" w:styleId="13">
    <w:name w:val="Нет списка1"/>
    <w:next w:val="a2"/>
    <w:uiPriority w:val="99"/>
    <w:semiHidden/>
    <w:unhideWhenUsed/>
    <w:rsid w:val="007E63AD"/>
  </w:style>
  <w:style w:type="numbering" w:customStyle="1" w:styleId="29">
    <w:name w:val="Нет списка2"/>
    <w:next w:val="a2"/>
    <w:semiHidden/>
    <w:rsid w:val="007E63AD"/>
  </w:style>
  <w:style w:type="character" w:customStyle="1" w:styleId="WW8Num2z0">
    <w:name w:val="WW8Num2z0"/>
    <w:rsid w:val="007E63AD"/>
    <w:rPr>
      <w:sz w:val="24"/>
    </w:rPr>
  </w:style>
  <w:style w:type="character" w:customStyle="1" w:styleId="WW8Num4z0">
    <w:name w:val="WW8Num4z0"/>
    <w:rsid w:val="007E63AD"/>
    <w:rPr>
      <w:rFonts w:cs="Times New Roman"/>
    </w:rPr>
  </w:style>
  <w:style w:type="character" w:customStyle="1" w:styleId="WW8Num5z0">
    <w:name w:val="WW8Num5z0"/>
    <w:rsid w:val="007E63AD"/>
    <w:rPr>
      <w:rFonts w:cs="Times New Roman"/>
    </w:rPr>
  </w:style>
  <w:style w:type="character" w:customStyle="1" w:styleId="WW8Num7z0">
    <w:name w:val="WW8Num7z0"/>
    <w:rsid w:val="007E63AD"/>
    <w:rPr>
      <w:rFonts w:cs="Times New Roman"/>
    </w:rPr>
  </w:style>
  <w:style w:type="character" w:customStyle="1" w:styleId="WW8Num8z0">
    <w:name w:val="WW8Num8z0"/>
    <w:rsid w:val="007E63AD"/>
    <w:rPr>
      <w:rFonts w:cs="Times New Roman"/>
    </w:rPr>
  </w:style>
  <w:style w:type="character" w:customStyle="1" w:styleId="WW8Num9z0">
    <w:name w:val="WW8Num9z0"/>
    <w:rsid w:val="007E63AD"/>
    <w:rPr>
      <w:rFonts w:cs="Times New Roman"/>
    </w:rPr>
  </w:style>
  <w:style w:type="character" w:customStyle="1" w:styleId="WW8Num10z0">
    <w:name w:val="WW8Num10z0"/>
    <w:rsid w:val="007E63AD"/>
    <w:rPr>
      <w:rFonts w:cs="Times New Roman"/>
    </w:rPr>
  </w:style>
  <w:style w:type="character" w:customStyle="1" w:styleId="WW8Num16z0">
    <w:name w:val="WW8Num16z0"/>
    <w:rsid w:val="007E63AD"/>
    <w:rPr>
      <w:rFonts w:cs="Times New Roman"/>
    </w:rPr>
  </w:style>
  <w:style w:type="character" w:customStyle="1" w:styleId="WW8Num17z0">
    <w:name w:val="WW8Num17z0"/>
    <w:rsid w:val="007E63AD"/>
    <w:rPr>
      <w:rFonts w:cs="Times New Roman"/>
    </w:rPr>
  </w:style>
  <w:style w:type="character" w:customStyle="1" w:styleId="WW8Num18z0">
    <w:name w:val="WW8Num18z0"/>
    <w:rsid w:val="007E63AD"/>
    <w:rPr>
      <w:rFonts w:cs="Times New Roman"/>
    </w:rPr>
  </w:style>
  <w:style w:type="character" w:customStyle="1" w:styleId="WW8Num19z0">
    <w:name w:val="WW8Num19z0"/>
    <w:rsid w:val="007E63AD"/>
    <w:rPr>
      <w:rFonts w:cs="Times New Roman"/>
    </w:rPr>
  </w:style>
  <w:style w:type="character" w:customStyle="1" w:styleId="WW8Num20z0">
    <w:name w:val="WW8Num20z0"/>
    <w:rsid w:val="007E63AD"/>
    <w:rPr>
      <w:rFonts w:cs="Times New Roman"/>
    </w:rPr>
  </w:style>
  <w:style w:type="character" w:customStyle="1" w:styleId="WW8Num21z0">
    <w:name w:val="WW8Num21z0"/>
    <w:rsid w:val="007E63AD"/>
    <w:rPr>
      <w:rFonts w:cs="Times New Roman"/>
    </w:rPr>
  </w:style>
  <w:style w:type="character" w:customStyle="1" w:styleId="WW8Num22z0">
    <w:name w:val="WW8Num22z0"/>
    <w:rsid w:val="007E63AD"/>
    <w:rPr>
      <w:rFonts w:cs="Times New Roman"/>
    </w:rPr>
  </w:style>
  <w:style w:type="character" w:customStyle="1" w:styleId="WW8Num23z0">
    <w:name w:val="WW8Num23z0"/>
    <w:rsid w:val="007E63AD"/>
    <w:rPr>
      <w:rFonts w:ascii="Symbol" w:hAnsi="Symbol"/>
    </w:rPr>
  </w:style>
  <w:style w:type="character" w:customStyle="1" w:styleId="WW8Num24z0">
    <w:name w:val="WW8Num24z0"/>
    <w:rsid w:val="007E63AD"/>
    <w:rPr>
      <w:rFonts w:cs="Times New Roman"/>
    </w:rPr>
  </w:style>
  <w:style w:type="character" w:customStyle="1" w:styleId="WW8Num25z0">
    <w:name w:val="WW8Num25z0"/>
    <w:rsid w:val="007E63AD"/>
    <w:rPr>
      <w:rFonts w:cs="Times New Roman"/>
    </w:rPr>
  </w:style>
  <w:style w:type="character" w:customStyle="1" w:styleId="WW8Num26z0">
    <w:name w:val="WW8Num26z0"/>
    <w:rsid w:val="007E63AD"/>
    <w:rPr>
      <w:rFonts w:cs="Times New Roman"/>
    </w:rPr>
  </w:style>
  <w:style w:type="character" w:customStyle="1" w:styleId="WW8Num27z0">
    <w:name w:val="WW8Num27z0"/>
    <w:rsid w:val="007E63AD"/>
    <w:rPr>
      <w:rFonts w:cs="Times New Roman"/>
    </w:rPr>
  </w:style>
  <w:style w:type="character" w:customStyle="1" w:styleId="2a">
    <w:name w:val="Основной шрифт абзаца2"/>
    <w:rsid w:val="007E63AD"/>
  </w:style>
  <w:style w:type="character" w:customStyle="1" w:styleId="WW8Num3z0">
    <w:name w:val="WW8Num3z0"/>
    <w:rsid w:val="007E63AD"/>
    <w:rPr>
      <w:sz w:val="24"/>
    </w:rPr>
  </w:style>
  <w:style w:type="character" w:customStyle="1" w:styleId="WW8Num6z0">
    <w:name w:val="WW8Num6z0"/>
    <w:rsid w:val="007E63AD"/>
    <w:rPr>
      <w:rFonts w:ascii="Symbol" w:hAnsi="Symbol"/>
    </w:rPr>
  </w:style>
  <w:style w:type="character" w:customStyle="1" w:styleId="WW8Num11z0">
    <w:name w:val="WW8Num11z0"/>
    <w:rsid w:val="007E63AD"/>
    <w:rPr>
      <w:rFonts w:ascii="Symbol" w:hAnsi="Symbol"/>
    </w:rPr>
  </w:style>
  <w:style w:type="character" w:customStyle="1" w:styleId="WW8Num11z1">
    <w:name w:val="WW8Num11z1"/>
    <w:rsid w:val="007E63AD"/>
    <w:rPr>
      <w:rFonts w:ascii="Courier New" w:hAnsi="Courier New" w:cs="Courier New"/>
    </w:rPr>
  </w:style>
  <w:style w:type="character" w:customStyle="1" w:styleId="WW8Num11z2">
    <w:name w:val="WW8Num11z2"/>
    <w:rsid w:val="007E63AD"/>
    <w:rPr>
      <w:rFonts w:ascii="Wingdings" w:hAnsi="Wingdings"/>
    </w:rPr>
  </w:style>
  <w:style w:type="character" w:customStyle="1" w:styleId="WW8Num12z0">
    <w:name w:val="WW8Num12z0"/>
    <w:rsid w:val="007E63AD"/>
    <w:rPr>
      <w:rFonts w:cs="Times New Roman"/>
    </w:rPr>
  </w:style>
  <w:style w:type="character" w:customStyle="1" w:styleId="WW8Num13z0">
    <w:name w:val="WW8Num13z0"/>
    <w:rsid w:val="007E63AD"/>
    <w:rPr>
      <w:rFonts w:cs="Times New Roman"/>
    </w:rPr>
  </w:style>
  <w:style w:type="character" w:customStyle="1" w:styleId="14">
    <w:name w:val="Основной шрифт абзаца1"/>
    <w:rsid w:val="007E63AD"/>
  </w:style>
  <w:style w:type="character" w:customStyle="1" w:styleId="15">
    <w:name w:val="Знак Знак1"/>
    <w:rsid w:val="007E63AD"/>
    <w:rPr>
      <w:sz w:val="24"/>
      <w:szCs w:val="24"/>
    </w:rPr>
  </w:style>
  <w:style w:type="character" w:customStyle="1" w:styleId="affd">
    <w:name w:val="Знак Знак"/>
    <w:rsid w:val="007E63AD"/>
    <w:rPr>
      <w:sz w:val="24"/>
      <w:szCs w:val="24"/>
    </w:rPr>
  </w:style>
  <w:style w:type="character" w:customStyle="1" w:styleId="affe">
    <w:name w:val="Символ нумерации"/>
    <w:rsid w:val="007E63AD"/>
  </w:style>
  <w:style w:type="paragraph" w:customStyle="1" w:styleId="afff">
    <w:name w:val="Заголовок"/>
    <w:basedOn w:val="a"/>
    <w:next w:val="afb"/>
    <w:rsid w:val="007E63AD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ff0">
    <w:name w:val="List"/>
    <w:basedOn w:val="afb"/>
    <w:rsid w:val="007E63AD"/>
    <w:pPr>
      <w:suppressAutoHyphens/>
    </w:pPr>
    <w:rPr>
      <w:rFonts w:ascii="Arial" w:hAnsi="Arial" w:cs="Mangal"/>
      <w:lang w:eastAsia="ar-SA"/>
    </w:rPr>
  </w:style>
  <w:style w:type="paragraph" w:customStyle="1" w:styleId="2b">
    <w:name w:val="Название2"/>
    <w:basedOn w:val="a"/>
    <w:rsid w:val="007E63AD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2c">
    <w:name w:val="Указатель2"/>
    <w:basedOn w:val="a"/>
    <w:rsid w:val="007E63AD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6">
    <w:name w:val="Название1"/>
    <w:basedOn w:val="a"/>
    <w:rsid w:val="007E63AD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17">
    <w:name w:val="Указатель1"/>
    <w:basedOn w:val="a"/>
    <w:rsid w:val="007E63AD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8">
    <w:name w:val="Абзац списка1"/>
    <w:basedOn w:val="a"/>
    <w:rsid w:val="007E63AD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afff1">
    <w:name w:val="Содержимое таблицы"/>
    <w:basedOn w:val="a"/>
    <w:rsid w:val="007E63AD"/>
    <w:pPr>
      <w:suppressLineNumbers/>
      <w:suppressAutoHyphens/>
    </w:pPr>
    <w:rPr>
      <w:lang w:eastAsia="ar-SA"/>
    </w:rPr>
  </w:style>
  <w:style w:type="paragraph" w:customStyle="1" w:styleId="afff2">
    <w:name w:val="Заголовок таблицы"/>
    <w:basedOn w:val="afff1"/>
    <w:rsid w:val="007E63AD"/>
    <w:pPr>
      <w:jc w:val="center"/>
    </w:pPr>
    <w:rPr>
      <w:b/>
      <w:bCs/>
    </w:rPr>
  </w:style>
  <w:style w:type="paragraph" w:customStyle="1" w:styleId="afff3">
    <w:name w:val="Содержимое врезки"/>
    <w:basedOn w:val="afb"/>
    <w:rsid w:val="007E63AD"/>
    <w:pPr>
      <w:suppressAutoHyphens/>
    </w:pPr>
    <w:rPr>
      <w:lang w:eastAsia="ar-SA"/>
    </w:rPr>
  </w:style>
  <w:style w:type="paragraph" w:customStyle="1" w:styleId="Normal1">
    <w:name w:val="Normal1"/>
    <w:rsid w:val="000465C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F306587-6209-4BF6-AFEF-DD885999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39</Pages>
  <Words>7581</Words>
  <Characters>43215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</dc:creator>
  <cp:keywords/>
  <dc:description/>
  <cp:lastModifiedBy>User</cp:lastModifiedBy>
  <cp:revision>26</cp:revision>
  <dcterms:created xsi:type="dcterms:W3CDTF">2018-01-26T01:04:00Z</dcterms:created>
  <dcterms:modified xsi:type="dcterms:W3CDTF">2019-09-10T08:02:00Z</dcterms:modified>
</cp:coreProperties>
</file>