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545D3" w:rsidRPr="005C1794" w:rsidRDefault="001545D3" w:rsidP="001545D3">
      <w:pPr>
        <w:widowControl w:val="0"/>
        <w:suppressAutoHyphens/>
        <w:autoSpaceDE w:val="0"/>
        <w:autoSpaceDN w:val="0"/>
        <w:adjustRightInd w:val="0"/>
        <w:jc w:val="right"/>
        <w:rPr>
          <w:caps/>
          <w:sz w:val="28"/>
          <w:szCs w:val="28"/>
        </w:rPr>
      </w:pPr>
    </w:p>
    <w:p w:rsidR="00691775"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CC6CA2" w:rsidRDefault="00CC6CA2"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CC6CA2" w:rsidRDefault="00CC6CA2"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CC6CA2" w:rsidRPr="009C2BB9" w:rsidRDefault="00CC6CA2"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caps/>
          <w:sz w:val="28"/>
          <w:szCs w:val="28"/>
        </w:rPr>
      </w:pPr>
    </w:p>
    <w:p w:rsidR="00691775" w:rsidRPr="009C2BB9" w:rsidRDefault="00E9027C"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caps/>
          <w:sz w:val="28"/>
          <w:szCs w:val="28"/>
        </w:rPr>
      </w:pPr>
      <w:r>
        <w:rPr>
          <w:b/>
          <w:caps/>
          <w:sz w:val="28"/>
          <w:szCs w:val="28"/>
        </w:rPr>
        <w:t xml:space="preserve">РАБОЧАЯ </w:t>
      </w:r>
      <w:r w:rsidR="00691775" w:rsidRPr="009C2BB9">
        <w:rPr>
          <w:b/>
          <w:caps/>
          <w:sz w:val="28"/>
          <w:szCs w:val="28"/>
        </w:rPr>
        <w:t>ПРОГРАММа</w:t>
      </w:r>
      <w:r w:rsidR="00691775">
        <w:rPr>
          <w:b/>
          <w:caps/>
          <w:sz w:val="28"/>
          <w:szCs w:val="28"/>
        </w:rPr>
        <w:t xml:space="preserve"> </w:t>
      </w:r>
      <w:r w:rsidR="00691775" w:rsidRPr="009C2BB9">
        <w:rPr>
          <w:b/>
          <w:caps/>
          <w:sz w:val="28"/>
          <w:szCs w:val="28"/>
        </w:rPr>
        <w:t>УЧЕБНОЙ ДИСЦИПЛИНЫ</w:t>
      </w: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caps/>
          <w:sz w:val="28"/>
          <w:szCs w:val="28"/>
        </w:rPr>
      </w:pPr>
      <w:r>
        <w:rPr>
          <w:b/>
          <w:sz w:val="28"/>
          <w:szCs w:val="28"/>
        </w:rPr>
        <w:t xml:space="preserve">Физика </w:t>
      </w: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sz w:val="28"/>
          <w:szCs w:val="28"/>
        </w:rPr>
      </w:pPr>
    </w:p>
    <w:p w:rsidR="00691775" w:rsidRPr="009C2BB9"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691775" w:rsidRPr="009C2BB9"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691775" w:rsidRPr="009C2BB9"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691775"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b/>
          <w:bCs/>
          <w:sz w:val="28"/>
          <w:szCs w:val="28"/>
        </w:rPr>
      </w:pPr>
    </w:p>
    <w:p w:rsidR="00691775" w:rsidRPr="009C2BB9"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b/>
          <w:bCs/>
          <w:sz w:val="28"/>
          <w:szCs w:val="28"/>
        </w:rPr>
      </w:pPr>
    </w:p>
    <w:p w:rsidR="00691775" w:rsidRPr="00DE46AD"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691775" w:rsidRPr="00DE46AD"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691775"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691775"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691775" w:rsidRPr="009C2BB9"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784897" w:rsidRPr="00E9027C"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Cs/>
          <w:i/>
        </w:rPr>
      </w:pPr>
      <w:r w:rsidRPr="004E6697">
        <w:rPr>
          <w:bCs/>
          <w:sz w:val="28"/>
        </w:rPr>
        <w:t>201</w:t>
      </w:r>
      <w:r w:rsidR="004E6697" w:rsidRPr="004E6697">
        <w:rPr>
          <w:bCs/>
          <w:sz w:val="28"/>
        </w:rPr>
        <w:t>9</w:t>
      </w:r>
      <w:r w:rsidR="0049279A" w:rsidRPr="004E6697">
        <w:rPr>
          <w:bCs/>
          <w:sz w:val="28"/>
        </w:rPr>
        <w:t xml:space="preserve"> </w:t>
      </w:r>
      <w:r w:rsidR="001545D3" w:rsidRPr="00E9027C">
        <w:rPr>
          <w:bCs/>
          <w:i/>
        </w:rPr>
        <w:br w:type="page"/>
      </w:r>
    </w:p>
    <w:p w:rsidR="00E05AB8" w:rsidRDefault="00E05AB8"/>
    <w:p w:rsidR="004E6697" w:rsidRPr="00920CF7" w:rsidRDefault="004E6697" w:rsidP="004E6697">
      <w:pPr>
        <w:ind w:firstLine="709"/>
        <w:jc w:val="both"/>
        <w:rPr>
          <w:b/>
          <w:sz w:val="28"/>
          <w:szCs w:val="28"/>
        </w:rPr>
      </w:pPr>
      <w:r>
        <w:rPr>
          <w:sz w:val="28"/>
          <w:szCs w:val="28"/>
        </w:rPr>
        <w:t xml:space="preserve">Рабочая программа </w:t>
      </w:r>
      <w:r w:rsidRPr="00BA57FB">
        <w:rPr>
          <w:sz w:val="28"/>
          <w:szCs w:val="28"/>
        </w:rPr>
        <w:t>предназначена для Государственного бюджетного профессионального образовательного учреждения Иркутской области «Тайшетский промышленно-технологический техникум» (далее ГБПОУ ИО ТПТТ), реализующем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 служащих</w:t>
      </w:r>
      <w:r w:rsidRPr="00EC546B">
        <w:rPr>
          <w:sz w:val="28"/>
          <w:szCs w:val="28"/>
        </w:rPr>
        <w:t xml:space="preserve"> </w:t>
      </w:r>
      <w:r>
        <w:rPr>
          <w:sz w:val="28"/>
          <w:szCs w:val="28"/>
        </w:rPr>
        <w:t xml:space="preserve">технического профиля </w:t>
      </w:r>
      <w:r w:rsidRPr="0072295A">
        <w:rPr>
          <w:b/>
          <w:sz w:val="28"/>
          <w:szCs w:val="28"/>
        </w:rPr>
        <w:t>15.01.05 Сварщик (ручной и частично механизированной сварки (наплавки)</w:t>
      </w:r>
      <w:r>
        <w:rPr>
          <w:b/>
          <w:sz w:val="28"/>
          <w:szCs w:val="28"/>
        </w:rPr>
        <w:t>.</w:t>
      </w:r>
    </w:p>
    <w:p w:rsidR="004E6697" w:rsidRPr="001E346E" w:rsidRDefault="004E6697" w:rsidP="004E6697">
      <w:pPr>
        <w:ind w:firstLine="709"/>
        <w:jc w:val="both"/>
        <w:rPr>
          <w:sz w:val="28"/>
          <w:szCs w:val="28"/>
        </w:rPr>
      </w:pPr>
      <w:r>
        <w:rPr>
          <w:sz w:val="28"/>
          <w:szCs w:val="28"/>
        </w:rPr>
        <w:t>Рабочая п</w:t>
      </w:r>
      <w:r w:rsidRPr="001E346E">
        <w:rPr>
          <w:sz w:val="28"/>
          <w:szCs w:val="28"/>
        </w:rPr>
        <w:t>рограмма разработана с учетом требований Ф</w:t>
      </w:r>
      <w:r>
        <w:rPr>
          <w:sz w:val="28"/>
          <w:szCs w:val="28"/>
        </w:rPr>
        <w:t>К</w:t>
      </w:r>
      <w:r w:rsidRPr="001E346E">
        <w:rPr>
          <w:sz w:val="28"/>
          <w:szCs w:val="28"/>
        </w:rPr>
        <w:t xml:space="preserve">ГОС среднего общего образования, ФГОС среднего </w:t>
      </w:r>
      <w:r w:rsidRPr="0015240E">
        <w:rPr>
          <w:sz w:val="28"/>
          <w:szCs w:val="28"/>
        </w:rPr>
        <w:t>профессионального образования и профиля профессионального образования   и примерной программы по учебной дисциплине «</w:t>
      </w:r>
      <w:r>
        <w:rPr>
          <w:sz w:val="28"/>
          <w:szCs w:val="28"/>
        </w:rPr>
        <w:t>Физика</w:t>
      </w:r>
      <w:r w:rsidRPr="0015240E">
        <w:rPr>
          <w:sz w:val="28"/>
          <w:szCs w:val="28"/>
        </w:rPr>
        <w:t>».</w:t>
      </w:r>
    </w:p>
    <w:p w:rsidR="004E6697" w:rsidRDefault="004E6697" w:rsidP="004E6697">
      <w:pPr>
        <w:pStyle w:val="a8"/>
        <w:spacing w:before="120"/>
        <w:rPr>
          <w:b/>
          <w:bCs/>
          <w:sz w:val="28"/>
          <w:szCs w:val="28"/>
        </w:rPr>
      </w:pPr>
    </w:p>
    <w:p w:rsidR="004E6697" w:rsidRDefault="004E6697" w:rsidP="004E6697">
      <w:pPr>
        <w:pStyle w:val="a8"/>
        <w:spacing w:before="120"/>
        <w:rPr>
          <w:b/>
          <w:bCs/>
          <w:sz w:val="28"/>
          <w:szCs w:val="28"/>
        </w:rPr>
      </w:pPr>
    </w:p>
    <w:p w:rsidR="004E6697" w:rsidRDefault="004E6697" w:rsidP="004E6697">
      <w:pPr>
        <w:pStyle w:val="a8"/>
        <w:spacing w:before="120"/>
        <w:rPr>
          <w:b/>
          <w:bCs/>
          <w:sz w:val="28"/>
          <w:szCs w:val="28"/>
        </w:rPr>
      </w:pPr>
    </w:p>
    <w:p w:rsidR="004E6697" w:rsidRPr="009C2BB9" w:rsidRDefault="004E6697" w:rsidP="004E6697">
      <w:pPr>
        <w:pStyle w:val="a8"/>
        <w:spacing w:before="120"/>
        <w:rPr>
          <w:bCs/>
          <w:sz w:val="28"/>
          <w:szCs w:val="28"/>
        </w:rPr>
      </w:pPr>
      <w:r w:rsidRPr="009C2BB9">
        <w:rPr>
          <w:b/>
          <w:bCs/>
          <w:sz w:val="28"/>
          <w:szCs w:val="28"/>
        </w:rPr>
        <w:t>Организация-разработчик:</w:t>
      </w:r>
      <w:r w:rsidRPr="009C2BB9">
        <w:rPr>
          <w:bCs/>
          <w:sz w:val="28"/>
          <w:szCs w:val="28"/>
        </w:rPr>
        <w:t xml:space="preserve"> Государственное бюджетное профессиональное образовательно</w:t>
      </w:r>
      <w:r w:rsidR="00905B60">
        <w:rPr>
          <w:bCs/>
          <w:sz w:val="28"/>
          <w:szCs w:val="28"/>
        </w:rPr>
        <w:t xml:space="preserve">е учреждение Иркутской области </w:t>
      </w:r>
      <w:r w:rsidRPr="009C2BB9">
        <w:rPr>
          <w:bCs/>
          <w:sz w:val="28"/>
          <w:szCs w:val="28"/>
        </w:rPr>
        <w:t>«Тайшетский промышленно-технологический техникум»</w:t>
      </w:r>
    </w:p>
    <w:p w:rsidR="004E6697" w:rsidRDefault="004E6697" w:rsidP="004E6697">
      <w:pPr>
        <w:pStyle w:val="a8"/>
        <w:spacing w:before="120"/>
        <w:rPr>
          <w:bCs/>
          <w:sz w:val="28"/>
          <w:szCs w:val="28"/>
        </w:rPr>
      </w:pPr>
    </w:p>
    <w:p w:rsidR="004E6697" w:rsidRDefault="004E6697" w:rsidP="004E6697">
      <w:pPr>
        <w:pStyle w:val="a8"/>
        <w:spacing w:before="120"/>
        <w:rPr>
          <w:bCs/>
          <w:sz w:val="28"/>
          <w:szCs w:val="28"/>
        </w:rPr>
      </w:pPr>
    </w:p>
    <w:p w:rsidR="004E6697" w:rsidRPr="009C2BB9" w:rsidRDefault="004E6697" w:rsidP="004E6697">
      <w:pPr>
        <w:pStyle w:val="a8"/>
        <w:spacing w:before="120"/>
        <w:rPr>
          <w:bCs/>
          <w:sz w:val="28"/>
          <w:szCs w:val="28"/>
        </w:rPr>
      </w:pPr>
      <w:bookmarkStart w:id="0" w:name="_GoBack"/>
      <w:bookmarkEnd w:id="0"/>
    </w:p>
    <w:p w:rsidR="004E6697" w:rsidRPr="009C2BB9" w:rsidRDefault="004E6697" w:rsidP="004E6697">
      <w:pPr>
        <w:pStyle w:val="a8"/>
        <w:spacing w:before="120"/>
        <w:rPr>
          <w:b/>
          <w:bCs/>
          <w:sz w:val="28"/>
          <w:szCs w:val="28"/>
        </w:rPr>
      </w:pPr>
      <w:r>
        <w:rPr>
          <w:b/>
          <w:bCs/>
          <w:sz w:val="28"/>
          <w:szCs w:val="28"/>
        </w:rPr>
        <w:t>Разработчик</w:t>
      </w:r>
      <w:r w:rsidRPr="009C2BB9">
        <w:rPr>
          <w:b/>
          <w:bCs/>
          <w:sz w:val="28"/>
          <w:szCs w:val="28"/>
        </w:rPr>
        <w:t xml:space="preserve">: </w:t>
      </w:r>
    </w:p>
    <w:p w:rsidR="004E6697" w:rsidRDefault="004E6697" w:rsidP="004E6697">
      <w:pPr>
        <w:pStyle w:val="a8"/>
        <w:spacing w:before="120"/>
        <w:rPr>
          <w:bCs/>
          <w:sz w:val="28"/>
          <w:szCs w:val="28"/>
        </w:rPr>
      </w:pPr>
      <w:r w:rsidRPr="009C2BB9">
        <w:rPr>
          <w:bCs/>
          <w:sz w:val="28"/>
          <w:szCs w:val="28"/>
        </w:rPr>
        <w:t xml:space="preserve">Смирнова </w:t>
      </w:r>
      <w:r>
        <w:rPr>
          <w:bCs/>
          <w:sz w:val="28"/>
          <w:szCs w:val="28"/>
        </w:rPr>
        <w:t xml:space="preserve">Лилия Ивановна, </w:t>
      </w:r>
      <w:r w:rsidRPr="009C2BB9">
        <w:rPr>
          <w:bCs/>
          <w:sz w:val="28"/>
          <w:szCs w:val="28"/>
        </w:rPr>
        <w:t>преподаватель ГБПОУ ИО ТПТТ</w:t>
      </w:r>
    </w:p>
    <w:p w:rsidR="004E6697" w:rsidRPr="009C2BB9" w:rsidRDefault="004E6697" w:rsidP="004E6697">
      <w:pPr>
        <w:pStyle w:val="a8"/>
        <w:spacing w:before="120"/>
        <w:jc w:val="center"/>
        <w:rPr>
          <w:b/>
          <w:sz w:val="28"/>
          <w:szCs w:val="28"/>
        </w:rPr>
      </w:pPr>
    </w:p>
    <w:p w:rsidR="004E6697" w:rsidRDefault="004E6697" w:rsidP="004E6697">
      <w:pPr>
        <w:pStyle w:val="a8"/>
        <w:spacing w:before="120"/>
        <w:rPr>
          <w:sz w:val="28"/>
          <w:szCs w:val="28"/>
        </w:rPr>
      </w:pPr>
    </w:p>
    <w:p w:rsidR="004E6697" w:rsidRDefault="004E6697" w:rsidP="004E6697">
      <w:pPr>
        <w:pStyle w:val="a8"/>
        <w:spacing w:before="120"/>
        <w:rPr>
          <w:sz w:val="28"/>
          <w:szCs w:val="28"/>
        </w:rPr>
      </w:pPr>
    </w:p>
    <w:p w:rsidR="004E6697" w:rsidRDefault="004E6697" w:rsidP="004E6697">
      <w:pPr>
        <w:pStyle w:val="a8"/>
        <w:spacing w:before="120"/>
        <w:rPr>
          <w:sz w:val="28"/>
          <w:szCs w:val="28"/>
        </w:rPr>
      </w:pPr>
    </w:p>
    <w:p w:rsidR="004E6697" w:rsidRPr="006F3921" w:rsidRDefault="004E6697" w:rsidP="004E6697">
      <w:pPr>
        <w:pStyle w:val="a8"/>
        <w:spacing w:before="120"/>
        <w:rPr>
          <w:sz w:val="28"/>
          <w:szCs w:val="28"/>
        </w:rPr>
      </w:pPr>
    </w:p>
    <w:p w:rsidR="004E6697" w:rsidRDefault="004E6697" w:rsidP="004E6697">
      <w:pPr>
        <w:pStyle w:val="a8"/>
        <w:spacing w:before="120"/>
        <w:rPr>
          <w:sz w:val="28"/>
          <w:szCs w:val="28"/>
        </w:rPr>
      </w:pPr>
    </w:p>
    <w:p w:rsidR="004E6697" w:rsidRDefault="004E6697" w:rsidP="004E6697">
      <w:pPr>
        <w:pStyle w:val="a8"/>
        <w:spacing w:before="120"/>
        <w:rPr>
          <w:sz w:val="28"/>
          <w:szCs w:val="28"/>
        </w:rPr>
      </w:pPr>
    </w:p>
    <w:p w:rsidR="004E6697" w:rsidRPr="006F3921" w:rsidRDefault="004E6697" w:rsidP="004E6697">
      <w:pPr>
        <w:pStyle w:val="a8"/>
        <w:spacing w:before="120"/>
        <w:rPr>
          <w:sz w:val="28"/>
          <w:szCs w:val="28"/>
        </w:rPr>
      </w:pPr>
    </w:p>
    <w:p w:rsidR="004E6697" w:rsidRDefault="004E6697" w:rsidP="004E6697">
      <w:pPr>
        <w:pStyle w:val="a8"/>
        <w:spacing w:before="120"/>
        <w:rPr>
          <w:sz w:val="28"/>
          <w:szCs w:val="28"/>
        </w:rPr>
      </w:pPr>
    </w:p>
    <w:p w:rsidR="004E6697" w:rsidRDefault="004E6697" w:rsidP="004E6697">
      <w:pPr>
        <w:pStyle w:val="a8"/>
        <w:spacing w:before="120"/>
        <w:rPr>
          <w:sz w:val="28"/>
          <w:szCs w:val="28"/>
        </w:rPr>
      </w:pPr>
      <w:r w:rsidRPr="008F1557">
        <w:rPr>
          <w:sz w:val="28"/>
          <w:szCs w:val="28"/>
        </w:rPr>
        <w:t xml:space="preserve">Рассмотрена и одобрена  на заседании методической комиссии  общеобразовательных дисциплин, протокол №  </w:t>
      </w:r>
      <w:r>
        <w:rPr>
          <w:sz w:val="28"/>
          <w:szCs w:val="28"/>
        </w:rPr>
        <w:t>5 от 23.01.2019</w:t>
      </w:r>
      <w:r w:rsidRPr="008F1557">
        <w:rPr>
          <w:sz w:val="28"/>
          <w:szCs w:val="28"/>
        </w:rPr>
        <w:t xml:space="preserve"> г.</w:t>
      </w:r>
    </w:p>
    <w:p w:rsidR="004E6697" w:rsidRDefault="004E6697" w:rsidP="004E6697">
      <w:pPr>
        <w:pStyle w:val="17"/>
        <w:spacing w:line="276" w:lineRule="auto"/>
        <w:rPr>
          <w:rFonts w:ascii="Times New Roman" w:eastAsia="Times New Roman" w:hAnsi="Times New Roman" w:cs="Times New Roman"/>
          <w:color w:val="auto"/>
          <w:sz w:val="28"/>
          <w:szCs w:val="28"/>
          <w:lang w:eastAsia="ar-SA"/>
        </w:rPr>
      </w:pPr>
      <w:r w:rsidRPr="00BA57FB">
        <w:rPr>
          <w:rFonts w:ascii="Times New Roman" w:eastAsia="Times New Roman" w:hAnsi="Times New Roman" w:cs="Times New Roman"/>
          <w:color w:val="auto"/>
          <w:sz w:val="28"/>
          <w:szCs w:val="28"/>
          <w:lang w:eastAsia="ar-SA"/>
        </w:rPr>
        <w:t xml:space="preserve">Председатель МК    </w:t>
      </w:r>
      <w:r>
        <w:rPr>
          <w:noProof/>
          <w:sz w:val="28"/>
          <w:szCs w:val="28"/>
        </w:rPr>
        <w:drawing>
          <wp:inline distT="0" distB="0" distL="0" distR="0" wp14:anchorId="024E8264" wp14:editId="18ECE7DC">
            <wp:extent cx="563245" cy="212725"/>
            <wp:effectExtent l="0" t="0" r="8255" b="0"/>
            <wp:docPr id="8" name="Рисунок 8"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дпись 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3245" cy="212725"/>
                    </a:xfrm>
                    <a:prstGeom prst="rect">
                      <a:avLst/>
                    </a:prstGeom>
                    <a:noFill/>
                    <a:ln>
                      <a:noFill/>
                    </a:ln>
                  </pic:spPr>
                </pic:pic>
              </a:graphicData>
            </a:graphic>
          </wp:inline>
        </w:drawing>
      </w:r>
      <w:r w:rsidRPr="00BA57FB">
        <w:rPr>
          <w:rFonts w:ascii="Times New Roman" w:eastAsia="Times New Roman" w:hAnsi="Times New Roman" w:cs="Times New Roman"/>
          <w:color w:val="auto"/>
          <w:sz w:val="28"/>
          <w:szCs w:val="28"/>
          <w:lang w:eastAsia="ar-SA"/>
        </w:rPr>
        <w:t xml:space="preserve">  Снопкова И.В.</w:t>
      </w:r>
    </w:p>
    <w:p w:rsidR="004E6697" w:rsidRDefault="004E6697" w:rsidP="004E6697">
      <w:pPr>
        <w:rPr>
          <w:sz w:val="28"/>
          <w:szCs w:val="28"/>
        </w:rPr>
      </w:pPr>
      <w:r>
        <w:rPr>
          <w:sz w:val="28"/>
          <w:szCs w:val="28"/>
        </w:rPr>
        <w:br w:type="page"/>
      </w:r>
    </w:p>
    <w:p w:rsidR="00166B32" w:rsidRPr="009C2BB9" w:rsidRDefault="00166B32" w:rsidP="00166B3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0" w:firstLine="0"/>
        <w:jc w:val="center"/>
        <w:rPr>
          <w:b w:val="0"/>
          <w:sz w:val="28"/>
          <w:szCs w:val="28"/>
        </w:rPr>
      </w:pPr>
      <w:r w:rsidRPr="009C2BB9">
        <w:rPr>
          <w:sz w:val="28"/>
          <w:szCs w:val="28"/>
        </w:rPr>
        <w:lastRenderedPageBreak/>
        <w:t>СОДЕРЖАНИЕ</w:t>
      </w:r>
    </w:p>
    <w:tbl>
      <w:tblPr>
        <w:tblW w:w="9639" w:type="dxa"/>
        <w:tblInd w:w="108" w:type="dxa"/>
        <w:tblLook w:val="01E0" w:firstRow="1" w:lastRow="1" w:firstColumn="1" w:lastColumn="1" w:noHBand="0" w:noVBand="0"/>
      </w:tblPr>
      <w:tblGrid>
        <w:gridCol w:w="10247"/>
        <w:gridCol w:w="222"/>
      </w:tblGrid>
      <w:tr w:rsidR="00166B32" w:rsidRPr="00C959EF" w:rsidTr="00166B32">
        <w:tc>
          <w:tcPr>
            <w:tcW w:w="8647" w:type="dxa"/>
            <w:shd w:val="clear" w:color="auto" w:fill="auto"/>
          </w:tcPr>
          <w:p w:rsidR="00166B32" w:rsidRPr="00C959EF" w:rsidRDefault="00166B32" w:rsidP="00166B32">
            <w:pPr>
              <w:pStyle w:val="1"/>
              <w:ind w:left="284" w:firstLine="0"/>
              <w:jc w:val="both"/>
              <w:rPr>
                <w:b w:val="0"/>
                <w:caps/>
                <w:sz w:val="28"/>
                <w:szCs w:val="28"/>
              </w:rPr>
            </w:pPr>
          </w:p>
        </w:tc>
        <w:tc>
          <w:tcPr>
            <w:tcW w:w="992" w:type="dxa"/>
            <w:shd w:val="clear" w:color="auto" w:fill="auto"/>
          </w:tcPr>
          <w:p w:rsidR="00166B32" w:rsidRPr="0024446F" w:rsidRDefault="00166B32" w:rsidP="00166B32">
            <w:pPr>
              <w:rPr>
                <w:sz w:val="28"/>
                <w:szCs w:val="28"/>
              </w:rPr>
            </w:pPr>
          </w:p>
        </w:tc>
      </w:tr>
      <w:tr w:rsidR="00166B32" w:rsidRPr="00C959EF" w:rsidTr="00166B32">
        <w:tc>
          <w:tcPr>
            <w:tcW w:w="8647" w:type="dxa"/>
            <w:shd w:val="clear" w:color="auto" w:fill="auto"/>
          </w:tcPr>
          <w:tbl>
            <w:tblPr>
              <w:tblW w:w="9923" w:type="dxa"/>
              <w:tblInd w:w="108" w:type="dxa"/>
              <w:tblLook w:val="01E0" w:firstRow="1" w:lastRow="1" w:firstColumn="1" w:lastColumn="1" w:noHBand="0" w:noVBand="0"/>
            </w:tblPr>
            <w:tblGrid>
              <w:gridCol w:w="8364"/>
              <w:gridCol w:w="1559"/>
            </w:tblGrid>
            <w:tr w:rsidR="00166B32" w:rsidRPr="00C959EF" w:rsidTr="00166B32">
              <w:tc>
                <w:tcPr>
                  <w:tcW w:w="8364" w:type="dxa"/>
                  <w:shd w:val="clear" w:color="auto" w:fill="auto"/>
                </w:tcPr>
                <w:p w:rsidR="00166B32" w:rsidRPr="00C959EF" w:rsidRDefault="00166B32" w:rsidP="00166B32">
                  <w:pPr>
                    <w:pStyle w:val="1"/>
                    <w:ind w:left="284" w:firstLine="0"/>
                    <w:jc w:val="both"/>
                    <w:rPr>
                      <w:b w:val="0"/>
                      <w:caps/>
                      <w:sz w:val="28"/>
                      <w:szCs w:val="28"/>
                    </w:rPr>
                  </w:pPr>
                </w:p>
              </w:tc>
              <w:tc>
                <w:tcPr>
                  <w:tcW w:w="1559" w:type="dxa"/>
                  <w:shd w:val="clear" w:color="auto" w:fill="auto"/>
                </w:tcPr>
                <w:p w:rsidR="00166B32" w:rsidRPr="0024446F" w:rsidRDefault="00166B32" w:rsidP="00166B32">
                  <w:pPr>
                    <w:rPr>
                      <w:sz w:val="28"/>
                      <w:szCs w:val="28"/>
                    </w:rPr>
                  </w:pPr>
                </w:p>
              </w:tc>
            </w:tr>
            <w:tr w:rsidR="00166B32" w:rsidRPr="00C959EF" w:rsidTr="00166B32">
              <w:tc>
                <w:tcPr>
                  <w:tcW w:w="8364" w:type="dxa"/>
                  <w:shd w:val="clear" w:color="auto" w:fill="auto"/>
                </w:tcPr>
                <w:p w:rsidR="00166B32" w:rsidRPr="00AD601D" w:rsidRDefault="00166B32" w:rsidP="004E6697">
                  <w:pPr>
                    <w:pStyle w:val="1"/>
                    <w:ind w:left="0" w:firstLine="0"/>
                    <w:jc w:val="both"/>
                    <w:rPr>
                      <w:b w:val="0"/>
                      <w:caps/>
                      <w:sz w:val="28"/>
                      <w:szCs w:val="28"/>
                    </w:rPr>
                  </w:pPr>
                  <w:r w:rsidRPr="00AD601D">
                    <w:rPr>
                      <w:b w:val="0"/>
                      <w:sz w:val="28"/>
                      <w:szCs w:val="28"/>
                    </w:rPr>
                    <w:t>Пояснительная записка…………………………………………………</w:t>
                  </w:r>
                </w:p>
              </w:tc>
              <w:tc>
                <w:tcPr>
                  <w:tcW w:w="1559" w:type="dxa"/>
                  <w:shd w:val="clear" w:color="auto" w:fill="auto"/>
                </w:tcPr>
                <w:p w:rsidR="00166B32" w:rsidRPr="00BE1B7A" w:rsidRDefault="00BE1B7A" w:rsidP="004E6697">
                  <w:pPr>
                    <w:rPr>
                      <w:sz w:val="28"/>
                      <w:szCs w:val="28"/>
                      <w:highlight w:val="yellow"/>
                      <w:lang w:val="en-US"/>
                    </w:rPr>
                  </w:pPr>
                  <w:r>
                    <w:rPr>
                      <w:sz w:val="28"/>
                      <w:szCs w:val="28"/>
                      <w:lang w:val="en-US"/>
                    </w:rPr>
                    <w:t>4</w:t>
                  </w:r>
                </w:p>
              </w:tc>
            </w:tr>
            <w:tr w:rsidR="00166B32" w:rsidRPr="00C959EF" w:rsidTr="00166B32">
              <w:tc>
                <w:tcPr>
                  <w:tcW w:w="8364" w:type="dxa"/>
                  <w:shd w:val="clear" w:color="auto" w:fill="auto"/>
                </w:tcPr>
                <w:p w:rsidR="00166B32" w:rsidRPr="00AD601D" w:rsidRDefault="00166B32" w:rsidP="004E6697">
                  <w:pPr>
                    <w:pStyle w:val="Default"/>
                    <w:rPr>
                      <w:sz w:val="28"/>
                      <w:szCs w:val="28"/>
                    </w:rPr>
                  </w:pPr>
                  <w:r w:rsidRPr="00AD601D">
                    <w:rPr>
                      <w:sz w:val="28"/>
                      <w:szCs w:val="28"/>
                    </w:rPr>
                    <w:t>Общая характеристика учебной дисциплины  «</w:t>
                  </w:r>
                  <w:r>
                    <w:rPr>
                      <w:sz w:val="28"/>
                      <w:szCs w:val="28"/>
                    </w:rPr>
                    <w:t>Физика</w:t>
                  </w:r>
                  <w:r w:rsidRPr="00AD601D">
                    <w:rPr>
                      <w:sz w:val="28"/>
                      <w:szCs w:val="28"/>
                    </w:rPr>
                    <w:t>»…</w:t>
                  </w:r>
                  <w:r>
                    <w:rPr>
                      <w:sz w:val="28"/>
                      <w:szCs w:val="28"/>
                    </w:rPr>
                    <w:t>…………</w:t>
                  </w:r>
                </w:p>
              </w:tc>
              <w:tc>
                <w:tcPr>
                  <w:tcW w:w="1559" w:type="dxa"/>
                  <w:shd w:val="clear" w:color="auto" w:fill="auto"/>
                </w:tcPr>
                <w:p w:rsidR="00166B32" w:rsidRPr="00BE1B7A" w:rsidRDefault="00BE1B7A" w:rsidP="004E6697">
                  <w:pPr>
                    <w:rPr>
                      <w:sz w:val="28"/>
                      <w:szCs w:val="28"/>
                      <w:lang w:val="en-US"/>
                    </w:rPr>
                  </w:pPr>
                  <w:r>
                    <w:rPr>
                      <w:sz w:val="28"/>
                      <w:szCs w:val="28"/>
                      <w:lang w:val="en-US"/>
                    </w:rPr>
                    <w:t>5</w:t>
                  </w:r>
                </w:p>
              </w:tc>
            </w:tr>
            <w:tr w:rsidR="00166B32" w:rsidRPr="00C959EF" w:rsidTr="00166B32">
              <w:tc>
                <w:tcPr>
                  <w:tcW w:w="8364" w:type="dxa"/>
                  <w:shd w:val="clear" w:color="auto" w:fill="auto"/>
                </w:tcPr>
                <w:p w:rsidR="00166B32" w:rsidRPr="00AD601D" w:rsidRDefault="00166B32" w:rsidP="004E6697">
                  <w:pPr>
                    <w:pStyle w:val="1"/>
                    <w:ind w:left="0" w:firstLine="0"/>
                    <w:jc w:val="both"/>
                    <w:rPr>
                      <w:b w:val="0"/>
                      <w:caps/>
                      <w:sz w:val="28"/>
                      <w:szCs w:val="28"/>
                    </w:rPr>
                  </w:pPr>
                  <w:r w:rsidRPr="00AD601D">
                    <w:rPr>
                      <w:b w:val="0"/>
                      <w:sz w:val="28"/>
                      <w:szCs w:val="28"/>
                    </w:rPr>
                    <w:t>Место учебной дисциплины в учебном плане……………………….</w:t>
                  </w:r>
                </w:p>
              </w:tc>
              <w:tc>
                <w:tcPr>
                  <w:tcW w:w="1559" w:type="dxa"/>
                  <w:shd w:val="clear" w:color="auto" w:fill="auto"/>
                </w:tcPr>
                <w:p w:rsidR="00166B32" w:rsidRPr="00BE1B7A" w:rsidRDefault="00BE1B7A" w:rsidP="004E6697">
                  <w:pPr>
                    <w:rPr>
                      <w:sz w:val="28"/>
                      <w:szCs w:val="28"/>
                      <w:lang w:val="en-US"/>
                    </w:rPr>
                  </w:pPr>
                  <w:r>
                    <w:rPr>
                      <w:sz w:val="28"/>
                      <w:szCs w:val="28"/>
                      <w:lang w:val="en-US"/>
                    </w:rPr>
                    <w:t>6</w:t>
                  </w:r>
                </w:p>
              </w:tc>
            </w:tr>
            <w:tr w:rsidR="00166B32" w:rsidRPr="00C959EF" w:rsidTr="00166B32">
              <w:tc>
                <w:tcPr>
                  <w:tcW w:w="8364" w:type="dxa"/>
                  <w:shd w:val="clear" w:color="auto" w:fill="auto"/>
                </w:tcPr>
                <w:p w:rsidR="00166B32" w:rsidRPr="00AD601D" w:rsidRDefault="00166B32" w:rsidP="004E6697">
                  <w:pPr>
                    <w:pStyle w:val="1"/>
                    <w:ind w:left="0" w:firstLine="0"/>
                    <w:jc w:val="both"/>
                    <w:rPr>
                      <w:b w:val="0"/>
                      <w:caps/>
                      <w:sz w:val="28"/>
                      <w:szCs w:val="28"/>
                    </w:rPr>
                  </w:pPr>
                  <w:r w:rsidRPr="00AD601D">
                    <w:rPr>
                      <w:b w:val="0"/>
                      <w:sz w:val="28"/>
                      <w:szCs w:val="28"/>
                    </w:rPr>
                    <w:t>Результаты освоения учебной дисциплины………………………….</w:t>
                  </w:r>
                </w:p>
              </w:tc>
              <w:tc>
                <w:tcPr>
                  <w:tcW w:w="1559" w:type="dxa"/>
                  <w:shd w:val="clear" w:color="auto" w:fill="auto"/>
                </w:tcPr>
                <w:p w:rsidR="00166B32" w:rsidRPr="00BE1B7A" w:rsidRDefault="00BE1B7A" w:rsidP="004E6697">
                  <w:pPr>
                    <w:rPr>
                      <w:sz w:val="28"/>
                      <w:szCs w:val="28"/>
                      <w:lang w:val="en-US"/>
                    </w:rPr>
                  </w:pPr>
                  <w:r>
                    <w:rPr>
                      <w:sz w:val="28"/>
                      <w:szCs w:val="28"/>
                      <w:lang w:val="en-US"/>
                    </w:rPr>
                    <w:t>6</w:t>
                  </w:r>
                </w:p>
              </w:tc>
            </w:tr>
            <w:tr w:rsidR="00491622" w:rsidRPr="00C959EF" w:rsidTr="00166B32">
              <w:tc>
                <w:tcPr>
                  <w:tcW w:w="8364" w:type="dxa"/>
                  <w:shd w:val="clear" w:color="auto" w:fill="auto"/>
                </w:tcPr>
                <w:p w:rsidR="00491622" w:rsidRPr="00AD601D" w:rsidRDefault="00491622" w:rsidP="004E6697">
                  <w:pPr>
                    <w:pStyle w:val="1"/>
                    <w:ind w:left="0" w:firstLine="0"/>
                    <w:jc w:val="both"/>
                    <w:rPr>
                      <w:b w:val="0"/>
                      <w:sz w:val="28"/>
                      <w:szCs w:val="28"/>
                    </w:rPr>
                  </w:pPr>
                  <w:r>
                    <w:rPr>
                      <w:b w:val="0"/>
                      <w:sz w:val="28"/>
                      <w:szCs w:val="28"/>
                    </w:rPr>
                    <w:t>Содержание учебной дисциплины ……………………………………</w:t>
                  </w:r>
                </w:p>
              </w:tc>
              <w:tc>
                <w:tcPr>
                  <w:tcW w:w="1559" w:type="dxa"/>
                  <w:shd w:val="clear" w:color="auto" w:fill="auto"/>
                </w:tcPr>
                <w:p w:rsidR="00491622" w:rsidRPr="00BE1B7A" w:rsidRDefault="00BE1B7A" w:rsidP="004E6697">
                  <w:pPr>
                    <w:rPr>
                      <w:sz w:val="28"/>
                      <w:szCs w:val="28"/>
                      <w:lang w:val="en-US"/>
                    </w:rPr>
                  </w:pPr>
                  <w:r>
                    <w:rPr>
                      <w:sz w:val="28"/>
                      <w:szCs w:val="28"/>
                      <w:lang w:val="en-US"/>
                    </w:rPr>
                    <w:t>8</w:t>
                  </w:r>
                </w:p>
              </w:tc>
            </w:tr>
            <w:tr w:rsidR="00166B32" w:rsidRPr="00C959EF" w:rsidTr="00166B32">
              <w:tc>
                <w:tcPr>
                  <w:tcW w:w="8364" w:type="dxa"/>
                  <w:shd w:val="clear" w:color="auto" w:fill="auto"/>
                </w:tcPr>
                <w:p w:rsidR="00166B32" w:rsidRPr="00AD601D" w:rsidRDefault="00166B32" w:rsidP="004E6697">
                  <w:pPr>
                    <w:pStyle w:val="1"/>
                    <w:ind w:left="0" w:firstLine="0"/>
                    <w:jc w:val="both"/>
                    <w:rPr>
                      <w:b w:val="0"/>
                      <w:sz w:val="28"/>
                      <w:szCs w:val="28"/>
                    </w:rPr>
                  </w:pPr>
                  <w:r w:rsidRPr="00AD601D">
                    <w:rPr>
                      <w:b w:val="0"/>
                      <w:sz w:val="28"/>
                      <w:szCs w:val="28"/>
                    </w:rPr>
                    <w:t>Объем учебной дисциплины и виды учебной работы……………….</w:t>
                  </w:r>
                </w:p>
              </w:tc>
              <w:tc>
                <w:tcPr>
                  <w:tcW w:w="1559" w:type="dxa"/>
                  <w:shd w:val="clear" w:color="auto" w:fill="auto"/>
                </w:tcPr>
                <w:p w:rsidR="00166B32" w:rsidRPr="00BE1B7A" w:rsidRDefault="00491622" w:rsidP="004E6697">
                  <w:pPr>
                    <w:rPr>
                      <w:sz w:val="28"/>
                      <w:szCs w:val="28"/>
                      <w:lang w:val="en-US"/>
                    </w:rPr>
                  </w:pPr>
                  <w:r>
                    <w:rPr>
                      <w:sz w:val="28"/>
                      <w:szCs w:val="28"/>
                    </w:rPr>
                    <w:t>1</w:t>
                  </w:r>
                  <w:r w:rsidR="00BE1B7A">
                    <w:rPr>
                      <w:sz w:val="28"/>
                      <w:szCs w:val="28"/>
                      <w:lang w:val="en-US"/>
                    </w:rPr>
                    <w:t>2</w:t>
                  </w:r>
                </w:p>
              </w:tc>
            </w:tr>
            <w:tr w:rsidR="00166B32" w:rsidRPr="00C959EF" w:rsidTr="00166B32">
              <w:tc>
                <w:tcPr>
                  <w:tcW w:w="8364" w:type="dxa"/>
                  <w:shd w:val="clear" w:color="auto" w:fill="auto"/>
                </w:tcPr>
                <w:p w:rsidR="00166B32" w:rsidRPr="00AD601D" w:rsidRDefault="00E9027C" w:rsidP="004E6697">
                  <w:pPr>
                    <w:pStyle w:val="1"/>
                    <w:ind w:left="0" w:firstLine="0"/>
                    <w:jc w:val="both"/>
                    <w:rPr>
                      <w:b w:val="0"/>
                      <w:caps/>
                      <w:sz w:val="28"/>
                      <w:szCs w:val="28"/>
                    </w:rPr>
                  </w:pPr>
                  <w:r>
                    <w:rPr>
                      <w:b w:val="0"/>
                      <w:sz w:val="28"/>
                      <w:szCs w:val="28"/>
                    </w:rPr>
                    <w:t>Тематическое планирование</w:t>
                  </w:r>
                  <w:r w:rsidR="00166B32" w:rsidRPr="00AD601D">
                    <w:rPr>
                      <w:b w:val="0"/>
                      <w:sz w:val="28"/>
                      <w:szCs w:val="28"/>
                    </w:rPr>
                    <w:t xml:space="preserve"> учебной дисциплины …………</w:t>
                  </w:r>
                  <w:r>
                    <w:rPr>
                      <w:b w:val="0"/>
                      <w:sz w:val="28"/>
                      <w:szCs w:val="28"/>
                    </w:rPr>
                    <w:t>…..</w:t>
                  </w:r>
                  <w:r w:rsidR="00166B32" w:rsidRPr="00AD601D">
                    <w:rPr>
                      <w:b w:val="0"/>
                      <w:sz w:val="28"/>
                      <w:szCs w:val="28"/>
                    </w:rPr>
                    <w:t>…</w:t>
                  </w:r>
                </w:p>
              </w:tc>
              <w:tc>
                <w:tcPr>
                  <w:tcW w:w="1559" w:type="dxa"/>
                  <w:shd w:val="clear" w:color="auto" w:fill="auto"/>
                </w:tcPr>
                <w:p w:rsidR="00166B32" w:rsidRPr="00BE1B7A" w:rsidRDefault="00166B32" w:rsidP="004E6697">
                  <w:pPr>
                    <w:rPr>
                      <w:sz w:val="28"/>
                      <w:szCs w:val="28"/>
                      <w:lang w:val="en-US"/>
                    </w:rPr>
                  </w:pPr>
                  <w:r>
                    <w:rPr>
                      <w:sz w:val="28"/>
                      <w:szCs w:val="28"/>
                    </w:rPr>
                    <w:t>1</w:t>
                  </w:r>
                  <w:r w:rsidR="00BE1B7A">
                    <w:rPr>
                      <w:sz w:val="28"/>
                      <w:szCs w:val="28"/>
                      <w:lang w:val="en-US"/>
                    </w:rPr>
                    <w:t>3</w:t>
                  </w:r>
                </w:p>
              </w:tc>
            </w:tr>
            <w:tr w:rsidR="00166B32" w:rsidRPr="00E60BFA" w:rsidTr="00166B32">
              <w:tc>
                <w:tcPr>
                  <w:tcW w:w="8364" w:type="dxa"/>
                  <w:shd w:val="clear" w:color="auto" w:fill="auto"/>
                </w:tcPr>
                <w:p w:rsidR="00166B32" w:rsidRPr="00AD601D" w:rsidRDefault="00166B32" w:rsidP="004E6697">
                  <w:pPr>
                    <w:pStyle w:val="1"/>
                    <w:ind w:left="0" w:firstLine="0"/>
                    <w:jc w:val="both"/>
                    <w:rPr>
                      <w:b w:val="0"/>
                      <w:caps/>
                      <w:sz w:val="28"/>
                      <w:szCs w:val="28"/>
                      <w:highlight w:val="yellow"/>
                    </w:rPr>
                  </w:pPr>
                  <w:r w:rsidRPr="00AD601D">
                    <w:rPr>
                      <w:b w:val="0"/>
                      <w:sz w:val="28"/>
                      <w:szCs w:val="28"/>
                    </w:rPr>
                    <w:t>Характеристика основных видов деятельности студентов………….</w:t>
                  </w:r>
                </w:p>
              </w:tc>
              <w:tc>
                <w:tcPr>
                  <w:tcW w:w="1559" w:type="dxa"/>
                  <w:shd w:val="clear" w:color="auto" w:fill="auto"/>
                </w:tcPr>
                <w:p w:rsidR="00166B32" w:rsidRPr="00BE1B7A" w:rsidRDefault="00166B32" w:rsidP="004E6697">
                  <w:pPr>
                    <w:rPr>
                      <w:sz w:val="28"/>
                      <w:szCs w:val="28"/>
                      <w:lang w:val="en-US"/>
                    </w:rPr>
                  </w:pPr>
                  <w:r>
                    <w:rPr>
                      <w:sz w:val="28"/>
                      <w:szCs w:val="28"/>
                    </w:rPr>
                    <w:t>2</w:t>
                  </w:r>
                  <w:r w:rsidR="00BE1B7A">
                    <w:rPr>
                      <w:sz w:val="28"/>
                      <w:szCs w:val="28"/>
                      <w:lang w:val="en-US"/>
                    </w:rPr>
                    <w:t>2</w:t>
                  </w:r>
                </w:p>
              </w:tc>
            </w:tr>
            <w:tr w:rsidR="00166B32" w:rsidRPr="00E60BFA" w:rsidTr="00166B32">
              <w:tc>
                <w:tcPr>
                  <w:tcW w:w="8364" w:type="dxa"/>
                  <w:shd w:val="clear" w:color="auto" w:fill="auto"/>
                </w:tcPr>
                <w:p w:rsidR="00166B32" w:rsidRPr="00AD601D" w:rsidRDefault="00166B32" w:rsidP="004E6697">
                  <w:pPr>
                    <w:pStyle w:val="Default"/>
                    <w:rPr>
                      <w:sz w:val="28"/>
                      <w:szCs w:val="28"/>
                    </w:rPr>
                  </w:pPr>
                  <w:r w:rsidRPr="00AD601D">
                    <w:rPr>
                      <w:sz w:val="28"/>
                      <w:szCs w:val="28"/>
                    </w:rPr>
                    <w:t xml:space="preserve">Учебно-методическое и материально-техническое обеспечение </w:t>
                  </w:r>
                  <w:r w:rsidR="00E9027C">
                    <w:rPr>
                      <w:sz w:val="28"/>
                      <w:szCs w:val="28"/>
                    </w:rPr>
                    <w:t xml:space="preserve">рабочей </w:t>
                  </w:r>
                  <w:r w:rsidRPr="00AD601D">
                    <w:rPr>
                      <w:sz w:val="28"/>
                      <w:szCs w:val="28"/>
                    </w:rPr>
                    <w:t>программы учебной дисциплины «</w:t>
                  </w:r>
                  <w:r>
                    <w:rPr>
                      <w:sz w:val="28"/>
                      <w:szCs w:val="28"/>
                    </w:rPr>
                    <w:t>Физика</w:t>
                  </w:r>
                  <w:r w:rsidRPr="00AD601D">
                    <w:rPr>
                      <w:sz w:val="28"/>
                      <w:szCs w:val="28"/>
                    </w:rPr>
                    <w:t>»…</w:t>
                  </w:r>
                  <w:r w:rsidR="00E9027C">
                    <w:rPr>
                      <w:sz w:val="28"/>
                      <w:szCs w:val="28"/>
                    </w:rPr>
                    <w:t>…..</w:t>
                  </w:r>
                  <w:r w:rsidRPr="00AD601D">
                    <w:rPr>
                      <w:sz w:val="28"/>
                      <w:szCs w:val="28"/>
                    </w:rPr>
                    <w:t>…...</w:t>
                  </w:r>
                  <w:r>
                    <w:rPr>
                      <w:sz w:val="28"/>
                      <w:szCs w:val="28"/>
                    </w:rPr>
                    <w:t>.............</w:t>
                  </w:r>
                </w:p>
              </w:tc>
              <w:tc>
                <w:tcPr>
                  <w:tcW w:w="1559" w:type="dxa"/>
                  <w:shd w:val="clear" w:color="auto" w:fill="auto"/>
                </w:tcPr>
                <w:p w:rsidR="00166B32" w:rsidRDefault="00166B32" w:rsidP="004E6697">
                  <w:pPr>
                    <w:rPr>
                      <w:sz w:val="28"/>
                      <w:szCs w:val="28"/>
                    </w:rPr>
                  </w:pPr>
                </w:p>
                <w:p w:rsidR="00166B32" w:rsidRPr="00BE1B7A" w:rsidRDefault="00251531" w:rsidP="004E6697">
                  <w:pPr>
                    <w:rPr>
                      <w:sz w:val="28"/>
                      <w:szCs w:val="28"/>
                      <w:lang w:val="en-US"/>
                    </w:rPr>
                  </w:pPr>
                  <w:r>
                    <w:rPr>
                      <w:sz w:val="28"/>
                      <w:szCs w:val="28"/>
                    </w:rPr>
                    <w:t>3</w:t>
                  </w:r>
                  <w:r w:rsidR="00BE1B7A">
                    <w:rPr>
                      <w:sz w:val="28"/>
                      <w:szCs w:val="28"/>
                      <w:lang w:val="en-US"/>
                    </w:rPr>
                    <w:t>1</w:t>
                  </w:r>
                </w:p>
              </w:tc>
            </w:tr>
            <w:tr w:rsidR="00166B32" w:rsidRPr="00E60BFA" w:rsidTr="00166B32">
              <w:tc>
                <w:tcPr>
                  <w:tcW w:w="8364" w:type="dxa"/>
                  <w:shd w:val="clear" w:color="auto" w:fill="auto"/>
                </w:tcPr>
                <w:p w:rsidR="00166B32" w:rsidRPr="00AD601D" w:rsidRDefault="00166B32" w:rsidP="00166B32">
                  <w:pPr>
                    <w:spacing w:after="240"/>
                    <w:rPr>
                      <w:highlight w:val="yellow"/>
                    </w:rPr>
                  </w:pPr>
                </w:p>
              </w:tc>
              <w:tc>
                <w:tcPr>
                  <w:tcW w:w="1559" w:type="dxa"/>
                  <w:shd w:val="clear" w:color="auto" w:fill="auto"/>
                </w:tcPr>
                <w:p w:rsidR="00166B32" w:rsidRPr="0024446F" w:rsidRDefault="00166B32" w:rsidP="00251531">
                  <w:pPr>
                    <w:spacing w:before="240" w:after="240"/>
                    <w:rPr>
                      <w:sz w:val="28"/>
                      <w:szCs w:val="28"/>
                    </w:rPr>
                  </w:pPr>
                </w:p>
              </w:tc>
            </w:tr>
            <w:tr w:rsidR="00166B32" w:rsidRPr="00E60BFA" w:rsidTr="00166B32">
              <w:tc>
                <w:tcPr>
                  <w:tcW w:w="8364" w:type="dxa"/>
                  <w:shd w:val="clear" w:color="auto" w:fill="auto"/>
                </w:tcPr>
                <w:p w:rsidR="00166B32" w:rsidRPr="00891543" w:rsidRDefault="00166B32" w:rsidP="00166B32">
                  <w:pPr>
                    <w:pStyle w:val="1"/>
                    <w:ind w:left="786" w:firstLine="0"/>
                    <w:jc w:val="both"/>
                    <w:rPr>
                      <w:b w:val="0"/>
                      <w:caps/>
                      <w:sz w:val="28"/>
                      <w:szCs w:val="28"/>
                      <w:highlight w:val="yellow"/>
                    </w:rPr>
                  </w:pPr>
                </w:p>
              </w:tc>
              <w:tc>
                <w:tcPr>
                  <w:tcW w:w="1559" w:type="dxa"/>
                  <w:shd w:val="clear" w:color="auto" w:fill="auto"/>
                </w:tcPr>
                <w:p w:rsidR="00166B32" w:rsidRPr="00891543" w:rsidRDefault="00166B32" w:rsidP="00166B32">
                  <w:pPr>
                    <w:jc w:val="center"/>
                    <w:rPr>
                      <w:sz w:val="28"/>
                      <w:szCs w:val="28"/>
                      <w:highlight w:val="yellow"/>
                    </w:rPr>
                  </w:pPr>
                </w:p>
              </w:tc>
            </w:tr>
          </w:tbl>
          <w:p w:rsidR="00166B32" w:rsidRPr="00C959EF" w:rsidRDefault="00166B32" w:rsidP="00166B32">
            <w:pPr>
              <w:pStyle w:val="1"/>
              <w:ind w:left="34" w:firstLine="0"/>
              <w:jc w:val="both"/>
              <w:rPr>
                <w:b w:val="0"/>
                <w:caps/>
                <w:sz w:val="28"/>
                <w:szCs w:val="28"/>
              </w:rPr>
            </w:pPr>
          </w:p>
        </w:tc>
        <w:tc>
          <w:tcPr>
            <w:tcW w:w="992" w:type="dxa"/>
            <w:shd w:val="clear" w:color="auto" w:fill="auto"/>
          </w:tcPr>
          <w:p w:rsidR="00166B32" w:rsidRPr="0024446F" w:rsidRDefault="00166B32" w:rsidP="00166B32">
            <w:pPr>
              <w:rPr>
                <w:sz w:val="28"/>
                <w:szCs w:val="28"/>
                <w:highlight w:val="yellow"/>
              </w:rPr>
            </w:pPr>
          </w:p>
        </w:tc>
      </w:tr>
    </w:tbl>
    <w:p w:rsidR="005503BD" w:rsidRPr="00166B32" w:rsidRDefault="005503BD" w:rsidP="005503BD">
      <w:pPr>
        <w:ind w:firstLine="709"/>
        <w:jc w:val="both"/>
        <w:rPr>
          <w:sz w:val="28"/>
          <w:szCs w:val="28"/>
        </w:rPr>
      </w:pPr>
    </w:p>
    <w:p w:rsidR="005503BD" w:rsidRPr="00B85470" w:rsidRDefault="005503BD" w:rsidP="005503BD">
      <w:pPr>
        <w:ind w:firstLine="709"/>
        <w:jc w:val="both"/>
        <w:rPr>
          <w:sz w:val="28"/>
          <w:szCs w:val="28"/>
        </w:rPr>
      </w:pPr>
    </w:p>
    <w:p w:rsidR="001545D3" w:rsidRPr="001545D3" w:rsidRDefault="001545D3" w:rsidP="001545D3">
      <w:pPr>
        <w:jc w:val="both"/>
        <w:rPr>
          <w:b/>
          <w:sz w:val="28"/>
          <w:szCs w:val="28"/>
        </w:rPr>
      </w:pPr>
    </w:p>
    <w:p w:rsidR="001545D3" w:rsidRPr="001545D3" w:rsidRDefault="001545D3" w:rsidP="001545D3">
      <w:pPr>
        <w:jc w:val="both"/>
        <w:rPr>
          <w:b/>
          <w:sz w:val="28"/>
          <w:szCs w:val="28"/>
        </w:rPr>
      </w:pPr>
    </w:p>
    <w:p w:rsidR="001545D3" w:rsidRPr="001545D3" w:rsidRDefault="001545D3" w:rsidP="001545D3">
      <w:pPr>
        <w:jc w:val="both"/>
        <w:rPr>
          <w:sz w:val="28"/>
          <w:szCs w:val="28"/>
        </w:rPr>
      </w:pPr>
    </w:p>
    <w:p w:rsidR="001545D3" w:rsidRPr="001545D3" w:rsidRDefault="001545D3" w:rsidP="001545D3">
      <w:pPr>
        <w:jc w:val="both"/>
        <w:rPr>
          <w:sz w:val="28"/>
          <w:szCs w:val="28"/>
        </w:rPr>
      </w:pPr>
    </w:p>
    <w:p w:rsidR="005503BD" w:rsidRPr="005D2270" w:rsidRDefault="005503BD" w:rsidP="005503BD">
      <w:pPr>
        <w:jc w:val="both"/>
        <w:rPr>
          <w:sz w:val="28"/>
          <w:szCs w:val="28"/>
          <w:u w:val="single"/>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B04E1C" w:rsidRDefault="00B04E1C" w:rsidP="00B04E1C">
      <w:pPr>
        <w:ind w:firstLine="709"/>
        <w:jc w:val="both"/>
        <w:rPr>
          <w:b/>
          <w:sz w:val="28"/>
          <w:szCs w:val="28"/>
        </w:rPr>
      </w:pPr>
    </w:p>
    <w:p w:rsidR="00B04E1C" w:rsidRDefault="00B04E1C" w:rsidP="00B04E1C">
      <w:pPr>
        <w:ind w:firstLine="709"/>
        <w:jc w:val="both"/>
        <w:rPr>
          <w:b/>
          <w:sz w:val="28"/>
          <w:szCs w:val="28"/>
        </w:rPr>
      </w:pPr>
    </w:p>
    <w:p w:rsidR="00881AE8" w:rsidRDefault="00881AE8"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881AE8" w:rsidRDefault="00881AE8"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4E6697" w:rsidRDefault="004E6697">
      <w:pPr>
        <w:rPr>
          <w:b/>
          <w:bCs/>
          <w:sz w:val="28"/>
          <w:szCs w:val="28"/>
        </w:rPr>
      </w:pPr>
      <w:r>
        <w:rPr>
          <w:b/>
          <w:bCs/>
          <w:sz w:val="28"/>
          <w:szCs w:val="28"/>
        </w:rPr>
        <w:br w:type="page"/>
      </w:r>
    </w:p>
    <w:p w:rsidR="00166B32" w:rsidRPr="00DE46AD" w:rsidRDefault="00166B32"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DE46AD">
        <w:rPr>
          <w:b/>
          <w:bCs/>
          <w:sz w:val="28"/>
          <w:szCs w:val="28"/>
        </w:rPr>
        <w:lastRenderedPageBreak/>
        <w:t>ПОЯСНИТЕЛЬНАЯ ЗАПИСКА</w:t>
      </w:r>
    </w:p>
    <w:p w:rsidR="00166B32" w:rsidRDefault="00166B32"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66B32" w:rsidRPr="00AD601D" w:rsidRDefault="00166B32"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Pr="00DE46AD">
        <w:rPr>
          <w:sz w:val="28"/>
          <w:szCs w:val="28"/>
        </w:rPr>
        <w:t xml:space="preserve"> </w:t>
      </w:r>
      <w:r w:rsidR="00E9027C">
        <w:rPr>
          <w:sz w:val="28"/>
          <w:szCs w:val="28"/>
        </w:rPr>
        <w:t>Рабочая п</w:t>
      </w:r>
      <w:r w:rsidRPr="00AD601D">
        <w:rPr>
          <w:sz w:val="28"/>
          <w:szCs w:val="28"/>
        </w:rPr>
        <w:t xml:space="preserve">рограмма  общеобразовательной  учебной  дисциплины  «Физика» предназначена для  изучения  физики  в  </w:t>
      </w:r>
      <w:r w:rsidR="00B609A0">
        <w:rPr>
          <w:sz w:val="28"/>
          <w:szCs w:val="28"/>
        </w:rPr>
        <w:t>ГБПОУ ИО ТПТТ</w:t>
      </w:r>
      <w:r w:rsidR="00B609A0" w:rsidRPr="00DE46AD">
        <w:rPr>
          <w:sz w:val="28"/>
          <w:szCs w:val="28"/>
        </w:rPr>
        <w:t>,  реализующ</w:t>
      </w:r>
      <w:r w:rsidR="00B609A0">
        <w:rPr>
          <w:sz w:val="28"/>
          <w:szCs w:val="28"/>
        </w:rPr>
        <w:t>е</w:t>
      </w:r>
      <w:r w:rsidR="004E6697">
        <w:rPr>
          <w:sz w:val="28"/>
          <w:szCs w:val="28"/>
        </w:rPr>
        <w:t>м</w:t>
      </w:r>
      <w:r w:rsidR="00B609A0" w:rsidRPr="00DE46AD">
        <w:rPr>
          <w:sz w:val="28"/>
          <w:szCs w:val="28"/>
        </w:rPr>
        <w:t xml:space="preserve">  образовательную  программу среднего  общего  образования  в  пределах  освоения  образовательной программы СПО (ОП СПО) на базе основного общего образования при подготовке </w:t>
      </w:r>
      <w:r w:rsidR="00920CF7" w:rsidRPr="00EC546B">
        <w:rPr>
          <w:sz w:val="28"/>
          <w:szCs w:val="28"/>
        </w:rPr>
        <w:t>квалифицированных рабочих, служащих</w:t>
      </w:r>
      <w:r w:rsidR="00B609A0" w:rsidRPr="00DE46AD">
        <w:rPr>
          <w:sz w:val="28"/>
          <w:szCs w:val="28"/>
        </w:rPr>
        <w:t>.</w:t>
      </w:r>
    </w:p>
    <w:p w:rsidR="00166B32" w:rsidRPr="00AD601D" w:rsidRDefault="00E9027C"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Рабочая п</w:t>
      </w:r>
      <w:r w:rsidR="00B609A0" w:rsidRPr="00AD601D">
        <w:rPr>
          <w:sz w:val="28"/>
          <w:szCs w:val="28"/>
        </w:rPr>
        <w:t>рограмма разработана на основе требований Ф</w:t>
      </w:r>
      <w:r w:rsidR="00881AE8">
        <w:rPr>
          <w:sz w:val="28"/>
          <w:szCs w:val="28"/>
        </w:rPr>
        <w:t>К</w:t>
      </w:r>
      <w:r w:rsidR="00B609A0" w:rsidRPr="00AD601D">
        <w:rPr>
          <w:sz w:val="28"/>
          <w:szCs w:val="28"/>
        </w:rPr>
        <w:t xml:space="preserve">ГОС  среднего  общего образования,  предъявляемых  к  структуре,  содержанию  и  результатам освоения  учебной  дисциплины  «Физика», </w:t>
      </w:r>
      <w:r w:rsidR="00B609A0">
        <w:rPr>
          <w:sz w:val="28"/>
          <w:szCs w:val="28"/>
        </w:rPr>
        <w:t>примерной программы по учебной дисциплине «Физика»,</w:t>
      </w:r>
      <w:r w:rsidR="00B609A0" w:rsidRPr="00AD601D">
        <w:rPr>
          <w:sz w:val="28"/>
          <w:szCs w:val="28"/>
        </w:rPr>
        <w:t xml:space="preserve">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w:t>
      </w:r>
      <w:r w:rsidR="004D7D20">
        <w:rPr>
          <w:sz w:val="28"/>
          <w:szCs w:val="28"/>
        </w:rPr>
        <w:t>профессии</w:t>
      </w:r>
      <w:r w:rsidR="00B609A0" w:rsidRPr="00AD601D">
        <w:rPr>
          <w:sz w:val="28"/>
          <w:szCs w:val="28"/>
        </w:rPr>
        <w:t xml:space="preserve">    среднего  профессионального  образования</w:t>
      </w:r>
      <w:r w:rsidR="00B609A0">
        <w:rPr>
          <w:sz w:val="28"/>
          <w:szCs w:val="28"/>
        </w:rPr>
        <w:t xml:space="preserve"> </w:t>
      </w:r>
      <w:r w:rsidR="00B609A0" w:rsidRPr="00AD601D">
        <w:rPr>
          <w:sz w:val="28"/>
          <w:szCs w:val="28"/>
        </w:rPr>
        <w:t>(письмо  Департамента  государственной  политики  в  сфере  подготовки рабочих кадров и ДПО  Минобрнауки России от  17.03.2015 № 06-259).</w:t>
      </w:r>
    </w:p>
    <w:p w:rsidR="00166B32" w:rsidRDefault="00166B32"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AD601D">
        <w:rPr>
          <w:sz w:val="28"/>
          <w:szCs w:val="28"/>
        </w:rPr>
        <w:t xml:space="preserve">Содержание  </w:t>
      </w:r>
      <w:r w:rsidR="00E9027C">
        <w:rPr>
          <w:sz w:val="28"/>
          <w:szCs w:val="28"/>
        </w:rPr>
        <w:t xml:space="preserve">рабочей </w:t>
      </w:r>
      <w:r w:rsidRPr="00AD601D">
        <w:rPr>
          <w:sz w:val="28"/>
          <w:szCs w:val="28"/>
        </w:rPr>
        <w:t xml:space="preserve">программы  «Физика»  направлено  на  достижение следующих </w:t>
      </w:r>
      <w:r w:rsidRPr="004E6697">
        <w:rPr>
          <w:b/>
          <w:sz w:val="28"/>
          <w:szCs w:val="28"/>
        </w:rPr>
        <w:t>целей</w:t>
      </w:r>
      <w:r w:rsidRPr="00AD601D">
        <w:rPr>
          <w:sz w:val="28"/>
          <w:szCs w:val="28"/>
        </w:rPr>
        <w:t>:</w:t>
      </w:r>
    </w:p>
    <w:p w:rsidR="00166B32" w:rsidRPr="00AD601D" w:rsidRDefault="00166B32" w:rsidP="00166B32">
      <w:pPr>
        <w:pStyle w:val="aff5"/>
        <w:numPr>
          <w:ilvl w:val="0"/>
          <w:numId w:val="2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D601D">
        <w:rPr>
          <w:sz w:val="28"/>
          <w:szCs w:val="28"/>
        </w:rPr>
        <w:t>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166B32" w:rsidRPr="00AD601D" w:rsidRDefault="00166B32" w:rsidP="00166B32">
      <w:pPr>
        <w:pStyle w:val="aff5"/>
        <w:numPr>
          <w:ilvl w:val="0"/>
          <w:numId w:val="2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D601D">
        <w:rPr>
          <w:sz w:val="28"/>
          <w:szCs w:val="28"/>
        </w:rPr>
        <w:t>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166B32" w:rsidRPr="00AD601D" w:rsidRDefault="00166B32" w:rsidP="00166B32">
      <w:pPr>
        <w:pStyle w:val="aff5"/>
        <w:numPr>
          <w:ilvl w:val="0"/>
          <w:numId w:val="2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D601D">
        <w:rPr>
          <w:sz w:val="28"/>
          <w:szCs w:val="28"/>
        </w:rPr>
        <w:t>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166B32" w:rsidRDefault="00166B32" w:rsidP="00166B32">
      <w:pPr>
        <w:pStyle w:val="aff5"/>
        <w:numPr>
          <w:ilvl w:val="0"/>
          <w:numId w:val="2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D601D">
        <w:rPr>
          <w:sz w:val="28"/>
          <w:szCs w:val="28"/>
        </w:rPr>
        <w:t>воспитание  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166B32" w:rsidRPr="00AD601D" w:rsidRDefault="00166B32" w:rsidP="00166B32">
      <w:pPr>
        <w:pStyle w:val="aff5"/>
        <w:numPr>
          <w:ilvl w:val="0"/>
          <w:numId w:val="2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D601D">
        <w:rPr>
          <w:sz w:val="28"/>
          <w:szCs w:val="28"/>
        </w:rPr>
        <w:t>использование  приобретенных  знаний  и  умений  для  решения практических  задач  повседневной  жизни,  обеспечения  безопасности соб</w:t>
      </w:r>
      <w:r w:rsidRPr="00AD601D">
        <w:rPr>
          <w:sz w:val="28"/>
          <w:szCs w:val="28"/>
        </w:rPr>
        <w:lastRenderedPageBreak/>
        <w:t>ственной  жизни,  рационального  природопользования  и  охраны окружающей  среды  и  возможностями  применения  знаний  при  решении задач, возникающих в последующей профессиональной деятельности.</w:t>
      </w:r>
    </w:p>
    <w:p w:rsidR="00B609A0" w:rsidRPr="00B609A0" w:rsidRDefault="00B609A0" w:rsidP="00B60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B609A0">
        <w:rPr>
          <w:sz w:val="28"/>
          <w:szCs w:val="28"/>
        </w:rPr>
        <w:t xml:space="preserve">В </w:t>
      </w:r>
      <w:r w:rsidR="00E9027C">
        <w:rPr>
          <w:sz w:val="28"/>
          <w:szCs w:val="28"/>
        </w:rPr>
        <w:t xml:space="preserve">рабочую </w:t>
      </w:r>
      <w:r w:rsidRPr="00B609A0">
        <w:rPr>
          <w:sz w:val="28"/>
          <w:szCs w:val="28"/>
        </w:rPr>
        <w:t xml:space="preserve">программу включено  содержание,  направленное на  формирование у студентов компетенций,  необходимых для качественного  освоения  ОП СПО  на базе  основного  общего  образования  с  </w:t>
      </w:r>
      <w:r>
        <w:rPr>
          <w:sz w:val="28"/>
          <w:szCs w:val="28"/>
        </w:rPr>
        <w:t>получением  среднего  общего об</w:t>
      </w:r>
      <w:r w:rsidRPr="00B609A0">
        <w:rPr>
          <w:sz w:val="28"/>
          <w:szCs w:val="28"/>
        </w:rPr>
        <w:t xml:space="preserve">разования  -   программы подготовки </w:t>
      </w:r>
      <w:r w:rsidR="00920CF7" w:rsidRPr="00EC546B">
        <w:rPr>
          <w:sz w:val="28"/>
          <w:szCs w:val="28"/>
        </w:rPr>
        <w:t xml:space="preserve">квалифицированных рабочих, служащих </w:t>
      </w:r>
      <w:r w:rsidRPr="00B609A0">
        <w:rPr>
          <w:sz w:val="28"/>
          <w:szCs w:val="28"/>
        </w:rPr>
        <w:t>(</w:t>
      </w:r>
      <w:r w:rsidR="00920CF7">
        <w:rPr>
          <w:sz w:val="28"/>
          <w:szCs w:val="28"/>
        </w:rPr>
        <w:t>ППКРС</w:t>
      </w:r>
      <w:r w:rsidRPr="00B609A0">
        <w:rPr>
          <w:sz w:val="28"/>
          <w:szCs w:val="28"/>
        </w:rPr>
        <w:t>).</w:t>
      </w:r>
    </w:p>
    <w:p w:rsidR="00166B32" w:rsidRDefault="00166B32"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66B32" w:rsidRPr="00D30CC9" w:rsidRDefault="00166B32"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D30CC9">
        <w:rPr>
          <w:b/>
          <w:sz w:val="28"/>
          <w:szCs w:val="28"/>
        </w:rPr>
        <w:t>ОБЩАЯ ХАРАКТЕРИСТИКА УЧЕБНОЙ ДИСЦИПЛИНЫ</w:t>
      </w:r>
    </w:p>
    <w:p w:rsidR="00166B32" w:rsidRDefault="00166B32"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D30CC9">
        <w:rPr>
          <w:b/>
          <w:sz w:val="28"/>
          <w:szCs w:val="28"/>
        </w:rPr>
        <w:t>«Физика»</w:t>
      </w:r>
    </w:p>
    <w:p w:rsidR="00C83D66" w:rsidRPr="00D30CC9" w:rsidRDefault="00C83D66"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F5A91" w:rsidRPr="00747230"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47230">
        <w:rPr>
          <w:sz w:val="28"/>
          <w:szCs w:val="28"/>
        </w:rPr>
        <w:t xml:space="preserve">В  основе  учебной  дисциплины  «Физика»  лежит  установка  на формирование  у  </w:t>
      </w:r>
      <w:r>
        <w:rPr>
          <w:sz w:val="28"/>
          <w:szCs w:val="28"/>
        </w:rPr>
        <w:t>студентов</w:t>
      </w:r>
      <w:r w:rsidRPr="00747230">
        <w:rPr>
          <w:sz w:val="28"/>
          <w:szCs w:val="28"/>
        </w:rPr>
        <w:t xml:space="preserve">  системы  базовых  понятий  физики  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rsidR="001F5A91" w:rsidRPr="00747230"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47230">
        <w:rPr>
          <w:sz w:val="28"/>
          <w:szCs w:val="28"/>
        </w:rPr>
        <w:t>Многие положения, развиваемые физикой, рассматриваются как основа создания  и  использования  информационных  и  коммуникационных технологий  (ИКТ)  -  одного  из  наиболее  значимых  технологических достижений современной цивилизации.</w:t>
      </w:r>
    </w:p>
    <w:p w:rsidR="001F5A91" w:rsidRPr="00747230"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47230">
        <w:rPr>
          <w:sz w:val="28"/>
          <w:szCs w:val="28"/>
        </w:rPr>
        <w:t xml:space="preserve">Физика даёт ключ к пониманию многочисленных явлений и процессов окружающего  мира  (в  естественнонаучных  областях,  в  социологии, экономике,  языке,  литературе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w:t>
      </w:r>
      <w:r>
        <w:rPr>
          <w:sz w:val="28"/>
          <w:szCs w:val="28"/>
        </w:rPr>
        <w:t xml:space="preserve">синтез,  сравнение,  обобщение, </w:t>
      </w:r>
      <w:r w:rsidRPr="00747230">
        <w:rPr>
          <w:sz w:val="28"/>
          <w:szCs w:val="28"/>
        </w:rPr>
        <w:t>систематизация,  выявление  причинно-следственных  связей,  поиск  аналогов, управление  объектами  и  процессами.  Именно  эта  дисциплина  позволяет познакомить студентов с научными методами познания, научить их отличать гипотезу от теории, теорию от эксперимента</w:t>
      </w:r>
      <w:r>
        <w:rPr>
          <w:sz w:val="28"/>
          <w:szCs w:val="28"/>
        </w:rPr>
        <w:t xml:space="preserve">. </w:t>
      </w:r>
    </w:p>
    <w:p w:rsidR="001F5A91" w:rsidRPr="00747230"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47230">
        <w:rPr>
          <w:sz w:val="28"/>
          <w:szCs w:val="28"/>
        </w:rPr>
        <w:t>Физика  имеет  очень  большое  и  всё  возрастающее  число междисциплинарных  связей,  причём  как  на  уровне  понятийного  аппарата, так и на уровне инструментария.  Сказанное позволяет рассматривать физику как «метадис</w:t>
      </w:r>
      <w:r w:rsidR="00DE2367">
        <w:rPr>
          <w:sz w:val="28"/>
          <w:szCs w:val="28"/>
        </w:rPr>
        <w:t>ц</w:t>
      </w:r>
      <w:r w:rsidRPr="00747230">
        <w:rPr>
          <w:sz w:val="28"/>
          <w:szCs w:val="28"/>
        </w:rPr>
        <w:t>иплину», которая предоставляет междисциплинарный язык для описания научной картины мира.</w:t>
      </w:r>
    </w:p>
    <w:p w:rsidR="001F5A91" w:rsidRPr="00747230"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47230">
        <w:rPr>
          <w:sz w:val="28"/>
          <w:szCs w:val="28"/>
        </w:rPr>
        <w:t>Физика  является  системообразующим  фактором  для естественнонаучных  учебных  предметов,  поскольку  физические  законы лежат  в  основе  содержания  химии,  биологии,  географии,  астрономии  и специальных  дисциплин  (техническая  механика,  электротехника,</w:t>
      </w:r>
      <w:r>
        <w:rPr>
          <w:sz w:val="28"/>
          <w:szCs w:val="28"/>
        </w:rPr>
        <w:t xml:space="preserve"> </w:t>
      </w:r>
      <w:r w:rsidRPr="00747230">
        <w:rPr>
          <w:sz w:val="28"/>
          <w:szCs w:val="28"/>
        </w:rPr>
        <w:t>электроника  и  др.).  Учебная  дисциплина  «Физика»  создает  универсальную базу  для  изучения  общепрофессиональных  и  специальных  дисциплин, закладывая фундамент последующего обучения студентов.</w:t>
      </w:r>
    </w:p>
    <w:p w:rsidR="001F5A91" w:rsidRPr="00747230"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47230">
        <w:rPr>
          <w:sz w:val="28"/>
          <w:szCs w:val="28"/>
        </w:rPr>
        <w:lastRenderedPageBreak/>
        <w:t>Обладая  логической  стройностью  и  опираясь  на  экспериментальные факты  учебная  дисциплина  «Физика»  формирует  у  студентов  подлинно научное  мировоззрение.  Физика  является  основой  учения  о  материальном мире и решает проблемы этого мира.</w:t>
      </w:r>
    </w:p>
    <w:p w:rsidR="001F5A91"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47230">
        <w:rPr>
          <w:sz w:val="28"/>
          <w:szCs w:val="28"/>
        </w:rPr>
        <w:t xml:space="preserve">Изучение  общеобразовательной  учебной  дисциплины  «Физика» завершается подведением итогов в форме </w:t>
      </w:r>
      <w:r>
        <w:rPr>
          <w:sz w:val="28"/>
          <w:szCs w:val="28"/>
        </w:rPr>
        <w:t>экзамена</w:t>
      </w:r>
      <w:r w:rsidRPr="00747230">
        <w:rPr>
          <w:sz w:val="28"/>
          <w:szCs w:val="28"/>
        </w:rPr>
        <w:t xml:space="preserve"> в рамках промежуточной аттестации студентов в процессе освоения ОП</w:t>
      </w:r>
      <w:r>
        <w:rPr>
          <w:sz w:val="28"/>
          <w:szCs w:val="28"/>
        </w:rPr>
        <w:t xml:space="preserve"> </w:t>
      </w:r>
      <w:r w:rsidRPr="00747230">
        <w:rPr>
          <w:sz w:val="28"/>
          <w:szCs w:val="28"/>
        </w:rPr>
        <w:t>СПО с получением среднего общего образования (ППКРС).</w:t>
      </w:r>
    </w:p>
    <w:p w:rsidR="001F5A91"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8"/>
          <w:szCs w:val="28"/>
        </w:rPr>
      </w:pPr>
    </w:p>
    <w:p w:rsidR="00B04E1C" w:rsidRDefault="001F5A91" w:rsidP="008D1975">
      <w:pPr>
        <w:ind w:firstLine="709"/>
        <w:rPr>
          <w:b/>
          <w:sz w:val="28"/>
          <w:szCs w:val="28"/>
        </w:rPr>
      </w:pPr>
      <w:r w:rsidRPr="00807F06">
        <w:rPr>
          <w:b/>
          <w:sz w:val="28"/>
          <w:szCs w:val="28"/>
        </w:rPr>
        <w:t>МЕСТО УЧЕБНОЙ ДИСЦИПЛИНЫ В УЧЕБНОМ ПЛАНЕ</w:t>
      </w:r>
    </w:p>
    <w:p w:rsidR="00B04E1C" w:rsidRDefault="00B04E1C" w:rsidP="00B04E1C">
      <w:pPr>
        <w:ind w:firstLine="709"/>
        <w:jc w:val="both"/>
        <w:rPr>
          <w:b/>
          <w:sz w:val="28"/>
          <w:szCs w:val="28"/>
        </w:rPr>
      </w:pPr>
    </w:p>
    <w:p w:rsidR="001F5A91" w:rsidRPr="00391B36"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1B36">
        <w:rPr>
          <w:sz w:val="28"/>
          <w:szCs w:val="28"/>
        </w:rPr>
        <w:t>Учебная  дисциплина  «Физика»  является  учебным  предметом  по выбору  из  обязательной  предметной  области  «Естественные  науки»  Ф</w:t>
      </w:r>
      <w:r w:rsidR="00881AE8">
        <w:rPr>
          <w:sz w:val="28"/>
          <w:szCs w:val="28"/>
        </w:rPr>
        <w:t>К</w:t>
      </w:r>
      <w:r w:rsidRPr="00391B36">
        <w:rPr>
          <w:sz w:val="28"/>
          <w:szCs w:val="28"/>
        </w:rPr>
        <w:t>ГОС среднего общего образования.</w:t>
      </w:r>
    </w:p>
    <w:p w:rsidR="001F5A91" w:rsidRPr="00391B36" w:rsidRDefault="003E5572"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1B36">
        <w:rPr>
          <w:sz w:val="28"/>
          <w:szCs w:val="28"/>
        </w:rPr>
        <w:t xml:space="preserve">В  </w:t>
      </w:r>
      <w:r>
        <w:rPr>
          <w:sz w:val="28"/>
          <w:szCs w:val="28"/>
        </w:rPr>
        <w:t>ГБПОУ ИО ТПТТ</w:t>
      </w:r>
      <w:r w:rsidRPr="00391B36">
        <w:rPr>
          <w:sz w:val="28"/>
          <w:szCs w:val="28"/>
        </w:rPr>
        <w:t>,  реализующ</w:t>
      </w:r>
      <w:r>
        <w:rPr>
          <w:sz w:val="28"/>
          <w:szCs w:val="28"/>
        </w:rPr>
        <w:t>ем</w:t>
      </w:r>
      <w:r w:rsidR="001F5A91" w:rsidRPr="00391B36">
        <w:rPr>
          <w:sz w:val="28"/>
          <w:szCs w:val="28"/>
        </w:rPr>
        <w:t xml:space="preserve"> образовательную  программу  среднего  общего  образования  в  пределах освоения  ОП  СПО  на  базе  основного  общего  образования,  учебная дисциплина  «Физика»  изучается  в  общеобразовательном  цикле  учебного плана  ОП  СПО  на  базе  основного  общего  образования  с  получением среднего общего образования (ППКРС).</w:t>
      </w:r>
    </w:p>
    <w:p w:rsidR="001F5A91" w:rsidRPr="004820A5"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1B36">
        <w:rPr>
          <w:sz w:val="28"/>
          <w:szCs w:val="28"/>
        </w:rPr>
        <w:t>В  учебных  планах  ППКРС место  учебной  дисциплины «Физика»  в  составе  общеобразовательных  учебных  дисциплин  по  выбору, формируемых из обязательных предметных областей Ф</w:t>
      </w:r>
      <w:r w:rsidR="00881AE8">
        <w:rPr>
          <w:sz w:val="28"/>
          <w:szCs w:val="28"/>
        </w:rPr>
        <w:t>К</w:t>
      </w:r>
      <w:r w:rsidRPr="00391B36">
        <w:rPr>
          <w:sz w:val="28"/>
          <w:szCs w:val="28"/>
        </w:rPr>
        <w:t>ГОС среднего общего образования, для профессий СПО соответствующего профиля профессионального образования.</w:t>
      </w:r>
    </w:p>
    <w:p w:rsidR="001F5A91"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1F5A91" w:rsidRPr="00A75763" w:rsidRDefault="001F5A91" w:rsidP="001F5A91">
      <w:pPr>
        <w:pStyle w:val="24"/>
        <w:widowControl w:val="0"/>
        <w:tabs>
          <w:tab w:val="num" w:pos="720"/>
        </w:tabs>
        <w:spacing w:after="0" w:line="360" w:lineRule="auto"/>
        <w:ind w:left="714" w:hanging="357"/>
        <w:jc w:val="center"/>
        <w:rPr>
          <w:b/>
          <w:sz w:val="28"/>
          <w:szCs w:val="28"/>
        </w:rPr>
      </w:pPr>
      <w:r>
        <w:rPr>
          <w:b/>
          <w:sz w:val="28"/>
          <w:szCs w:val="28"/>
        </w:rPr>
        <w:t>Р</w:t>
      </w:r>
      <w:r w:rsidRPr="00A75763">
        <w:rPr>
          <w:b/>
          <w:sz w:val="28"/>
          <w:szCs w:val="28"/>
        </w:rPr>
        <w:t>ЕЗУЛЬТАТЫ ОСВОЕНИЯ УЧЕБНОЙ ДИСЦИПЛИНЫ</w:t>
      </w:r>
    </w:p>
    <w:p w:rsidR="001F5A91" w:rsidRDefault="001F5A91" w:rsidP="001F5A91">
      <w:pPr>
        <w:pStyle w:val="24"/>
        <w:widowControl w:val="0"/>
        <w:tabs>
          <w:tab w:val="num" w:pos="0"/>
        </w:tabs>
        <w:spacing w:after="0" w:line="240" w:lineRule="auto"/>
        <w:ind w:left="0" w:firstLine="709"/>
        <w:jc w:val="both"/>
        <w:rPr>
          <w:sz w:val="28"/>
          <w:szCs w:val="28"/>
        </w:rPr>
      </w:pPr>
      <w:r w:rsidRPr="00391B36">
        <w:rPr>
          <w:sz w:val="28"/>
          <w:szCs w:val="28"/>
        </w:rPr>
        <w:t xml:space="preserve">Освоение  содержания  учебной  дисциплины  «Физика»,  обеспечивает </w:t>
      </w:r>
      <w:r>
        <w:rPr>
          <w:sz w:val="28"/>
          <w:szCs w:val="28"/>
        </w:rPr>
        <w:t xml:space="preserve"> </w:t>
      </w:r>
      <w:r w:rsidRPr="00391B36">
        <w:rPr>
          <w:sz w:val="28"/>
          <w:szCs w:val="28"/>
        </w:rPr>
        <w:t>достижение студентами следующих результатов:</w:t>
      </w:r>
    </w:p>
    <w:p w:rsidR="001F5A91" w:rsidRPr="00BD4629" w:rsidRDefault="001F5A91" w:rsidP="001F5A91">
      <w:pPr>
        <w:pStyle w:val="24"/>
        <w:widowControl w:val="0"/>
        <w:tabs>
          <w:tab w:val="num" w:pos="0"/>
        </w:tabs>
        <w:spacing w:after="0" w:line="240" w:lineRule="auto"/>
        <w:ind w:left="0"/>
        <w:jc w:val="both"/>
        <w:rPr>
          <w:b/>
          <w:sz w:val="28"/>
          <w:szCs w:val="28"/>
        </w:rPr>
      </w:pPr>
      <w:r>
        <w:rPr>
          <w:b/>
          <w:sz w:val="28"/>
          <w:szCs w:val="28"/>
        </w:rPr>
        <w:t>личностных:</w:t>
      </w:r>
    </w:p>
    <w:p w:rsidR="001F5A91" w:rsidRPr="00391B36" w:rsidRDefault="001F5A91" w:rsidP="001F5A91">
      <w:pPr>
        <w:pStyle w:val="24"/>
        <w:widowControl w:val="0"/>
        <w:numPr>
          <w:ilvl w:val="0"/>
          <w:numId w:val="24"/>
        </w:numPr>
        <w:spacing w:line="240" w:lineRule="auto"/>
        <w:ind w:left="0" w:firstLine="567"/>
        <w:jc w:val="both"/>
        <w:rPr>
          <w:sz w:val="28"/>
          <w:szCs w:val="28"/>
        </w:rPr>
      </w:pPr>
      <w:r w:rsidRPr="00391B36">
        <w:rPr>
          <w:sz w:val="28"/>
          <w:szCs w:val="28"/>
        </w:rPr>
        <w:t>чувство  гордости  и  уважения  к  истории  и  достижениям отечественной  физической  науки;  физически  грамотное  поведение  в профессиональной  деятельности  и  в  быту  при  обращении  с  приборами  и устройствами;</w:t>
      </w:r>
    </w:p>
    <w:p w:rsidR="001F5A91" w:rsidRPr="00391B36" w:rsidRDefault="001F5A91" w:rsidP="001F5A91">
      <w:pPr>
        <w:pStyle w:val="24"/>
        <w:widowControl w:val="0"/>
        <w:numPr>
          <w:ilvl w:val="0"/>
          <w:numId w:val="24"/>
        </w:numPr>
        <w:spacing w:line="240" w:lineRule="auto"/>
        <w:ind w:left="0" w:firstLine="567"/>
        <w:jc w:val="both"/>
        <w:rPr>
          <w:sz w:val="28"/>
          <w:szCs w:val="28"/>
        </w:rPr>
      </w:pPr>
      <w:r w:rsidRPr="00391B36">
        <w:rPr>
          <w:sz w:val="28"/>
          <w:szCs w:val="28"/>
        </w:rPr>
        <w:t>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w:t>
      </w:r>
    </w:p>
    <w:p w:rsidR="001F5A91" w:rsidRPr="00391B36" w:rsidRDefault="001F5A91" w:rsidP="001F5A91">
      <w:pPr>
        <w:pStyle w:val="24"/>
        <w:widowControl w:val="0"/>
        <w:numPr>
          <w:ilvl w:val="0"/>
          <w:numId w:val="24"/>
        </w:numPr>
        <w:spacing w:line="240" w:lineRule="auto"/>
        <w:ind w:left="0" w:firstLine="567"/>
        <w:jc w:val="both"/>
        <w:rPr>
          <w:sz w:val="28"/>
          <w:szCs w:val="28"/>
        </w:rPr>
      </w:pPr>
      <w:r w:rsidRPr="00391B36">
        <w:rPr>
          <w:sz w:val="28"/>
          <w:szCs w:val="28"/>
        </w:rPr>
        <w:t>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w:t>
      </w:r>
    </w:p>
    <w:p w:rsidR="001F5A91" w:rsidRPr="00391B36" w:rsidRDefault="001F5A91" w:rsidP="001F5A91">
      <w:pPr>
        <w:pStyle w:val="24"/>
        <w:widowControl w:val="0"/>
        <w:numPr>
          <w:ilvl w:val="0"/>
          <w:numId w:val="24"/>
        </w:numPr>
        <w:spacing w:line="240" w:lineRule="auto"/>
        <w:ind w:left="0" w:firstLine="567"/>
        <w:jc w:val="both"/>
        <w:rPr>
          <w:sz w:val="28"/>
          <w:szCs w:val="28"/>
        </w:rPr>
      </w:pPr>
      <w:r w:rsidRPr="00391B36">
        <w:rPr>
          <w:sz w:val="28"/>
          <w:szCs w:val="28"/>
        </w:rPr>
        <w:t>самостоятельно  добывать  новые  для  себя  физические  знания, используя для этого доступные источники информации;</w:t>
      </w:r>
    </w:p>
    <w:p w:rsidR="001F5A91" w:rsidRPr="00391B36" w:rsidRDefault="001F5A91" w:rsidP="001F5A91">
      <w:pPr>
        <w:pStyle w:val="24"/>
        <w:widowControl w:val="0"/>
        <w:numPr>
          <w:ilvl w:val="0"/>
          <w:numId w:val="24"/>
        </w:numPr>
        <w:spacing w:line="240" w:lineRule="auto"/>
        <w:ind w:left="0" w:firstLine="567"/>
        <w:jc w:val="both"/>
        <w:rPr>
          <w:sz w:val="28"/>
          <w:szCs w:val="28"/>
        </w:rPr>
      </w:pPr>
      <w:r w:rsidRPr="00391B36">
        <w:rPr>
          <w:sz w:val="28"/>
          <w:szCs w:val="28"/>
        </w:rPr>
        <w:t xml:space="preserve">умение  выстраивать  конструктивные  взаимоотношения  в команде по </w:t>
      </w:r>
      <w:r w:rsidRPr="00391B36">
        <w:rPr>
          <w:sz w:val="28"/>
          <w:szCs w:val="28"/>
        </w:rPr>
        <w:lastRenderedPageBreak/>
        <w:t>решению общих задач;</w:t>
      </w:r>
    </w:p>
    <w:p w:rsidR="001F5A91" w:rsidRDefault="001F5A91" w:rsidP="001F5A91">
      <w:pPr>
        <w:pStyle w:val="24"/>
        <w:widowControl w:val="0"/>
        <w:numPr>
          <w:ilvl w:val="0"/>
          <w:numId w:val="24"/>
        </w:numPr>
        <w:spacing w:after="0" w:line="240" w:lineRule="auto"/>
        <w:ind w:left="0" w:firstLine="567"/>
        <w:jc w:val="both"/>
        <w:rPr>
          <w:sz w:val="28"/>
          <w:szCs w:val="28"/>
        </w:rPr>
      </w:pPr>
      <w:r w:rsidRPr="00391B36">
        <w:rPr>
          <w:sz w:val="28"/>
          <w:szCs w:val="28"/>
        </w:rPr>
        <w:t>умение  управлять  своей  познавательной  деятельностью, проводить самооценку уровня собственного интеллектуального развития.</w:t>
      </w:r>
      <w:r w:rsidRPr="00391B36">
        <w:rPr>
          <w:sz w:val="28"/>
          <w:szCs w:val="28"/>
        </w:rPr>
        <w:cr/>
      </w:r>
      <w:r>
        <w:rPr>
          <w:b/>
          <w:sz w:val="28"/>
          <w:szCs w:val="28"/>
        </w:rPr>
        <w:t>метапредметных:</w:t>
      </w:r>
    </w:p>
    <w:p w:rsidR="001F5A91" w:rsidRPr="00391B36" w:rsidRDefault="001F5A91" w:rsidP="008D1975">
      <w:pPr>
        <w:pStyle w:val="24"/>
        <w:widowControl w:val="0"/>
        <w:numPr>
          <w:ilvl w:val="0"/>
          <w:numId w:val="24"/>
        </w:numPr>
        <w:spacing w:after="0" w:line="240" w:lineRule="auto"/>
        <w:jc w:val="both"/>
        <w:rPr>
          <w:sz w:val="28"/>
          <w:szCs w:val="28"/>
        </w:rPr>
      </w:pPr>
      <w:r w:rsidRPr="00391B36">
        <w:rPr>
          <w:sz w:val="28"/>
          <w:szCs w:val="28"/>
        </w:rPr>
        <w:t>использовать  различные  виды  познавательной  деятельности  для решения  физических  задач,  применять  основные  методы  познания (наблюдение,  описание,  измерение,  эксперимент)  для  изучения  различных сторон окружающей действительности;</w:t>
      </w:r>
    </w:p>
    <w:p w:rsidR="001F5A91" w:rsidRPr="007C49D8" w:rsidRDefault="001F5A91" w:rsidP="008D1975">
      <w:pPr>
        <w:pStyle w:val="24"/>
        <w:widowControl w:val="0"/>
        <w:numPr>
          <w:ilvl w:val="0"/>
          <w:numId w:val="24"/>
        </w:numPr>
        <w:spacing w:after="0" w:line="240" w:lineRule="auto"/>
        <w:jc w:val="both"/>
        <w:rPr>
          <w:sz w:val="28"/>
          <w:szCs w:val="28"/>
        </w:rPr>
      </w:pPr>
      <w:r w:rsidRPr="007C49D8">
        <w:rPr>
          <w:sz w:val="28"/>
          <w:szCs w:val="28"/>
        </w:rPr>
        <w:t>использовать  основные  интеллектуальные  операции:  постановка задачи,  формулирование  гипотез,  анализ  и  синтез,  сравнение,  обобщение, систематизация,  выявление  причинно-следственных  связей,  поиск  аналогов, формулирование  выводов  для  изучения  различных  сторон  физических объектов,  физических  явлений  и  физических  процессов,  с  которыми возникает необходимость сталкиваться в профессиональной сфере;</w:t>
      </w:r>
    </w:p>
    <w:p w:rsidR="001F5A91" w:rsidRPr="007C49D8" w:rsidRDefault="001F5A91" w:rsidP="008D1975">
      <w:pPr>
        <w:pStyle w:val="24"/>
        <w:widowControl w:val="0"/>
        <w:numPr>
          <w:ilvl w:val="0"/>
          <w:numId w:val="24"/>
        </w:numPr>
        <w:spacing w:after="0" w:line="240" w:lineRule="auto"/>
        <w:jc w:val="both"/>
        <w:rPr>
          <w:sz w:val="28"/>
          <w:szCs w:val="28"/>
        </w:rPr>
      </w:pPr>
      <w:r w:rsidRPr="007C49D8">
        <w:rPr>
          <w:sz w:val="28"/>
          <w:szCs w:val="28"/>
        </w:rPr>
        <w:t>умение  генерировать  идеи  и  определять  средства,  необходимые для их реализации;</w:t>
      </w:r>
    </w:p>
    <w:p w:rsidR="001F5A91" w:rsidRPr="007C49D8" w:rsidRDefault="001F5A91" w:rsidP="008D1975">
      <w:pPr>
        <w:pStyle w:val="24"/>
        <w:widowControl w:val="0"/>
        <w:numPr>
          <w:ilvl w:val="0"/>
          <w:numId w:val="24"/>
        </w:numPr>
        <w:spacing w:after="0" w:line="240" w:lineRule="auto"/>
        <w:jc w:val="both"/>
        <w:rPr>
          <w:sz w:val="28"/>
          <w:szCs w:val="28"/>
        </w:rPr>
      </w:pPr>
      <w:r w:rsidRPr="007C49D8">
        <w:rPr>
          <w:sz w:val="28"/>
          <w:szCs w:val="28"/>
        </w:rPr>
        <w:t>использовать  различные  источники  для  получения  физической информации, умение оценить её достоверность;</w:t>
      </w:r>
    </w:p>
    <w:p w:rsidR="001F5A91" w:rsidRPr="00391B36" w:rsidRDefault="001F5A91" w:rsidP="008D1975">
      <w:pPr>
        <w:pStyle w:val="24"/>
        <w:widowControl w:val="0"/>
        <w:numPr>
          <w:ilvl w:val="0"/>
          <w:numId w:val="24"/>
        </w:numPr>
        <w:spacing w:after="0" w:line="240" w:lineRule="auto"/>
        <w:jc w:val="both"/>
        <w:rPr>
          <w:sz w:val="28"/>
          <w:szCs w:val="28"/>
        </w:rPr>
      </w:pPr>
      <w:r w:rsidRPr="00391B36">
        <w:rPr>
          <w:sz w:val="28"/>
          <w:szCs w:val="28"/>
        </w:rPr>
        <w:t>анализировать и представлять информацию в различных видах;</w:t>
      </w:r>
    </w:p>
    <w:p w:rsidR="001F5A91" w:rsidRDefault="001F5A91" w:rsidP="008D1975">
      <w:pPr>
        <w:pStyle w:val="24"/>
        <w:widowControl w:val="0"/>
        <w:numPr>
          <w:ilvl w:val="0"/>
          <w:numId w:val="24"/>
        </w:numPr>
        <w:spacing w:after="0" w:line="240" w:lineRule="auto"/>
        <w:jc w:val="both"/>
        <w:rPr>
          <w:sz w:val="28"/>
          <w:szCs w:val="28"/>
        </w:rPr>
      </w:pPr>
      <w:r w:rsidRPr="007C49D8">
        <w:rPr>
          <w:sz w:val="28"/>
          <w:szCs w:val="28"/>
        </w:rPr>
        <w:t xml:space="preserve">публично  представлять  результаты  собственного  исследования, вести  дискуссии,  доступно  и  гармонично  сочетая  содержание  и  формы </w:t>
      </w:r>
      <w:r>
        <w:rPr>
          <w:sz w:val="28"/>
          <w:szCs w:val="28"/>
        </w:rPr>
        <w:t>представляемой информации.</w:t>
      </w:r>
    </w:p>
    <w:p w:rsidR="001F5A91" w:rsidRPr="007C49D8" w:rsidRDefault="001F5A91" w:rsidP="001F5A91">
      <w:pPr>
        <w:pStyle w:val="24"/>
        <w:widowControl w:val="0"/>
        <w:spacing w:after="0" w:line="240" w:lineRule="auto"/>
        <w:ind w:left="0"/>
        <w:jc w:val="both"/>
        <w:rPr>
          <w:b/>
          <w:sz w:val="28"/>
          <w:szCs w:val="28"/>
        </w:rPr>
      </w:pPr>
      <w:r>
        <w:rPr>
          <w:b/>
          <w:sz w:val="28"/>
          <w:szCs w:val="28"/>
        </w:rPr>
        <w:t>предметных:</w:t>
      </w:r>
    </w:p>
    <w:p w:rsidR="00A45F89" w:rsidRDefault="00A45F89" w:rsidP="00A45F89">
      <w:pPr>
        <w:pStyle w:val="24"/>
        <w:widowControl w:val="0"/>
        <w:numPr>
          <w:ilvl w:val="0"/>
          <w:numId w:val="24"/>
        </w:numPr>
        <w:spacing w:after="0" w:line="240" w:lineRule="auto"/>
        <w:jc w:val="both"/>
        <w:rPr>
          <w:sz w:val="28"/>
          <w:szCs w:val="28"/>
        </w:rPr>
      </w:pPr>
      <w:r w:rsidRPr="007C49D8">
        <w:rPr>
          <w:sz w:val="28"/>
          <w:szCs w:val="28"/>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понимание  роли  физики в формировании  кругозора  и  функциональной  грамотности  человека  для решения практических задач;</w:t>
      </w:r>
    </w:p>
    <w:p w:rsidR="00A45F89" w:rsidRPr="007C49D8" w:rsidRDefault="00A45F89" w:rsidP="00A45F89">
      <w:pPr>
        <w:pStyle w:val="24"/>
        <w:widowControl w:val="0"/>
        <w:numPr>
          <w:ilvl w:val="0"/>
          <w:numId w:val="24"/>
        </w:numPr>
        <w:spacing w:line="240" w:lineRule="auto"/>
        <w:jc w:val="both"/>
        <w:rPr>
          <w:sz w:val="28"/>
          <w:szCs w:val="28"/>
        </w:rPr>
      </w:pPr>
      <w:r w:rsidRPr="007C49D8">
        <w:rPr>
          <w:sz w:val="28"/>
          <w:szCs w:val="28"/>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A45F89" w:rsidRPr="007C49D8" w:rsidRDefault="00A45F89" w:rsidP="00A45F89">
      <w:pPr>
        <w:pStyle w:val="24"/>
        <w:widowControl w:val="0"/>
        <w:numPr>
          <w:ilvl w:val="0"/>
          <w:numId w:val="24"/>
        </w:numPr>
        <w:spacing w:line="240" w:lineRule="auto"/>
        <w:jc w:val="both"/>
        <w:rPr>
          <w:sz w:val="28"/>
          <w:szCs w:val="28"/>
        </w:rPr>
      </w:pPr>
      <w:r w:rsidRPr="007C49D8">
        <w:rPr>
          <w:sz w:val="28"/>
          <w:szCs w:val="28"/>
        </w:rPr>
        <w:t>владение  основными  методами  научного  познания,</w:t>
      </w:r>
      <w:r>
        <w:rPr>
          <w:sz w:val="28"/>
          <w:szCs w:val="28"/>
        </w:rPr>
        <w:t xml:space="preserve"> </w:t>
      </w:r>
      <w:r w:rsidRPr="007C49D8">
        <w:rPr>
          <w:sz w:val="28"/>
          <w:szCs w:val="28"/>
        </w:rPr>
        <w:t>используемыми в физике: наблюдение, описание, измерение, эксперимент;</w:t>
      </w:r>
    </w:p>
    <w:p w:rsidR="00A45F89" w:rsidRPr="007C49D8" w:rsidRDefault="00A45F89" w:rsidP="00A45F89">
      <w:pPr>
        <w:pStyle w:val="24"/>
        <w:widowControl w:val="0"/>
        <w:numPr>
          <w:ilvl w:val="0"/>
          <w:numId w:val="24"/>
        </w:numPr>
        <w:spacing w:line="240" w:lineRule="auto"/>
        <w:jc w:val="both"/>
        <w:rPr>
          <w:sz w:val="28"/>
          <w:szCs w:val="28"/>
        </w:rPr>
      </w:pPr>
      <w:r w:rsidRPr="007C49D8">
        <w:rPr>
          <w:sz w:val="28"/>
          <w:szCs w:val="28"/>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A45F89" w:rsidRPr="007C49D8" w:rsidRDefault="00A45F89" w:rsidP="00A45F89">
      <w:pPr>
        <w:pStyle w:val="24"/>
        <w:widowControl w:val="0"/>
        <w:numPr>
          <w:ilvl w:val="0"/>
          <w:numId w:val="24"/>
        </w:numPr>
        <w:spacing w:line="240" w:lineRule="auto"/>
        <w:jc w:val="both"/>
        <w:rPr>
          <w:sz w:val="28"/>
          <w:szCs w:val="28"/>
        </w:rPr>
      </w:pPr>
      <w:r w:rsidRPr="007C49D8">
        <w:rPr>
          <w:sz w:val="28"/>
          <w:szCs w:val="28"/>
        </w:rPr>
        <w:t>сформированность умения решать физические задачи;</w:t>
      </w:r>
    </w:p>
    <w:p w:rsidR="00491622" w:rsidRPr="00491622" w:rsidRDefault="00A45F89" w:rsidP="00491622">
      <w:pPr>
        <w:pStyle w:val="24"/>
        <w:widowControl w:val="0"/>
        <w:numPr>
          <w:ilvl w:val="0"/>
          <w:numId w:val="24"/>
        </w:numPr>
        <w:spacing w:line="240" w:lineRule="auto"/>
        <w:ind w:left="709" w:hanging="283"/>
        <w:jc w:val="both"/>
        <w:rPr>
          <w:b/>
          <w:sz w:val="28"/>
          <w:szCs w:val="28"/>
        </w:rPr>
      </w:pPr>
      <w:r w:rsidRPr="00491622">
        <w:rPr>
          <w:sz w:val="28"/>
          <w:szCs w:val="28"/>
        </w:rPr>
        <w:t>сформированность  умения  применять  полученные  знания  для объяснения  условий  протекания  физических  явлений  в  природе,  в профессиональной  сфере  и  для  принятия  практических  решений в повседневной жизни;</w:t>
      </w:r>
    </w:p>
    <w:p w:rsidR="00491622" w:rsidRPr="00491622" w:rsidRDefault="00A45F89" w:rsidP="00491622">
      <w:pPr>
        <w:pStyle w:val="24"/>
        <w:widowControl w:val="0"/>
        <w:numPr>
          <w:ilvl w:val="0"/>
          <w:numId w:val="24"/>
        </w:numPr>
        <w:spacing w:line="240" w:lineRule="auto"/>
        <w:ind w:left="709" w:hanging="283"/>
        <w:jc w:val="both"/>
        <w:rPr>
          <w:b/>
          <w:sz w:val="28"/>
          <w:szCs w:val="28"/>
        </w:rPr>
      </w:pPr>
      <w:r w:rsidRPr="00491622">
        <w:rPr>
          <w:sz w:val="28"/>
          <w:szCs w:val="28"/>
        </w:rPr>
        <w:lastRenderedPageBreak/>
        <w:t>сформированность  собственной  позиции  по  отношению к физической информации, получаемой из разных источников.</w:t>
      </w:r>
    </w:p>
    <w:p w:rsidR="006254B8" w:rsidRDefault="006254B8" w:rsidP="00491622">
      <w:pPr>
        <w:pStyle w:val="24"/>
        <w:widowControl w:val="0"/>
        <w:spacing w:line="240" w:lineRule="auto"/>
        <w:ind w:left="709"/>
        <w:jc w:val="center"/>
        <w:rPr>
          <w:b/>
          <w:sz w:val="28"/>
          <w:szCs w:val="28"/>
        </w:rPr>
      </w:pPr>
    </w:p>
    <w:p w:rsidR="008D1975" w:rsidRPr="00491622" w:rsidRDefault="008D1975" w:rsidP="00491622">
      <w:pPr>
        <w:pStyle w:val="24"/>
        <w:widowControl w:val="0"/>
        <w:spacing w:line="240" w:lineRule="auto"/>
        <w:ind w:left="709"/>
        <w:jc w:val="center"/>
        <w:rPr>
          <w:b/>
          <w:sz w:val="28"/>
          <w:szCs w:val="28"/>
        </w:rPr>
      </w:pPr>
      <w:r w:rsidRPr="00491622">
        <w:rPr>
          <w:b/>
          <w:sz w:val="28"/>
          <w:szCs w:val="28"/>
        </w:rPr>
        <w:t>СОДЕРЖАНИЕ УЧЕБНОЙ ДИСЦИПЛИНЫ</w:t>
      </w:r>
    </w:p>
    <w:p w:rsidR="008D1975" w:rsidRPr="003348BC" w:rsidRDefault="008D1975" w:rsidP="008D1975">
      <w:pPr>
        <w:rPr>
          <w:b/>
          <w:sz w:val="28"/>
          <w:szCs w:val="28"/>
        </w:rPr>
      </w:pPr>
      <w:r w:rsidRPr="003348BC">
        <w:rPr>
          <w:b/>
          <w:sz w:val="28"/>
          <w:szCs w:val="28"/>
        </w:rPr>
        <w:t>Введение</w:t>
      </w:r>
    </w:p>
    <w:p w:rsidR="008D1975" w:rsidRDefault="008D1975" w:rsidP="008D1975">
      <w:pPr>
        <w:jc w:val="both"/>
        <w:rPr>
          <w:sz w:val="28"/>
          <w:szCs w:val="28"/>
          <w:lang w:eastAsia="ru-RU"/>
        </w:rPr>
      </w:pPr>
      <w:r w:rsidRPr="000D71B6">
        <w:rPr>
          <w:sz w:val="28"/>
          <w:szCs w:val="28"/>
          <w:lang w:eastAsia="ru-RU"/>
        </w:rPr>
        <w:t xml:space="preserve">Физика – фундаментальная наука о природе.  </w:t>
      </w:r>
    </w:p>
    <w:p w:rsidR="008D1975" w:rsidRPr="001F4EC6" w:rsidRDefault="008D1975" w:rsidP="008D1975">
      <w:pPr>
        <w:jc w:val="both"/>
        <w:rPr>
          <w:sz w:val="28"/>
          <w:szCs w:val="28"/>
          <w:lang w:eastAsia="ru-RU"/>
        </w:rPr>
      </w:pPr>
      <w:r w:rsidRPr="000D71B6">
        <w:rPr>
          <w:sz w:val="28"/>
          <w:szCs w:val="28"/>
          <w:lang w:eastAsia="ru-RU"/>
        </w:rPr>
        <w:t>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специальностей СПО.</w:t>
      </w:r>
    </w:p>
    <w:p w:rsidR="008D1975" w:rsidRDefault="008D1975" w:rsidP="008D1975">
      <w:pPr>
        <w:jc w:val="both"/>
        <w:rPr>
          <w:b/>
          <w:sz w:val="28"/>
          <w:szCs w:val="28"/>
        </w:rPr>
      </w:pPr>
      <w:r>
        <w:rPr>
          <w:b/>
          <w:sz w:val="28"/>
          <w:szCs w:val="28"/>
        </w:rPr>
        <w:t>МЕХАНИКА</w:t>
      </w:r>
    </w:p>
    <w:p w:rsidR="008D1975" w:rsidRDefault="008D1975" w:rsidP="008D1975">
      <w:pPr>
        <w:jc w:val="both"/>
        <w:rPr>
          <w:sz w:val="28"/>
          <w:szCs w:val="28"/>
        </w:rPr>
      </w:pPr>
      <w:r w:rsidRPr="0081221B">
        <w:rPr>
          <w:b/>
          <w:sz w:val="28"/>
          <w:szCs w:val="28"/>
        </w:rPr>
        <w:t>Кинематика.</w:t>
      </w:r>
      <w:r w:rsidRPr="0081221B">
        <w:rPr>
          <w:sz w:val="28"/>
          <w:szCs w:val="28"/>
        </w:rPr>
        <w:t xml:space="preserve"> 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  </w:t>
      </w:r>
    </w:p>
    <w:p w:rsidR="008D1975" w:rsidRDefault="008D1975" w:rsidP="008D1975">
      <w:pPr>
        <w:jc w:val="both"/>
        <w:rPr>
          <w:sz w:val="28"/>
          <w:szCs w:val="28"/>
        </w:rPr>
      </w:pPr>
      <w:r w:rsidRPr="0081221B">
        <w:rPr>
          <w:b/>
          <w:sz w:val="28"/>
          <w:szCs w:val="28"/>
        </w:rPr>
        <w:t>Законы  механики  Ньютона.</w:t>
      </w:r>
      <w:r w:rsidRPr="0081221B">
        <w:rPr>
          <w:sz w:val="28"/>
          <w:szCs w:val="28"/>
        </w:rPr>
        <w:t xml:space="preserve">  Первый  закон  Ньютона.  Сила.  Масса. Импульс.  Второй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измерения массы тел. Силы в механике.  </w:t>
      </w:r>
    </w:p>
    <w:p w:rsidR="008D1975" w:rsidRDefault="008D1975" w:rsidP="008D1975">
      <w:pPr>
        <w:jc w:val="both"/>
        <w:rPr>
          <w:sz w:val="28"/>
          <w:szCs w:val="28"/>
        </w:rPr>
      </w:pPr>
      <w:r w:rsidRPr="0081221B">
        <w:rPr>
          <w:b/>
          <w:sz w:val="28"/>
          <w:szCs w:val="28"/>
        </w:rPr>
        <w:t>Законы  сохранения  в  механике.</w:t>
      </w:r>
      <w:r w:rsidRPr="0081221B">
        <w:rPr>
          <w:sz w:val="28"/>
          <w:szCs w:val="28"/>
        </w:rPr>
        <w:t xml:space="preserve">  Закон  сохранения  импульса. Реактивное движение. Работа силы. Работа потенциальных сил. Мощность. Энергия.  Кинетическая энергия. Потенциальная энергия. Закон сохранения механической энергии.  Применение законов сохранения. </w:t>
      </w:r>
    </w:p>
    <w:p w:rsidR="008D1975" w:rsidRPr="0081221B" w:rsidRDefault="008D1975" w:rsidP="008D1975">
      <w:pPr>
        <w:jc w:val="both"/>
        <w:rPr>
          <w:sz w:val="28"/>
          <w:szCs w:val="28"/>
        </w:rPr>
      </w:pPr>
      <w:r w:rsidRPr="0081221B">
        <w:rPr>
          <w:b/>
          <w:sz w:val="28"/>
          <w:szCs w:val="28"/>
        </w:rPr>
        <w:t xml:space="preserve">Лабораторные </w:t>
      </w:r>
      <w:r>
        <w:rPr>
          <w:b/>
          <w:sz w:val="28"/>
          <w:szCs w:val="28"/>
        </w:rPr>
        <w:t xml:space="preserve">и практические </w:t>
      </w:r>
      <w:r w:rsidRPr="0081221B">
        <w:rPr>
          <w:b/>
          <w:sz w:val="28"/>
          <w:szCs w:val="28"/>
        </w:rPr>
        <w:t>работы</w:t>
      </w:r>
      <w:r w:rsidRPr="0081221B">
        <w:rPr>
          <w:sz w:val="28"/>
          <w:szCs w:val="28"/>
        </w:rPr>
        <w:t>:  Исследование движения тела под действием постоянной силы.  Изучение закона сохранения импульса.  Сохранение механической энергии при движении тела под действием сил тяжести и упругости.  Сравнение работы силы с изменением кинетической энергии тела.  Изучение законов сохранения на примере удара шаров и баллистического маятника.  Изучение особенностей силы трения (скольжения)</w:t>
      </w:r>
      <w:r>
        <w:rPr>
          <w:sz w:val="28"/>
          <w:szCs w:val="28"/>
        </w:rPr>
        <w:t>.</w:t>
      </w:r>
    </w:p>
    <w:p w:rsidR="008D1975" w:rsidRPr="00D841CA" w:rsidRDefault="008D1975" w:rsidP="008D1975">
      <w:pPr>
        <w:jc w:val="both"/>
        <w:rPr>
          <w:b/>
          <w:sz w:val="28"/>
          <w:szCs w:val="28"/>
        </w:rPr>
      </w:pPr>
      <w:r w:rsidRPr="00D841CA">
        <w:rPr>
          <w:b/>
          <w:sz w:val="28"/>
          <w:szCs w:val="28"/>
        </w:rPr>
        <w:t xml:space="preserve">ОСНОВЫ МОЛЕКУЛЯРНОЙ ФИЗИКИ И ТЕРМОДИНАМИКИ </w:t>
      </w:r>
    </w:p>
    <w:p w:rsidR="008D1975" w:rsidRDefault="008D1975" w:rsidP="008D1975">
      <w:pPr>
        <w:jc w:val="both"/>
        <w:rPr>
          <w:sz w:val="28"/>
          <w:szCs w:val="28"/>
        </w:rPr>
      </w:pPr>
      <w:r w:rsidRPr="00D841CA">
        <w:rPr>
          <w:b/>
          <w:sz w:val="28"/>
          <w:szCs w:val="28"/>
        </w:rPr>
        <w:t xml:space="preserve">Основы  молекулярно-кинетической  теории.  Идеальный  газ. </w:t>
      </w:r>
      <w:r w:rsidRPr="00D841CA">
        <w:rPr>
          <w:sz w:val="28"/>
          <w:szCs w:val="28"/>
        </w:rPr>
        <w:t xml:space="preserve">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Строении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теории газов. Температура  и  ее  измерение.  Газовые  законы.  Абсолютный  нуль температуры. Термодинамическая шкала температуры. Уравнение состояния идеального газа. Молярная газовая постоянная. </w:t>
      </w:r>
    </w:p>
    <w:p w:rsidR="008D1975" w:rsidRPr="00D841CA" w:rsidRDefault="008D1975" w:rsidP="008D1975">
      <w:pPr>
        <w:jc w:val="both"/>
        <w:rPr>
          <w:sz w:val="28"/>
          <w:szCs w:val="28"/>
        </w:rPr>
      </w:pPr>
      <w:r w:rsidRPr="00D841CA">
        <w:rPr>
          <w:b/>
          <w:sz w:val="28"/>
          <w:szCs w:val="28"/>
        </w:rPr>
        <w:lastRenderedPageBreak/>
        <w:t>Основы  термодинамики.</w:t>
      </w:r>
      <w:r w:rsidRPr="00D841CA">
        <w:rPr>
          <w:sz w:val="28"/>
          <w:szCs w:val="28"/>
        </w:rPr>
        <w:t xml:space="preserve">  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  </w:t>
      </w:r>
    </w:p>
    <w:p w:rsidR="008D1975" w:rsidRPr="00D841CA" w:rsidRDefault="008D1975" w:rsidP="008D1975">
      <w:pPr>
        <w:jc w:val="both"/>
        <w:rPr>
          <w:sz w:val="28"/>
          <w:szCs w:val="28"/>
        </w:rPr>
      </w:pPr>
      <w:r w:rsidRPr="00D841CA">
        <w:rPr>
          <w:b/>
          <w:sz w:val="28"/>
          <w:szCs w:val="28"/>
        </w:rPr>
        <w:t>Свойства  паров</w:t>
      </w:r>
      <w:r>
        <w:rPr>
          <w:b/>
          <w:sz w:val="28"/>
          <w:szCs w:val="28"/>
        </w:rPr>
        <w:t>, жидкостей, твердых тел</w:t>
      </w:r>
      <w:r w:rsidRPr="00D841CA">
        <w:rPr>
          <w:sz w:val="28"/>
          <w:szCs w:val="28"/>
        </w:rPr>
        <w:t xml:space="preserve">.  Испарение  и  конденсация.  Насыщенный  пар  и  его свойства.  Абсолютная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  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 </w:t>
      </w:r>
    </w:p>
    <w:p w:rsidR="008D1975" w:rsidRPr="00D841CA" w:rsidRDefault="008D1975" w:rsidP="008D1975">
      <w:pPr>
        <w:jc w:val="both"/>
        <w:rPr>
          <w:sz w:val="28"/>
          <w:szCs w:val="28"/>
        </w:rPr>
      </w:pPr>
      <w:r w:rsidRPr="00D841CA">
        <w:rPr>
          <w:b/>
          <w:sz w:val="28"/>
          <w:szCs w:val="28"/>
        </w:rPr>
        <w:t xml:space="preserve">Лабораторные </w:t>
      </w:r>
      <w:r>
        <w:rPr>
          <w:b/>
          <w:sz w:val="28"/>
          <w:szCs w:val="28"/>
        </w:rPr>
        <w:t xml:space="preserve">и практические </w:t>
      </w:r>
      <w:r w:rsidRPr="00D841CA">
        <w:rPr>
          <w:b/>
          <w:sz w:val="28"/>
          <w:szCs w:val="28"/>
        </w:rPr>
        <w:t xml:space="preserve">работы: </w:t>
      </w:r>
      <w:r w:rsidRPr="00D841CA">
        <w:rPr>
          <w:sz w:val="28"/>
          <w:szCs w:val="28"/>
        </w:rPr>
        <w:t xml:space="preserve"> Измерение влажности воздуха.  Измерение поверхностного натяжения жидкости.  Наблюдение  процесса  кристаллизации</w:t>
      </w:r>
      <w:r>
        <w:rPr>
          <w:sz w:val="28"/>
          <w:szCs w:val="28"/>
        </w:rPr>
        <w:t>.</w:t>
      </w:r>
      <w:r w:rsidRPr="00D841CA">
        <w:rPr>
          <w:sz w:val="28"/>
          <w:szCs w:val="28"/>
        </w:rPr>
        <w:t xml:space="preserve">  Изучение  деформации растяжения.   Изучение теплового расширения твердых тел.   Изучение особенностей теплового расширения воды.</w:t>
      </w:r>
    </w:p>
    <w:p w:rsidR="008D1975" w:rsidRPr="00973BE3" w:rsidRDefault="008D1975" w:rsidP="008D1975">
      <w:pPr>
        <w:jc w:val="both"/>
        <w:rPr>
          <w:b/>
          <w:sz w:val="28"/>
          <w:szCs w:val="28"/>
        </w:rPr>
      </w:pPr>
      <w:r w:rsidRPr="00973BE3">
        <w:rPr>
          <w:b/>
          <w:sz w:val="28"/>
          <w:szCs w:val="28"/>
        </w:rPr>
        <w:t xml:space="preserve">ЭЛЕКТРОДИНАМИКА </w:t>
      </w:r>
    </w:p>
    <w:p w:rsidR="008D1975" w:rsidRPr="00973BE3" w:rsidRDefault="008D1975" w:rsidP="008D1975">
      <w:pPr>
        <w:jc w:val="both"/>
        <w:rPr>
          <w:sz w:val="28"/>
          <w:szCs w:val="28"/>
        </w:rPr>
      </w:pPr>
      <w:r w:rsidRPr="00973BE3">
        <w:rPr>
          <w:b/>
          <w:sz w:val="28"/>
          <w:szCs w:val="28"/>
        </w:rPr>
        <w:t>Электрическое поле.</w:t>
      </w:r>
      <w:r w:rsidRPr="00973BE3">
        <w:rPr>
          <w:sz w:val="28"/>
          <w:szCs w:val="28"/>
        </w:rPr>
        <w:t xml:space="preserve">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w:t>
      </w:r>
      <w:r>
        <w:rPr>
          <w:sz w:val="28"/>
          <w:szCs w:val="28"/>
        </w:rPr>
        <w:t xml:space="preserve"> электростатического  поля.  По</w:t>
      </w:r>
      <w:r w:rsidRPr="00973BE3">
        <w:rPr>
          <w:sz w:val="28"/>
          <w:szCs w:val="28"/>
        </w:rPr>
        <w:t>тенциал.  Разность  потенциалов.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p w:rsidR="008D1975" w:rsidRPr="00973BE3" w:rsidRDefault="008D1975" w:rsidP="008D1975">
      <w:pPr>
        <w:jc w:val="both"/>
        <w:rPr>
          <w:sz w:val="28"/>
          <w:szCs w:val="28"/>
        </w:rPr>
      </w:pPr>
      <w:r w:rsidRPr="00973BE3">
        <w:rPr>
          <w:b/>
          <w:sz w:val="28"/>
          <w:szCs w:val="28"/>
        </w:rPr>
        <w:t>Законы постоянного тока.</w:t>
      </w:r>
      <w:r w:rsidRPr="00973BE3">
        <w:rPr>
          <w:sz w:val="28"/>
          <w:szCs w:val="28"/>
        </w:rPr>
        <w:t xml:space="preserve">  Условия, необходимые для возникновения и поддержания электрического тока.  Сила тока и плотность тока. Закона Ома для  участка  цепи  без  ЭДС.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 Электродвижущая  сила  источника  тока.  </w:t>
      </w:r>
      <w:r>
        <w:rPr>
          <w:sz w:val="28"/>
          <w:szCs w:val="28"/>
        </w:rPr>
        <w:t>Закон  Ома  для  полной  цепи. Со</w:t>
      </w:r>
      <w:r w:rsidRPr="00973BE3">
        <w:rPr>
          <w:sz w:val="28"/>
          <w:szCs w:val="28"/>
        </w:rPr>
        <w:t>единение  проводников.  Соединение  источников  электрической  энергии  в батарею.  Закон  Джоуля  — Ленца.  Работа  и  мощность  электрического  тока. Тепловое действие тока.</w:t>
      </w:r>
      <w:r>
        <w:rPr>
          <w:sz w:val="28"/>
          <w:szCs w:val="28"/>
        </w:rPr>
        <w:t xml:space="preserve"> </w:t>
      </w:r>
    </w:p>
    <w:p w:rsidR="008D1975" w:rsidRPr="00973BE3" w:rsidRDefault="008D1975" w:rsidP="008D1975">
      <w:pPr>
        <w:jc w:val="both"/>
        <w:rPr>
          <w:sz w:val="28"/>
          <w:szCs w:val="28"/>
        </w:rPr>
      </w:pPr>
      <w:r w:rsidRPr="00973BE3">
        <w:rPr>
          <w:b/>
          <w:sz w:val="28"/>
          <w:szCs w:val="28"/>
        </w:rPr>
        <w:t>Электрический  ток  в  полупроводниках</w:t>
      </w:r>
      <w:r w:rsidRPr="00973BE3">
        <w:rPr>
          <w:sz w:val="28"/>
          <w:szCs w:val="28"/>
        </w:rPr>
        <w:t>.  Собственная  проводимость полупроводников. Полупроводниковые приборы.</w:t>
      </w:r>
    </w:p>
    <w:p w:rsidR="008D1975" w:rsidRPr="00973BE3" w:rsidRDefault="008D1975" w:rsidP="008D1975">
      <w:pPr>
        <w:jc w:val="both"/>
        <w:rPr>
          <w:sz w:val="28"/>
          <w:szCs w:val="28"/>
        </w:rPr>
      </w:pPr>
      <w:r w:rsidRPr="00973BE3">
        <w:rPr>
          <w:b/>
          <w:sz w:val="28"/>
          <w:szCs w:val="28"/>
        </w:rPr>
        <w:t>Магнитное поле.</w:t>
      </w:r>
      <w:r w:rsidRPr="00973BE3">
        <w:rPr>
          <w:sz w:val="28"/>
          <w:szCs w:val="28"/>
        </w:rPr>
        <w:t xml:space="preserve">  Магнитное поле. Вектор индукции магнитного поля. Действие  магнитного  поля  на  прямолинейный  проводник  с  током.  Закон </w:t>
      </w:r>
      <w:r w:rsidRPr="00973BE3">
        <w:rPr>
          <w:sz w:val="28"/>
          <w:szCs w:val="28"/>
        </w:rPr>
        <w:lastRenderedPageBreak/>
        <w:t>Ампера.  Взаимодействие  токов.  Магнитный  поток.  Работа по  перемещению проводника  с  током  в  магнитном  поле.  Действие  магнитного  поля  на движущийся  заряд.  Сила  Лоренца.  Определение  удельного  заряда. Ускорители заряженных частиц.</w:t>
      </w:r>
    </w:p>
    <w:p w:rsidR="008D1975" w:rsidRPr="00973BE3" w:rsidRDefault="008D1975" w:rsidP="008D1975">
      <w:pPr>
        <w:jc w:val="both"/>
        <w:rPr>
          <w:sz w:val="28"/>
          <w:szCs w:val="28"/>
        </w:rPr>
      </w:pPr>
      <w:r w:rsidRPr="00973BE3">
        <w:rPr>
          <w:sz w:val="28"/>
          <w:szCs w:val="28"/>
        </w:rPr>
        <w:t>Электромагнитная индукция.  Электромагнитная индукция. Вихревое электрическое поле. Самоиндукция. Энергия магнитного поля.</w:t>
      </w:r>
    </w:p>
    <w:p w:rsidR="008D1975" w:rsidRPr="00D36B90" w:rsidRDefault="008D1975" w:rsidP="008D1975">
      <w:pPr>
        <w:jc w:val="both"/>
        <w:rPr>
          <w:b/>
          <w:sz w:val="28"/>
          <w:szCs w:val="28"/>
        </w:rPr>
      </w:pPr>
      <w:r w:rsidRPr="00973BE3">
        <w:rPr>
          <w:b/>
          <w:sz w:val="28"/>
          <w:szCs w:val="28"/>
        </w:rPr>
        <w:t>Лабораторные и практические работы</w:t>
      </w:r>
      <w:r w:rsidRPr="00973BE3">
        <w:rPr>
          <w:sz w:val="28"/>
          <w:szCs w:val="28"/>
        </w:rPr>
        <w:t>:</w:t>
      </w:r>
      <w:r>
        <w:rPr>
          <w:sz w:val="28"/>
          <w:szCs w:val="28"/>
        </w:rPr>
        <w:t xml:space="preserve"> </w:t>
      </w:r>
      <w:r w:rsidRPr="00973BE3">
        <w:rPr>
          <w:sz w:val="28"/>
          <w:szCs w:val="28"/>
        </w:rPr>
        <w:t>Изучение  закона  Ома  для  участка  цепи,  последовательного  и параллельного соединения проводников.</w:t>
      </w:r>
      <w:r>
        <w:rPr>
          <w:sz w:val="28"/>
          <w:szCs w:val="28"/>
        </w:rPr>
        <w:t xml:space="preserve"> </w:t>
      </w:r>
      <w:r w:rsidRPr="00973BE3">
        <w:rPr>
          <w:sz w:val="28"/>
          <w:szCs w:val="28"/>
        </w:rPr>
        <w:t>Изучение закона Ома для полной цепи.</w:t>
      </w:r>
      <w:r>
        <w:rPr>
          <w:sz w:val="28"/>
          <w:szCs w:val="28"/>
        </w:rPr>
        <w:t xml:space="preserve"> </w:t>
      </w:r>
      <w:r w:rsidRPr="00973BE3">
        <w:rPr>
          <w:sz w:val="28"/>
          <w:szCs w:val="28"/>
        </w:rPr>
        <w:t>Изучение явления электромагнитной индукции.</w:t>
      </w:r>
      <w:r>
        <w:rPr>
          <w:sz w:val="28"/>
          <w:szCs w:val="28"/>
        </w:rPr>
        <w:t xml:space="preserve"> </w:t>
      </w:r>
      <w:r w:rsidRPr="00973BE3">
        <w:rPr>
          <w:sz w:val="28"/>
          <w:szCs w:val="28"/>
        </w:rPr>
        <w:t>Определение  коэффициента  полезного  действия  электрического чайника.</w:t>
      </w:r>
      <w:r>
        <w:rPr>
          <w:sz w:val="28"/>
          <w:szCs w:val="28"/>
        </w:rPr>
        <w:t xml:space="preserve"> </w:t>
      </w:r>
      <w:r w:rsidRPr="00973BE3">
        <w:rPr>
          <w:sz w:val="28"/>
          <w:szCs w:val="28"/>
        </w:rPr>
        <w:t>Определение температуры нити лампы накаливания.</w:t>
      </w:r>
      <w:r>
        <w:rPr>
          <w:sz w:val="28"/>
          <w:szCs w:val="28"/>
        </w:rPr>
        <w:t xml:space="preserve"> </w:t>
      </w:r>
      <w:r w:rsidRPr="00973BE3">
        <w:rPr>
          <w:sz w:val="28"/>
          <w:szCs w:val="28"/>
        </w:rPr>
        <w:t>Определение  ЭДС  и  внутреннего  сопротивления  источника напряжения.</w:t>
      </w:r>
      <w:r w:rsidRPr="00973BE3">
        <w:rPr>
          <w:sz w:val="28"/>
          <w:szCs w:val="28"/>
        </w:rPr>
        <w:cr/>
      </w:r>
      <w:r w:rsidRPr="00D36B90">
        <w:rPr>
          <w:b/>
          <w:sz w:val="28"/>
          <w:szCs w:val="28"/>
        </w:rPr>
        <w:t>КОЛЕБАНИЯ И ВОЛНЫ</w:t>
      </w:r>
    </w:p>
    <w:p w:rsidR="008D1975" w:rsidRPr="00D36B90" w:rsidRDefault="008D1975" w:rsidP="008D1975">
      <w:pPr>
        <w:jc w:val="both"/>
        <w:rPr>
          <w:sz w:val="28"/>
          <w:szCs w:val="28"/>
        </w:rPr>
      </w:pPr>
      <w:r w:rsidRPr="00D36B90">
        <w:rPr>
          <w:b/>
          <w:sz w:val="28"/>
          <w:szCs w:val="28"/>
        </w:rPr>
        <w:t>Механические  колебания.</w:t>
      </w:r>
      <w:r w:rsidRPr="00D36B90">
        <w:rPr>
          <w:sz w:val="28"/>
          <w:szCs w:val="28"/>
        </w:rPr>
        <w:t xml:space="preserve">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механическ</w:t>
      </w:r>
      <w:r>
        <w:rPr>
          <w:sz w:val="28"/>
          <w:szCs w:val="28"/>
        </w:rPr>
        <w:t>ие  колебания.  Вынужденные  ме</w:t>
      </w:r>
      <w:r w:rsidRPr="00D36B90">
        <w:rPr>
          <w:sz w:val="28"/>
          <w:szCs w:val="28"/>
        </w:rPr>
        <w:t>ханические колебания.</w:t>
      </w:r>
    </w:p>
    <w:p w:rsidR="008D1975" w:rsidRDefault="008D1975" w:rsidP="008D1975">
      <w:pPr>
        <w:jc w:val="both"/>
        <w:rPr>
          <w:sz w:val="28"/>
          <w:szCs w:val="28"/>
        </w:rPr>
      </w:pPr>
      <w:r w:rsidRPr="00D36B90">
        <w:rPr>
          <w:b/>
          <w:sz w:val="28"/>
          <w:szCs w:val="28"/>
        </w:rPr>
        <w:t>Упругие  волны.</w:t>
      </w:r>
      <w:r w:rsidRPr="00D36B90">
        <w:rPr>
          <w:sz w:val="28"/>
          <w:szCs w:val="28"/>
        </w:rPr>
        <w:t xml:space="preserve">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p w:rsidR="008D1975" w:rsidRPr="00D36B90" w:rsidRDefault="008D1975" w:rsidP="008D1975">
      <w:pPr>
        <w:jc w:val="both"/>
        <w:rPr>
          <w:sz w:val="28"/>
          <w:szCs w:val="28"/>
        </w:rPr>
      </w:pPr>
      <w:r w:rsidRPr="00D36B90">
        <w:rPr>
          <w:b/>
          <w:sz w:val="28"/>
          <w:szCs w:val="28"/>
        </w:rPr>
        <w:t>Электромагнитные  колебания</w:t>
      </w:r>
      <w:r w:rsidRPr="00D36B90">
        <w:rPr>
          <w:sz w:val="28"/>
          <w:szCs w:val="28"/>
        </w:rPr>
        <w:t>. Свободные  электромагнитные</w:t>
      </w:r>
      <w:r>
        <w:rPr>
          <w:sz w:val="28"/>
          <w:szCs w:val="28"/>
        </w:rPr>
        <w:t xml:space="preserve"> </w:t>
      </w:r>
      <w:r w:rsidRPr="00D36B90">
        <w:rPr>
          <w:sz w:val="28"/>
          <w:szCs w:val="28"/>
        </w:rPr>
        <w:t>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8D1975" w:rsidRPr="00D36B90" w:rsidRDefault="008D1975" w:rsidP="008D1975">
      <w:pPr>
        <w:jc w:val="both"/>
        <w:rPr>
          <w:sz w:val="28"/>
          <w:szCs w:val="28"/>
        </w:rPr>
      </w:pPr>
      <w:r w:rsidRPr="00D36B90">
        <w:rPr>
          <w:b/>
          <w:sz w:val="28"/>
          <w:szCs w:val="28"/>
        </w:rPr>
        <w:t>Электромагнитные  волны.</w:t>
      </w:r>
      <w:r w:rsidRPr="00D36B90">
        <w:rPr>
          <w:sz w:val="28"/>
          <w:szCs w:val="28"/>
        </w:rPr>
        <w:t xml:space="preserve">  Электромагнитное  поле  как  особый  вид материи.  Электромагнитные  волны.  Вибратор  Герца.  Открытый</w:t>
      </w:r>
      <w:r>
        <w:rPr>
          <w:sz w:val="28"/>
          <w:szCs w:val="28"/>
        </w:rPr>
        <w:t xml:space="preserve"> </w:t>
      </w:r>
      <w:r w:rsidRPr="00D36B90">
        <w:rPr>
          <w:sz w:val="28"/>
          <w:szCs w:val="28"/>
        </w:rPr>
        <w:t>колебательный  контур.  Изобретение  радио  А.С.  Поповым.  Понятие  о радиосвязи. Применение электромагнитных волн.</w:t>
      </w:r>
    </w:p>
    <w:p w:rsidR="008D1975" w:rsidRPr="00D841CA" w:rsidRDefault="008D1975" w:rsidP="008D1975">
      <w:pPr>
        <w:jc w:val="both"/>
        <w:rPr>
          <w:sz w:val="28"/>
          <w:szCs w:val="28"/>
        </w:rPr>
      </w:pPr>
      <w:r w:rsidRPr="00D36B90">
        <w:rPr>
          <w:b/>
          <w:sz w:val="28"/>
          <w:szCs w:val="28"/>
        </w:rPr>
        <w:t>Лабораторные  работы</w:t>
      </w:r>
      <w:r w:rsidRPr="00D36B90">
        <w:rPr>
          <w:sz w:val="28"/>
          <w:szCs w:val="28"/>
        </w:rPr>
        <w:t>:  Изучение  зависимости  периода  колебаний нитяного (или пружинного) маятника от длины нити (или массы груза).</w:t>
      </w:r>
      <w:r>
        <w:rPr>
          <w:sz w:val="28"/>
          <w:szCs w:val="28"/>
        </w:rPr>
        <w:t xml:space="preserve">  </w:t>
      </w:r>
      <w:r w:rsidRPr="00D36B90">
        <w:rPr>
          <w:sz w:val="28"/>
          <w:szCs w:val="28"/>
        </w:rPr>
        <w:t>Индуктивные и емкостное сопротивления в цепи переменного тока</w:t>
      </w:r>
      <w:r>
        <w:rPr>
          <w:sz w:val="28"/>
          <w:szCs w:val="28"/>
        </w:rPr>
        <w:t>.</w:t>
      </w:r>
    </w:p>
    <w:p w:rsidR="008D1975" w:rsidRPr="002C5749" w:rsidRDefault="008D1975" w:rsidP="008D1975">
      <w:pPr>
        <w:jc w:val="both"/>
        <w:rPr>
          <w:b/>
          <w:sz w:val="28"/>
          <w:szCs w:val="28"/>
        </w:rPr>
      </w:pPr>
      <w:r w:rsidRPr="002C5749">
        <w:rPr>
          <w:b/>
          <w:sz w:val="28"/>
          <w:szCs w:val="28"/>
        </w:rPr>
        <w:t>ОПТИКА</w:t>
      </w:r>
    </w:p>
    <w:p w:rsidR="008D1975" w:rsidRPr="002C5749" w:rsidRDefault="008D1975" w:rsidP="008D1975">
      <w:pPr>
        <w:jc w:val="both"/>
        <w:rPr>
          <w:sz w:val="28"/>
          <w:szCs w:val="28"/>
        </w:rPr>
      </w:pPr>
      <w:r w:rsidRPr="002C5749">
        <w:rPr>
          <w:b/>
          <w:sz w:val="28"/>
          <w:szCs w:val="28"/>
        </w:rPr>
        <w:t>Природа света.</w:t>
      </w:r>
      <w:r w:rsidRPr="002C5749">
        <w:rPr>
          <w:sz w:val="28"/>
          <w:szCs w:val="28"/>
        </w:rPr>
        <w:t xml:space="preserve">  Скорость распространения света.  Законы отражения и преломления света.  Полное отражение.  Линзы.  Глаз как оптическая система. Оптические приборы.</w:t>
      </w:r>
    </w:p>
    <w:p w:rsidR="008D1975" w:rsidRPr="002C5749" w:rsidRDefault="008D1975" w:rsidP="008D1975">
      <w:pPr>
        <w:jc w:val="both"/>
        <w:rPr>
          <w:sz w:val="28"/>
          <w:szCs w:val="28"/>
        </w:rPr>
      </w:pPr>
      <w:r w:rsidRPr="002C5749">
        <w:rPr>
          <w:b/>
          <w:sz w:val="28"/>
          <w:szCs w:val="28"/>
        </w:rPr>
        <w:t>Волновые  свойства  света</w:t>
      </w:r>
      <w:r w:rsidRPr="002C5749">
        <w:rPr>
          <w:sz w:val="28"/>
          <w:szCs w:val="28"/>
        </w:rPr>
        <w:t>.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Дифракция  света.  Дифракция  на  щели  в  параллельных  лучах. Дифракцион</w:t>
      </w:r>
      <w:r w:rsidRPr="002C5749">
        <w:rPr>
          <w:sz w:val="28"/>
          <w:szCs w:val="28"/>
        </w:rPr>
        <w:lastRenderedPageBreak/>
        <w:t>ная  решетка.  Понятие  о  голографии.  Поляризация  поперечных волн.  Поляризация света. Двойное лучепреломление. Поляроиды.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rsidR="008D1975" w:rsidRDefault="008D1975" w:rsidP="008D1975">
      <w:pPr>
        <w:jc w:val="both"/>
        <w:rPr>
          <w:sz w:val="28"/>
          <w:szCs w:val="28"/>
        </w:rPr>
      </w:pPr>
      <w:r w:rsidRPr="002C5749">
        <w:rPr>
          <w:b/>
          <w:sz w:val="28"/>
          <w:szCs w:val="28"/>
        </w:rPr>
        <w:t>Лабораторные работы:</w:t>
      </w:r>
      <w:r w:rsidRPr="002C5749">
        <w:rPr>
          <w:sz w:val="28"/>
          <w:szCs w:val="28"/>
        </w:rPr>
        <w:t xml:space="preserve">  Изучение  изображения  предметов  в  тонкой линзе.</w:t>
      </w:r>
      <w:r>
        <w:rPr>
          <w:sz w:val="28"/>
          <w:szCs w:val="28"/>
        </w:rPr>
        <w:t xml:space="preserve"> </w:t>
      </w:r>
      <w:r w:rsidRPr="002C5749">
        <w:rPr>
          <w:sz w:val="28"/>
          <w:szCs w:val="28"/>
        </w:rPr>
        <w:t>Изучение интерференции и дифракции света.</w:t>
      </w:r>
      <w:r>
        <w:rPr>
          <w:sz w:val="28"/>
          <w:szCs w:val="28"/>
        </w:rPr>
        <w:t xml:space="preserve"> </w:t>
      </w:r>
      <w:r w:rsidRPr="002C5749">
        <w:rPr>
          <w:sz w:val="28"/>
          <w:szCs w:val="28"/>
        </w:rPr>
        <w:t>Градуировка  спектроскопа  и  определение  длины  волны  спектральных линий.</w:t>
      </w:r>
      <w:r w:rsidRPr="002C5749">
        <w:rPr>
          <w:sz w:val="28"/>
          <w:szCs w:val="28"/>
        </w:rPr>
        <w:cr/>
      </w:r>
      <w:r w:rsidRPr="000078FE">
        <w:rPr>
          <w:b/>
          <w:sz w:val="28"/>
          <w:szCs w:val="28"/>
        </w:rPr>
        <w:t>ЭЛЕМЕНТЫ КВАНТОВОЙ ФИЗИКИ</w:t>
      </w:r>
    </w:p>
    <w:p w:rsidR="008D1975" w:rsidRDefault="008D1975" w:rsidP="008D1975">
      <w:pPr>
        <w:jc w:val="both"/>
        <w:rPr>
          <w:sz w:val="28"/>
          <w:szCs w:val="28"/>
        </w:rPr>
      </w:pPr>
      <w:r w:rsidRPr="000078FE">
        <w:rPr>
          <w:b/>
          <w:sz w:val="28"/>
          <w:szCs w:val="28"/>
        </w:rPr>
        <w:t>Квантовая  оптика.</w:t>
      </w:r>
      <w:r w:rsidRPr="000078FE">
        <w:rPr>
          <w:sz w:val="28"/>
          <w:szCs w:val="28"/>
        </w:rPr>
        <w:t xml:space="preserve">  Квантовая  гипотеза  Планка.  Фотоны.  Внешний фотоэлектрический эффект. Внутренний фотоэффект.  Типы фотоэлементов.</w:t>
      </w:r>
    </w:p>
    <w:p w:rsidR="008D1975" w:rsidRPr="000078FE" w:rsidRDefault="008D1975" w:rsidP="008D1975">
      <w:pPr>
        <w:jc w:val="both"/>
        <w:rPr>
          <w:sz w:val="28"/>
          <w:szCs w:val="28"/>
        </w:rPr>
      </w:pPr>
      <w:r w:rsidRPr="000078FE">
        <w:rPr>
          <w:b/>
          <w:sz w:val="28"/>
          <w:szCs w:val="28"/>
        </w:rPr>
        <w:t>Физика  атома</w:t>
      </w:r>
      <w:r w:rsidRPr="000078FE">
        <w:rPr>
          <w:sz w:val="28"/>
          <w:szCs w:val="28"/>
        </w:rPr>
        <w:t>.  Развитие  взглядов  на  строение  вещества. Закономерности  в  атомных  спектрах  водорода.  Ядерная  модель  атома. Опыты  Э.  Резерфорда.  Модель  атома  водорода  по  Бору.  Квантовые генераторы.</w:t>
      </w:r>
    </w:p>
    <w:p w:rsidR="00FD13AA" w:rsidRPr="00A45F89" w:rsidRDefault="008D1975" w:rsidP="00E7277A">
      <w:pPr>
        <w:jc w:val="both"/>
        <w:rPr>
          <w:b/>
          <w:sz w:val="28"/>
          <w:szCs w:val="28"/>
        </w:rPr>
      </w:pPr>
      <w:r w:rsidRPr="000078FE">
        <w:rPr>
          <w:b/>
          <w:sz w:val="28"/>
          <w:szCs w:val="28"/>
        </w:rPr>
        <w:t>Физика  атомного  ядра.</w:t>
      </w:r>
      <w:r w:rsidRPr="000078FE">
        <w:rPr>
          <w:sz w:val="28"/>
          <w:szCs w:val="28"/>
        </w:rPr>
        <w:t xml:space="preserve">  Естественная  радиоактивность.  Закон радиоактивного  распада.  Способы  наблюдения  и  регистрации  заряженных 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Получение радиоактивных  изотопов  и  их  применение.  Биологическое  действие радиоактивных излучений.  Элементарные частицы.</w:t>
      </w:r>
      <w:r w:rsidRPr="000078FE">
        <w:rPr>
          <w:sz w:val="28"/>
          <w:szCs w:val="28"/>
        </w:rPr>
        <w:cr/>
      </w:r>
    </w:p>
    <w:p w:rsidR="00FD13AA" w:rsidRDefault="00FD13AA" w:rsidP="00B04E1C">
      <w:pPr>
        <w:ind w:firstLine="709"/>
        <w:jc w:val="both"/>
        <w:rPr>
          <w:b/>
          <w:sz w:val="28"/>
          <w:szCs w:val="28"/>
        </w:rPr>
      </w:pPr>
    </w:p>
    <w:p w:rsidR="00B04E1C" w:rsidRDefault="00B04E1C" w:rsidP="00B04E1C">
      <w:pPr>
        <w:ind w:firstLine="709"/>
        <w:jc w:val="both"/>
        <w:rPr>
          <w:b/>
          <w:sz w:val="28"/>
          <w:szCs w:val="28"/>
        </w:rPr>
      </w:pPr>
    </w:p>
    <w:p w:rsidR="0077570A" w:rsidRDefault="0077570A" w:rsidP="00960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rPr>
        <w:sectPr w:rsidR="0077570A" w:rsidSect="006254B8">
          <w:footerReference w:type="even" r:id="rId9"/>
          <w:footerReference w:type="default" r:id="rId10"/>
          <w:pgSz w:w="11906" w:h="16838"/>
          <w:pgMar w:top="1134" w:right="850" w:bottom="1134" w:left="1701" w:header="709" w:footer="709" w:gutter="0"/>
          <w:cols w:space="720"/>
          <w:titlePg/>
          <w:docGrid w:linePitch="326"/>
        </w:sectPr>
      </w:pPr>
    </w:p>
    <w:p w:rsidR="0077570A" w:rsidRDefault="0077570A" w:rsidP="00775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A45F89" w:rsidRDefault="00A45F89" w:rsidP="00A45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180" w:firstLine="180"/>
        <w:jc w:val="center"/>
        <w:rPr>
          <w:b/>
          <w:sz w:val="28"/>
          <w:szCs w:val="28"/>
        </w:rPr>
      </w:pPr>
      <w:r w:rsidRPr="009C2BB9">
        <w:rPr>
          <w:b/>
          <w:sz w:val="28"/>
          <w:szCs w:val="28"/>
        </w:rPr>
        <w:t>ОБЪЕМ УЧЕБНОЙ ДИСЦИПЛИНЫ И ВИДЫ УЧЕБНОЙ РАБОТЫ</w:t>
      </w:r>
    </w:p>
    <w:p w:rsidR="00A45F89" w:rsidRPr="00A20A8B" w:rsidRDefault="00A45F89" w:rsidP="00A45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A45F89" w:rsidRDefault="00A45F89" w:rsidP="00A45F89">
      <w:pPr>
        <w:ind w:left="720"/>
        <w:jc w:val="center"/>
        <w:rPr>
          <w:b/>
        </w:rPr>
      </w:pPr>
      <w:r>
        <w:rPr>
          <w:b/>
        </w:rPr>
        <w:t xml:space="preserve"> </w:t>
      </w:r>
    </w:p>
    <w:p w:rsidR="00A45F89" w:rsidRDefault="00A45F89" w:rsidP="00A45F89">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8"/>
        <w:gridCol w:w="1543"/>
      </w:tblGrid>
      <w:tr w:rsidR="00A45F89" w:rsidRPr="00032CD1" w:rsidTr="004C6CF6">
        <w:tc>
          <w:tcPr>
            <w:tcW w:w="8028" w:type="dxa"/>
          </w:tcPr>
          <w:p w:rsidR="00A45F89" w:rsidRPr="00032CD1" w:rsidRDefault="00A45F89" w:rsidP="004C6CF6">
            <w:pPr>
              <w:jc w:val="center"/>
              <w:rPr>
                <w:b/>
                <w:sz w:val="28"/>
                <w:szCs w:val="28"/>
              </w:rPr>
            </w:pPr>
            <w:r w:rsidRPr="00032CD1">
              <w:rPr>
                <w:b/>
                <w:sz w:val="28"/>
                <w:szCs w:val="28"/>
              </w:rPr>
              <w:t>Вид учебной работы</w:t>
            </w:r>
          </w:p>
        </w:tc>
        <w:tc>
          <w:tcPr>
            <w:tcW w:w="1543" w:type="dxa"/>
          </w:tcPr>
          <w:p w:rsidR="00A45F89" w:rsidRPr="00032CD1" w:rsidRDefault="00A45F89" w:rsidP="004C6CF6">
            <w:pPr>
              <w:jc w:val="center"/>
              <w:rPr>
                <w:b/>
                <w:sz w:val="28"/>
                <w:szCs w:val="28"/>
              </w:rPr>
            </w:pPr>
            <w:r w:rsidRPr="00032CD1">
              <w:rPr>
                <w:b/>
                <w:sz w:val="28"/>
                <w:szCs w:val="28"/>
              </w:rPr>
              <w:t>Объем часов</w:t>
            </w:r>
          </w:p>
        </w:tc>
      </w:tr>
      <w:tr w:rsidR="00A45F89" w:rsidRPr="00032CD1" w:rsidTr="004C6CF6">
        <w:tc>
          <w:tcPr>
            <w:tcW w:w="8028" w:type="dxa"/>
          </w:tcPr>
          <w:p w:rsidR="00A45F89" w:rsidRPr="00032CD1" w:rsidRDefault="00A45F89" w:rsidP="004C6CF6">
            <w:pPr>
              <w:rPr>
                <w:b/>
                <w:sz w:val="28"/>
                <w:szCs w:val="28"/>
              </w:rPr>
            </w:pPr>
            <w:r w:rsidRPr="00032CD1">
              <w:rPr>
                <w:b/>
                <w:sz w:val="28"/>
                <w:szCs w:val="28"/>
              </w:rPr>
              <w:t>Максимальная учебная нагрузка (всего)</w:t>
            </w:r>
          </w:p>
        </w:tc>
        <w:tc>
          <w:tcPr>
            <w:tcW w:w="1543" w:type="dxa"/>
          </w:tcPr>
          <w:p w:rsidR="00A45F89" w:rsidRPr="00032CD1" w:rsidRDefault="00A45F89" w:rsidP="004C6CF6">
            <w:pPr>
              <w:jc w:val="center"/>
              <w:rPr>
                <w:b/>
                <w:sz w:val="28"/>
                <w:szCs w:val="28"/>
              </w:rPr>
            </w:pPr>
            <w:r>
              <w:rPr>
                <w:b/>
                <w:sz w:val="28"/>
                <w:szCs w:val="28"/>
              </w:rPr>
              <w:t>270</w:t>
            </w:r>
          </w:p>
        </w:tc>
      </w:tr>
      <w:tr w:rsidR="00A45F89" w:rsidRPr="00032CD1" w:rsidTr="004C6CF6">
        <w:tc>
          <w:tcPr>
            <w:tcW w:w="8028" w:type="dxa"/>
          </w:tcPr>
          <w:p w:rsidR="00A45F89" w:rsidRPr="00032CD1" w:rsidRDefault="00A45F89" w:rsidP="004C6CF6">
            <w:pPr>
              <w:rPr>
                <w:b/>
                <w:sz w:val="28"/>
                <w:szCs w:val="28"/>
              </w:rPr>
            </w:pPr>
            <w:r w:rsidRPr="00032CD1">
              <w:rPr>
                <w:b/>
                <w:sz w:val="28"/>
                <w:szCs w:val="28"/>
              </w:rPr>
              <w:t>Обязательная аудиторная учебная нагрузка (всего)</w:t>
            </w:r>
          </w:p>
        </w:tc>
        <w:tc>
          <w:tcPr>
            <w:tcW w:w="1543" w:type="dxa"/>
          </w:tcPr>
          <w:p w:rsidR="00A45F89" w:rsidRPr="00032CD1" w:rsidRDefault="00A45F89" w:rsidP="00A45F89">
            <w:pPr>
              <w:jc w:val="center"/>
              <w:rPr>
                <w:b/>
                <w:sz w:val="28"/>
                <w:szCs w:val="28"/>
              </w:rPr>
            </w:pPr>
            <w:r>
              <w:rPr>
                <w:b/>
                <w:sz w:val="28"/>
                <w:szCs w:val="28"/>
              </w:rPr>
              <w:t>180</w:t>
            </w:r>
          </w:p>
        </w:tc>
      </w:tr>
      <w:tr w:rsidR="00A45F89" w:rsidRPr="00032CD1" w:rsidTr="004C6CF6">
        <w:tc>
          <w:tcPr>
            <w:tcW w:w="8028" w:type="dxa"/>
          </w:tcPr>
          <w:p w:rsidR="00A45F89" w:rsidRPr="00032CD1" w:rsidRDefault="00A45F89" w:rsidP="004C6CF6">
            <w:pPr>
              <w:rPr>
                <w:i/>
                <w:sz w:val="28"/>
                <w:szCs w:val="28"/>
              </w:rPr>
            </w:pPr>
            <w:r w:rsidRPr="00032CD1">
              <w:rPr>
                <w:i/>
                <w:sz w:val="28"/>
                <w:szCs w:val="28"/>
              </w:rPr>
              <w:t>в том числе:</w:t>
            </w:r>
          </w:p>
        </w:tc>
        <w:tc>
          <w:tcPr>
            <w:tcW w:w="1543" w:type="dxa"/>
          </w:tcPr>
          <w:p w:rsidR="00A45F89" w:rsidRPr="00032CD1" w:rsidRDefault="00A45F89" w:rsidP="004C6CF6">
            <w:pPr>
              <w:jc w:val="center"/>
              <w:rPr>
                <w:sz w:val="28"/>
                <w:szCs w:val="28"/>
              </w:rPr>
            </w:pPr>
          </w:p>
        </w:tc>
      </w:tr>
      <w:tr w:rsidR="00A45F89" w:rsidRPr="00032CD1" w:rsidTr="004C6CF6">
        <w:tc>
          <w:tcPr>
            <w:tcW w:w="8028" w:type="dxa"/>
          </w:tcPr>
          <w:p w:rsidR="00A45F89" w:rsidRPr="00032CD1" w:rsidRDefault="00A45F89" w:rsidP="004C6CF6">
            <w:pPr>
              <w:ind w:left="567"/>
              <w:rPr>
                <w:sz w:val="28"/>
                <w:szCs w:val="28"/>
              </w:rPr>
            </w:pPr>
            <w:r w:rsidRPr="00032CD1">
              <w:rPr>
                <w:sz w:val="28"/>
                <w:szCs w:val="28"/>
              </w:rPr>
              <w:t xml:space="preserve">практические </w:t>
            </w:r>
            <w:r w:rsidR="00936078">
              <w:rPr>
                <w:sz w:val="28"/>
                <w:szCs w:val="28"/>
              </w:rPr>
              <w:t xml:space="preserve">и лабораторные </w:t>
            </w:r>
            <w:r w:rsidRPr="00032CD1">
              <w:rPr>
                <w:sz w:val="28"/>
                <w:szCs w:val="28"/>
              </w:rPr>
              <w:t>работы</w:t>
            </w:r>
          </w:p>
        </w:tc>
        <w:tc>
          <w:tcPr>
            <w:tcW w:w="1543" w:type="dxa"/>
          </w:tcPr>
          <w:p w:rsidR="00A45F89" w:rsidRPr="00032CD1" w:rsidRDefault="00936078" w:rsidP="004C6CF6">
            <w:pPr>
              <w:jc w:val="center"/>
              <w:rPr>
                <w:sz w:val="28"/>
                <w:szCs w:val="28"/>
              </w:rPr>
            </w:pPr>
            <w:r>
              <w:rPr>
                <w:sz w:val="28"/>
                <w:szCs w:val="28"/>
              </w:rPr>
              <w:t>100</w:t>
            </w:r>
          </w:p>
        </w:tc>
      </w:tr>
      <w:tr w:rsidR="00A45F89" w:rsidRPr="00032CD1" w:rsidTr="004C6CF6">
        <w:tc>
          <w:tcPr>
            <w:tcW w:w="8028" w:type="dxa"/>
          </w:tcPr>
          <w:p w:rsidR="00A45F89" w:rsidRPr="00032CD1" w:rsidRDefault="00A45F89" w:rsidP="004C6CF6">
            <w:pPr>
              <w:ind w:left="567"/>
              <w:rPr>
                <w:sz w:val="28"/>
                <w:szCs w:val="28"/>
              </w:rPr>
            </w:pPr>
            <w:r w:rsidRPr="00032CD1">
              <w:rPr>
                <w:sz w:val="28"/>
                <w:szCs w:val="28"/>
              </w:rPr>
              <w:t>контрольные работы</w:t>
            </w:r>
          </w:p>
        </w:tc>
        <w:tc>
          <w:tcPr>
            <w:tcW w:w="1543" w:type="dxa"/>
          </w:tcPr>
          <w:p w:rsidR="00A45F89" w:rsidRPr="00032CD1" w:rsidRDefault="00523892" w:rsidP="00AD0BBF">
            <w:pPr>
              <w:jc w:val="center"/>
              <w:rPr>
                <w:sz w:val="28"/>
                <w:szCs w:val="28"/>
              </w:rPr>
            </w:pPr>
            <w:r>
              <w:rPr>
                <w:sz w:val="28"/>
                <w:szCs w:val="28"/>
              </w:rPr>
              <w:t>1</w:t>
            </w:r>
            <w:r w:rsidR="00AD0BBF">
              <w:rPr>
                <w:sz w:val="28"/>
                <w:szCs w:val="28"/>
              </w:rPr>
              <w:t>3</w:t>
            </w:r>
          </w:p>
        </w:tc>
      </w:tr>
      <w:tr w:rsidR="00A45F89" w:rsidRPr="00032CD1" w:rsidTr="004C6CF6">
        <w:tc>
          <w:tcPr>
            <w:tcW w:w="8028" w:type="dxa"/>
          </w:tcPr>
          <w:p w:rsidR="00A45F89" w:rsidRPr="00032CD1" w:rsidRDefault="00A45F89" w:rsidP="004C6CF6">
            <w:pPr>
              <w:rPr>
                <w:b/>
                <w:sz w:val="28"/>
                <w:szCs w:val="28"/>
              </w:rPr>
            </w:pPr>
            <w:r w:rsidRPr="00032CD1">
              <w:rPr>
                <w:b/>
                <w:sz w:val="28"/>
                <w:szCs w:val="28"/>
              </w:rPr>
              <w:t xml:space="preserve">Самостоятельная работа </w:t>
            </w:r>
            <w:r>
              <w:rPr>
                <w:b/>
                <w:sz w:val="28"/>
                <w:szCs w:val="28"/>
              </w:rPr>
              <w:t xml:space="preserve"> студента </w:t>
            </w:r>
            <w:r w:rsidRPr="00032CD1">
              <w:rPr>
                <w:b/>
                <w:sz w:val="28"/>
                <w:szCs w:val="28"/>
              </w:rPr>
              <w:t>(всего)</w:t>
            </w:r>
          </w:p>
        </w:tc>
        <w:tc>
          <w:tcPr>
            <w:tcW w:w="1543" w:type="dxa"/>
          </w:tcPr>
          <w:p w:rsidR="00A45F89" w:rsidRPr="00032CD1" w:rsidRDefault="00A45F89" w:rsidP="004C6CF6">
            <w:pPr>
              <w:jc w:val="center"/>
              <w:rPr>
                <w:b/>
                <w:sz w:val="28"/>
                <w:szCs w:val="28"/>
              </w:rPr>
            </w:pPr>
            <w:r>
              <w:rPr>
                <w:b/>
                <w:sz w:val="28"/>
                <w:szCs w:val="28"/>
              </w:rPr>
              <w:t>90</w:t>
            </w:r>
          </w:p>
        </w:tc>
      </w:tr>
      <w:tr w:rsidR="00A45F89" w:rsidRPr="00032CD1" w:rsidTr="004C6CF6">
        <w:tc>
          <w:tcPr>
            <w:tcW w:w="8028" w:type="dxa"/>
          </w:tcPr>
          <w:p w:rsidR="00A45F89" w:rsidRPr="00032CD1" w:rsidRDefault="00A45F89" w:rsidP="004C6CF6">
            <w:pPr>
              <w:ind w:firstLine="567"/>
              <w:rPr>
                <w:sz w:val="28"/>
                <w:szCs w:val="28"/>
              </w:rPr>
            </w:pPr>
            <w:r w:rsidRPr="00032CD1">
              <w:rPr>
                <w:sz w:val="28"/>
                <w:szCs w:val="28"/>
              </w:rPr>
              <w:t>составление конспектов</w:t>
            </w:r>
          </w:p>
        </w:tc>
        <w:tc>
          <w:tcPr>
            <w:tcW w:w="1543" w:type="dxa"/>
          </w:tcPr>
          <w:p w:rsidR="00A45F89" w:rsidRPr="00032CD1" w:rsidRDefault="005A3B9E" w:rsidP="004C6CF6">
            <w:pPr>
              <w:jc w:val="center"/>
              <w:rPr>
                <w:sz w:val="28"/>
                <w:szCs w:val="28"/>
              </w:rPr>
            </w:pPr>
            <w:r>
              <w:rPr>
                <w:sz w:val="28"/>
                <w:szCs w:val="28"/>
              </w:rPr>
              <w:t>9</w:t>
            </w:r>
          </w:p>
        </w:tc>
      </w:tr>
      <w:tr w:rsidR="00A45F89" w:rsidRPr="00032CD1" w:rsidTr="004C6CF6">
        <w:tc>
          <w:tcPr>
            <w:tcW w:w="8028" w:type="dxa"/>
          </w:tcPr>
          <w:p w:rsidR="00A45F89" w:rsidRPr="00032CD1" w:rsidRDefault="00A45F89" w:rsidP="00AD0BBF">
            <w:pPr>
              <w:tabs>
                <w:tab w:val="left" w:pos="525"/>
              </w:tabs>
              <w:ind w:firstLine="567"/>
              <w:rPr>
                <w:sz w:val="28"/>
                <w:szCs w:val="28"/>
              </w:rPr>
            </w:pPr>
            <w:r w:rsidRPr="00032CD1">
              <w:rPr>
                <w:sz w:val="28"/>
                <w:szCs w:val="28"/>
              </w:rPr>
              <w:t xml:space="preserve">подготовка </w:t>
            </w:r>
            <w:r w:rsidR="00AB6CEA">
              <w:rPr>
                <w:sz w:val="28"/>
                <w:szCs w:val="28"/>
              </w:rPr>
              <w:t>сообщений</w:t>
            </w:r>
            <w:r w:rsidR="00AD0BBF">
              <w:rPr>
                <w:sz w:val="28"/>
                <w:szCs w:val="28"/>
              </w:rPr>
              <w:t>, докладов</w:t>
            </w:r>
          </w:p>
        </w:tc>
        <w:tc>
          <w:tcPr>
            <w:tcW w:w="1543" w:type="dxa"/>
          </w:tcPr>
          <w:p w:rsidR="00A45F89" w:rsidRPr="00032CD1" w:rsidRDefault="005A3B9E" w:rsidP="004C6CF6">
            <w:pPr>
              <w:jc w:val="center"/>
              <w:rPr>
                <w:sz w:val="28"/>
                <w:szCs w:val="28"/>
              </w:rPr>
            </w:pPr>
            <w:r>
              <w:rPr>
                <w:sz w:val="28"/>
                <w:szCs w:val="28"/>
              </w:rPr>
              <w:t>6</w:t>
            </w:r>
          </w:p>
        </w:tc>
      </w:tr>
      <w:tr w:rsidR="00A45F89" w:rsidRPr="00032CD1" w:rsidTr="004C6CF6">
        <w:tc>
          <w:tcPr>
            <w:tcW w:w="8028" w:type="dxa"/>
          </w:tcPr>
          <w:p w:rsidR="00A45F89" w:rsidRPr="00032CD1" w:rsidRDefault="00A45F89" w:rsidP="004C6CF6">
            <w:pPr>
              <w:ind w:firstLine="567"/>
              <w:rPr>
                <w:sz w:val="28"/>
                <w:szCs w:val="28"/>
              </w:rPr>
            </w:pPr>
            <w:r w:rsidRPr="00032CD1">
              <w:rPr>
                <w:sz w:val="28"/>
                <w:szCs w:val="28"/>
              </w:rPr>
              <w:t>чтение дополнительной литературы</w:t>
            </w:r>
          </w:p>
        </w:tc>
        <w:tc>
          <w:tcPr>
            <w:tcW w:w="1543" w:type="dxa"/>
          </w:tcPr>
          <w:p w:rsidR="00A45F89" w:rsidRPr="00032CD1" w:rsidRDefault="005A3B9E" w:rsidP="000E4CE0">
            <w:pPr>
              <w:jc w:val="center"/>
              <w:rPr>
                <w:sz w:val="28"/>
                <w:szCs w:val="28"/>
              </w:rPr>
            </w:pPr>
            <w:r>
              <w:rPr>
                <w:sz w:val="28"/>
                <w:szCs w:val="28"/>
              </w:rPr>
              <w:t>17</w:t>
            </w:r>
          </w:p>
        </w:tc>
      </w:tr>
      <w:tr w:rsidR="00A45F89" w:rsidRPr="00032CD1" w:rsidTr="004C6CF6">
        <w:tc>
          <w:tcPr>
            <w:tcW w:w="8028" w:type="dxa"/>
          </w:tcPr>
          <w:p w:rsidR="00A45F89" w:rsidRPr="00032CD1" w:rsidRDefault="00A45F89" w:rsidP="004C6CF6">
            <w:pPr>
              <w:ind w:firstLine="567"/>
              <w:rPr>
                <w:sz w:val="28"/>
                <w:szCs w:val="28"/>
              </w:rPr>
            </w:pPr>
            <w:r w:rsidRPr="00032CD1">
              <w:rPr>
                <w:sz w:val="28"/>
                <w:szCs w:val="28"/>
              </w:rPr>
              <w:t>мультимедийное сообщение</w:t>
            </w:r>
            <w:r w:rsidR="00AB6CEA">
              <w:rPr>
                <w:sz w:val="28"/>
                <w:szCs w:val="28"/>
              </w:rPr>
              <w:t>, творческий проект</w:t>
            </w:r>
          </w:p>
        </w:tc>
        <w:tc>
          <w:tcPr>
            <w:tcW w:w="1543" w:type="dxa"/>
          </w:tcPr>
          <w:p w:rsidR="00A45F89" w:rsidRPr="00032CD1" w:rsidRDefault="005A3B9E" w:rsidP="004C6CF6">
            <w:pPr>
              <w:jc w:val="center"/>
              <w:rPr>
                <w:sz w:val="28"/>
                <w:szCs w:val="28"/>
              </w:rPr>
            </w:pPr>
            <w:r>
              <w:rPr>
                <w:sz w:val="28"/>
                <w:szCs w:val="28"/>
              </w:rPr>
              <w:t>6</w:t>
            </w:r>
          </w:p>
        </w:tc>
      </w:tr>
      <w:tr w:rsidR="00A45F89" w:rsidRPr="00032CD1" w:rsidTr="004C6CF6">
        <w:tc>
          <w:tcPr>
            <w:tcW w:w="8028" w:type="dxa"/>
          </w:tcPr>
          <w:p w:rsidR="00A45F89" w:rsidRPr="00032CD1" w:rsidRDefault="00A45F89" w:rsidP="004C6CF6">
            <w:pPr>
              <w:ind w:firstLine="567"/>
              <w:rPr>
                <w:sz w:val="28"/>
                <w:szCs w:val="28"/>
              </w:rPr>
            </w:pPr>
            <w:r w:rsidRPr="00032CD1">
              <w:rPr>
                <w:sz w:val="28"/>
                <w:szCs w:val="28"/>
              </w:rPr>
              <w:t>решение задач</w:t>
            </w:r>
          </w:p>
        </w:tc>
        <w:tc>
          <w:tcPr>
            <w:tcW w:w="1543" w:type="dxa"/>
          </w:tcPr>
          <w:p w:rsidR="00A45F89" w:rsidRPr="00032CD1" w:rsidRDefault="005A3B9E" w:rsidP="004C6CF6">
            <w:pPr>
              <w:jc w:val="center"/>
              <w:rPr>
                <w:sz w:val="28"/>
                <w:szCs w:val="28"/>
              </w:rPr>
            </w:pPr>
            <w:r>
              <w:rPr>
                <w:sz w:val="28"/>
                <w:szCs w:val="28"/>
              </w:rPr>
              <w:t>23</w:t>
            </w:r>
          </w:p>
        </w:tc>
      </w:tr>
      <w:tr w:rsidR="00AD0BBF" w:rsidRPr="00032CD1" w:rsidTr="004C6CF6">
        <w:tc>
          <w:tcPr>
            <w:tcW w:w="8028" w:type="dxa"/>
          </w:tcPr>
          <w:p w:rsidR="00AD0BBF" w:rsidRPr="00032CD1" w:rsidRDefault="00AD0BBF" w:rsidP="004C6CF6">
            <w:pPr>
              <w:ind w:firstLine="567"/>
              <w:rPr>
                <w:sz w:val="28"/>
                <w:szCs w:val="28"/>
              </w:rPr>
            </w:pPr>
            <w:r>
              <w:rPr>
                <w:sz w:val="28"/>
                <w:szCs w:val="28"/>
              </w:rPr>
              <w:t>заполнение таблиц</w:t>
            </w:r>
          </w:p>
        </w:tc>
        <w:tc>
          <w:tcPr>
            <w:tcW w:w="1543" w:type="dxa"/>
          </w:tcPr>
          <w:p w:rsidR="00AD0BBF" w:rsidRDefault="005A3B9E" w:rsidP="004C6CF6">
            <w:pPr>
              <w:jc w:val="center"/>
              <w:rPr>
                <w:sz w:val="28"/>
                <w:szCs w:val="28"/>
              </w:rPr>
            </w:pPr>
            <w:r>
              <w:rPr>
                <w:sz w:val="28"/>
                <w:szCs w:val="28"/>
              </w:rPr>
              <w:t>3</w:t>
            </w:r>
          </w:p>
        </w:tc>
      </w:tr>
      <w:tr w:rsidR="005A3B9E" w:rsidRPr="00032CD1" w:rsidTr="004C6CF6">
        <w:tc>
          <w:tcPr>
            <w:tcW w:w="8028" w:type="dxa"/>
          </w:tcPr>
          <w:p w:rsidR="005A3B9E" w:rsidRDefault="005A3B9E" w:rsidP="004C6CF6">
            <w:pPr>
              <w:ind w:firstLine="567"/>
              <w:rPr>
                <w:sz w:val="28"/>
                <w:szCs w:val="28"/>
              </w:rPr>
            </w:pPr>
            <w:r>
              <w:rPr>
                <w:sz w:val="28"/>
                <w:szCs w:val="28"/>
              </w:rPr>
              <w:t>составление кроссвордов</w:t>
            </w:r>
          </w:p>
        </w:tc>
        <w:tc>
          <w:tcPr>
            <w:tcW w:w="1543" w:type="dxa"/>
          </w:tcPr>
          <w:p w:rsidR="005A3B9E" w:rsidRDefault="005A3B9E" w:rsidP="004C6CF6">
            <w:pPr>
              <w:jc w:val="center"/>
              <w:rPr>
                <w:sz w:val="28"/>
                <w:szCs w:val="28"/>
              </w:rPr>
            </w:pPr>
            <w:r>
              <w:rPr>
                <w:sz w:val="28"/>
                <w:szCs w:val="28"/>
              </w:rPr>
              <w:t>2</w:t>
            </w:r>
          </w:p>
        </w:tc>
      </w:tr>
      <w:tr w:rsidR="00AB6CEA" w:rsidRPr="00032CD1" w:rsidTr="004C6CF6">
        <w:tc>
          <w:tcPr>
            <w:tcW w:w="8028" w:type="dxa"/>
          </w:tcPr>
          <w:p w:rsidR="00AB6CEA" w:rsidRPr="00032CD1" w:rsidRDefault="00AB6CEA" w:rsidP="004C6CF6">
            <w:pPr>
              <w:ind w:firstLine="567"/>
              <w:rPr>
                <w:sz w:val="28"/>
                <w:szCs w:val="28"/>
              </w:rPr>
            </w:pPr>
            <w:r>
              <w:rPr>
                <w:sz w:val="28"/>
                <w:szCs w:val="28"/>
              </w:rPr>
              <w:t>подготовка к лабораторным и контрольным работам, составление отчетов</w:t>
            </w:r>
          </w:p>
        </w:tc>
        <w:tc>
          <w:tcPr>
            <w:tcW w:w="1543" w:type="dxa"/>
          </w:tcPr>
          <w:p w:rsidR="00AB6CEA" w:rsidRDefault="00165948" w:rsidP="004C6CF6">
            <w:pPr>
              <w:jc w:val="center"/>
              <w:rPr>
                <w:sz w:val="28"/>
                <w:szCs w:val="28"/>
              </w:rPr>
            </w:pPr>
            <w:r>
              <w:rPr>
                <w:sz w:val="28"/>
                <w:szCs w:val="28"/>
              </w:rPr>
              <w:t>2</w:t>
            </w:r>
            <w:r w:rsidR="005A3B9E">
              <w:rPr>
                <w:sz w:val="28"/>
                <w:szCs w:val="28"/>
              </w:rPr>
              <w:t>4</w:t>
            </w:r>
          </w:p>
        </w:tc>
      </w:tr>
      <w:tr w:rsidR="00A45F89" w:rsidRPr="00032CD1" w:rsidTr="004C6CF6">
        <w:tc>
          <w:tcPr>
            <w:tcW w:w="9571" w:type="dxa"/>
            <w:gridSpan w:val="2"/>
          </w:tcPr>
          <w:p w:rsidR="00A45F89" w:rsidRPr="00032CD1" w:rsidRDefault="00881AE8" w:rsidP="00A45F89">
            <w:pPr>
              <w:rPr>
                <w:iCs/>
                <w:sz w:val="28"/>
                <w:szCs w:val="28"/>
              </w:rPr>
            </w:pPr>
            <w:r>
              <w:rPr>
                <w:b/>
                <w:sz w:val="28"/>
                <w:szCs w:val="28"/>
              </w:rPr>
              <w:t>Промежуточная</w:t>
            </w:r>
            <w:r w:rsidR="00A45F89" w:rsidRPr="00032CD1">
              <w:rPr>
                <w:b/>
                <w:sz w:val="28"/>
                <w:szCs w:val="28"/>
              </w:rPr>
              <w:t xml:space="preserve"> аттестация</w:t>
            </w:r>
            <w:r w:rsidR="00A45F89" w:rsidRPr="00032CD1">
              <w:rPr>
                <w:sz w:val="28"/>
                <w:szCs w:val="28"/>
              </w:rPr>
              <w:t xml:space="preserve"> в форме </w:t>
            </w:r>
            <w:r w:rsidR="00A45F89">
              <w:rPr>
                <w:sz w:val="28"/>
                <w:szCs w:val="28"/>
              </w:rPr>
              <w:t>экзамена</w:t>
            </w:r>
            <w:r w:rsidR="00A45F89" w:rsidRPr="00032CD1">
              <w:rPr>
                <w:iCs/>
                <w:sz w:val="28"/>
                <w:szCs w:val="28"/>
              </w:rPr>
              <w:t xml:space="preserve">      </w:t>
            </w:r>
          </w:p>
        </w:tc>
      </w:tr>
    </w:tbl>
    <w:p w:rsidR="00A45F89" w:rsidRPr="000045E0" w:rsidRDefault="00A45F89" w:rsidP="00A45F89">
      <w:pPr>
        <w:jc w:val="center"/>
        <w:rPr>
          <w:b/>
        </w:rPr>
      </w:pPr>
    </w:p>
    <w:p w:rsidR="00A45F89" w:rsidRDefault="00A45F89" w:rsidP="00775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A45F89" w:rsidRDefault="00A45F89" w:rsidP="00775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A45F89" w:rsidRDefault="00A45F89" w:rsidP="00775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A45F89" w:rsidRPr="00A20A8B" w:rsidRDefault="00A45F89" w:rsidP="00775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77570A" w:rsidRDefault="0077570A" w:rsidP="0077570A">
      <w:pPr>
        <w:jc w:val="center"/>
        <w:rPr>
          <w:b/>
        </w:rPr>
      </w:pPr>
    </w:p>
    <w:p w:rsidR="0077570A" w:rsidRDefault="0077570A" w:rsidP="0077570A">
      <w:pPr>
        <w:jc w:val="center"/>
        <w:rPr>
          <w:b/>
        </w:rPr>
      </w:pPr>
    </w:p>
    <w:p w:rsidR="0077570A" w:rsidRDefault="00593CF8" w:rsidP="00960023">
      <w:pPr>
        <w:ind w:left="720"/>
        <w:jc w:val="center"/>
        <w:rPr>
          <w:b/>
        </w:rPr>
      </w:pPr>
      <w:r>
        <w:rPr>
          <w:b/>
        </w:rPr>
        <w:t xml:space="preserve"> </w:t>
      </w:r>
    </w:p>
    <w:p w:rsidR="0077570A" w:rsidRDefault="0077570A" w:rsidP="0077570A">
      <w:pPr>
        <w:jc w:val="center"/>
        <w:rPr>
          <w:b/>
        </w:rPr>
      </w:pPr>
    </w:p>
    <w:p w:rsidR="0077570A" w:rsidRPr="000045E0" w:rsidRDefault="0077570A" w:rsidP="0077570A">
      <w:pPr>
        <w:jc w:val="center"/>
        <w:rPr>
          <w:b/>
        </w:rPr>
      </w:pPr>
    </w:p>
    <w:p w:rsidR="0077570A" w:rsidRPr="00A20A8B" w:rsidRDefault="0077570A" w:rsidP="00775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77570A" w:rsidRPr="00A20A8B" w:rsidSect="0077570A">
          <w:footerReference w:type="first" r:id="rId11"/>
          <w:pgSz w:w="11906" w:h="16838"/>
          <w:pgMar w:top="851" w:right="567" w:bottom="1134" w:left="1418" w:header="709" w:footer="709" w:gutter="0"/>
          <w:cols w:space="720"/>
          <w:titlePg/>
        </w:sectPr>
      </w:pPr>
    </w:p>
    <w:p w:rsidR="00F966E4" w:rsidRDefault="00B8085A" w:rsidP="00251C0A">
      <w:pPr>
        <w:jc w:val="center"/>
        <w:rPr>
          <w:b/>
        </w:rPr>
      </w:pPr>
      <w:r>
        <w:rPr>
          <w:b/>
        </w:rPr>
        <w:lastRenderedPageBreak/>
        <w:t xml:space="preserve">Тематическое планирование </w:t>
      </w:r>
      <w:r w:rsidR="00696343" w:rsidRPr="005125BA">
        <w:rPr>
          <w:b/>
        </w:rPr>
        <w:t>дисциплины</w:t>
      </w:r>
      <w:r w:rsidR="00696343" w:rsidRPr="005125BA">
        <w:rPr>
          <w:b/>
          <w:caps/>
        </w:rPr>
        <w:t xml:space="preserve"> </w:t>
      </w:r>
      <w:r w:rsidR="00696343">
        <w:rPr>
          <w:b/>
          <w:caps/>
        </w:rPr>
        <w:t>«</w:t>
      </w:r>
      <w:r w:rsidR="00696343">
        <w:rPr>
          <w:b/>
        </w:rPr>
        <w:t>Физика»</w:t>
      </w: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4"/>
        <w:gridCol w:w="898"/>
        <w:gridCol w:w="9372"/>
        <w:gridCol w:w="993"/>
        <w:gridCol w:w="1559"/>
      </w:tblGrid>
      <w:tr w:rsidR="009E4885" w:rsidTr="009E4885">
        <w:tc>
          <w:tcPr>
            <w:tcW w:w="2204" w:type="dxa"/>
          </w:tcPr>
          <w:p w:rsidR="009E4885" w:rsidRPr="0011435D" w:rsidRDefault="009E4885" w:rsidP="00F966E4">
            <w:pPr>
              <w:jc w:val="center"/>
              <w:rPr>
                <w:b/>
                <w:sz w:val="20"/>
                <w:szCs w:val="20"/>
              </w:rPr>
            </w:pPr>
            <w:r w:rsidRPr="0011435D">
              <w:rPr>
                <w:b/>
                <w:sz w:val="20"/>
                <w:szCs w:val="20"/>
              </w:rPr>
              <w:t>Наименование</w:t>
            </w:r>
          </w:p>
          <w:p w:rsidR="009E4885" w:rsidRPr="0011435D" w:rsidRDefault="009E4885" w:rsidP="00F966E4">
            <w:pPr>
              <w:jc w:val="center"/>
              <w:rPr>
                <w:b/>
                <w:sz w:val="20"/>
                <w:szCs w:val="20"/>
              </w:rPr>
            </w:pPr>
            <w:r w:rsidRPr="0011435D">
              <w:rPr>
                <w:b/>
                <w:sz w:val="20"/>
                <w:szCs w:val="20"/>
              </w:rPr>
              <w:t>разделов и тем</w:t>
            </w:r>
          </w:p>
        </w:tc>
        <w:tc>
          <w:tcPr>
            <w:tcW w:w="10270" w:type="dxa"/>
            <w:gridSpan w:val="2"/>
          </w:tcPr>
          <w:p w:rsidR="009E4885" w:rsidRPr="0011435D" w:rsidRDefault="009E4885" w:rsidP="0078273C">
            <w:pPr>
              <w:jc w:val="center"/>
              <w:rPr>
                <w:b/>
                <w:sz w:val="20"/>
                <w:szCs w:val="20"/>
              </w:rPr>
            </w:pPr>
            <w:r w:rsidRPr="0011435D">
              <w:rPr>
                <w:b/>
                <w:sz w:val="20"/>
                <w:szCs w:val="20"/>
              </w:rPr>
              <w:t xml:space="preserve">Содержание учебного материала, лабораторные и практические работы, самостоятельная работа </w:t>
            </w:r>
            <w:r>
              <w:rPr>
                <w:b/>
                <w:sz w:val="20"/>
                <w:szCs w:val="20"/>
              </w:rPr>
              <w:t>студентов.</w:t>
            </w:r>
          </w:p>
        </w:tc>
        <w:tc>
          <w:tcPr>
            <w:tcW w:w="993" w:type="dxa"/>
          </w:tcPr>
          <w:p w:rsidR="009E4885" w:rsidRPr="0011435D" w:rsidRDefault="009E4885" w:rsidP="00F966E4">
            <w:pPr>
              <w:jc w:val="center"/>
              <w:rPr>
                <w:b/>
                <w:sz w:val="20"/>
                <w:szCs w:val="20"/>
              </w:rPr>
            </w:pPr>
            <w:r w:rsidRPr="0011435D">
              <w:rPr>
                <w:b/>
                <w:sz w:val="20"/>
                <w:szCs w:val="20"/>
              </w:rPr>
              <w:t>Объем часов</w:t>
            </w:r>
          </w:p>
        </w:tc>
        <w:tc>
          <w:tcPr>
            <w:tcW w:w="1559" w:type="dxa"/>
          </w:tcPr>
          <w:p w:rsidR="009E4885" w:rsidRDefault="009E4885" w:rsidP="00F966E4">
            <w:pPr>
              <w:jc w:val="center"/>
              <w:rPr>
                <w:b/>
                <w:sz w:val="20"/>
                <w:szCs w:val="20"/>
              </w:rPr>
            </w:pPr>
            <w:r w:rsidRPr="0011435D">
              <w:rPr>
                <w:b/>
                <w:sz w:val="20"/>
                <w:szCs w:val="20"/>
              </w:rPr>
              <w:t xml:space="preserve">Уровень </w:t>
            </w:r>
          </w:p>
          <w:p w:rsidR="009E4885" w:rsidRPr="0011435D" w:rsidRDefault="009E4885" w:rsidP="00F966E4">
            <w:pPr>
              <w:jc w:val="center"/>
              <w:rPr>
                <w:b/>
                <w:sz w:val="20"/>
                <w:szCs w:val="20"/>
              </w:rPr>
            </w:pPr>
            <w:r w:rsidRPr="0011435D">
              <w:rPr>
                <w:b/>
                <w:sz w:val="20"/>
                <w:szCs w:val="20"/>
              </w:rPr>
              <w:t>усвоения</w:t>
            </w:r>
          </w:p>
        </w:tc>
      </w:tr>
      <w:tr w:rsidR="009E4885" w:rsidTr="009E4885">
        <w:tc>
          <w:tcPr>
            <w:tcW w:w="2204" w:type="dxa"/>
          </w:tcPr>
          <w:p w:rsidR="009E4885" w:rsidRPr="0011435D" w:rsidRDefault="009E4885" w:rsidP="00F966E4">
            <w:pPr>
              <w:jc w:val="center"/>
              <w:rPr>
                <w:b/>
                <w:sz w:val="20"/>
                <w:szCs w:val="20"/>
              </w:rPr>
            </w:pPr>
            <w:r w:rsidRPr="0011435D">
              <w:rPr>
                <w:b/>
                <w:sz w:val="20"/>
                <w:szCs w:val="20"/>
              </w:rPr>
              <w:t>1</w:t>
            </w:r>
          </w:p>
        </w:tc>
        <w:tc>
          <w:tcPr>
            <w:tcW w:w="10270" w:type="dxa"/>
            <w:gridSpan w:val="2"/>
          </w:tcPr>
          <w:p w:rsidR="009E4885" w:rsidRPr="0011435D" w:rsidRDefault="009E4885" w:rsidP="00F966E4">
            <w:pPr>
              <w:jc w:val="center"/>
              <w:rPr>
                <w:b/>
                <w:sz w:val="20"/>
                <w:szCs w:val="20"/>
              </w:rPr>
            </w:pPr>
            <w:r w:rsidRPr="0011435D">
              <w:rPr>
                <w:b/>
                <w:sz w:val="20"/>
                <w:szCs w:val="20"/>
              </w:rPr>
              <w:t>2</w:t>
            </w:r>
          </w:p>
        </w:tc>
        <w:tc>
          <w:tcPr>
            <w:tcW w:w="993" w:type="dxa"/>
          </w:tcPr>
          <w:p w:rsidR="009E4885" w:rsidRPr="0011435D" w:rsidRDefault="009E4885" w:rsidP="00F966E4">
            <w:pPr>
              <w:jc w:val="center"/>
              <w:rPr>
                <w:b/>
                <w:sz w:val="20"/>
                <w:szCs w:val="20"/>
              </w:rPr>
            </w:pPr>
            <w:r w:rsidRPr="0011435D">
              <w:rPr>
                <w:b/>
                <w:sz w:val="20"/>
                <w:szCs w:val="20"/>
              </w:rPr>
              <w:t>3</w:t>
            </w:r>
          </w:p>
        </w:tc>
        <w:tc>
          <w:tcPr>
            <w:tcW w:w="1559" w:type="dxa"/>
          </w:tcPr>
          <w:p w:rsidR="009E4885" w:rsidRPr="0011435D" w:rsidRDefault="009E4885" w:rsidP="00F966E4">
            <w:pPr>
              <w:jc w:val="center"/>
              <w:rPr>
                <w:b/>
                <w:sz w:val="20"/>
                <w:szCs w:val="20"/>
              </w:rPr>
            </w:pPr>
            <w:r>
              <w:rPr>
                <w:b/>
                <w:sz w:val="20"/>
                <w:szCs w:val="20"/>
              </w:rPr>
              <w:t>4</w:t>
            </w:r>
          </w:p>
        </w:tc>
      </w:tr>
      <w:tr w:rsidR="009E4885" w:rsidTr="009E4885">
        <w:trPr>
          <w:trHeight w:val="151"/>
        </w:trPr>
        <w:tc>
          <w:tcPr>
            <w:tcW w:w="2204" w:type="dxa"/>
            <w:vMerge w:val="restart"/>
          </w:tcPr>
          <w:p w:rsidR="009E4885" w:rsidRDefault="009E4885" w:rsidP="00F966E4">
            <w:pPr>
              <w:jc w:val="center"/>
              <w:rPr>
                <w:b/>
                <w:sz w:val="20"/>
                <w:szCs w:val="20"/>
              </w:rPr>
            </w:pPr>
            <w:r>
              <w:rPr>
                <w:b/>
                <w:sz w:val="20"/>
                <w:szCs w:val="20"/>
              </w:rPr>
              <w:t>Введение</w:t>
            </w:r>
          </w:p>
          <w:p w:rsidR="009E4885" w:rsidRDefault="009E4885" w:rsidP="00F966E4">
            <w:pPr>
              <w:jc w:val="center"/>
              <w:rPr>
                <w:b/>
                <w:sz w:val="20"/>
                <w:szCs w:val="20"/>
              </w:rPr>
            </w:pPr>
          </w:p>
          <w:p w:rsidR="009E4885" w:rsidRPr="00E82DC7" w:rsidRDefault="009E4885" w:rsidP="00F966E4">
            <w:pPr>
              <w:jc w:val="center"/>
              <w:rPr>
                <w:b/>
                <w:sz w:val="20"/>
                <w:szCs w:val="20"/>
              </w:rPr>
            </w:pPr>
          </w:p>
        </w:tc>
        <w:tc>
          <w:tcPr>
            <w:tcW w:w="10270" w:type="dxa"/>
            <w:gridSpan w:val="2"/>
          </w:tcPr>
          <w:p w:rsidR="009E4885" w:rsidRDefault="009E4885" w:rsidP="00F966E4">
            <w:r w:rsidRPr="0011435D">
              <w:rPr>
                <w:b/>
                <w:sz w:val="20"/>
                <w:szCs w:val="20"/>
              </w:rPr>
              <w:t>Содержание учебного материала</w:t>
            </w:r>
          </w:p>
        </w:tc>
        <w:tc>
          <w:tcPr>
            <w:tcW w:w="993" w:type="dxa"/>
          </w:tcPr>
          <w:p w:rsidR="009E4885" w:rsidRPr="00E70BF7" w:rsidRDefault="009E4885" w:rsidP="00E70BF7">
            <w:pPr>
              <w:jc w:val="center"/>
              <w:rPr>
                <w:b/>
                <w:sz w:val="20"/>
                <w:szCs w:val="20"/>
              </w:rPr>
            </w:pPr>
            <w:r>
              <w:rPr>
                <w:b/>
                <w:sz w:val="20"/>
                <w:szCs w:val="20"/>
              </w:rPr>
              <w:t>1</w:t>
            </w:r>
          </w:p>
        </w:tc>
        <w:tc>
          <w:tcPr>
            <w:tcW w:w="1559" w:type="dxa"/>
            <w:shd w:val="clear" w:color="auto" w:fill="C0C0C0"/>
          </w:tcPr>
          <w:p w:rsidR="009E4885" w:rsidRPr="00627386" w:rsidRDefault="009E4885" w:rsidP="00F966E4">
            <w:pPr>
              <w:rPr>
                <w:sz w:val="20"/>
                <w:szCs w:val="20"/>
              </w:rPr>
            </w:pPr>
          </w:p>
        </w:tc>
      </w:tr>
      <w:tr w:rsidR="009E4885" w:rsidTr="009E4885">
        <w:trPr>
          <w:trHeight w:val="476"/>
        </w:trPr>
        <w:tc>
          <w:tcPr>
            <w:tcW w:w="2204" w:type="dxa"/>
            <w:vMerge/>
          </w:tcPr>
          <w:p w:rsidR="009E4885" w:rsidRDefault="009E4885" w:rsidP="00F966E4">
            <w:pPr>
              <w:jc w:val="center"/>
            </w:pPr>
          </w:p>
        </w:tc>
        <w:tc>
          <w:tcPr>
            <w:tcW w:w="898" w:type="dxa"/>
          </w:tcPr>
          <w:p w:rsidR="009E4885" w:rsidRPr="0011435D" w:rsidRDefault="009E4885" w:rsidP="00F966E4">
            <w:pPr>
              <w:rPr>
                <w:sz w:val="20"/>
                <w:szCs w:val="20"/>
              </w:rPr>
            </w:pPr>
            <w:r>
              <w:rPr>
                <w:sz w:val="20"/>
                <w:szCs w:val="20"/>
              </w:rPr>
              <w:t>1</w:t>
            </w:r>
          </w:p>
        </w:tc>
        <w:tc>
          <w:tcPr>
            <w:tcW w:w="9372" w:type="dxa"/>
          </w:tcPr>
          <w:p w:rsidR="009E4885" w:rsidRPr="0011435D" w:rsidRDefault="009E4885" w:rsidP="00491622">
            <w:pPr>
              <w:jc w:val="both"/>
              <w:rPr>
                <w:sz w:val="20"/>
                <w:szCs w:val="20"/>
              </w:rPr>
            </w:pPr>
            <w:r w:rsidRPr="00F966E4">
              <w:rPr>
                <w:sz w:val="20"/>
                <w:szCs w:val="20"/>
              </w:rPr>
              <w:t>Физика – фундаментальная наука о природе.</w:t>
            </w:r>
            <w:r>
              <w:rPr>
                <w:sz w:val="20"/>
                <w:szCs w:val="20"/>
              </w:rPr>
              <w:t xml:space="preserve"> </w:t>
            </w:r>
            <w:r w:rsidRPr="00F966E4">
              <w:rPr>
                <w:sz w:val="20"/>
                <w:szCs w:val="20"/>
              </w:rPr>
              <w:t>Значение физики при освоении профессий СПО</w:t>
            </w:r>
            <w:r>
              <w:rPr>
                <w:sz w:val="20"/>
                <w:szCs w:val="20"/>
              </w:rPr>
              <w:t>.</w:t>
            </w:r>
          </w:p>
        </w:tc>
        <w:tc>
          <w:tcPr>
            <w:tcW w:w="993" w:type="dxa"/>
          </w:tcPr>
          <w:p w:rsidR="009E4885" w:rsidRPr="00627386" w:rsidRDefault="009E4885" w:rsidP="00F966E4">
            <w:pPr>
              <w:jc w:val="center"/>
              <w:rPr>
                <w:sz w:val="20"/>
                <w:szCs w:val="20"/>
              </w:rPr>
            </w:pPr>
            <w:r>
              <w:rPr>
                <w:sz w:val="20"/>
                <w:szCs w:val="20"/>
              </w:rPr>
              <w:t>1</w:t>
            </w:r>
          </w:p>
        </w:tc>
        <w:tc>
          <w:tcPr>
            <w:tcW w:w="1559" w:type="dxa"/>
          </w:tcPr>
          <w:p w:rsidR="009E4885" w:rsidRPr="00627386" w:rsidRDefault="009E4885" w:rsidP="00F966E4">
            <w:pPr>
              <w:jc w:val="center"/>
              <w:rPr>
                <w:sz w:val="20"/>
                <w:szCs w:val="20"/>
              </w:rPr>
            </w:pPr>
            <w:r>
              <w:rPr>
                <w:sz w:val="20"/>
                <w:szCs w:val="20"/>
              </w:rPr>
              <w:t>2</w:t>
            </w:r>
          </w:p>
        </w:tc>
      </w:tr>
      <w:tr w:rsidR="009E4885" w:rsidTr="009E4885">
        <w:trPr>
          <w:trHeight w:val="190"/>
        </w:trPr>
        <w:tc>
          <w:tcPr>
            <w:tcW w:w="2204" w:type="dxa"/>
          </w:tcPr>
          <w:p w:rsidR="009E4885" w:rsidRDefault="009E4885" w:rsidP="00F966E4">
            <w:pPr>
              <w:jc w:val="center"/>
              <w:rPr>
                <w:b/>
                <w:sz w:val="20"/>
                <w:szCs w:val="20"/>
              </w:rPr>
            </w:pPr>
            <w:r w:rsidRPr="00E82DC7">
              <w:rPr>
                <w:b/>
                <w:sz w:val="20"/>
                <w:szCs w:val="20"/>
              </w:rPr>
              <w:t xml:space="preserve">Раздел 1. </w:t>
            </w:r>
            <w:r>
              <w:rPr>
                <w:b/>
                <w:sz w:val="20"/>
                <w:szCs w:val="20"/>
              </w:rPr>
              <w:t xml:space="preserve"> </w:t>
            </w:r>
          </w:p>
          <w:p w:rsidR="009E4885" w:rsidRDefault="009E4885" w:rsidP="00F966E4">
            <w:pPr>
              <w:jc w:val="center"/>
            </w:pPr>
            <w:r>
              <w:rPr>
                <w:sz w:val="20"/>
                <w:szCs w:val="20"/>
              </w:rPr>
              <w:t>Механика</w:t>
            </w:r>
          </w:p>
        </w:tc>
        <w:tc>
          <w:tcPr>
            <w:tcW w:w="10270" w:type="dxa"/>
            <w:gridSpan w:val="2"/>
          </w:tcPr>
          <w:p w:rsidR="009E4885" w:rsidRPr="008D57DD" w:rsidRDefault="009E4885" w:rsidP="00F966E4">
            <w:pPr>
              <w:jc w:val="both"/>
              <w:rPr>
                <w:b/>
                <w:bCs/>
                <w:i/>
                <w:iCs/>
                <w:sz w:val="20"/>
                <w:szCs w:val="20"/>
              </w:rPr>
            </w:pPr>
            <w:r w:rsidRPr="0011435D">
              <w:rPr>
                <w:b/>
                <w:sz w:val="20"/>
                <w:szCs w:val="20"/>
              </w:rPr>
              <w:t>Содержание учебного материала</w:t>
            </w:r>
          </w:p>
        </w:tc>
        <w:tc>
          <w:tcPr>
            <w:tcW w:w="993" w:type="dxa"/>
          </w:tcPr>
          <w:p w:rsidR="009E4885" w:rsidRPr="00BE40A8" w:rsidRDefault="009E4885" w:rsidP="00E70BF7">
            <w:pPr>
              <w:jc w:val="center"/>
              <w:rPr>
                <w:b/>
                <w:sz w:val="20"/>
                <w:szCs w:val="20"/>
                <w:lang w:val="en-US"/>
              </w:rPr>
            </w:pPr>
            <w:r>
              <w:rPr>
                <w:b/>
                <w:sz w:val="20"/>
                <w:szCs w:val="20"/>
              </w:rPr>
              <w:t>4</w:t>
            </w:r>
            <w:r w:rsidR="003529F9">
              <w:rPr>
                <w:b/>
                <w:sz w:val="20"/>
                <w:szCs w:val="20"/>
              </w:rPr>
              <w:t>2</w:t>
            </w:r>
          </w:p>
          <w:p w:rsidR="009E4885" w:rsidRDefault="009E4885" w:rsidP="00F966E4">
            <w:pPr>
              <w:jc w:val="center"/>
              <w:rPr>
                <w:sz w:val="20"/>
                <w:szCs w:val="20"/>
              </w:rPr>
            </w:pPr>
          </w:p>
        </w:tc>
        <w:tc>
          <w:tcPr>
            <w:tcW w:w="1559" w:type="dxa"/>
            <w:shd w:val="clear" w:color="auto" w:fill="BFBFBF" w:themeFill="background1" w:themeFillShade="BF"/>
          </w:tcPr>
          <w:p w:rsidR="009E4885" w:rsidRPr="00627386" w:rsidRDefault="009E4885" w:rsidP="00F966E4">
            <w:pPr>
              <w:jc w:val="center"/>
              <w:rPr>
                <w:sz w:val="20"/>
                <w:szCs w:val="20"/>
              </w:rPr>
            </w:pPr>
          </w:p>
        </w:tc>
      </w:tr>
      <w:tr w:rsidR="009E4885" w:rsidTr="009E4885">
        <w:trPr>
          <w:trHeight w:val="491"/>
        </w:trPr>
        <w:tc>
          <w:tcPr>
            <w:tcW w:w="2204" w:type="dxa"/>
            <w:vMerge w:val="restart"/>
          </w:tcPr>
          <w:p w:rsidR="009E4885" w:rsidRDefault="009E4885" w:rsidP="00F966E4">
            <w:pPr>
              <w:jc w:val="center"/>
              <w:rPr>
                <w:b/>
                <w:sz w:val="20"/>
                <w:szCs w:val="20"/>
              </w:rPr>
            </w:pPr>
            <w:r w:rsidRPr="00E82DC7">
              <w:rPr>
                <w:b/>
                <w:sz w:val="20"/>
                <w:szCs w:val="20"/>
              </w:rPr>
              <w:t>Тема 1.1.</w:t>
            </w:r>
            <w:r>
              <w:rPr>
                <w:b/>
                <w:sz w:val="20"/>
                <w:szCs w:val="20"/>
              </w:rPr>
              <w:t xml:space="preserve"> </w:t>
            </w:r>
          </w:p>
          <w:p w:rsidR="009E4885" w:rsidRDefault="009E4885" w:rsidP="00F966E4">
            <w:pPr>
              <w:jc w:val="center"/>
              <w:rPr>
                <w:b/>
                <w:sz w:val="20"/>
                <w:szCs w:val="20"/>
              </w:rPr>
            </w:pPr>
            <w:r>
              <w:rPr>
                <w:sz w:val="20"/>
                <w:szCs w:val="20"/>
              </w:rPr>
              <w:t>Кинематика</w:t>
            </w:r>
          </w:p>
        </w:tc>
        <w:tc>
          <w:tcPr>
            <w:tcW w:w="898" w:type="dxa"/>
          </w:tcPr>
          <w:p w:rsidR="009E4885" w:rsidRDefault="009E4885" w:rsidP="00F966E4">
            <w:pPr>
              <w:rPr>
                <w:sz w:val="20"/>
                <w:szCs w:val="20"/>
              </w:rPr>
            </w:pPr>
            <w:r>
              <w:rPr>
                <w:sz w:val="20"/>
                <w:szCs w:val="20"/>
              </w:rPr>
              <w:t>2</w:t>
            </w:r>
          </w:p>
        </w:tc>
        <w:tc>
          <w:tcPr>
            <w:tcW w:w="9372" w:type="dxa"/>
          </w:tcPr>
          <w:p w:rsidR="009E4885" w:rsidRDefault="009E4885" w:rsidP="00F966E4">
            <w:pPr>
              <w:jc w:val="both"/>
              <w:rPr>
                <w:sz w:val="20"/>
                <w:szCs w:val="20"/>
              </w:rPr>
            </w:pPr>
            <w:r w:rsidRPr="00A81333">
              <w:rPr>
                <w:sz w:val="20"/>
                <w:szCs w:val="20"/>
              </w:rPr>
              <w:t>Механическое движение.</w:t>
            </w:r>
            <w:r w:rsidRPr="00A81333">
              <w:rPr>
                <w:b/>
                <w:bCs/>
                <w:i/>
                <w:iCs/>
                <w:sz w:val="20"/>
                <w:szCs w:val="20"/>
              </w:rPr>
              <w:t xml:space="preserve"> </w:t>
            </w:r>
            <w:r w:rsidRPr="00A81333">
              <w:rPr>
                <w:sz w:val="20"/>
                <w:szCs w:val="20"/>
              </w:rPr>
              <w:t>Перемещение.</w:t>
            </w:r>
            <w:r w:rsidRPr="00A81333">
              <w:rPr>
                <w:b/>
                <w:bCs/>
                <w:i/>
                <w:iCs/>
                <w:sz w:val="20"/>
                <w:szCs w:val="20"/>
              </w:rPr>
              <w:t xml:space="preserve"> </w:t>
            </w:r>
            <w:r w:rsidRPr="00A81333">
              <w:rPr>
                <w:sz w:val="20"/>
                <w:szCs w:val="20"/>
              </w:rPr>
              <w:t>Путь.</w:t>
            </w:r>
            <w:r w:rsidRPr="00A81333">
              <w:rPr>
                <w:b/>
                <w:bCs/>
                <w:i/>
                <w:iCs/>
                <w:sz w:val="20"/>
                <w:szCs w:val="20"/>
              </w:rPr>
              <w:t xml:space="preserve"> </w:t>
            </w:r>
            <w:r w:rsidRPr="00A81333">
              <w:rPr>
                <w:sz w:val="20"/>
                <w:szCs w:val="20"/>
              </w:rPr>
              <w:t>Скорость.</w:t>
            </w:r>
          </w:p>
        </w:tc>
        <w:tc>
          <w:tcPr>
            <w:tcW w:w="993" w:type="dxa"/>
          </w:tcPr>
          <w:p w:rsidR="009E4885" w:rsidRDefault="009E4885" w:rsidP="00F966E4">
            <w:pPr>
              <w:jc w:val="center"/>
              <w:rPr>
                <w:sz w:val="20"/>
                <w:szCs w:val="20"/>
              </w:rPr>
            </w:pPr>
            <w:r>
              <w:rPr>
                <w:sz w:val="20"/>
                <w:szCs w:val="20"/>
              </w:rPr>
              <w:t>1</w:t>
            </w:r>
          </w:p>
        </w:tc>
        <w:tc>
          <w:tcPr>
            <w:tcW w:w="1559" w:type="dxa"/>
          </w:tcPr>
          <w:p w:rsidR="009E4885" w:rsidRDefault="009E4885" w:rsidP="00571919">
            <w:pPr>
              <w:jc w:val="center"/>
            </w:pPr>
            <w:r w:rsidRPr="00EE3E22">
              <w:rPr>
                <w:sz w:val="20"/>
                <w:szCs w:val="20"/>
              </w:rPr>
              <w:t>2</w:t>
            </w:r>
          </w:p>
        </w:tc>
      </w:tr>
      <w:tr w:rsidR="009E4885" w:rsidTr="009E4885">
        <w:trPr>
          <w:trHeight w:val="145"/>
        </w:trPr>
        <w:tc>
          <w:tcPr>
            <w:tcW w:w="2204" w:type="dxa"/>
            <w:vMerge/>
          </w:tcPr>
          <w:p w:rsidR="009E4885" w:rsidRPr="00E82DC7" w:rsidRDefault="009E4885" w:rsidP="00F966E4">
            <w:pPr>
              <w:jc w:val="center"/>
              <w:rPr>
                <w:b/>
                <w:sz w:val="20"/>
                <w:szCs w:val="20"/>
              </w:rPr>
            </w:pPr>
          </w:p>
        </w:tc>
        <w:tc>
          <w:tcPr>
            <w:tcW w:w="898" w:type="dxa"/>
          </w:tcPr>
          <w:p w:rsidR="009E4885" w:rsidRDefault="009E4885" w:rsidP="00F966E4">
            <w:pPr>
              <w:rPr>
                <w:sz w:val="20"/>
                <w:szCs w:val="20"/>
              </w:rPr>
            </w:pPr>
            <w:r>
              <w:rPr>
                <w:sz w:val="20"/>
                <w:szCs w:val="20"/>
              </w:rPr>
              <w:t>3</w:t>
            </w:r>
          </w:p>
        </w:tc>
        <w:tc>
          <w:tcPr>
            <w:tcW w:w="9372" w:type="dxa"/>
          </w:tcPr>
          <w:p w:rsidR="009E4885" w:rsidRPr="00A81333" w:rsidRDefault="009E4885" w:rsidP="00F966E4">
            <w:pPr>
              <w:jc w:val="both"/>
              <w:rPr>
                <w:sz w:val="20"/>
                <w:szCs w:val="20"/>
              </w:rPr>
            </w:pPr>
            <w:r w:rsidRPr="00A81333">
              <w:rPr>
                <w:sz w:val="20"/>
                <w:szCs w:val="20"/>
              </w:rPr>
              <w:t>Равномерное прямолинейное движение.</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EE3E22">
              <w:rPr>
                <w:sz w:val="20"/>
                <w:szCs w:val="20"/>
              </w:rPr>
              <w:t>2</w:t>
            </w:r>
          </w:p>
        </w:tc>
      </w:tr>
      <w:tr w:rsidR="009E4885" w:rsidTr="009E4885">
        <w:trPr>
          <w:trHeight w:val="270"/>
        </w:trPr>
        <w:tc>
          <w:tcPr>
            <w:tcW w:w="2204" w:type="dxa"/>
            <w:vMerge/>
          </w:tcPr>
          <w:p w:rsidR="009E4885" w:rsidRPr="00E82DC7" w:rsidRDefault="009E4885" w:rsidP="00F966E4">
            <w:pPr>
              <w:jc w:val="center"/>
              <w:rPr>
                <w:b/>
                <w:sz w:val="20"/>
                <w:szCs w:val="20"/>
              </w:rPr>
            </w:pPr>
          </w:p>
        </w:tc>
        <w:tc>
          <w:tcPr>
            <w:tcW w:w="898" w:type="dxa"/>
          </w:tcPr>
          <w:p w:rsidR="009E4885" w:rsidRDefault="009E4885" w:rsidP="00F966E4">
            <w:pPr>
              <w:rPr>
                <w:sz w:val="20"/>
                <w:szCs w:val="20"/>
              </w:rPr>
            </w:pPr>
            <w:r>
              <w:rPr>
                <w:sz w:val="20"/>
                <w:szCs w:val="20"/>
              </w:rPr>
              <w:t>4</w:t>
            </w:r>
          </w:p>
        </w:tc>
        <w:tc>
          <w:tcPr>
            <w:tcW w:w="9372" w:type="dxa"/>
          </w:tcPr>
          <w:p w:rsidR="009E4885" w:rsidRPr="00A81333" w:rsidRDefault="009E4885" w:rsidP="00F966E4">
            <w:pPr>
              <w:jc w:val="both"/>
              <w:rPr>
                <w:sz w:val="20"/>
                <w:szCs w:val="20"/>
              </w:rPr>
            </w:pPr>
            <w:r w:rsidRPr="00A81333">
              <w:rPr>
                <w:sz w:val="20"/>
                <w:szCs w:val="20"/>
              </w:rPr>
              <w:t>Ускорение. Равно</w:t>
            </w:r>
            <w:r>
              <w:rPr>
                <w:sz w:val="20"/>
                <w:szCs w:val="20"/>
              </w:rPr>
              <w:t>ускор</w:t>
            </w:r>
            <w:r w:rsidRPr="00A81333">
              <w:rPr>
                <w:sz w:val="20"/>
                <w:szCs w:val="20"/>
              </w:rPr>
              <w:t>енное прямолинейное движение.</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EE3E22">
              <w:rPr>
                <w:sz w:val="20"/>
                <w:szCs w:val="20"/>
              </w:rPr>
              <w:t>2</w:t>
            </w:r>
          </w:p>
        </w:tc>
      </w:tr>
      <w:tr w:rsidR="009E4885" w:rsidTr="009E4885">
        <w:trPr>
          <w:trHeight w:val="175"/>
        </w:trPr>
        <w:tc>
          <w:tcPr>
            <w:tcW w:w="2204" w:type="dxa"/>
            <w:vMerge/>
          </w:tcPr>
          <w:p w:rsidR="009E4885" w:rsidRPr="00E82DC7" w:rsidRDefault="009E4885" w:rsidP="00F966E4">
            <w:pPr>
              <w:jc w:val="center"/>
              <w:rPr>
                <w:b/>
                <w:sz w:val="20"/>
                <w:szCs w:val="20"/>
              </w:rPr>
            </w:pPr>
          </w:p>
        </w:tc>
        <w:tc>
          <w:tcPr>
            <w:tcW w:w="898" w:type="dxa"/>
          </w:tcPr>
          <w:p w:rsidR="009E4885" w:rsidRDefault="009E4885" w:rsidP="00F966E4">
            <w:pPr>
              <w:rPr>
                <w:sz w:val="20"/>
                <w:szCs w:val="20"/>
              </w:rPr>
            </w:pPr>
            <w:r>
              <w:rPr>
                <w:sz w:val="20"/>
                <w:szCs w:val="20"/>
              </w:rPr>
              <w:t>5</w:t>
            </w:r>
          </w:p>
        </w:tc>
        <w:tc>
          <w:tcPr>
            <w:tcW w:w="9372" w:type="dxa"/>
          </w:tcPr>
          <w:p w:rsidR="009E4885" w:rsidRPr="00A81333" w:rsidRDefault="009E4885" w:rsidP="00F966E4">
            <w:pPr>
              <w:jc w:val="both"/>
              <w:rPr>
                <w:sz w:val="20"/>
                <w:szCs w:val="20"/>
              </w:rPr>
            </w:pPr>
            <w:r w:rsidRPr="00A81333">
              <w:rPr>
                <w:sz w:val="20"/>
                <w:szCs w:val="28"/>
              </w:rPr>
              <w:t>Свободное падение. Движение тела, брошенного под углом к горизонту.</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EE3E22">
              <w:rPr>
                <w:sz w:val="20"/>
                <w:szCs w:val="20"/>
              </w:rPr>
              <w:t>2</w:t>
            </w:r>
          </w:p>
        </w:tc>
      </w:tr>
      <w:tr w:rsidR="009E4885" w:rsidTr="009E4885">
        <w:trPr>
          <w:trHeight w:val="202"/>
        </w:trPr>
        <w:tc>
          <w:tcPr>
            <w:tcW w:w="2204" w:type="dxa"/>
            <w:vMerge/>
          </w:tcPr>
          <w:p w:rsidR="009E4885" w:rsidRPr="00E82DC7" w:rsidRDefault="009E4885" w:rsidP="00F966E4">
            <w:pPr>
              <w:jc w:val="center"/>
              <w:rPr>
                <w:b/>
                <w:sz w:val="20"/>
                <w:szCs w:val="20"/>
              </w:rPr>
            </w:pPr>
          </w:p>
        </w:tc>
        <w:tc>
          <w:tcPr>
            <w:tcW w:w="898" w:type="dxa"/>
          </w:tcPr>
          <w:p w:rsidR="009E4885" w:rsidRDefault="009E4885" w:rsidP="00F966E4">
            <w:pPr>
              <w:rPr>
                <w:sz w:val="20"/>
                <w:szCs w:val="20"/>
              </w:rPr>
            </w:pPr>
            <w:r>
              <w:rPr>
                <w:sz w:val="20"/>
                <w:szCs w:val="20"/>
              </w:rPr>
              <w:t>6</w:t>
            </w:r>
          </w:p>
        </w:tc>
        <w:tc>
          <w:tcPr>
            <w:tcW w:w="9372" w:type="dxa"/>
          </w:tcPr>
          <w:p w:rsidR="009E4885" w:rsidRPr="00A81333" w:rsidRDefault="009E4885" w:rsidP="00BD55B0">
            <w:pPr>
              <w:jc w:val="both"/>
              <w:rPr>
                <w:sz w:val="20"/>
                <w:szCs w:val="20"/>
              </w:rPr>
            </w:pPr>
            <w:r w:rsidRPr="00A81333">
              <w:rPr>
                <w:sz w:val="20"/>
                <w:szCs w:val="28"/>
              </w:rPr>
              <w:t>Равномерное движение по окружности.</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EE3E22">
              <w:rPr>
                <w:sz w:val="20"/>
                <w:szCs w:val="20"/>
              </w:rPr>
              <w:t>2</w:t>
            </w:r>
          </w:p>
        </w:tc>
      </w:tr>
      <w:tr w:rsidR="009E4885" w:rsidTr="009E4885">
        <w:trPr>
          <w:trHeight w:val="190"/>
        </w:trPr>
        <w:tc>
          <w:tcPr>
            <w:tcW w:w="2204" w:type="dxa"/>
            <w:vMerge/>
          </w:tcPr>
          <w:p w:rsidR="009E4885" w:rsidRDefault="009E4885" w:rsidP="00F966E4">
            <w:pPr>
              <w:jc w:val="center"/>
            </w:pPr>
          </w:p>
        </w:tc>
        <w:tc>
          <w:tcPr>
            <w:tcW w:w="898" w:type="dxa"/>
          </w:tcPr>
          <w:p w:rsidR="009E4885" w:rsidRDefault="009E4885" w:rsidP="00F966E4">
            <w:pPr>
              <w:rPr>
                <w:sz w:val="20"/>
                <w:szCs w:val="20"/>
              </w:rPr>
            </w:pPr>
            <w:r>
              <w:rPr>
                <w:sz w:val="20"/>
                <w:szCs w:val="20"/>
              </w:rPr>
              <w:t>7/8</w:t>
            </w:r>
          </w:p>
        </w:tc>
        <w:tc>
          <w:tcPr>
            <w:tcW w:w="9372" w:type="dxa"/>
          </w:tcPr>
          <w:p w:rsidR="009E4885" w:rsidRPr="00BD55B0" w:rsidRDefault="009E4885" w:rsidP="00BD55B0">
            <w:pPr>
              <w:jc w:val="both"/>
              <w:rPr>
                <w:b/>
                <w:sz w:val="20"/>
                <w:szCs w:val="28"/>
              </w:rPr>
            </w:pPr>
            <w:r w:rsidRPr="00A81333">
              <w:rPr>
                <w:sz w:val="20"/>
                <w:szCs w:val="28"/>
              </w:rPr>
              <w:t xml:space="preserve"> </w:t>
            </w:r>
            <w:r w:rsidRPr="00BD55B0">
              <w:rPr>
                <w:b/>
                <w:sz w:val="20"/>
                <w:szCs w:val="28"/>
              </w:rPr>
              <w:t xml:space="preserve">Практическая работа №1. </w:t>
            </w:r>
          </w:p>
          <w:p w:rsidR="009E4885" w:rsidRPr="00A81333" w:rsidRDefault="009E4885" w:rsidP="00BD55B0">
            <w:pPr>
              <w:jc w:val="both"/>
              <w:rPr>
                <w:sz w:val="20"/>
                <w:szCs w:val="28"/>
              </w:rPr>
            </w:pPr>
            <w:r>
              <w:rPr>
                <w:sz w:val="20"/>
                <w:szCs w:val="28"/>
              </w:rPr>
              <w:t>Решение задач по теме: «Кинематика»</w:t>
            </w:r>
          </w:p>
        </w:tc>
        <w:tc>
          <w:tcPr>
            <w:tcW w:w="993" w:type="dxa"/>
          </w:tcPr>
          <w:p w:rsidR="009E4885" w:rsidRDefault="009E4885" w:rsidP="008D57DD">
            <w:pPr>
              <w:jc w:val="center"/>
            </w:pPr>
            <w:r>
              <w:rPr>
                <w:sz w:val="20"/>
                <w:szCs w:val="20"/>
              </w:rPr>
              <w:t>2</w:t>
            </w:r>
          </w:p>
        </w:tc>
        <w:tc>
          <w:tcPr>
            <w:tcW w:w="1559" w:type="dxa"/>
            <w:shd w:val="clear" w:color="auto" w:fill="BFBFBF" w:themeFill="background1" w:themeFillShade="BF"/>
          </w:tcPr>
          <w:p w:rsidR="009E4885" w:rsidRDefault="009E4885" w:rsidP="00571919">
            <w:pPr>
              <w:jc w:val="center"/>
            </w:pPr>
          </w:p>
        </w:tc>
      </w:tr>
      <w:tr w:rsidR="009E4885" w:rsidTr="009E4885">
        <w:trPr>
          <w:trHeight w:val="373"/>
        </w:trPr>
        <w:tc>
          <w:tcPr>
            <w:tcW w:w="2204" w:type="dxa"/>
            <w:vMerge/>
          </w:tcPr>
          <w:p w:rsidR="009E4885" w:rsidRDefault="009E4885" w:rsidP="00F966E4">
            <w:pPr>
              <w:jc w:val="center"/>
            </w:pPr>
          </w:p>
        </w:tc>
        <w:tc>
          <w:tcPr>
            <w:tcW w:w="898" w:type="dxa"/>
          </w:tcPr>
          <w:p w:rsidR="009E4885" w:rsidRDefault="009E4885" w:rsidP="00F966E4">
            <w:pPr>
              <w:rPr>
                <w:sz w:val="20"/>
                <w:szCs w:val="20"/>
              </w:rPr>
            </w:pPr>
            <w:r>
              <w:rPr>
                <w:sz w:val="20"/>
                <w:szCs w:val="20"/>
              </w:rPr>
              <w:t>9/10</w:t>
            </w:r>
          </w:p>
        </w:tc>
        <w:tc>
          <w:tcPr>
            <w:tcW w:w="9372" w:type="dxa"/>
          </w:tcPr>
          <w:p w:rsidR="009E4885" w:rsidRPr="00BD55B0" w:rsidRDefault="009E4885" w:rsidP="00BD55B0">
            <w:pPr>
              <w:jc w:val="both"/>
              <w:rPr>
                <w:b/>
                <w:sz w:val="20"/>
                <w:szCs w:val="28"/>
              </w:rPr>
            </w:pPr>
            <w:r w:rsidRPr="00BD55B0">
              <w:rPr>
                <w:b/>
                <w:sz w:val="20"/>
                <w:szCs w:val="28"/>
              </w:rPr>
              <w:t>Практическая работа №</w:t>
            </w:r>
            <w:r>
              <w:rPr>
                <w:b/>
                <w:sz w:val="20"/>
                <w:szCs w:val="28"/>
              </w:rPr>
              <w:t>2</w:t>
            </w:r>
            <w:r w:rsidRPr="00BD55B0">
              <w:rPr>
                <w:b/>
                <w:sz w:val="20"/>
                <w:szCs w:val="28"/>
              </w:rPr>
              <w:t xml:space="preserve">. </w:t>
            </w:r>
          </w:p>
          <w:p w:rsidR="009E4885" w:rsidRPr="006F175D" w:rsidRDefault="009E4885" w:rsidP="00BD55B0">
            <w:pPr>
              <w:jc w:val="both"/>
              <w:rPr>
                <w:sz w:val="20"/>
                <w:szCs w:val="28"/>
              </w:rPr>
            </w:pPr>
            <w:r>
              <w:rPr>
                <w:sz w:val="20"/>
                <w:szCs w:val="28"/>
              </w:rPr>
              <w:t>Решение задач по теме: «Кинематика»</w:t>
            </w:r>
          </w:p>
        </w:tc>
        <w:tc>
          <w:tcPr>
            <w:tcW w:w="993" w:type="dxa"/>
          </w:tcPr>
          <w:p w:rsidR="009E4885" w:rsidRDefault="009E4885" w:rsidP="008D57DD">
            <w:pPr>
              <w:jc w:val="center"/>
            </w:pPr>
            <w:r>
              <w:rPr>
                <w:sz w:val="20"/>
                <w:szCs w:val="20"/>
              </w:rPr>
              <w:t>2</w:t>
            </w:r>
          </w:p>
        </w:tc>
        <w:tc>
          <w:tcPr>
            <w:tcW w:w="1559" w:type="dxa"/>
            <w:shd w:val="clear" w:color="auto" w:fill="BFBFBF" w:themeFill="background1" w:themeFillShade="BF"/>
          </w:tcPr>
          <w:p w:rsidR="009E4885" w:rsidRDefault="009E4885" w:rsidP="00571919">
            <w:pPr>
              <w:jc w:val="center"/>
            </w:pPr>
          </w:p>
        </w:tc>
      </w:tr>
      <w:tr w:rsidR="009E4885" w:rsidTr="009E4885">
        <w:trPr>
          <w:trHeight w:val="210"/>
        </w:trPr>
        <w:tc>
          <w:tcPr>
            <w:tcW w:w="2204" w:type="dxa"/>
            <w:vMerge/>
          </w:tcPr>
          <w:p w:rsidR="009E4885" w:rsidRDefault="009E4885" w:rsidP="00F966E4">
            <w:pPr>
              <w:jc w:val="center"/>
            </w:pPr>
          </w:p>
        </w:tc>
        <w:tc>
          <w:tcPr>
            <w:tcW w:w="898" w:type="dxa"/>
          </w:tcPr>
          <w:p w:rsidR="009E4885" w:rsidRDefault="009E4885" w:rsidP="00F966E4">
            <w:pPr>
              <w:rPr>
                <w:sz w:val="20"/>
                <w:szCs w:val="20"/>
              </w:rPr>
            </w:pPr>
            <w:r>
              <w:rPr>
                <w:sz w:val="20"/>
                <w:szCs w:val="20"/>
              </w:rPr>
              <w:t>11</w:t>
            </w:r>
          </w:p>
        </w:tc>
        <w:tc>
          <w:tcPr>
            <w:tcW w:w="9372" w:type="dxa"/>
          </w:tcPr>
          <w:p w:rsidR="009E4885" w:rsidRPr="006F175D" w:rsidRDefault="009857AF" w:rsidP="00F966E4">
            <w:pPr>
              <w:jc w:val="both"/>
              <w:rPr>
                <w:b/>
                <w:sz w:val="20"/>
                <w:szCs w:val="20"/>
              </w:rPr>
            </w:pPr>
            <w:r>
              <w:rPr>
                <w:b/>
                <w:sz w:val="20"/>
                <w:szCs w:val="20"/>
              </w:rPr>
              <w:t>Самостоятельная</w:t>
            </w:r>
            <w:r w:rsidR="009E4885" w:rsidRPr="0011435D">
              <w:rPr>
                <w:b/>
                <w:sz w:val="20"/>
                <w:szCs w:val="20"/>
              </w:rPr>
              <w:t xml:space="preserve"> работа</w:t>
            </w:r>
            <w:r w:rsidR="009E4885">
              <w:rPr>
                <w:b/>
                <w:sz w:val="20"/>
                <w:szCs w:val="20"/>
              </w:rPr>
              <w:t xml:space="preserve"> № 1</w:t>
            </w:r>
            <w:r w:rsidR="009E4885" w:rsidRPr="00B303D7">
              <w:rPr>
                <w:sz w:val="20"/>
                <w:szCs w:val="20"/>
              </w:rPr>
              <w:t>.</w:t>
            </w:r>
            <w:r w:rsidR="009E4885">
              <w:rPr>
                <w:sz w:val="20"/>
                <w:szCs w:val="20"/>
              </w:rPr>
              <w:t xml:space="preserve"> Тема: «Кинематика»</w:t>
            </w:r>
          </w:p>
        </w:tc>
        <w:tc>
          <w:tcPr>
            <w:tcW w:w="993" w:type="dxa"/>
          </w:tcPr>
          <w:p w:rsidR="009E4885" w:rsidRPr="00E67CA1" w:rsidRDefault="009E4885" w:rsidP="008D57DD">
            <w:pPr>
              <w:jc w:val="center"/>
              <w:rPr>
                <w:sz w:val="20"/>
                <w:szCs w:val="20"/>
              </w:rPr>
            </w:pPr>
            <w:r>
              <w:rPr>
                <w:sz w:val="20"/>
                <w:szCs w:val="20"/>
              </w:rPr>
              <w:t>1</w:t>
            </w:r>
          </w:p>
        </w:tc>
        <w:tc>
          <w:tcPr>
            <w:tcW w:w="1559" w:type="dxa"/>
            <w:shd w:val="clear" w:color="auto" w:fill="BFBFBF" w:themeFill="background1" w:themeFillShade="BF"/>
          </w:tcPr>
          <w:p w:rsidR="009E4885" w:rsidRPr="00627386" w:rsidRDefault="009E4885" w:rsidP="00F966E4">
            <w:pPr>
              <w:jc w:val="center"/>
              <w:rPr>
                <w:sz w:val="20"/>
                <w:szCs w:val="20"/>
              </w:rPr>
            </w:pPr>
          </w:p>
        </w:tc>
      </w:tr>
      <w:tr w:rsidR="009E4885" w:rsidTr="009E4885">
        <w:trPr>
          <w:trHeight w:val="210"/>
        </w:trPr>
        <w:tc>
          <w:tcPr>
            <w:tcW w:w="2204" w:type="dxa"/>
            <w:vMerge w:val="restart"/>
          </w:tcPr>
          <w:p w:rsidR="009E4885" w:rsidRDefault="009E4885" w:rsidP="00A81333">
            <w:pPr>
              <w:jc w:val="center"/>
              <w:rPr>
                <w:b/>
                <w:bCs/>
                <w:iCs/>
                <w:color w:val="000000" w:themeColor="text1"/>
                <w:sz w:val="20"/>
                <w:szCs w:val="28"/>
              </w:rPr>
            </w:pPr>
            <w:r w:rsidRPr="00E82DC7">
              <w:rPr>
                <w:b/>
                <w:sz w:val="20"/>
                <w:szCs w:val="20"/>
              </w:rPr>
              <w:t>Тема 1.</w:t>
            </w:r>
            <w:r>
              <w:rPr>
                <w:b/>
                <w:sz w:val="20"/>
                <w:szCs w:val="20"/>
              </w:rPr>
              <w:t>2.</w:t>
            </w:r>
            <w:r w:rsidRPr="00A81333">
              <w:rPr>
                <w:b/>
                <w:bCs/>
                <w:iCs/>
                <w:color w:val="000000" w:themeColor="text1"/>
                <w:sz w:val="20"/>
                <w:szCs w:val="28"/>
              </w:rPr>
              <w:t xml:space="preserve"> </w:t>
            </w:r>
          </w:p>
          <w:p w:rsidR="009E4885" w:rsidRDefault="009E4885" w:rsidP="00A81333">
            <w:pPr>
              <w:jc w:val="center"/>
            </w:pPr>
            <w:r w:rsidRPr="00A81333">
              <w:rPr>
                <w:bCs/>
                <w:iCs/>
                <w:color w:val="000000" w:themeColor="text1"/>
                <w:sz w:val="20"/>
                <w:szCs w:val="28"/>
              </w:rPr>
              <w:t>Законы механики Ньютона.</w:t>
            </w:r>
          </w:p>
        </w:tc>
        <w:tc>
          <w:tcPr>
            <w:tcW w:w="10270" w:type="dxa"/>
            <w:gridSpan w:val="2"/>
          </w:tcPr>
          <w:p w:rsidR="009E4885" w:rsidRDefault="009E4885" w:rsidP="00F966E4">
            <w:pPr>
              <w:jc w:val="both"/>
              <w:rPr>
                <w:sz w:val="20"/>
                <w:szCs w:val="20"/>
              </w:rPr>
            </w:pPr>
            <w:r w:rsidRPr="0011435D">
              <w:rPr>
                <w:b/>
                <w:sz w:val="20"/>
                <w:szCs w:val="20"/>
              </w:rPr>
              <w:t>Содержание учебного материала</w:t>
            </w:r>
          </w:p>
        </w:tc>
        <w:tc>
          <w:tcPr>
            <w:tcW w:w="993" w:type="dxa"/>
            <w:shd w:val="clear" w:color="auto" w:fill="BFBFBF" w:themeFill="background1" w:themeFillShade="BF"/>
          </w:tcPr>
          <w:p w:rsidR="009E4885" w:rsidRDefault="009E4885" w:rsidP="008D57DD">
            <w:pPr>
              <w:jc w:val="center"/>
              <w:rPr>
                <w:sz w:val="20"/>
                <w:szCs w:val="20"/>
              </w:rPr>
            </w:pPr>
          </w:p>
        </w:tc>
        <w:tc>
          <w:tcPr>
            <w:tcW w:w="1559" w:type="dxa"/>
            <w:shd w:val="clear" w:color="auto" w:fill="BFBFBF" w:themeFill="background1" w:themeFillShade="BF"/>
          </w:tcPr>
          <w:p w:rsidR="009E4885" w:rsidRPr="00627386" w:rsidRDefault="009E4885" w:rsidP="00F966E4">
            <w:pPr>
              <w:jc w:val="center"/>
              <w:rPr>
                <w:sz w:val="20"/>
                <w:szCs w:val="20"/>
              </w:rPr>
            </w:pPr>
          </w:p>
        </w:tc>
      </w:tr>
      <w:tr w:rsidR="009E4885" w:rsidTr="009E4885">
        <w:trPr>
          <w:trHeight w:val="255"/>
        </w:trPr>
        <w:tc>
          <w:tcPr>
            <w:tcW w:w="2204" w:type="dxa"/>
            <w:vMerge/>
          </w:tcPr>
          <w:p w:rsidR="009E4885" w:rsidRDefault="009E4885" w:rsidP="00F966E4">
            <w:pPr>
              <w:jc w:val="center"/>
            </w:pPr>
          </w:p>
        </w:tc>
        <w:tc>
          <w:tcPr>
            <w:tcW w:w="898" w:type="dxa"/>
          </w:tcPr>
          <w:p w:rsidR="009E4885" w:rsidRDefault="009E4885" w:rsidP="00F966E4">
            <w:pPr>
              <w:rPr>
                <w:sz w:val="20"/>
                <w:szCs w:val="20"/>
              </w:rPr>
            </w:pPr>
            <w:r>
              <w:rPr>
                <w:sz w:val="20"/>
                <w:szCs w:val="20"/>
              </w:rPr>
              <w:t>12</w:t>
            </w:r>
          </w:p>
        </w:tc>
        <w:tc>
          <w:tcPr>
            <w:tcW w:w="9372" w:type="dxa"/>
          </w:tcPr>
          <w:p w:rsidR="009E4885" w:rsidRPr="00A81333" w:rsidRDefault="009E4885" w:rsidP="00A81333">
            <w:pPr>
              <w:pStyle w:val="aff7"/>
              <w:rPr>
                <w:sz w:val="20"/>
                <w:szCs w:val="20"/>
              </w:rPr>
            </w:pPr>
            <w:r w:rsidRPr="00A81333">
              <w:rPr>
                <w:sz w:val="20"/>
                <w:szCs w:val="20"/>
              </w:rPr>
              <w:t>Первый закон Ньютона.</w:t>
            </w:r>
            <w:r w:rsidRPr="00A81333">
              <w:rPr>
                <w:b/>
                <w:bCs/>
                <w:i/>
                <w:iCs/>
                <w:sz w:val="20"/>
                <w:szCs w:val="20"/>
              </w:rPr>
              <w:t xml:space="preserve"> </w:t>
            </w:r>
            <w:r w:rsidRPr="00A81333">
              <w:rPr>
                <w:sz w:val="20"/>
                <w:szCs w:val="20"/>
              </w:rPr>
              <w:t>Сила.</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7970B6">
              <w:rPr>
                <w:sz w:val="20"/>
                <w:szCs w:val="20"/>
              </w:rPr>
              <w:t>2</w:t>
            </w:r>
          </w:p>
        </w:tc>
      </w:tr>
      <w:tr w:rsidR="009E4885" w:rsidTr="009E4885">
        <w:trPr>
          <w:trHeight w:val="190"/>
        </w:trPr>
        <w:tc>
          <w:tcPr>
            <w:tcW w:w="2204" w:type="dxa"/>
            <w:vMerge/>
          </w:tcPr>
          <w:p w:rsidR="009E4885" w:rsidRDefault="009E4885" w:rsidP="00F966E4">
            <w:pPr>
              <w:jc w:val="center"/>
            </w:pPr>
          </w:p>
        </w:tc>
        <w:tc>
          <w:tcPr>
            <w:tcW w:w="898" w:type="dxa"/>
          </w:tcPr>
          <w:p w:rsidR="009E4885" w:rsidRDefault="009E4885" w:rsidP="00523892">
            <w:pPr>
              <w:rPr>
                <w:sz w:val="20"/>
                <w:szCs w:val="20"/>
              </w:rPr>
            </w:pPr>
            <w:r>
              <w:rPr>
                <w:sz w:val="20"/>
                <w:szCs w:val="20"/>
              </w:rPr>
              <w:t>13</w:t>
            </w:r>
          </w:p>
        </w:tc>
        <w:tc>
          <w:tcPr>
            <w:tcW w:w="9372" w:type="dxa"/>
          </w:tcPr>
          <w:p w:rsidR="009E4885" w:rsidRPr="00A81333" w:rsidRDefault="009E4885" w:rsidP="00E01ED6">
            <w:pPr>
              <w:pStyle w:val="aff7"/>
              <w:rPr>
                <w:sz w:val="20"/>
                <w:szCs w:val="20"/>
              </w:rPr>
            </w:pPr>
            <w:r w:rsidRPr="00A81333">
              <w:rPr>
                <w:sz w:val="20"/>
                <w:szCs w:val="20"/>
              </w:rPr>
              <w:t>Масса.</w:t>
            </w:r>
            <w:r w:rsidRPr="00A81333">
              <w:rPr>
                <w:b/>
                <w:bCs/>
                <w:i/>
                <w:iCs/>
                <w:sz w:val="20"/>
                <w:szCs w:val="20"/>
              </w:rPr>
              <w:t xml:space="preserve"> </w:t>
            </w:r>
            <w:r w:rsidR="00E01ED6" w:rsidRPr="00A81333">
              <w:rPr>
                <w:sz w:val="20"/>
                <w:szCs w:val="20"/>
              </w:rPr>
              <w:t>Второй закон Ньютона. Третий закон Ньютона.</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7970B6">
              <w:rPr>
                <w:sz w:val="20"/>
                <w:szCs w:val="20"/>
              </w:rPr>
              <w:t>2</w:t>
            </w:r>
          </w:p>
        </w:tc>
      </w:tr>
      <w:tr w:rsidR="009E4885" w:rsidTr="009E4885">
        <w:trPr>
          <w:trHeight w:val="218"/>
        </w:trPr>
        <w:tc>
          <w:tcPr>
            <w:tcW w:w="2204" w:type="dxa"/>
            <w:vMerge/>
          </w:tcPr>
          <w:p w:rsidR="009E4885" w:rsidRDefault="009E4885" w:rsidP="00F966E4">
            <w:pPr>
              <w:jc w:val="center"/>
            </w:pPr>
          </w:p>
        </w:tc>
        <w:tc>
          <w:tcPr>
            <w:tcW w:w="898" w:type="dxa"/>
          </w:tcPr>
          <w:p w:rsidR="009E4885" w:rsidRDefault="009E4885" w:rsidP="00523892">
            <w:pPr>
              <w:rPr>
                <w:sz w:val="20"/>
                <w:szCs w:val="20"/>
              </w:rPr>
            </w:pPr>
            <w:r>
              <w:rPr>
                <w:sz w:val="20"/>
                <w:szCs w:val="20"/>
              </w:rPr>
              <w:t>14</w:t>
            </w:r>
          </w:p>
        </w:tc>
        <w:tc>
          <w:tcPr>
            <w:tcW w:w="9372" w:type="dxa"/>
          </w:tcPr>
          <w:p w:rsidR="009E4885" w:rsidRPr="00A81333" w:rsidRDefault="00E01ED6" w:rsidP="00A81333">
            <w:pPr>
              <w:pStyle w:val="aff7"/>
              <w:rPr>
                <w:sz w:val="20"/>
                <w:szCs w:val="20"/>
              </w:rPr>
            </w:pPr>
            <w:r w:rsidRPr="00A81333">
              <w:rPr>
                <w:sz w:val="20"/>
                <w:szCs w:val="20"/>
              </w:rPr>
              <w:t>Закон всемирного тяготения. Гравитационное поле.</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7970B6">
              <w:rPr>
                <w:sz w:val="20"/>
                <w:szCs w:val="20"/>
              </w:rPr>
              <w:t>2</w:t>
            </w:r>
          </w:p>
        </w:tc>
      </w:tr>
      <w:tr w:rsidR="009E4885" w:rsidTr="009E4885">
        <w:trPr>
          <w:trHeight w:val="194"/>
        </w:trPr>
        <w:tc>
          <w:tcPr>
            <w:tcW w:w="2204" w:type="dxa"/>
            <w:vMerge/>
          </w:tcPr>
          <w:p w:rsidR="009E4885" w:rsidRDefault="009E4885" w:rsidP="00F966E4">
            <w:pPr>
              <w:jc w:val="center"/>
            </w:pPr>
          </w:p>
        </w:tc>
        <w:tc>
          <w:tcPr>
            <w:tcW w:w="898" w:type="dxa"/>
          </w:tcPr>
          <w:p w:rsidR="009E4885" w:rsidRDefault="009E4885" w:rsidP="00523892">
            <w:pPr>
              <w:rPr>
                <w:sz w:val="20"/>
                <w:szCs w:val="20"/>
              </w:rPr>
            </w:pPr>
            <w:r>
              <w:rPr>
                <w:sz w:val="20"/>
                <w:szCs w:val="20"/>
              </w:rPr>
              <w:t>15</w:t>
            </w:r>
          </w:p>
        </w:tc>
        <w:tc>
          <w:tcPr>
            <w:tcW w:w="9372" w:type="dxa"/>
          </w:tcPr>
          <w:p w:rsidR="009E4885" w:rsidRPr="00A81333" w:rsidRDefault="00E01ED6" w:rsidP="00A81333">
            <w:pPr>
              <w:pStyle w:val="aff7"/>
              <w:rPr>
                <w:sz w:val="20"/>
                <w:szCs w:val="20"/>
              </w:rPr>
            </w:pPr>
            <w:r w:rsidRPr="00A81333">
              <w:rPr>
                <w:sz w:val="20"/>
                <w:szCs w:val="20"/>
              </w:rPr>
              <w:t>Сила тяжести. Вес. Способы измерения массы тел. Силы в механике.</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7970B6">
              <w:rPr>
                <w:sz w:val="20"/>
                <w:szCs w:val="20"/>
              </w:rPr>
              <w:t>2</w:t>
            </w:r>
          </w:p>
        </w:tc>
      </w:tr>
      <w:tr w:rsidR="009E4885" w:rsidTr="009E4885">
        <w:trPr>
          <w:trHeight w:val="195"/>
        </w:trPr>
        <w:tc>
          <w:tcPr>
            <w:tcW w:w="2204" w:type="dxa"/>
            <w:vMerge/>
          </w:tcPr>
          <w:p w:rsidR="009E4885" w:rsidRDefault="009E4885" w:rsidP="00F966E4">
            <w:pPr>
              <w:jc w:val="center"/>
            </w:pPr>
          </w:p>
        </w:tc>
        <w:tc>
          <w:tcPr>
            <w:tcW w:w="898" w:type="dxa"/>
          </w:tcPr>
          <w:p w:rsidR="009E4885" w:rsidRDefault="00E01ED6" w:rsidP="00F966E4">
            <w:pPr>
              <w:rPr>
                <w:sz w:val="20"/>
                <w:szCs w:val="20"/>
              </w:rPr>
            </w:pPr>
            <w:r>
              <w:rPr>
                <w:sz w:val="20"/>
                <w:szCs w:val="20"/>
              </w:rPr>
              <w:t>16/17</w:t>
            </w:r>
          </w:p>
        </w:tc>
        <w:tc>
          <w:tcPr>
            <w:tcW w:w="9372" w:type="dxa"/>
          </w:tcPr>
          <w:p w:rsidR="009E4885" w:rsidRPr="006F175D" w:rsidRDefault="009E4885" w:rsidP="00DF2F71">
            <w:pPr>
              <w:jc w:val="both"/>
              <w:rPr>
                <w:b/>
                <w:sz w:val="20"/>
                <w:szCs w:val="20"/>
              </w:rPr>
            </w:pPr>
            <w:r w:rsidRPr="006F175D">
              <w:rPr>
                <w:b/>
                <w:sz w:val="20"/>
                <w:szCs w:val="20"/>
              </w:rPr>
              <w:t xml:space="preserve">Лабораторная работа №1. </w:t>
            </w:r>
          </w:p>
          <w:p w:rsidR="009E4885" w:rsidRPr="00A81333" w:rsidRDefault="009E4885" w:rsidP="00DF2F71">
            <w:pPr>
              <w:jc w:val="both"/>
              <w:rPr>
                <w:sz w:val="20"/>
                <w:szCs w:val="20"/>
              </w:rPr>
            </w:pPr>
            <w:r w:rsidRPr="006F175D">
              <w:rPr>
                <w:sz w:val="20"/>
                <w:szCs w:val="20"/>
              </w:rPr>
              <w:t>Исследование движения тела под действием постоянной силы.</w:t>
            </w:r>
          </w:p>
        </w:tc>
        <w:tc>
          <w:tcPr>
            <w:tcW w:w="993" w:type="dxa"/>
          </w:tcPr>
          <w:p w:rsidR="009E4885" w:rsidRDefault="009E4885" w:rsidP="00DF2F71">
            <w:pPr>
              <w:jc w:val="center"/>
            </w:pPr>
            <w:r>
              <w:rPr>
                <w:sz w:val="20"/>
                <w:szCs w:val="20"/>
              </w:rPr>
              <w:t>2</w:t>
            </w:r>
          </w:p>
        </w:tc>
        <w:tc>
          <w:tcPr>
            <w:tcW w:w="1559" w:type="dxa"/>
            <w:shd w:val="clear" w:color="auto" w:fill="BFBFBF" w:themeFill="background1" w:themeFillShade="BF"/>
          </w:tcPr>
          <w:p w:rsidR="009E4885" w:rsidRDefault="009E4885" w:rsidP="00DF2F71">
            <w:pPr>
              <w:jc w:val="center"/>
            </w:pPr>
          </w:p>
        </w:tc>
      </w:tr>
      <w:tr w:rsidR="009E4885" w:rsidTr="009E4885">
        <w:trPr>
          <w:trHeight w:val="195"/>
        </w:trPr>
        <w:tc>
          <w:tcPr>
            <w:tcW w:w="2204" w:type="dxa"/>
            <w:vMerge/>
          </w:tcPr>
          <w:p w:rsidR="009E4885" w:rsidRDefault="009E4885" w:rsidP="00F966E4">
            <w:pPr>
              <w:jc w:val="center"/>
            </w:pPr>
          </w:p>
        </w:tc>
        <w:tc>
          <w:tcPr>
            <w:tcW w:w="898" w:type="dxa"/>
          </w:tcPr>
          <w:p w:rsidR="009E4885" w:rsidRDefault="00E01ED6" w:rsidP="00F966E4">
            <w:pPr>
              <w:rPr>
                <w:sz w:val="20"/>
                <w:szCs w:val="20"/>
              </w:rPr>
            </w:pPr>
            <w:r>
              <w:rPr>
                <w:sz w:val="20"/>
                <w:szCs w:val="20"/>
              </w:rPr>
              <w:t>18/19</w:t>
            </w:r>
          </w:p>
        </w:tc>
        <w:tc>
          <w:tcPr>
            <w:tcW w:w="9372" w:type="dxa"/>
          </w:tcPr>
          <w:p w:rsidR="009E4885" w:rsidRPr="00BD55B0" w:rsidRDefault="009E4885" w:rsidP="00BD55B0">
            <w:pPr>
              <w:jc w:val="both"/>
              <w:rPr>
                <w:b/>
                <w:sz w:val="20"/>
                <w:szCs w:val="28"/>
              </w:rPr>
            </w:pPr>
            <w:r w:rsidRPr="00BD55B0">
              <w:rPr>
                <w:b/>
                <w:sz w:val="20"/>
                <w:szCs w:val="28"/>
              </w:rPr>
              <w:t>Практическая работа №</w:t>
            </w:r>
            <w:r>
              <w:rPr>
                <w:b/>
                <w:sz w:val="20"/>
                <w:szCs w:val="28"/>
              </w:rPr>
              <w:t>3</w:t>
            </w:r>
            <w:r w:rsidRPr="00BD55B0">
              <w:rPr>
                <w:b/>
                <w:sz w:val="20"/>
                <w:szCs w:val="28"/>
              </w:rPr>
              <w:t xml:space="preserve">. </w:t>
            </w:r>
          </w:p>
          <w:p w:rsidR="009E4885" w:rsidRPr="00A81333" w:rsidRDefault="009E4885" w:rsidP="00E01ED6">
            <w:pPr>
              <w:pStyle w:val="aff7"/>
              <w:rPr>
                <w:sz w:val="20"/>
                <w:szCs w:val="20"/>
              </w:rPr>
            </w:pPr>
            <w:r>
              <w:rPr>
                <w:sz w:val="20"/>
                <w:szCs w:val="28"/>
              </w:rPr>
              <w:t>Решение задач по теме: "</w:t>
            </w:r>
            <w:r w:rsidRPr="00A81333">
              <w:rPr>
                <w:bCs/>
                <w:iCs/>
                <w:color w:val="000000" w:themeColor="text1"/>
                <w:sz w:val="20"/>
                <w:szCs w:val="28"/>
              </w:rPr>
              <w:t>Законы механики Ньютона</w:t>
            </w:r>
            <w:r>
              <w:rPr>
                <w:sz w:val="20"/>
                <w:szCs w:val="28"/>
              </w:rPr>
              <w:t>".</w:t>
            </w:r>
          </w:p>
        </w:tc>
        <w:tc>
          <w:tcPr>
            <w:tcW w:w="993" w:type="dxa"/>
          </w:tcPr>
          <w:p w:rsidR="009E4885" w:rsidRDefault="009E4885" w:rsidP="008D57DD">
            <w:pPr>
              <w:jc w:val="center"/>
            </w:pPr>
            <w:r>
              <w:rPr>
                <w:sz w:val="20"/>
                <w:szCs w:val="20"/>
              </w:rPr>
              <w:t>2</w:t>
            </w:r>
          </w:p>
        </w:tc>
        <w:tc>
          <w:tcPr>
            <w:tcW w:w="1559" w:type="dxa"/>
            <w:shd w:val="clear" w:color="auto" w:fill="BFBFBF" w:themeFill="background1" w:themeFillShade="BF"/>
          </w:tcPr>
          <w:p w:rsidR="009E4885" w:rsidRDefault="009E4885" w:rsidP="00571919">
            <w:pPr>
              <w:jc w:val="center"/>
            </w:pPr>
          </w:p>
        </w:tc>
      </w:tr>
      <w:tr w:rsidR="009E4885" w:rsidTr="009E4885">
        <w:trPr>
          <w:trHeight w:val="177"/>
        </w:trPr>
        <w:tc>
          <w:tcPr>
            <w:tcW w:w="2204" w:type="dxa"/>
            <w:vMerge/>
          </w:tcPr>
          <w:p w:rsidR="009E4885" w:rsidRDefault="009E4885" w:rsidP="00F966E4">
            <w:pPr>
              <w:jc w:val="center"/>
            </w:pPr>
          </w:p>
        </w:tc>
        <w:tc>
          <w:tcPr>
            <w:tcW w:w="898" w:type="dxa"/>
          </w:tcPr>
          <w:p w:rsidR="009E4885" w:rsidRDefault="00E01ED6" w:rsidP="00F966E4">
            <w:pPr>
              <w:rPr>
                <w:sz w:val="20"/>
                <w:szCs w:val="20"/>
              </w:rPr>
            </w:pPr>
            <w:r>
              <w:rPr>
                <w:sz w:val="20"/>
                <w:szCs w:val="20"/>
              </w:rPr>
              <w:t>20/21</w:t>
            </w:r>
          </w:p>
        </w:tc>
        <w:tc>
          <w:tcPr>
            <w:tcW w:w="9372" w:type="dxa"/>
          </w:tcPr>
          <w:p w:rsidR="009E4885" w:rsidRPr="00BD55B0" w:rsidRDefault="009E4885" w:rsidP="00BD55B0">
            <w:pPr>
              <w:jc w:val="both"/>
              <w:rPr>
                <w:b/>
                <w:sz w:val="20"/>
                <w:szCs w:val="28"/>
              </w:rPr>
            </w:pPr>
            <w:r w:rsidRPr="00BD55B0">
              <w:rPr>
                <w:b/>
                <w:sz w:val="20"/>
                <w:szCs w:val="28"/>
              </w:rPr>
              <w:t>Практическая работа №</w:t>
            </w:r>
            <w:r>
              <w:rPr>
                <w:b/>
                <w:sz w:val="20"/>
                <w:szCs w:val="28"/>
              </w:rPr>
              <w:t>4</w:t>
            </w:r>
            <w:r w:rsidRPr="00BD55B0">
              <w:rPr>
                <w:b/>
                <w:sz w:val="20"/>
                <w:szCs w:val="28"/>
              </w:rPr>
              <w:t xml:space="preserve">. </w:t>
            </w:r>
          </w:p>
          <w:p w:rsidR="009E4885" w:rsidRPr="00A81333" w:rsidRDefault="009E4885" w:rsidP="00BD55B0">
            <w:pPr>
              <w:pStyle w:val="aff7"/>
              <w:rPr>
                <w:sz w:val="20"/>
                <w:szCs w:val="20"/>
              </w:rPr>
            </w:pPr>
            <w:r>
              <w:rPr>
                <w:sz w:val="20"/>
                <w:szCs w:val="28"/>
              </w:rPr>
              <w:t>Решение задач по теме: "</w:t>
            </w:r>
            <w:r w:rsidRPr="00A81333">
              <w:rPr>
                <w:bCs/>
                <w:iCs/>
                <w:color w:val="000000" w:themeColor="text1"/>
                <w:sz w:val="20"/>
                <w:szCs w:val="28"/>
              </w:rPr>
              <w:t>Законы механики Ньютона</w:t>
            </w:r>
            <w:r>
              <w:rPr>
                <w:sz w:val="20"/>
                <w:szCs w:val="28"/>
              </w:rPr>
              <w:t>".</w:t>
            </w:r>
          </w:p>
        </w:tc>
        <w:tc>
          <w:tcPr>
            <w:tcW w:w="993" w:type="dxa"/>
          </w:tcPr>
          <w:p w:rsidR="009E4885" w:rsidRDefault="009E4885" w:rsidP="008D57DD">
            <w:pPr>
              <w:jc w:val="center"/>
            </w:pPr>
            <w:r>
              <w:rPr>
                <w:sz w:val="20"/>
                <w:szCs w:val="20"/>
              </w:rPr>
              <w:t>2</w:t>
            </w:r>
          </w:p>
        </w:tc>
        <w:tc>
          <w:tcPr>
            <w:tcW w:w="1559" w:type="dxa"/>
            <w:shd w:val="clear" w:color="auto" w:fill="BFBFBF" w:themeFill="background1" w:themeFillShade="BF"/>
          </w:tcPr>
          <w:p w:rsidR="009E4885" w:rsidRDefault="009E4885" w:rsidP="00571919">
            <w:pPr>
              <w:jc w:val="center"/>
            </w:pPr>
          </w:p>
        </w:tc>
      </w:tr>
      <w:tr w:rsidR="009E4885" w:rsidTr="009E4885">
        <w:trPr>
          <w:trHeight w:val="293"/>
        </w:trPr>
        <w:tc>
          <w:tcPr>
            <w:tcW w:w="2204" w:type="dxa"/>
            <w:vMerge/>
          </w:tcPr>
          <w:p w:rsidR="009E4885" w:rsidRDefault="009E4885" w:rsidP="00F966E4">
            <w:pPr>
              <w:jc w:val="center"/>
            </w:pPr>
          </w:p>
        </w:tc>
        <w:tc>
          <w:tcPr>
            <w:tcW w:w="898" w:type="dxa"/>
          </w:tcPr>
          <w:p w:rsidR="009E4885" w:rsidRDefault="00E01ED6" w:rsidP="00F966E4">
            <w:pPr>
              <w:rPr>
                <w:sz w:val="20"/>
                <w:szCs w:val="20"/>
              </w:rPr>
            </w:pPr>
            <w:r>
              <w:rPr>
                <w:sz w:val="20"/>
                <w:szCs w:val="20"/>
              </w:rPr>
              <w:t>22</w:t>
            </w:r>
          </w:p>
        </w:tc>
        <w:tc>
          <w:tcPr>
            <w:tcW w:w="9372" w:type="dxa"/>
          </w:tcPr>
          <w:p w:rsidR="009E4885" w:rsidRPr="00A81333" w:rsidRDefault="009857AF" w:rsidP="00BD55B0">
            <w:pPr>
              <w:pStyle w:val="aff7"/>
              <w:rPr>
                <w:sz w:val="20"/>
                <w:szCs w:val="20"/>
              </w:rPr>
            </w:pPr>
            <w:r>
              <w:rPr>
                <w:b/>
                <w:sz w:val="20"/>
                <w:szCs w:val="20"/>
              </w:rPr>
              <w:t xml:space="preserve">Самостоятельная работа </w:t>
            </w:r>
            <w:r w:rsidR="009E4885">
              <w:rPr>
                <w:b/>
                <w:sz w:val="20"/>
                <w:szCs w:val="20"/>
              </w:rPr>
              <w:t xml:space="preserve"> № 2.  Тема: "</w:t>
            </w:r>
            <w:r w:rsidR="009E4885" w:rsidRPr="00A81333">
              <w:rPr>
                <w:bCs/>
                <w:iCs/>
                <w:color w:val="000000" w:themeColor="text1"/>
                <w:sz w:val="20"/>
                <w:szCs w:val="28"/>
              </w:rPr>
              <w:t>Законы механики Ньютона</w:t>
            </w:r>
            <w:r w:rsidR="009E4885">
              <w:rPr>
                <w:bCs/>
                <w:iCs/>
                <w:color w:val="000000" w:themeColor="text1"/>
                <w:sz w:val="20"/>
                <w:szCs w:val="28"/>
              </w:rPr>
              <w:t>"</w:t>
            </w:r>
            <w:r w:rsidR="009E4885" w:rsidRPr="00A81333">
              <w:rPr>
                <w:bCs/>
                <w:iCs/>
                <w:color w:val="000000" w:themeColor="text1"/>
                <w:sz w:val="20"/>
                <w:szCs w:val="28"/>
              </w:rPr>
              <w:t>.</w:t>
            </w:r>
          </w:p>
        </w:tc>
        <w:tc>
          <w:tcPr>
            <w:tcW w:w="993" w:type="dxa"/>
          </w:tcPr>
          <w:p w:rsidR="009E4885" w:rsidRDefault="009E4885" w:rsidP="008D57DD">
            <w:pPr>
              <w:jc w:val="center"/>
            </w:pPr>
            <w:r w:rsidRPr="00414BFC">
              <w:rPr>
                <w:sz w:val="20"/>
              </w:rPr>
              <w:t>1</w:t>
            </w:r>
          </w:p>
        </w:tc>
        <w:tc>
          <w:tcPr>
            <w:tcW w:w="1559" w:type="dxa"/>
            <w:shd w:val="clear" w:color="auto" w:fill="BFBFBF" w:themeFill="background1" w:themeFillShade="BF"/>
          </w:tcPr>
          <w:p w:rsidR="009E4885" w:rsidRDefault="009E4885" w:rsidP="00571919">
            <w:pPr>
              <w:jc w:val="center"/>
            </w:pPr>
          </w:p>
        </w:tc>
      </w:tr>
      <w:tr w:rsidR="009E4885" w:rsidTr="009E4885">
        <w:trPr>
          <w:trHeight w:val="225"/>
        </w:trPr>
        <w:tc>
          <w:tcPr>
            <w:tcW w:w="2204" w:type="dxa"/>
            <w:vMerge w:val="restart"/>
          </w:tcPr>
          <w:p w:rsidR="009E4885" w:rsidRDefault="009E4885" w:rsidP="00F966E4">
            <w:pPr>
              <w:jc w:val="center"/>
              <w:rPr>
                <w:bCs/>
                <w:iCs/>
                <w:sz w:val="20"/>
                <w:szCs w:val="28"/>
              </w:rPr>
            </w:pPr>
            <w:r w:rsidRPr="00E82DC7">
              <w:rPr>
                <w:b/>
                <w:sz w:val="20"/>
                <w:szCs w:val="20"/>
              </w:rPr>
              <w:t>Тема 1.</w:t>
            </w:r>
            <w:r>
              <w:rPr>
                <w:b/>
                <w:sz w:val="20"/>
                <w:szCs w:val="20"/>
              </w:rPr>
              <w:t>3.</w:t>
            </w:r>
            <w:r w:rsidRPr="00A81333">
              <w:rPr>
                <w:bCs/>
                <w:iCs/>
                <w:sz w:val="20"/>
                <w:szCs w:val="28"/>
              </w:rPr>
              <w:t xml:space="preserve"> </w:t>
            </w:r>
          </w:p>
          <w:p w:rsidR="009E4885" w:rsidRDefault="009E4885" w:rsidP="00F966E4">
            <w:pPr>
              <w:jc w:val="center"/>
            </w:pPr>
            <w:r w:rsidRPr="00A81333">
              <w:rPr>
                <w:bCs/>
                <w:iCs/>
                <w:sz w:val="20"/>
                <w:szCs w:val="28"/>
              </w:rPr>
              <w:t>Законы</w:t>
            </w:r>
            <w:r w:rsidRPr="00A81333">
              <w:rPr>
                <w:sz w:val="18"/>
              </w:rPr>
              <w:tab/>
            </w:r>
            <w:r w:rsidRPr="00A81333">
              <w:rPr>
                <w:bCs/>
                <w:iCs/>
                <w:sz w:val="20"/>
                <w:szCs w:val="28"/>
              </w:rPr>
              <w:t>сохранения   в   механике.</w:t>
            </w:r>
            <w:r w:rsidRPr="00A81333">
              <w:rPr>
                <w:b/>
                <w:bCs/>
                <w:i/>
                <w:iCs/>
                <w:sz w:val="20"/>
                <w:szCs w:val="28"/>
              </w:rPr>
              <w:t xml:space="preserve">   </w:t>
            </w:r>
          </w:p>
        </w:tc>
        <w:tc>
          <w:tcPr>
            <w:tcW w:w="10270" w:type="dxa"/>
            <w:gridSpan w:val="2"/>
          </w:tcPr>
          <w:p w:rsidR="009E4885" w:rsidRPr="006F175D" w:rsidRDefault="009E4885" w:rsidP="006F175D">
            <w:pPr>
              <w:widowControl w:val="0"/>
              <w:tabs>
                <w:tab w:val="left" w:pos="1880"/>
              </w:tabs>
              <w:autoSpaceDE w:val="0"/>
              <w:autoSpaceDN w:val="0"/>
              <w:adjustRightInd w:val="0"/>
              <w:spacing w:line="239" w:lineRule="auto"/>
              <w:ind w:left="43"/>
              <w:rPr>
                <w:sz w:val="20"/>
                <w:szCs w:val="20"/>
              </w:rPr>
            </w:pPr>
            <w:r w:rsidRPr="0011435D">
              <w:rPr>
                <w:b/>
                <w:sz w:val="20"/>
                <w:szCs w:val="20"/>
              </w:rPr>
              <w:t>Содержание учебного материала</w:t>
            </w:r>
          </w:p>
        </w:tc>
        <w:tc>
          <w:tcPr>
            <w:tcW w:w="993" w:type="dxa"/>
            <w:shd w:val="clear" w:color="auto" w:fill="BFBFBF" w:themeFill="background1" w:themeFillShade="BF"/>
          </w:tcPr>
          <w:p w:rsidR="009E4885" w:rsidRDefault="009E4885" w:rsidP="008D57DD">
            <w:pPr>
              <w:jc w:val="center"/>
              <w:rPr>
                <w:sz w:val="20"/>
                <w:szCs w:val="20"/>
              </w:rPr>
            </w:pPr>
          </w:p>
        </w:tc>
        <w:tc>
          <w:tcPr>
            <w:tcW w:w="1559" w:type="dxa"/>
            <w:shd w:val="clear" w:color="auto" w:fill="BFBFBF" w:themeFill="background1" w:themeFillShade="BF"/>
          </w:tcPr>
          <w:p w:rsidR="009E4885" w:rsidRPr="00627386" w:rsidRDefault="009E4885" w:rsidP="00F966E4">
            <w:pPr>
              <w:jc w:val="center"/>
              <w:rPr>
                <w:sz w:val="20"/>
                <w:szCs w:val="20"/>
              </w:rPr>
            </w:pPr>
          </w:p>
        </w:tc>
      </w:tr>
      <w:tr w:rsidR="009E4885" w:rsidTr="009E4885">
        <w:trPr>
          <w:trHeight w:val="261"/>
        </w:trPr>
        <w:tc>
          <w:tcPr>
            <w:tcW w:w="2204" w:type="dxa"/>
            <w:vMerge/>
          </w:tcPr>
          <w:p w:rsidR="009E4885" w:rsidRPr="00E82DC7" w:rsidRDefault="009E4885" w:rsidP="00F966E4">
            <w:pPr>
              <w:jc w:val="center"/>
              <w:rPr>
                <w:b/>
                <w:sz w:val="20"/>
                <w:szCs w:val="20"/>
              </w:rPr>
            </w:pPr>
          </w:p>
        </w:tc>
        <w:tc>
          <w:tcPr>
            <w:tcW w:w="898" w:type="dxa"/>
          </w:tcPr>
          <w:p w:rsidR="009E4885" w:rsidRDefault="00E01ED6" w:rsidP="00F966E4">
            <w:pPr>
              <w:rPr>
                <w:sz w:val="20"/>
                <w:szCs w:val="20"/>
              </w:rPr>
            </w:pPr>
            <w:r>
              <w:rPr>
                <w:sz w:val="20"/>
                <w:szCs w:val="20"/>
              </w:rPr>
              <w:t>23</w:t>
            </w:r>
          </w:p>
        </w:tc>
        <w:tc>
          <w:tcPr>
            <w:tcW w:w="9372" w:type="dxa"/>
          </w:tcPr>
          <w:p w:rsidR="009E4885" w:rsidRDefault="00E01ED6" w:rsidP="00E01ED6">
            <w:pPr>
              <w:pStyle w:val="aff7"/>
              <w:rPr>
                <w:sz w:val="20"/>
                <w:szCs w:val="20"/>
              </w:rPr>
            </w:pPr>
            <w:r>
              <w:rPr>
                <w:sz w:val="20"/>
                <w:szCs w:val="20"/>
              </w:rPr>
              <w:t xml:space="preserve">Импульс. </w:t>
            </w:r>
            <w:r w:rsidRPr="00A81333">
              <w:rPr>
                <w:sz w:val="20"/>
                <w:szCs w:val="20"/>
              </w:rPr>
              <w:t>Основной закон классической динамики.</w:t>
            </w:r>
            <w:r>
              <w:rPr>
                <w:sz w:val="20"/>
                <w:szCs w:val="20"/>
              </w:rPr>
              <w:t xml:space="preserve"> </w:t>
            </w:r>
            <w:r w:rsidR="009E4885" w:rsidRPr="006F175D">
              <w:rPr>
                <w:sz w:val="20"/>
                <w:szCs w:val="20"/>
              </w:rPr>
              <w:t>Закон   сохранения   импульса. Реактивное движение.</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9D6C7F">
              <w:rPr>
                <w:sz w:val="20"/>
                <w:szCs w:val="20"/>
              </w:rPr>
              <w:t>2</w:t>
            </w:r>
          </w:p>
        </w:tc>
      </w:tr>
      <w:tr w:rsidR="009E4885" w:rsidTr="009E4885">
        <w:trPr>
          <w:trHeight w:val="315"/>
        </w:trPr>
        <w:tc>
          <w:tcPr>
            <w:tcW w:w="2204" w:type="dxa"/>
            <w:vMerge/>
          </w:tcPr>
          <w:p w:rsidR="009E4885" w:rsidRPr="00E82DC7" w:rsidRDefault="009E4885" w:rsidP="00F966E4">
            <w:pPr>
              <w:jc w:val="center"/>
              <w:rPr>
                <w:b/>
                <w:sz w:val="20"/>
                <w:szCs w:val="20"/>
              </w:rPr>
            </w:pPr>
          </w:p>
        </w:tc>
        <w:tc>
          <w:tcPr>
            <w:tcW w:w="898" w:type="dxa"/>
          </w:tcPr>
          <w:p w:rsidR="009E4885" w:rsidRDefault="00E01ED6" w:rsidP="009E4885">
            <w:pPr>
              <w:rPr>
                <w:sz w:val="20"/>
                <w:szCs w:val="20"/>
              </w:rPr>
            </w:pPr>
            <w:r>
              <w:rPr>
                <w:sz w:val="20"/>
                <w:szCs w:val="20"/>
              </w:rPr>
              <w:t>24/25</w:t>
            </w:r>
          </w:p>
        </w:tc>
        <w:tc>
          <w:tcPr>
            <w:tcW w:w="9372" w:type="dxa"/>
          </w:tcPr>
          <w:p w:rsidR="009E4885" w:rsidRPr="006F175D" w:rsidRDefault="009E4885" w:rsidP="006F175D">
            <w:pPr>
              <w:jc w:val="both"/>
              <w:rPr>
                <w:b/>
                <w:sz w:val="20"/>
                <w:szCs w:val="20"/>
              </w:rPr>
            </w:pPr>
            <w:r>
              <w:rPr>
                <w:b/>
                <w:sz w:val="20"/>
                <w:szCs w:val="20"/>
              </w:rPr>
              <w:t>Лабораторная работа №2</w:t>
            </w:r>
            <w:r w:rsidRPr="006F175D">
              <w:rPr>
                <w:b/>
                <w:sz w:val="20"/>
                <w:szCs w:val="20"/>
              </w:rPr>
              <w:t xml:space="preserve">. </w:t>
            </w:r>
          </w:p>
          <w:p w:rsidR="009E4885" w:rsidRPr="006F175D" w:rsidRDefault="009E4885" w:rsidP="006F175D">
            <w:pPr>
              <w:widowControl w:val="0"/>
              <w:overflowPunct w:val="0"/>
              <w:autoSpaceDE w:val="0"/>
              <w:autoSpaceDN w:val="0"/>
              <w:adjustRightInd w:val="0"/>
              <w:spacing w:line="215" w:lineRule="auto"/>
              <w:ind w:left="43" w:right="920"/>
              <w:rPr>
                <w:sz w:val="20"/>
                <w:szCs w:val="20"/>
              </w:rPr>
            </w:pPr>
            <w:r w:rsidRPr="006F175D">
              <w:rPr>
                <w:sz w:val="20"/>
                <w:szCs w:val="20"/>
              </w:rPr>
              <w:t>Изучение закона сохранения импульса.</w:t>
            </w:r>
          </w:p>
        </w:tc>
        <w:tc>
          <w:tcPr>
            <w:tcW w:w="993" w:type="dxa"/>
          </w:tcPr>
          <w:p w:rsidR="009E4885" w:rsidRDefault="00E01ED6" w:rsidP="008D57DD">
            <w:pPr>
              <w:jc w:val="center"/>
            </w:pPr>
            <w:r>
              <w:rPr>
                <w:sz w:val="20"/>
                <w:szCs w:val="20"/>
              </w:rPr>
              <w:t>2</w:t>
            </w:r>
          </w:p>
        </w:tc>
        <w:tc>
          <w:tcPr>
            <w:tcW w:w="1559" w:type="dxa"/>
            <w:shd w:val="clear" w:color="auto" w:fill="BFBFBF" w:themeFill="background1" w:themeFillShade="BF"/>
          </w:tcPr>
          <w:p w:rsidR="009E4885" w:rsidRDefault="009E4885" w:rsidP="00571919">
            <w:pPr>
              <w:jc w:val="center"/>
            </w:pPr>
          </w:p>
        </w:tc>
      </w:tr>
      <w:tr w:rsidR="009E4885" w:rsidTr="009E4885">
        <w:trPr>
          <w:trHeight w:val="315"/>
        </w:trPr>
        <w:tc>
          <w:tcPr>
            <w:tcW w:w="2204" w:type="dxa"/>
            <w:vMerge/>
          </w:tcPr>
          <w:p w:rsidR="009E4885" w:rsidRPr="00E82DC7" w:rsidRDefault="009E4885" w:rsidP="00F966E4">
            <w:pPr>
              <w:jc w:val="center"/>
              <w:rPr>
                <w:b/>
                <w:sz w:val="20"/>
                <w:szCs w:val="20"/>
              </w:rPr>
            </w:pPr>
          </w:p>
        </w:tc>
        <w:tc>
          <w:tcPr>
            <w:tcW w:w="898" w:type="dxa"/>
          </w:tcPr>
          <w:p w:rsidR="009E4885" w:rsidRDefault="00E01ED6" w:rsidP="00F966E4">
            <w:pPr>
              <w:rPr>
                <w:sz w:val="20"/>
                <w:szCs w:val="20"/>
              </w:rPr>
            </w:pPr>
            <w:r>
              <w:rPr>
                <w:sz w:val="20"/>
                <w:szCs w:val="20"/>
              </w:rPr>
              <w:t>26/27</w:t>
            </w:r>
          </w:p>
        </w:tc>
        <w:tc>
          <w:tcPr>
            <w:tcW w:w="9372" w:type="dxa"/>
          </w:tcPr>
          <w:p w:rsidR="009E4885" w:rsidRPr="00936078" w:rsidRDefault="009E4885" w:rsidP="009E4885">
            <w:pPr>
              <w:jc w:val="both"/>
              <w:rPr>
                <w:b/>
                <w:sz w:val="20"/>
                <w:szCs w:val="28"/>
              </w:rPr>
            </w:pPr>
            <w:r w:rsidRPr="00936078">
              <w:rPr>
                <w:b/>
                <w:sz w:val="20"/>
                <w:szCs w:val="28"/>
              </w:rPr>
              <w:t xml:space="preserve">Практическая работа №5. </w:t>
            </w:r>
          </w:p>
          <w:p w:rsidR="009E4885" w:rsidRPr="00936078" w:rsidRDefault="009E4885" w:rsidP="006F175D">
            <w:pPr>
              <w:jc w:val="both"/>
              <w:rPr>
                <w:sz w:val="20"/>
                <w:szCs w:val="20"/>
              </w:rPr>
            </w:pPr>
            <w:r w:rsidRPr="00936078">
              <w:rPr>
                <w:sz w:val="20"/>
                <w:szCs w:val="20"/>
              </w:rPr>
              <w:t>Решение задач по теме: «Закон сохранения импульса»</w:t>
            </w:r>
          </w:p>
        </w:tc>
        <w:tc>
          <w:tcPr>
            <w:tcW w:w="993" w:type="dxa"/>
          </w:tcPr>
          <w:p w:rsidR="009E4885" w:rsidRDefault="00E01ED6" w:rsidP="008D57DD">
            <w:pPr>
              <w:jc w:val="center"/>
              <w:rPr>
                <w:sz w:val="20"/>
                <w:szCs w:val="20"/>
              </w:rPr>
            </w:pPr>
            <w:r>
              <w:rPr>
                <w:sz w:val="20"/>
                <w:szCs w:val="20"/>
              </w:rPr>
              <w:t>2</w:t>
            </w:r>
          </w:p>
        </w:tc>
        <w:tc>
          <w:tcPr>
            <w:tcW w:w="1559" w:type="dxa"/>
            <w:shd w:val="clear" w:color="auto" w:fill="BFBFBF" w:themeFill="background1" w:themeFillShade="BF"/>
          </w:tcPr>
          <w:p w:rsidR="009E4885" w:rsidRDefault="009E4885" w:rsidP="00571919">
            <w:pPr>
              <w:jc w:val="center"/>
            </w:pPr>
          </w:p>
        </w:tc>
      </w:tr>
      <w:tr w:rsidR="009E4885" w:rsidTr="009E4885">
        <w:trPr>
          <w:trHeight w:val="180"/>
        </w:trPr>
        <w:tc>
          <w:tcPr>
            <w:tcW w:w="2204" w:type="dxa"/>
            <w:vMerge/>
          </w:tcPr>
          <w:p w:rsidR="009E4885" w:rsidRDefault="009E4885" w:rsidP="00F966E4">
            <w:pPr>
              <w:jc w:val="center"/>
            </w:pPr>
          </w:p>
        </w:tc>
        <w:tc>
          <w:tcPr>
            <w:tcW w:w="898" w:type="dxa"/>
          </w:tcPr>
          <w:p w:rsidR="009E4885" w:rsidRPr="006F175D" w:rsidRDefault="009E4885" w:rsidP="00F966E4">
            <w:pPr>
              <w:rPr>
                <w:sz w:val="20"/>
                <w:szCs w:val="20"/>
              </w:rPr>
            </w:pPr>
            <w:r>
              <w:rPr>
                <w:sz w:val="20"/>
                <w:szCs w:val="20"/>
              </w:rPr>
              <w:t>28</w:t>
            </w:r>
          </w:p>
        </w:tc>
        <w:tc>
          <w:tcPr>
            <w:tcW w:w="9372" w:type="dxa"/>
          </w:tcPr>
          <w:p w:rsidR="009E4885" w:rsidRPr="006F175D" w:rsidRDefault="009E4885" w:rsidP="00F966E4">
            <w:pPr>
              <w:jc w:val="both"/>
              <w:rPr>
                <w:sz w:val="20"/>
                <w:szCs w:val="20"/>
              </w:rPr>
            </w:pPr>
            <w:r w:rsidRPr="006F175D">
              <w:rPr>
                <w:sz w:val="20"/>
                <w:szCs w:val="20"/>
              </w:rPr>
              <w:t>Работа силы. Работа потенциальных сил.</w:t>
            </w:r>
            <w:r w:rsidR="00E01ED6" w:rsidRPr="006F175D">
              <w:rPr>
                <w:sz w:val="20"/>
                <w:szCs w:val="20"/>
              </w:rPr>
              <w:t xml:space="preserve"> Мощность.</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9D6C7F">
              <w:rPr>
                <w:sz w:val="20"/>
                <w:szCs w:val="20"/>
              </w:rPr>
              <w:t>2</w:t>
            </w:r>
          </w:p>
        </w:tc>
      </w:tr>
      <w:tr w:rsidR="009E4885" w:rsidTr="009E4885">
        <w:trPr>
          <w:trHeight w:val="118"/>
        </w:trPr>
        <w:tc>
          <w:tcPr>
            <w:tcW w:w="2204" w:type="dxa"/>
            <w:vMerge/>
          </w:tcPr>
          <w:p w:rsidR="009E4885" w:rsidRDefault="009E4885" w:rsidP="00F966E4">
            <w:pPr>
              <w:jc w:val="center"/>
            </w:pPr>
          </w:p>
        </w:tc>
        <w:tc>
          <w:tcPr>
            <w:tcW w:w="898" w:type="dxa"/>
          </w:tcPr>
          <w:p w:rsidR="009E4885" w:rsidRPr="006F175D" w:rsidRDefault="009E4885" w:rsidP="006F175D">
            <w:pPr>
              <w:rPr>
                <w:sz w:val="20"/>
                <w:szCs w:val="20"/>
              </w:rPr>
            </w:pPr>
            <w:r>
              <w:rPr>
                <w:sz w:val="20"/>
                <w:szCs w:val="20"/>
              </w:rPr>
              <w:t>29</w:t>
            </w:r>
          </w:p>
        </w:tc>
        <w:tc>
          <w:tcPr>
            <w:tcW w:w="9372" w:type="dxa"/>
          </w:tcPr>
          <w:p w:rsidR="009E4885" w:rsidRPr="006F175D" w:rsidRDefault="009E4885" w:rsidP="00F966E4">
            <w:pPr>
              <w:jc w:val="both"/>
              <w:rPr>
                <w:sz w:val="20"/>
                <w:szCs w:val="20"/>
              </w:rPr>
            </w:pPr>
            <w:r w:rsidRPr="006F175D">
              <w:rPr>
                <w:sz w:val="20"/>
                <w:szCs w:val="20"/>
              </w:rPr>
              <w:t>Энергия. Кинетическая энергия. Потенциальная энергия.</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9D6C7F">
              <w:rPr>
                <w:sz w:val="20"/>
                <w:szCs w:val="20"/>
              </w:rPr>
              <w:t>2</w:t>
            </w:r>
          </w:p>
        </w:tc>
      </w:tr>
      <w:tr w:rsidR="009E4885" w:rsidTr="009E4885">
        <w:trPr>
          <w:trHeight w:val="273"/>
        </w:trPr>
        <w:tc>
          <w:tcPr>
            <w:tcW w:w="2204" w:type="dxa"/>
            <w:vMerge/>
          </w:tcPr>
          <w:p w:rsidR="009E4885" w:rsidRDefault="009E4885" w:rsidP="00F966E4">
            <w:pPr>
              <w:jc w:val="center"/>
            </w:pPr>
          </w:p>
        </w:tc>
        <w:tc>
          <w:tcPr>
            <w:tcW w:w="898" w:type="dxa"/>
          </w:tcPr>
          <w:p w:rsidR="009E4885" w:rsidRPr="006F175D" w:rsidRDefault="009E4885" w:rsidP="00F966E4">
            <w:pPr>
              <w:jc w:val="both"/>
              <w:rPr>
                <w:sz w:val="20"/>
                <w:szCs w:val="20"/>
              </w:rPr>
            </w:pPr>
            <w:r>
              <w:rPr>
                <w:sz w:val="20"/>
                <w:szCs w:val="20"/>
              </w:rPr>
              <w:t>30</w:t>
            </w:r>
          </w:p>
        </w:tc>
        <w:tc>
          <w:tcPr>
            <w:tcW w:w="9372" w:type="dxa"/>
          </w:tcPr>
          <w:p w:rsidR="009E4885" w:rsidRPr="006F175D" w:rsidRDefault="009E4885" w:rsidP="00F966E4">
            <w:pPr>
              <w:jc w:val="both"/>
              <w:rPr>
                <w:sz w:val="20"/>
                <w:szCs w:val="20"/>
              </w:rPr>
            </w:pPr>
            <w:r w:rsidRPr="006F175D">
              <w:rPr>
                <w:sz w:val="20"/>
                <w:szCs w:val="20"/>
              </w:rPr>
              <w:t>Закон сохранения механической энергии. Применение законов сохранения.</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9D6C7F">
              <w:rPr>
                <w:sz w:val="20"/>
                <w:szCs w:val="20"/>
              </w:rPr>
              <w:t>2</w:t>
            </w:r>
          </w:p>
        </w:tc>
      </w:tr>
      <w:tr w:rsidR="009857AF" w:rsidTr="009857AF">
        <w:trPr>
          <w:trHeight w:val="273"/>
        </w:trPr>
        <w:tc>
          <w:tcPr>
            <w:tcW w:w="2204" w:type="dxa"/>
            <w:vMerge/>
          </w:tcPr>
          <w:p w:rsidR="009857AF" w:rsidRDefault="009857AF" w:rsidP="00F966E4">
            <w:pPr>
              <w:jc w:val="center"/>
            </w:pPr>
          </w:p>
        </w:tc>
        <w:tc>
          <w:tcPr>
            <w:tcW w:w="898" w:type="dxa"/>
          </w:tcPr>
          <w:p w:rsidR="009857AF" w:rsidRDefault="009857AF" w:rsidP="00F966E4">
            <w:pPr>
              <w:jc w:val="both"/>
              <w:rPr>
                <w:sz w:val="20"/>
                <w:szCs w:val="20"/>
              </w:rPr>
            </w:pPr>
            <w:r>
              <w:rPr>
                <w:sz w:val="20"/>
                <w:szCs w:val="20"/>
              </w:rPr>
              <w:t>31/32</w:t>
            </w:r>
          </w:p>
        </w:tc>
        <w:tc>
          <w:tcPr>
            <w:tcW w:w="9372" w:type="dxa"/>
          </w:tcPr>
          <w:p w:rsidR="009857AF" w:rsidRPr="00BD55B0" w:rsidRDefault="009857AF" w:rsidP="009857AF">
            <w:pPr>
              <w:jc w:val="both"/>
              <w:rPr>
                <w:b/>
                <w:sz w:val="20"/>
                <w:szCs w:val="28"/>
              </w:rPr>
            </w:pPr>
            <w:r w:rsidRPr="00BD55B0">
              <w:rPr>
                <w:b/>
                <w:sz w:val="20"/>
                <w:szCs w:val="28"/>
              </w:rPr>
              <w:t>Практическая работа №</w:t>
            </w:r>
            <w:r>
              <w:rPr>
                <w:b/>
                <w:sz w:val="20"/>
                <w:szCs w:val="28"/>
              </w:rPr>
              <w:t>6</w:t>
            </w:r>
            <w:r w:rsidRPr="00BD55B0">
              <w:rPr>
                <w:b/>
                <w:sz w:val="20"/>
                <w:szCs w:val="28"/>
              </w:rPr>
              <w:t xml:space="preserve">. </w:t>
            </w:r>
          </w:p>
          <w:p w:rsidR="009857AF" w:rsidRPr="006F175D" w:rsidRDefault="009857AF" w:rsidP="009857AF">
            <w:pPr>
              <w:jc w:val="both"/>
              <w:rPr>
                <w:sz w:val="20"/>
                <w:szCs w:val="20"/>
              </w:rPr>
            </w:pPr>
            <w:r>
              <w:rPr>
                <w:sz w:val="20"/>
                <w:szCs w:val="28"/>
              </w:rPr>
              <w:t>Решение задач по теме: «</w:t>
            </w:r>
            <w:r w:rsidRPr="00A81333">
              <w:rPr>
                <w:bCs/>
                <w:iCs/>
                <w:sz w:val="20"/>
                <w:szCs w:val="28"/>
              </w:rPr>
              <w:t>Законы</w:t>
            </w:r>
            <w:r w:rsidRPr="00A81333">
              <w:rPr>
                <w:sz w:val="18"/>
              </w:rPr>
              <w:tab/>
            </w:r>
            <w:r>
              <w:rPr>
                <w:sz w:val="18"/>
              </w:rPr>
              <w:t xml:space="preserve"> </w:t>
            </w:r>
            <w:r w:rsidRPr="00A81333">
              <w:rPr>
                <w:bCs/>
                <w:iCs/>
                <w:sz w:val="20"/>
                <w:szCs w:val="28"/>
              </w:rPr>
              <w:t>сохранения   в   механике</w:t>
            </w:r>
            <w:r>
              <w:rPr>
                <w:b/>
                <w:bCs/>
                <w:i/>
                <w:iCs/>
                <w:sz w:val="20"/>
                <w:szCs w:val="28"/>
              </w:rPr>
              <w:t>»</w:t>
            </w:r>
            <w:r>
              <w:rPr>
                <w:sz w:val="20"/>
                <w:szCs w:val="28"/>
              </w:rPr>
              <w:t>.</w:t>
            </w:r>
          </w:p>
        </w:tc>
        <w:tc>
          <w:tcPr>
            <w:tcW w:w="993" w:type="dxa"/>
          </w:tcPr>
          <w:p w:rsidR="009857AF" w:rsidRPr="00E67CA1" w:rsidRDefault="009857AF" w:rsidP="008D57DD">
            <w:pPr>
              <w:jc w:val="center"/>
              <w:rPr>
                <w:sz w:val="20"/>
                <w:szCs w:val="20"/>
              </w:rPr>
            </w:pPr>
            <w:r>
              <w:rPr>
                <w:sz w:val="20"/>
                <w:szCs w:val="20"/>
              </w:rPr>
              <w:t>2</w:t>
            </w:r>
          </w:p>
        </w:tc>
        <w:tc>
          <w:tcPr>
            <w:tcW w:w="1559" w:type="dxa"/>
            <w:shd w:val="clear" w:color="auto" w:fill="BFBFBF" w:themeFill="background1" w:themeFillShade="BF"/>
          </w:tcPr>
          <w:p w:rsidR="009857AF" w:rsidRPr="009D6C7F" w:rsidRDefault="009857AF" w:rsidP="00571919">
            <w:pPr>
              <w:jc w:val="center"/>
              <w:rPr>
                <w:sz w:val="20"/>
                <w:szCs w:val="20"/>
              </w:rPr>
            </w:pPr>
          </w:p>
        </w:tc>
      </w:tr>
      <w:tr w:rsidR="009857AF" w:rsidTr="009857AF">
        <w:trPr>
          <w:trHeight w:val="273"/>
        </w:trPr>
        <w:tc>
          <w:tcPr>
            <w:tcW w:w="2204" w:type="dxa"/>
            <w:vMerge/>
          </w:tcPr>
          <w:p w:rsidR="009857AF" w:rsidRDefault="009857AF" w:rsidP="00F966E4">
            <w:pPr>
              <w:jc w:val="center"/>
            </w:pPr>
          </w:p>
        </w:tc>
        <w:tc>
          <w:tcPr>
            <w:tcW w:w="898" w:type="dxa"/>
          </w:tcPr>
          <w:p w:rsidR="009857AF" w:rsidRPr="006F175D" w:rsidRDefault="009857AF" w:rsidP="00DA7589">
            <w:pPr>
              <w:rPr>
                <w:sz w:val="20"/>
                <w:szCs w:val="20"/>
              </w:rPr>
            </w:pPr>
            <w:r>
              <w:rPr>
                <w:sz w:val="20"/>
                <w:szCs w:val="20"/>
              </w:rPr>
              <w:t>33/34</w:t>
            </w:r>
          </w:p>
        </w:tc>
        <w:tc>
          <w:tcPr>
            <w:tcW w:w="9372" w:type="dxa"/>
          </w:tcPr>
          <w:p w:rsidR="009857AF" w:rsidRPr="006F175D" w:rsidRDefault="009857AF" w:rsidP="009857AF">
            <w:pPr>
              <w:jc w:val="both"/>
              <w:rPr>
                <w:sz w:val="20"/>
                <w:szCs w:val="20"/>
              </w:rPr>
            </w:pPr>
            <w:r w:rsidRPr="0011435D">
              <w:rPr>
                <w:b/>
                <w:sz w:val="20"/>
                <w:szCs w:val="20"/>
              </w:rPr>
              <w:t>Контрольная работа</w:t>
            </w:r>
            <w:r>
              <w:rPr>
                <w:b/>
                <w:sz w:val="20"/>
                <w:szCs w:val="20"/>
              </w:rPr>
              <w:t xml:space="preserve"> № 1</w:t>
            </w:r>
            <w:r w:rsidRPr="00B303D7">
              <w:rPr>
                <w:sz w:val="20"/>
                <w:szCs w:val="20"/>
              </w:rPr>
              <w:t>.</w:t>
            </w:r>
            <w:r>
              <w:rPr>
                <w:sz w:val="20"/>
                <w:szCs w:val="20"/>
              </w:rPr>
              <w:t xml:space="preserve"> Тема: «</w:t>
            </w:r>
            <w:r>
              <w:rPr>
                <w:bCs/>
                <w:iCs/>
                <w:sz w:val="20"/>
                <w:szCs w:val="28"/>
              </w:rPr>
              <w:t>Механика»</w:t>
            </w:r>
            <w:r w:rsidRPr="00A81333">
              <w:rPr>
                <w:bCs/>
                <w:iCs/>
                <w:sz w:val="20"/>
                <w:szCs w:val="28"/>
              </w:rPr>
              <w:t>.</w:t>
            </w:r>
            <w:r w:rsidRPr="00A81333">
              <w:rPr>
                <w:b/>
                <w:bCs/>
                <w:i/>
                <w:iCs/>
                <w:sz w:val="20"/>
                <w:szCs w:val="28"/>
              </w:rPr>
              <w:t xml:space="preserve">   </w:t>
            </w:r>
          </w:p>
        </w:tc>
        <w:tc>
          <w:tcPr>
            <w:tcW w:w="993" w:type="dxa"/>
          </w:tcPr>
          <w:p w:rsidR="009857AF" w:rsidRPr="00E67CA1" w:rsidRDefault="009857AF" w:rsidP="008D57DD">
            <w:pPr>
              <w:jc w:val="center"/>
              <w:rPr>
                <w:sz w:val="20"/>
                <w:szCs w:val="20"/>
              </w:rPr>
            </w:pPr>
            <w:r>
              <w:rPr>
                <w:sz w:val="20"/>
                <w:szCs w:val="20"/>
              </w:rPr>
              <w:t>2</w:t>
            </w:r>
          </w:p>
        </w:tc>
        <w:tc>
          <w:tcPr>
            <w:tcW w:w="1559" w:type="dxa"/>
            <w:shd w:val="clear" w:color="auto" w:fill="BFBFBF" w:themeFill="background1" w:themeFillShade="BF"/>
          </w:tcPr>
          <w:p w:rsidR="009857AF" w:rsidRPr="009D6C7F" w:rsidRDefault="009857AF" w:rsidP="00571919">
            <w:pPr>
              <w:jc w:val="center"/>
              <w:rPr>
                <w:sz w:val="20"/>
                <w:szCs w:val="20"/>
              </w:rPr>
            </w:pPr>
          </w:p>
        </w:tc>
      </w:tr>
      <w:tr w:rsidR="009857AF" w:rsidTr="009E4885">
        <w:trPr>
          <w:trHeight w:val="180"/>
        </w:trPr>
        <w:tc>
          <w:tcPr>
            <w:tcW w:w="2204" w:type="dxa"/>
            <w:vMerge/>
          </w:tcPr>
          <w:p w:rsidR="009857AF" w:rsidRDefault="009857AF" w:rsidP="00F966E4">
            <w:pPr>
              <w:jc w:val="center"/>
            </w:pPr>
          </w:p>
        </w:tc>
        <w:tc>
          <w:tcPr>
            <w:tcW w:w="898" w:type="dxa"/>
          </w:tcPr>
          <w:p w:rsidR="009857AF" w:rsidRPr="006F175D" w:rsidRDefault="009857AF" w:rsidP="00DA7589">
            <w:pPr>
              <w:rPr>
                <w:sz w:val="20"/>
                <w:szCs w:val="20"/>
              </w:rPr>
            </w:pPr>
            <w:r>
              <w:rPr>
                <w:sz w:val="20"/>
                <w:szCs w:val="20"/>
              </w:rPr>
              <w:t>35/36</w:t>
            </w:r>
          </w:p>
        </w:tc>
        <w:tc>
          <w:tcPr>
            <w:tcW w:w="9372" w:type="dxa"/>
          </w:tcPr>
          <w:p w:rsidR="009857AF" w:rsidRPr="006F175D" w:rsidRDefault="009857AF" w:rsidP="00BD55B0">
            <w:pPr>
              <w:jc w:val="both"/>
              <w:rPr>
                <w:b/>
                <w:sz w:val="20"/>
                <w:szCs w:val="20"/>
              </w:rPr>
            </w:pPr>
            <w:r>
              <w:rPr>
                <w:b/>
                <w:sz w:val="20"/>
                <w:szCs w:val="20"/>
              </w:rPr>
              <w:t>Лабораторная работа №3</w:t>
            </w:r>
            <w:r w:rsidRPr="006F175D">
              <w:rPr>
                <w:b/>
                <w:sz w:val="20"/>
                <w:szCs w:val="20"/>
              </w:rPr>
              <w:t xml:space="preserve">. </w:t>
            </w:r>
          </w:p>
          <w:p w:rsidR="009857AF" w:rsidRPr="006F175D" w:rsidRDefault="009857AF" w:rsidP="00BD55B0">
            <w:pPr>
              <w:jc w:val="both"/>
              <w:rPr>
                <w:sz w:val="20"/>
                <w:szCs w:val="20"/>
              </w:rPr>
            </w:pPr>
            <w:r w:rsidRPr="006F175D">
              <w:rPr>
                <w:sz w:val="20"/>
                <w:szCs w:val="20"/>
              </w:rPr>
              <w:t>Сравнение работы силы с изменением кинетической энергии тела.</w:t>
            </w:r>
          </w:p>
        </w:tc>
        <w:tc>
          <w:tcPr>
            <w:tcW w:w="993" w:type="dxa"/>
          </w:tcPr>
          <w:p w:rsidR="009857AF" w:rsidRDefault="009857AF" w:rsidP="008D57DD">
            <w:pPr>
              <w:jc w:val="center"/>
            </w:pPr>
            <w:r>
              <w:rPr>
                <w:sz w:val="20"/>
                <w:szCs w:val="20"/>
              </w:rPr>
              <w:t>2</w:t>
            </w:r>
          </w:p>
        </w:tc>
        <w:tc>
          <w:tcPr>
            <w:tcW w:w="1559" w:type="dxa"/>
            <w:shd w:val="clear" w:color="auto" w:fill="BFBFBF" w:themeFill="background1" w:themeFillShade="BF"/>
          </w:tcPr>
          <w:p w:rsidR="009857AF" w:rsidRDefault="009857AF" w:rsidP="00571919">
            <w:pPr>
              <w:jc w:val="center"/>
            </w:pPr>
          </w:p>
        </w:tc>
      </w:tr>
      <w:tr w:rsidR="009857AF" w:rsidTr="009E4885">
        <w:trPr>
          <w:trHeight w:val="300"/>
        </w:trPr>
        <w:tc>
          <w:tcPr>
            <w:tcW w:w="2204" w:type="dxa"/>
            <w:vMerge/>
          </w:tcPr>
          <w:p w:rsidR="009857AF" w:rsidRDefault="009857AF" w:rsidP="00F966E4">
            <w:pPr>
              <w:jc w:val="center"/>
            </w:pPr>
          </w:p>
        </w:tc>
        <w:tc>
          <w:tcPr>
            <w:tcW w:w="898" w:type="dxa"/>
          </w:tcPr>
          <w:p w:rsidR="009857AF" w:rsidRPr="006F175D" w:rsidRDefault="009857AF" w:rsidP="00DA7589">
            <w:pPr>
              <w:rPr>
                <w:sz w:val="20"/>
                <w:szCs w:val="20"/>
              </w:rPr>
            </w:pPr>
            <w:r>
              <w:rPr>
                <w:sz w:val="20"/>
                <w:szCs w:val="20"/>
              </w:rPr>
              <w:t>37/38</w:t>
            </w:r>
          </w:p>
        </w:tc>
        <w:tc>
          <w:tcPr>
            <w:tcW w:w="9372" w:type="dxa"/>
          </w:tcPr>
          <w:p w:rsidR="009857AF" w:rsidRPr="006F175D" w:rsidRDefault="009857AF" w:rsidP="00414BFC">
            <w:pPr>
              <w:jc w:val="both"/>
              <w:rPr>
                <w:b/>
                <w:sz w:val="20"/>
                <w:szCs w:val="20"/>
              </w:rPr>
            </w:pPr>
            <w:r>
              <w:rPr>
                <w:b/>
                <w:sz w:val="20"/>
                <w:szCs w:val="20"/>
              </w:rPr>
              <w:t>Лабораторная работа №4</w:t>
            </w:r>
            <w:r w:rsidRPr="006F175D">
              <w:rPr>
                <w:b/>
                <w:sz w:val="20"/>
                <w:szCs w:val="20"/>
              </w:rPr>
              <w:t xml:space="preserve">. </w:t>
            </w:r>
          </w:p>
          <w:p w:rsidR="009857AF" w:rsidRPr="006F175D" w:rsidRDefault="009857AF" w:rsidP="00414BFC">
            <w:pPr>
              <w:jc w:val="both"/>
              <w:rPr>
                <w:sz w:val="20"/>
                <w:szCs w:val="20"/>
              </w:rPr>
            </w:pPr>
            <w:r w:rsidRPr="006F175D">
              <w:rPr>
                <w:sz w:val="20"/>
                <w:szCs w:val="20"/>
              </w:rPr>
              <w:t>Сохранение механической энергии при движении тела под действием сил тяжести и упругости.</w:t>
            </w:r>
          </w:p>
        </w:tc>
        <w:tc>
          <w:tcPr>
            <w:tcW w:w="993" w:type="dxa"/>
          </w:tcPr>
          <w:p w:rsidR="009857AF" w:rsidRDefault="009857AF" w:rsidP="008D57DD">
            <w:pPr>
              <w:jc w:val="center"/>
            </w:pPr>
            <w:r>
              <w:rPr>
                <w:sz w:val="20"/>
                <w:szCs w:val="20"/>
              </w:rPr>
              <w:t>2</w:t>
            </w:r>
          </w:p>
        </w:tc>
        <w:tc>
          <w:tcPr>
            <w:tcW w:w="1559" w:type="dxa"/>
            <w:shd w:val="clear" w:color="auto" w:fill="BFBFBF" w:themeFill="background1" w:themeFillShade="BF"/>
          </w:tcPr>
          <w:p w:rsidR="009857AF" w:rsidRDefault="009857AF" w:rsidP="00571919">
            <w:pPr>
              <w:jc w:val="center"/>
            </w:pPr>
          </w:p>
        </w:tc>
      </w:tr>
      <w:tr w:rsidR="009857AF" w:rsidTr="009E4885">
        <w:trPr>
          <w:trHeight w:val="270"/>
        </w:trPr>
        <w:tc>
          <w:tcPr>
            <w:tcW w:w="2204" w:type="dxa"/>
            <w:vMerge/>
          </w:tcPr>
          <w:p w:rsidR="009857AF" w:rsidRDefault="009857AF" w:rsidP="00F966E4">
            <w:pPr>
              <w:jc w:val="center"/>
            </w:pPr>
          </w:p>
        </w:tc>
        <w:tc>
          <w:tcPr>
            <w:tcW w:w="898" w:type="dxa"/>
          </w:tcPr>
          <w:p w:rsidR="009857AF" w:rsidRPr="006F175D" w:rsidRDefault="009857AF" w:rsidP="00F966E4">
            <w:pPr>
              <w:rPr>
                <w:sz w:val="20"/>
                <w:szCs w:val="20"/>
              </w:rPr>
            </w:pPr>
            <w:r>
              <w:rPr>
                <w:sz w:val="20"/>
                <w:szCs w:val="20"/>
              </w:rPr>
              <w:t>39/40</w:t>
            </w:r>
          </w:p>
        </w:tc>
        <w:tc>
          <w:tcPr>
            <w:tcW w:w="9372" w:type="dxa"/>
          </w:tcPr>
          <w:p w:rsidR="009857AF" w:rsidRPr="006F175D" w:rsidRDefault="009857AF" w:rsidP="00166B32">
            <w:pPr>
              <w:jc w:val="both"/>
              <w:rPr>
                <w:b/>
                <w:sz w:val="20"/>
                <w:szCs w:val="20"/>
              </w:rPr>
            </w:pPr>
            <w:r>
              <w:rPr>
                <w:b/>
                <w:sz w:val="20"/>
                <w:szCs w:val="20"/>
              </w:rPr>
              <w:t>Лабораторная работа №5</w:t>
            </w:r>
            <w:r w:rsidRPr="006F175D">
              <w:rPr>
                <w:b/>
                <w:sz w:val="20"/>
                <w:szCs w:val="20"/>
              </w:rPr>
              <w:t xml:space="preserve">. </w:t>
            </w:r>
          </w:p>
          <w:p w:rsidR="009857AF" w:rsidRPr="006F175D" w:rsidRDefault="009857AF" w:rsidP="00166B32">
            <w:pPr>
              <w:widowControl w:val="0"/>
              <w:overflowPunct w:val="0"/>
              <w:autoSpaceDE w:val="0"/>
              <w:autoSpaceDN w:val="0"/>
              <w:adjustRightInd w:val="0"/>
              <w:spacing w:line="215" w:lineRule="auto"/>
              <w:ind w:left="43" w:right="540"/>
              <w:rPr>
                <w:sz w:val="20"/>
                <w:szCs w:val="20"/>
              </w:rPr>
            </w:pPr>
            <w:r w:rsidRPr="006F175D">
              <w:rPr>
                <w:sz w:val="20"/>
                <w:szCs w:val="20"/>
              </w:rPr>
              <w:t>Изучение законов сохранения на примере удара шаров и баллистического маятника.</w:t>
            </w:r>
          </w:p>
        </w:tc>
        <w:tc>
          <w:tcPr>
            <w:tcW w:w="993" w:type="dxa"/>
          </w:tcPr>
          <w:p w:rsidR="009857AF" w:rsidRDefault="009857AF" w:rsidP="008D57DD">
            <w:pPr>
              <w:jc w:val="center"/>
            </w:pPr>
            <w:r>
              <w:rPr>
                <w:sz w:val="20"/>
                <w:szCs w:val="20"/>
              </w:rPr>
              <w:t>2</w:t>
            </w:r>
          </w:p>
        </w:tc>
        <w:tc>
          <w:tcPr>
            <w:tcW w:w="1559" w:type="dxa"/>
            <w:shd w:val="clear" w:color="auto" w:fill="BFBFBF" w:themeFill="background1" w:themeFillShade="BF"/>
          </w:tcPr>
          <w:p w:rsidR="009857AF" w:rsidRDefault="009857AF" w:rsidP="00571919">
            <w:pPr>
              <w:jc w:val="center"/>
            </w:pPr>
          </w:p>
        </w:tc>
      </w:tr>
      <w:tr w:rsidR="009857AF" w:rsidTr="009E4885">
        <w:trPr>
          <w:trHeight w:val="180"/>
        </w:trPr>
        <w:tc>
          <w:tcPr>
            <w:tcW w:w="2204" w:type="dxa"/>
            <w:vMerge/>
          </w:tcPr>
          <w:p w:rsidR="009857AF" w:rsidRDefault="009857AF" w:rsidP="00F966E4">
            <w:pPr>
              <w:jc w:val="center"/>
            </w:pPr>
          </w:p>
        </w:tc>
        <w:tc>
          <w:tcPr>
            <w:tcW w:w="898" w:type="dxa"/>
          </w:tcPr>
          <w:p w:rsidR="009857AF" w:rsidRPr="006F175D" w:rsidRDefault="009857AF" w:rsidP="00F966E4">
            <w:pPr>
              <w:rPr>
                <w:sz w:val="20"/>
                <w:szCs w:val="20"/>
              </w:rPr>
            </w:pPr>
            <w:r>
              <w:rPr>
                <w:sz w:val="20"/>
                <w:szCs w:val="20"/>
              </w:rPr>
              <w:t>41/42</w:t>
            </w:r>
          </w:p>
        </w:tc>
        <w:tc>
          <w:tcPr>
            <w:tcW w:w="9372" w:type="dxa"/>
          </w:tcPr>
          <w:p w:rsidR="009857AF" w:rsidRDefault="009857AF" w:rsidP="00166B32">
            <w:pPr>
              <w:jc w:val="both"/>
              <w:rPr>
                <w:b/>
                <w:sz w:val="20"/>
                <w:szCs w:val="20"/>
              </w:rPr>
            </w:pPr>
            <w:r>
              <w:rPr>
                <w:b/>
                <w:sz w:val="20"/>
                <w:szCs w:val="20"/>
              </w:rPr>
              <w:t>Лабораторная работа №6</w:t>
            </w:r>
            <w:r w:rsidRPr="006F175D">
              <w:rPr>
                <w:b/>
                <w:sz w:val="20"/>
                <w:szCs w:val="20"/>
              </w:rPr>
              <w:t>.</w:t>
            </w:r>
          </w:p>
          <w:p w:rsidR="009857AF" w:rsidRPr="008D57DD" w:rsidRDefault="009857AF" w:rsidP="00166B32">
            <w:pPr>
              <w:jc w:val="both"/>
              <w:rPr>
                <w:sz w:val="20"/>
                <w:szCs w:val="20"/>
              </w:rPr>
            </w:pPr>
            <w:r w:rsidRPr="006F175D">
              <w:rPr>
                <w:sz w:val="20"/>
                <w:szCs w:val="20"/>
              </w:rPr>
              <w:t>Изучение особенностей силы трения (скольжения)</w:t>
            </w:r>
          </w:p>
        </w:tc>
        <w:tc>
          <w:tcPr>
            <w:tcW w:w="993" w:type="dxa"/>
          </w:tcPr>
          <w:p w:rsidR="009857AF" w:rsidRDefault="009857AF" w:rsidP="008D57DD">
            <w:pPr>
              <w:jc w:val="center"/>
            </w:pPr>
            <w:r>
              <w:rPr>
                <w:sz w:val="20"/>
                <w:szCs w:val="20"/>
              </w:rPr>
              <w:t>2</w:t>
            </w:r>
          </w:p>
        </w:tc>
        <w:tc>
          <w:tcPr>
            <w:tcW w:w="1559" w:type="dxa"/>
            <w:shd w:val="clear" w:color="auto" w:fill="BFBFBF" w:themeFill="background1" w:themeFillShade="BF"/>
          </w:tcPr>
          <w:p w:rsidR="009857AF" w:rsidRDefault="009857AF" w:rsidP="00571919">
            <w:pPr>
              <w:jc w:val="center"/>
            </w:pPr>
          </w:p>
        </w:tc>
      </w:tr>
      <w:tr w:rsidR="009857AF" w:rsidTr="009E4885">
        <w:trPr>
          <w:trHeight w:val="126"/>
        </w:trPr>
        <w:tc>
          <w:tcPr>
            <w:tcW w:w="2204" w:type="dxa"/>
            <w:vMerge/>
          </w:tcPr>
          <w:p w:rsidR="009857AF" w:rsidRDefault="009857AF" w:rsidP="00F966E4">
            <w:pPr>
              <w:jc w:val="center"/>
            </w:pPr>
          </w:p>
        </w:tc>
        <w:tc>
          <w:tcPr>
            <w:tcW w:w="10270" w:type="dxa"/>
            <w:gridSpan w:val="2"/>
          </w:tcPr>
          <w:p w:rsidR="009857AF" w:rsidRDefault="009857AF" w:rsidP="0078273C">
            <w:pPr>
              <w:widowControl w:val="0"/>
              <w:overflowPunct w:val="0"/>
              <w:autoSpaceDE w:val="0"/>
              <w:autoSpaceDN w:val="0"/>
              <w:adjustRightInd w:val="0"/>
              <w:spacing w:line="215" w:lineRule="auto"/>
              <w:ind w:left="43" w:right="540"/>
              <w:rPr>
                <w:b/>
                <w:sz w:val="20"/>
                <w:szCs w:val="20"/>
              </w:rPr>
            </w:pPr>
            <w:r w:rsidRPr="0011435D">
              <w:rPr>
                <w:b/>
                <w:sz w:val="20"/>
                <w:szCs w:val="20"/>
              </w:rPr>
              <w:t xml:space="preserve">Самостоятельная работа </w:t>
            </w:r>
          </w:p>
        </w:tc>
        <w:tc>
          <w:tcPr>
            <w:tcW w:w="993" w:type="dxa"/>
          </w:tcPr>
          <w:p w:rsidR="009857AF" w:rsidRPr="00414D37" w:rsidRDefault="003B3851" w:rsidP="008D57DD">
            <w:pPr>
              <w:jc w:val="center"/>
              <w:rPr>
                <w:b/>
                <w:sz w:val="20"/>
                <w:szCs w:val="20"/>
              </w:rPr>
            </w:pPr>
            <w:r>
              <w:rPr>
                <w:b/>
                <w:sz w:val="20"/>
                <w:szCs w:val="20"/>
              </w:rPr>
              <w:t>21</w:t>
            </w:r>
          </w:p>
        </w:tc>
        <w:tc>
          <w:tcPr>
            <w:tcW w:w="1559" w:type="dxa"/>
            <w:shd w:val="clear" w:color="auto" w:fill="BFBFBF" w:themeFill="background1" w:themeFillShade="BF"/>
          </w:tcPr>
          <w:p w:rsidR="009857AF" w:rsidRPr="00627386" w:rsidRDefault="009857AF" w:rsidP="00F966E4">
            <w:pPr>
              <w:jc w:val="center"/>
              <w:rPr>
                <w:sz w:val="20"/>
                <w:szCs w:val="20"/>
              </w:rPr>
            </w:pPr>
          </w:p>
        </w:tc>
      </w:tr>
      <w:tr w:rsidR="003B3851" w:rsidTr="009E4885">
        <w:trPr>
          <w:trHeight w:val="75"/>
        </w:trPr>
        <w:tc>
          <w:tcPr>
            <w:tcW w:w="2204" w:type="dxa"/>
            <w:vMerge/>
          </w:tcPr>
          <w:p w:rsidR="003B3851" w:rsidRDefault="003B3851" w:rsidP="00F966E4">
            <w:pPr>
              <w:jc w:val="center"/>
            </w:pPr>
          </w:p>
        </w:tc>
        <w:tc>
          <w:tcPr>
            <w:tcW w:w="898" w:type="dxa"/>
          </w:tcPr>
          <w:p w:rsidR="003B3851" w:rsidRDefault="003B3851" w:rsidP="00F966E4">
            <w:pPr>
              <w:rPr>
                <w:sz w:val="20"/>
                <w:szCs w:val="20"/>
              </w:rPr>
            </w:pPr>
            <w:r>
              <w:rPr>
                <w:sz w:val="20"/>
                <w:szCs w:val="20"/>
              </w:rPr>
              <w:t>1</w:t>
            </w:r>
          </w:p>
        </w:tc>
        <w:tc>
          <w:tcPr>
            <w:tcW w:w="9372" w:type="dxa"/>
          </w:tcPr>
          <w:p w:rsidR="003B3851" w:rsidRDefault="003B3851" w:rsidP="00DA7589">
            <w:pPr>
              <w:widowControl w:val="0"/>
              <w:overflowPunct w:val="0"/>
              <w:autoSpaceDE w:val="0"/>
              <w:autoSpaceDN w:val="0"/>
              <w:adjustRightInd w:val="0"/>
              <w:spacing w:line="215" w:lineRule="auto"/>
              <w:ind w:left="43" w:right="540"/>
              <w:rPr>
                <w:sz w:val="20"/>
                <w:szCs w:val="20"/>
              </w:rPr>
            </w:pPr>
            <w:r>
              <w:rPr>
                <w:sz w:val="20"/>
                <w:szCs w:val="20"/>
              </w:rPr>
              <w:t>Конспект по теме: «Физическая картина мира»</w:t>
            </w:r>
          </w:p>
        </w:tc>
        <w:tc>
          <w:tcPr>
            <w:tcW w:w="993" w:type="dxa"/>
          </w:tcPr>
          <w:p w:rsidR="003B3851" w:rsidRDefault="003B3851" w:rsidP="00DA7589">
            <w:pPr>
              <w:jc w:val="center"/>
              <w:rPr>
                <w:sz w:val="20"/>
                <w:szCs w:val="20"/>
              </w:rP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50"/>
        </w:trPr>
        <w:tc>
          <w:tcPr>
            <w:tcW w:w="2204" w:type="dxa"/>
            <w:vMerge/>
          </w:tcPr>
          <w:p w:rsidR="003B3851" w:rsidRDefault="003B3851" w:rsidP="00F966E4">
            <w:pPr>
              <w:jc w:val="center"/>
            </w:pPr>
          </w:p>
        </w:tc>
        <w:tc>
          <w:tcPr>
            <w:tcW w:w="898" w:type="dxa"/>
          </w:tcPr>
          <w:p w:rsidR="003B3851" w:rsidRDefault="003B3851" w:rsidP="00DA7589">
            <w:pPr>
              <w:rPr>
                <w:sz w:val="20"/>
                <w:szCs w:val="20"/>
              </w:rPr>
            </w:pPr>
            <w:r>
              <w:rPr>
                <w:sz w:val="20"/>
                <w:szCs w:val="20"/>
              </w:rPr>
              <w:t>2/3/4/5</w:t>
            </w:r>
          </w:p>
        </w:tc>
        <w:tc>
          <w:tcPr>
            <w:tcW w:w="9372" w:type="dxa"/>
          </w:tcPr>
          <w:p w:rsidR="003B3851" w:rsidRPr="000B68DE" w:rsidRDefault="003B3851" w:rsidP="00DA7589">
            <w:pPr>
              <w:widowControl w:val="0"/>
              <w:overflowPunct w:val="0"/>
              <w:autoSpaceDE w:val="0"/>
              <w:autoSpaceDN w:val="0"/>
              <w:adjustRightInd w:val="0"/>
              <w:spacing w:line="215" w:lineRule="auto"/>
              <w:ind w:left="43" w:right="540"/>
              <w:rPr>
                <w:sz w:val="20"/>
                <w:szCs w:val="20"/>
              </w:rPr>
            </w:pPr>
            <w:r w:rsidRPr="000B68DE">
              <w:rPr>
                <w:sz w:val="20"/>
                <w:szCs w:val="20"/>
              </w:rPr>
              <w:t xml:space="preserve">Подготовка </w:t>
            </w:r>
            <w:r>
              <w:rPr>
                <w:sz w:val="20"/>
                <w:szCs w:val="20"/>
              </w:rPr>
              <w:t xml:space="preserve">мультимедийного </w:t>
            </w:r>
            <w:r w:rsidRPr="000B68DE">
              <w:rPr>
                <w:sz w:val="20"/>
                <w:szCs w:val="20"/>
              </w:rPr>
              <w:t>сообщения</w:t>
            </w:r>
            <w:r>
              <w:rPr>
                <w:sz w:val="20"/>
                <w:szCs w:val="20"/>
              </w:rPr>
              <w:t xml:space="preserve"> о биографиях людей, внесших вклад в развитие и становление физики. Н.Коперник, И.Кеплер, Г.Галилей, Архимед, С. Королев, К.Циолковский, И.Ньютон и др. (на выбор)</w:t>
            </w:r>
          </w:p>
        </w:tc>
        <w:tc>
          <w:tcPr>
            <w:tcW w:w="993" w:type="dxa"/>
          </w:tcPr>
          <w:p w:rsidR="003B3851" w:rsidRDefault="003B3851" w:rsidP="00DA7589">
            <w:pPr>
              <w:jc w:val="center"/>
            </w:pPr>
            <w:r>
              <w:rPr>
                <w:sz w:val="20"/>
                <w:szCs w:val="20"/>
              </w:rPr>
              <w:t>4</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35"/>
        </w:trPr>
        <w:tc>
          <w:tcPr>
            <w:tcW w:w="2204" w:type="dxa"/>
            <w:vMerge/>
          </w:tcPr>
          <w:p w:rsidR="003B3851" w:rsidRDefault="003B3851" w:rsidP="00F966E4">
            <w:pPr>
              <w:jc w:val="center"/>
            </w:pPr>
          </w:p>
        </w:tc>
        <w:tc>
          <w:tcPr>
            <w:tcW w:w="898" w:type="dxa"/>
          </w:tcPr>
          <w:p w:rsidR="003B3851" w:rsidRDefault="003B3851" w:rsidP="00DA7589">
            <w:pPr>
              <w:rPr>
                <w:sz w:val="20"/>
                <w:szCs w:val="20"/>
              </w:rPr>
            </w:pPr>
            <w:r>
              <w:rPr>
                <w:sz w:val="20"/>
                <w:szCs w:val="20"/>
              </w:rPr>
              <w:t>6</w:t>
            </w:r>
          </w:p>
        </w:tc>
        <w:tc>
          <w:tcPr>
            <w:tcW w:w="9372" w:type="dxa"/>
          </w:tcPr>
          <w:p w:rsidR="003B3851" w:rsidRPr="00E028AC" w:rsidRDefault="003B3851" w:rsidP="00E028AC">
            <w:pPr>
              <w:rPr>
                <w:sz w:val="20"/>
                <w:szCs w:val="20"/>
              </w:rPr>
            </w:pPr>
            <w:r>
              <w:rPr>
                <w:sz w:val="20"/>
                <w:szCs w:val="20"/>
              </w:rPr>
              <w:t>Конспект на тему: Тангенциальное и нормальное ускорения. Центростремительное ускорение</w:t>
            </w:r>
          </w:p>
        </w:tc>
        <w:tc>
          <w:tcPr>
            <w:tcW w:w="993" w:type="dxa"/>
          </w:tcPr>
          <w:p w:rsidR="003B3851" w:rsidRDefault="003B3851" w:rsidP="008D57DD">
            <w:pPr>
              <w:jc w:val="center"/>
              <w:rPr>
                <w:sz w:val="20"/>
                <w:szCs w:val="20"/>
              </w:rP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35"/>
        </w:trPr>
        <w:tc>
          <w:tcPr>
            <w:tcW w:w="2204" w:type="dxa"/>
            <w:vMerge/>
          </w:tcPr>
          <w:p w:rsidR="003B3851" w:rsidRDefault="003B3851" w:rsidP="00F966E4">
            <w:pPr>
              <w:jc w:val="center"/>
            </w:pPr>
          </w:p>
        </w:tc>
        <w:tc>
          <w:tcPr>
            <w:tcW w:w="898" w:type="dxa"/>
          </w:tcPr>
          <w:p w:rsidR="003B3851" w:rsidRDefault="003B3851" w:rsidP="00F966E4">
            <w:pPr>
              <w:rPr>
                <w:sz w:val="20"/>
                <w:szCs w:val="20"/>
              </w:rPr>
            </w:pPr>
            <w:r>
              <w:rPr>
                <w:sz w:val="20"/>
                <w:szCs w:val="20"/>
              </w:rPr>
              <w:t>7</w:t>
            </w:r>
          </w:p>
        </w:tc>
        <w:tc>
          <w:tcPr>
            <w:tcW w:w="9372" w:type="dxa"/>
          </w:tcPr>
          <w:p w:rsidR="003B3851" w:rsidRPr="000B68DE" w:rsidRDefault="003B3851" w:rsidP="00DA7589">
            <w:pPr>
              <w:widowControl w:val="0"/>
              <w:overflowPunct w:val="0"/>
              <w:autoSpaceDE w:val="0"/>
              <w:autoSpaceDN w:val="0"/>
              <w:adjustRightInd w:val="0"/>
              <w:spacing w:line="215" w:lineRule="auto"/>
              <w:ind w:left="43" w:right="540"/>
              <w:rPr>
                <w:sz w:val="20"/>
                <w:szCs w:val="20"/>
              </w:rPr>
            </w:pPr>
            <w:r>
              <w:rPr>
                <w:sz w:val="20"/>
                <w:szCs w:val="20"/>
              </w:rPr>
              <w:t>Чтение конспектов занятий и дополнительной литературы по теме: "Кинематика ".</w:t>
            </w:r>
          </w:p>
        </w:tc>
        <w:tc>
          <w:tcPr>
            <w:tcW w:w="993" w:type="dxa"/>
          </w:tcPr>
          <w:p w:rsidR="003B3851" w:rsidRDefault="003B3851" w:rsidP="00DA7589">
            <w:pPr>
              <w:jc w:val="cente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35"/>
        </w:trPr>
        <w:tc>
          <w:tcPr>
            <w:tcW w:w="2204" w:type="dxa"/>
            <w:vMerge/>
          </w:tcPr>
          <w:p w:rsidR="003B3851" w:rsidRDefault="003B3851" w:rsidP="00F966E4">
            <w:pPr>
              <w:jc w:val="center"/>
            </w:pPr>
          </w:p>
        </w:tc>
        <w:tc>
          <w:tcPr>
            <w:tcW w:w="898" w:type="dxa"/>
          </w:tcPr>
          <w:p w:rsidR="003B3851" w:rsidRDefault="003B3851" w:rsidP="003B3851">
            <w:pPr>
              <w:rPr>
                <w:sz w:val="20"/>
                <w:szCs w:val="20"/>
              </w:rPr>
            </w:pPr>
            <w:r>
              <w:rPr>
                <w:sz w:val="20"/>
                <w:szCs w:val="20"/>
              </w:rPr>
              <w:t>8/9</w:t>
            </w:r>
          </w:p>
        </w:tc>
        <w:tc>
          <w:tcPr>
            <w:tcW w:w="9372" w:type="dxa"/>
          </w:tcPr>
          <w:p w:rsidR="003B3851" w:rsidRPr="00E028AC" w:rsidRDefault="003B3851" w:rsidP="00DA7589">
            <w:pPr>
              <w:rPr>
                <w:sz w:val="20"/>
                <w:szCs w:val="20"/>
              </w:rPr>
            </w:pPr>
            <w:r w:rsidRPr="00E028AC">
              <w:rPr>
                <w:sz w:val="20"/>
                <w:szCs w:val="20"/>
              </w:rPr>
              <w:t>Ре</w:t>
            </w:r>
            <w:r>
              <w:rPr>
                <w:sz w:val="20"/>
                <w:szCs w:val="20"/>
              </w:rPr>
              <w:t>шение задач по теме: "Кинематика ".</w:t>
            </w:r>
          </w:p>
        </w:tc>
        <w:tc>
          <w:tcPr>
            <w:tcW w:w="993" w:type="dxa"/>
          </w:tcPr>
          <w:p w:rsidR="003B3851" w:rsidRDefault="003B3851" w:rsidP="00DA7589">
            <w:pPr>
              <w:jc w:val="center"/>
            </w:pPr>
            <w:r>
              <w:rPr>
                <w:sz w:val="20"/>
                <w:szCs w:val="20"/>
              </w:rPr>
              <w:t>2</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56"/>
        </w:trPr>
        <w:tc>
          <w:tcPr>
            <w:tcW w:w="2204" w:type="dxa"/>
            <w:vMerge/>
          </w:tcPr>
          <w:p w:rsidR="003B3851" w:rsidRDefault="003B3851" w:rsidP="00F966E4">
            <w:pPr>
              <w:jc w:val="center"/>
            </w:pPr>
          </w:p>
        </w:tc>
        <w:tc>
          <w:tcPr>
            <w:tcW w:w="898" w:type="dxa"/>
          </w:tcPr>
          <w:p w:rsidR="003B3851" w:rsidRDefault="003B3851" w:rsidP="00F966E4">
            <w:pPr>
              <w:rPr>
                <w:sz w:val="20"/>
                <w:szCs w:val="20"/>
              </w:rPr>
            </w:pPr>
            <w:r>
              <w:rPr>
                <w:sz w:val="20"/>
                <w:szCs w:val="20"/>
              </w:rPr>
              <w:t>10</w:t>
            </w:r>
          </w:p>
        </w:tc>
        <w:tc>
          <w:tcPr>
            <w:tcW w:w="9372" w:type="dxa"/>
          </w:tcPr>
          <w:p w:rsidR="003B3851" w:rsidRPr="00E028AC" w:rsidRDefault="003B3851" w:rsidP="00E028AC">
            <w:pPr>
              <w:rPr>
                <w:sz w:val="20"/>
                <w:szCs w:val="20"/>
              </w:rPr>
            </w:pPr>
            <w:r w:rsidRPr="00322777">
              <w:rPr>
                <w:sz w:val="20"/>
                <w:szCs w:val="20"/>
              </w:rPr>
              <w:t>Чтение конспектов занятий и дополнительной литературы по теме: "</w:t>
            </w:r>
            <w:r w:rsidRPr="00A81333">
              <w:rPr>
                <w:bCs/>
                <w:iCs/>
                <w:color w:val="000000" w:themeColor="text1"/>
                <w:sz w:val="20"/>
                <w:szCs w:val="28"/>
              </w:rPr>
              <w:t>Законы ме</w:t>
            </w:r>
            <w:r>
              <w:rPr>
                <w:bCs/>
                <w:iCs/>
                <w:color w:val="000000" w:themeColor="text1"/>
                <w:sz w:val="20"/>
                <w:szCs w:val="28"/>
              </w:rPr>
              <w:t>ханики Ньютона</w:t>
            </w:r>
            <w:r w:rsidRPr="00322777">
              <w:rPr>
                <w:sz w:val="20"/>
                <w:szCs w:val="20"/>
              </w:rPr>
              <w:t>".</w:t>
            </w:r>
          </w:p>
        </w:tc>
        <w:tc>
          <w:tcPr>
            <w:tcW w:w="993" w:type="dxa"/>
          </w:tcPr>
          <w:p w:rsidR="003B3851" w:rsidRDefault="003B3851" w:rsidP="008D57DD">
            <w:pPr>
              <w:jc w:val="cente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12"/>
        </w:trPr>
        <w:tc>
          <w:tcPr>
            <w:tcW w:w="2204" w:type="dxa"/>
            <w:vMerge/>
          </w:tcPr>
          <w:p w:rsidR="003B3851" w:rsidRDefault="003B3851" w:rsidP="00F966E4">
            <w:pPr>
              <w:jc w:val="center"/>
            </w:pPr>
          </w:p>
        </w:tc>
        <w:tc>
          <w:tcPr>
            <w:tcW w:w="898" w:type="dxa"/>
          </w:tcPr>
          <w:p w:rsidR="003B3851" w:rsidRDefault="003B3851" w:rsidP="003B3851">
            <w:pPr>
              <w:rPr>
                <w:sz w:val="20"/>
                <w:szCs w:val="20"/>
              </w:rPr>
            </w:pPr>
            <w:r>
              <w:rPr>
                <w:sz w:val="20"/>
                <w:szCs w:val="20"/>
              </w:rPr>
              <w:t>11</w:t>
            </w:r>
          </w:p>
        </w:tc>
        <w:tc>
          <w:tcPr>
            <w:tcW w:w="9372" w:type="dxa"/>
          </w:tcPr>
          <w:p w:rsidR="003B3851" w:rsidRPr="00E028AC" w:rsidRDefault="003B3851" w:rsidP="003B3851">
            <w:pPr>
              <w:widowControl w:val="0"/>
              <w:overflowPunct w:val="0"/>
              <w:autoSpaceDE w:val="0"/>
              <w:autoSpaceDN w:val="0"/>
              <w:adjustRightInd w:val="0"/>
              <w:spacing w:line="215" w:lineRule="auto"/>
              <w:ind w:left="43" w:right="540"/>
              <w:rPr>
                <w:sz w:val="20"/>
                <w:szCs w:val="20"/>
              </w:rPr>
            </w:pPr>
            <w:r>
              <w:rPr>
                <w:sz w:val="20"/>
                <w:szCs w:val="20"/>
              </w:rPr>
              <w:t>Подготовка к лабораторной работе № 1, составление отчета.</w:t>
            </w:r>
          </w:p>
        </w:tc>
        <w:tc>
          <w:tcPr>
            <w:tcW w:w="993" w:type="dxa"/>
          </w:tcPr>
          <w:p w:rsidR="003B3851" w:rsidRPr="00E67CA1" w:rsidRDefault="003B3851" w:rsidP="008D57DD">
            <w:pPr>
              <w:jc w:val="center"/>
              <w:rPr>
                <w:sz w:val="20"/>
                <w:szCs w:val="20"/>
              </w:rP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12"/>
        </w:trPr>
        <w:tc>
          <w:tcPr>
            <w:tcW w:w="2204" w:type="dxa"/>
            <w:vMerge/>
          </w:tcPr>
          <w:p w:rsidR="003B3851" w:rsidRDefault="003B3851" w:rsidP="00F966E4">
            <w:pPr>
              <w:jc w:val="center"/>
            </w:pPr>
          </w:p>
        </w:tc>
        <w:tc>
          <w:tcPr>
            <w:tcW w:w="898" w:type="dxa"/>
          </w:tcPr>
          <w:p w:rsidR="003B3851" w:rsidRDefault="003B3851" w:rsidP="003B3851">
            <w:pPr>
              <w:rPr>
                <w:sz w:val="20"/>
                <w:szCs w:val="20"/>
              </w:rPr>
            </w:pPr>
            <w:r>
              <w:rPr>
                <w:sz w:val="20"/>
                <w:szCs w:val="20"/>
              </w:rPr>
              <w:t>12/13</w:t>
            </w:r>
          </w:p>
        </w:tc>
        <w:tc>
          <w:tcPr>
            <w:tcW w:w="9372" w:type="dxa"/>
          </w:tcPr>
          <w:p w:rsidR="003B3851" w:rsidRPr="00E028AC" w:rsidRDefault="003B3851" w:rsidP="00DA7589">
            <w:pPr>
              <w:widowControl w:val="0"/>
              <w:overflowPunct w:val="0"/>
              <w:autoSpaceDE w:val="0"/>
              <w:autoSpaceDN w:val="0"/>
              <w:adjustRightInd w:val="0"/>
              <w:spacing w:line="215" w:lineRule="auto"/>
              <w:ind w:left="43" w:right="540"/>
              <w:rPr>
                <w:sz w:val="20"/>
                <w:szCs w:val="20"/>
              </w:rPr>
            </w:pPr>
            <w:r w:rsidRPr="00E028AC">
              <w:rPr>
                <w:sz w:val="20"/>
                <w:szCs w:val="20"/>
              </w:rPr>
              <w:t>Ре</w:t>
            </w:r>
            <w:r>
              <w:rPr>
                <w:sz w:val="20"/>
                <w:szCs w:val="20"/>
              </w:rPr>
              <w:t>шение задач по теме: "</w:t>
            </w:r>
            <w:r w:rsidRPr="00A81333">
              <w:rPr>
                <w:bCs/>
                <w:iCs/>
                <w:color w:val="000000" w:themeColor="text1"/>
                <w:sz w:val="20"/>
                <w:szCs w:val="28"/>
              </w:rPr>
              <w:t xml:space="preserve"> Законы ме</w:t>
            </w:r>
            <w:r>
              <w:rPr>
                <w:bCs/>
                <w:iCs/>
                <w:color w:val="000000" w:themeColor="text1"/>
                <w:sz w:val="20"/>
                <w:szCs w:val="28"/>
              </w:rPr>
              <w:t>ханики Ньютона</w:t>
            </w:r>
            <w:r>
              <w:rPr>
                <w:sz w:val="20"/>
                <w:szCs w:val="20"/>
              </w:rPr>
              <w:t xml:space="preserve"> ".</w:t>
            </w:r>
          </w:p>
        </w:tc>
        <w:tc>
          <w:tcPr>
            <w:tcW w:w="993" w:type="dxa"/>
          </w:tcPr>
          <w:p w:rsidR="003B3851" w:rsidRPr="00E67CA1" w:rsidRDefault="003B3851" w:rsidP="00DA7589">
            <w:pPr>
              <w:jc w:val="center"/>
              <w:rPr>
                <w:sz w:val="20"/>
                <w:szCs w:val="20"/>
              </w:rPr>
            </w:pPr>
            <w:r>
              <w:rPr>
                <w:sz w:val="20"/>
                <w:szCs w:val="20"/>
              </w:rPr>
              <w:t>2</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12"/>
        </w:trPr>
        <w:tc>
          <w:tcPr>
            <w:tcW w:w="2204" w:type="dxa"/>
            <w:vMerge/>
          </w:tcPr>
          <w:p w:rsidR="003B3851" w:rsidRDefault="003B3851" w:rsidP="00F966E4">
            <w:pPr>
              <w:jc w:val="center"/>
            </w:pPr>
          </w:p>
        </w:tc>
        <w:tc>
          <w:tcPr>
            <w:tcW w:w="898" w:type="dxa"/>
          </w:tcPr>
          <w:p w:rsidR="003B3851" w:rsidRDefault="003B3851" w:rsidP="003B3851">
            <w:pPr>
              <w:rPr>
                <w:sz w:val="20"/>
                <w:szCs w:val="20"/>
              </w:rPr>
            </w:pPr>
            <w:r>
              <w:rPr>
                <w:sz w:val="20"/>
                <w:szCs w:val="20"/>
              </w:rPr>
              <w:t>14</w:t>
            </w:r>
          </w:p>
        </w:tc>
        <w:tc>
          <w:tcPr>
            <w:tcW w:w="9372" w:type="dxa"/>
          </w:tcPr>
          <w:p w:rsidR="003B3851" w:rsidRDefault="003B3851" w:rsidP="00DA7589">
            <w:r>
              <w:rPr>
                <w:sz w:val="20"/>
                <w:szCs w:val="20"/>
              </w:rPr>
              <w:t>Доклад на тему: Законы сохранения в механике.</w:t>
            </w:r>
          </w:p>
        </w:tc>
        <w:tc>
          <w:tcPr>
            <w:tcW w:w="993" w:type="dxa"/>
          </w:tcPr>
          <w:p w:rsidR="003B3851" w:rsidRDefault="003B3851" w:rsidP="00DA7589">
            <w:pPr>
              <w:jc w:val="cente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12"/>
        </w:trPr>
        <w:tc>
          <w:tcPr>
            <w:tcW w:w="2204" w:type="dxa"/>
            <w:vMerge/>
          </w:tcPr>
          <w:p w:rsidR="003B3851" w:rsidRDefault="003B3851" w:rsidP="00F966E4">
            <w:pPr>
              <w:jc w:val="center"/>
            </w:pPr>
          </w:p>
        </w:tc>
        <w:tc>
          <w:tcPr>
            <w:tcW w:w="898" w:type="dxa"/>
          </w:tcPr>
          <w:p w:rsidR="003B3851" w:rsidRDefault="003B3851" w:rsidP="003B3851">
            <w:pPr>
              <w:rPr>
                <w:sz w:val="20"/>
                <w:szCs w:val="20"/>
              </w:rPr>
            </w:pPr>
            <w:r>
              <w:rPr>
                <w:sz w:val="20"/>
                <w:szCs w:val="20"/>
              </w:rPr>
              <w:t>15</w:t>
            </w:r>
          </w:p>
        </w:tc>
        <w:tc>
          <w:tcPr>
            <w:tcW w:w="9372" w:type="dxa"/>
          </w:tcPr>
          <w:p w:rsidR="003B3851" w:rsidRPr="000B68DE" w:rsidRDefault="003B3851" w:rsidP="003B3851">
            <w:pPr>
              <w:widowControl w:val="0"/>
              <w:overflowPunct w:val="0"/>
              <w:autoSpaceDE w:val="0"/>
              <w:autoSpaceDN w:val="0"/>
              <w:adjustRightInd w:val="0"/>
              <w:spacing w:line="215" w:lineRule="auto"/>
              <w:ind w:left="43" w:right="540"/>
              <w:rPr>
                <w:sz w:val="20"/>
                <w:szCs w:val="20"/>
              </w:rPr>
            </w:pPr>
            <w:r>
              <w:rPr>
                <w:sz w:val="20"/>
                <w:szCs w:val="20"/>
              </w:rPr>
              <w:t>Подготовка к лабораторной работе № 2, составление отчета.</w:t>
            </w:r>
          </w:p>
        </w:tc>
        <w:tc>
          <w:tcPr>
            <w:tcW w:w="993" w:type="dxa"/>
          </w:tcPr>
          <w:p w:rsidR="003B3851" w:rsidRPr="00E67CA1" w:rsidRDefault="003B3851" w:rsidP="00DA7589">
            <w:pPr>
              <w:jc w:val="center"/>
              <w:rPr>
                <w:sz w:val="20"/>
                <w:szCs w:val="20"/>
              </w:rP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23"/>
        </w:trPr>
        <w:tc>
          <w:tcPr>
            <w:tcW w:w="2204" w:type="dxa"/>
            <w:vMerge/>
          </w:tcPr>
          <w:p w:rsidR="003B3851" w:rsidRDefault="003B3851" w:rsidP="00F966E4">
            <w:pPr>
              <w:jc w:val="center"/>
            </w:pPr>
          </w:p>
        </w:tc>
        <w:tc>
          <w:tcPr>
            <w:tcW w:w="898" w:type="dxa"/>
          </w:tcPr>
          <w:p w:rsidR="003B3851" w:rsidRDefault="003B3851" w:rsidP="003B3851">
            <w:pPr>
              <w:rPr>
                <w:sz w:val="20"/>
                <w:szCs w:val="20"/>
              </w:rPr>
            </w:pPr>
            <w:r>
              <w:rPr>
                <w:sz w:val="20"/>
                <w:szCs w:val="20"/>
              </w:rPr>
              <w:t>16/17</w:t>
            </w:r>
          </w:p>
        </w:tc>
        <w:tc>
          <w:tcPr>
            <w:tcW w:w="9372" w:type="dxa"/>
          </w:tcPr>
          <w:p w:rsidR="003B3851" w:rsidRPr="000B68DE" w:rsidRDefault="003B3851" w:rsidP="00664763">
            <w:pPr>
              <w:widowControl w:val="0"/>
              <w:overflowPunct w:val="0"/>
              <w:autoSpaceDE w:val="0"/>
              <w:autoSpaceDN w:val="0"/>
              <w:adjustRightInd w:val="0"/>
              <w:spacing w:line="215" w:lineRule="auto"/>
              <w:ind w:left="43" w:right="540"/>
              <w:rPr>
                <w:sz w:val="20"/>
                <w:szCs w:val="20"/>
              </w:rPr>
            </w:pPr>
            <w:r w:rsidRPr="00E028AC">
              <w:rPr>
                <w:sz w:val="20"/>
                <w:szCs w:val="20"/>
              </w:rPr>
              <w:t>Ре</w:t>
            </w:r>
            <w:r>
              <w:rPr>
                <w:sz w:val="20"/>
                <w:szCs w:val="20"/>
              </w:rPr>
              <w:t>шение задач по теме: "</w:t>
            </w:r>
            <w:r w:rsidRPr="00A81333">
              <w:rPr>
                <w:bCs/>
                <w:iCs/>
                <w:color w:val="000000" w:themeColor="text1"/>
                <w:sz w:val="20"/>
                <w:szCs w:val="28"/>
              </w:rPr>
              <w:t xml:space="preserve"> </w:t>
            </w:r>
            <w:r w:rsidRPr="00A81333">
              <w:rPr>
                <w:bCs/>
                <w:iCs/>
                <w:sz w:val="20"/>
                <w:szCs w:val="28"/>
              </w:rPr>
              <w:t>Законы</w:t>
            </w:r>
            <w:r>
              <w:rPr>
                <w:bCs/>
                <w:iCs/>
                <w:sz w:val="20"/>
                <w:szCs w:val="28"/>
              </w:rPr>
              <w:t xml:space="preserve"> </w:t>
            </w:r>
            <w:r w:rsidRPr="00A81333">
              <w:rPr>
                <w:bCs/>
                <w:iCs/>
                <w:sz w:val="20"/>
                <w:szCs w:val="28"/>
              </w:rPr>
              <w:t>сохранения   в   механике</w:t>
            </w:r>
            <w:r>
              <w:rPr>
                <w:sz w:val="20"/>
                <w:szCs w:val="20"/>
              </w:rPr>
              <w:t xml:space="preserve"> ".</w:t>
            </w:r>
          </w:p>
        </w:tc>
        <w:tc>
          <w:tcPr>
            <w:tcW w:w="993" w:type="dxa"/>
          </w:tcPr>
          <w:p w:rsidR="003B3851" w:rsidRDefault="003B3851" w:rsidP="00571919">
            <w:pPr>
              <w:jc w:val="center"/>
            </w:pPr>
            <w:r w:rsidRPr="00515D28">
              <w:rPr>
                <w:sz w:val="20"/>
                <w:szCs w:val="20"/>
              </w:rPr>
              <w:t>2</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56"/>
        </w:trPr>
        <w:tc>
          <w:tcPr>
            <w:tcW w:w="2204" w:type="dxa"/>
            <w:vMerge/>
          </w:tcPr>
          <w:p w:rsidR="003B3851" w:rsidRDefault="003B3851" w:rsidP="00F966E4">
            <w:pPr>
              <w:jc w:val="center"/>
            </w:pPr>
          </w:p>
        </w:tc>
        <w:tc>
          <w:tcPr>
            <w:tcW w:w="898" w:type="dxa"/>
          </w:tcPr>
          <w:p w:rsidR="003B3851" w:rsidRDefault="003B3851" w:rsidP="003B3851">
            <w:pPr>
              <w:rPr>
                <w:sz w:val="20"/>
                <w:szCs w:val="20"/>
              </w:rPr>
            </w:pPr>
            <w:r>
              <w:rPr>
                <w:sz w:val="20"/>
                <w:szCs w:val="20"/>
              </w:rPr>
              <w:t>18</w:t>
            </w:r>
          </w:p>
        </w:tc>
        <w:tc>
          <w:tcPr>
            <w:tcW w:w="9372" w:type="dxa"/>
          </w:tcPr>
          <w:p w:rsidR="003B3851" w:rsidRDefault="003B3851" w:rsidP="003B3851">
            <w:r w:rsidRPr="008F604D">
              <w:rPr>
                <w:sz w:val="20"/>
                <w:szCs w:val="20"/>
              </w:rPr>
              <w:t>Подготовка к лабораторной работе №</w:t>
            </w:r>
            <w:r>
              <w:rPr>
                <w:sz w:val="20"/>
                <w:szCs w:val="20"/>
              </w:rPr>
              <w:t xml:space="preserve"> 3</w:t>
            </w:r>
            <w:r w:rsidRPr="008F604D">
              <w:rPr>
                <w:sz w:val="20"/>
                <w:szCs w:val="20"/>
              </w:rPr>
              <w:t xml:space="preserve"> , составление отчета.</w:t>
            </w:r>
          </w:p>
        </w:tc>
        <w:tc>
          <w:tcPr>
            <w:tcW w:w="993" w:type="dxa"/>
          </w:tcPr>
          <w:p w:rsidR="003B3851" w:rsidRPr="00E67CA1" w:rsidRDefault="003B3851" w:rsidP="008D57DD">
            <w:pPr>
              <w:jc w:val="center"/>
              <w:rPr>
                <w:sz w:val="20"/>
                <w:szCs w:val="20"/>
              </w:rP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56"/>
        </w:trPr>
        <w:tc>
          <w:tcPr>
            <w:tcW w:w="2204" w:type="dxa"/>
            <w:vMerge/>
          </w:tcPr>
          <w:p w:rsidR="003B3851" w:rsidRDefault="003B3851" w:rsidP="00F966E4">
            <w:pPr>
              <w:jc w:val="center"/>
            </w:pPr>
          </w:p>
        </w:tc>
        <w:tc>
          <w:tcPr>
            <w:tcW w:w="898" w:type="dxa"/>
          </w:tcPr>
          <w:p w:rsidR="003B3851" w:rsidRDefault="003B3851" w:rsidP="003B3851">
            <w:pPr>
              <w:rPr>
                <w:sz w:val="20"/>
                <w:szCs w:val="20"/>
              </w:rPr>
            </w:pPr>
            <w:r>
              <w:rPr>
                <w:sz w:val="20"/>
                <w:szCs w:val="20"/>
              </w:rPr>
              <w:t>19</w:t>
            </w:r>
          </w:p>
        </w:tc>
        <w:tc>
          <w:tcPr>
            <w:tcW w:w="9372" w:type="dxa"/>
          </w:tcPr>
          <w:p w:rsidR="003B3851" w:rsidRDefault="003B3851" w:rsidP="003B3851">
            <w:r w:rsidRPr="008F604D">
              <w:rPr>
                <w:sz w:val="20"/>
                <w:szCs w:val="20"/>
              </w:rPr>
              <w:t>Подготовка к лабораторной работе №</w:t>
            </w:r>
            <w:r>
              <w:rPr>
                <w:sz w:val="20"/>
                <w:szCs w:val="20"/>
              </w:rPr>
              <w:t xml:space="preserve"> 4</w:t>
            </w:r>
            <w:r w:rsidRPr="008F604D">
              <w:rPr>
                <w:sz w:val="20"/>
                <w:szCs w:val="20"/>
              </w:rPr>
              <w:t xml:space="preserve"> , составление отчета.</w:t>
            </w:r>
          </w:p>
        </w:tc>
        <w:tc>
          <w:tcPr>
            <w:tcW w:w="993" w:type="dxa"/>
          </w:tcPr>
          <w:p w:rsidR="003B3851" w:rsidRDefault="003B3851" w:rsidP="008D57DD">
            <w:pPr>
              <w:jc w:val="center"/>
              <w:rPr>
                <w:sz w:val="20"/>
                <w:szCs w:val="20"/>
              </w:rP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257"/>
        </w:trPr>
        <w:tc>
          <w:tcPr>
            <w:tcW w:w="2204" w:type="dxa"/>
            <w:vMerge/>
          </w:tcPr>
          <w:p w:rsidR="003B3851" w:rsidRDefault="003B3851" w:rsidP="00F966E4">
            <w:pPr>
              <w:jc w:val="center"/>
            </w:pPr>
          </w:p>
        </w:tc>
        <w:tc>
          <w:tcPr>
            <w:tcW w:w="898" w:type="dxa"/>
          </w:tcPr>
          <w:p w:rsidR="003B3851" w:rsidRDefault="003B3851" w:rsidP="00DA7589">
            <w:pPr>
              <w:rPr>
                <w:sz w:val="20"/>
                <w:szCs w:val="20"/>
              </w:rPr>
            </w:pPr>
            <w:r>
              <w:rPr>
                <w:sz w:val="20"/>
                <w:szCs w:val="20"/>
              </w:rPr>
              <w:t>20</w:t>
            </w:r>
          </w:p>
        </w:tc>
        <w:tc>
          <w:tcPr>
            <w:tcW w:w="9372" w:type="dxa"/>
          </w:tcPr>
          <w:p w:rsidR="003B3851" w:rsidRDefault="003B3851">
            <w:r w:rsidRPr="008F604D">
              <w:rPr>
                <w:sz w:val="20"/>
                <w:szCs w:val="20"/>
              </w:rPr>
              <w:t>Подготовка к лабораторной работе №</w:t>
            </w:r>
            <w:r>
              <w:rPr>
                <w:sz w:val="20"/>
                <w:szCs w:val="20"/>
              </w:rPr>
              <w:t xml:space="preserve"> 5</w:t>
            </w:r>
            <w:r w:rsidRPr="008F604D">
              <w:rPr>
                <w:sz w:val="20"/>
                <w:szCs w:val="20"/>
              </w:rPr>
              <w:t xml:space="preserve"> , составление отчета.</w:t>
            </w:r>
          </w:p>
        </w:tc>
        <w:tc>
          <w:tcPr>
            <w:tcW w:w="993" w:type="dxa"/>
          </w:tcPr>
          <w:p w:rsidR="003B3851" w:rsidRPr="00E67CA1" w:rsidRDefault="003B3851" w:rsidP="008D57DD">
            <w:pPr>
              <w:jc w:val="center"/>
              <w:rPr>
                <w:sz w:val="20"/>
                <w:szCs w:val="20"/>
              </w:rP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45"/>
        </w:trPr>
        <w:tc>
          <w:tcPr>
            <w:tcW w:w="2204" w:type="dxa"/>
            <w:vMerge/>
          </w:tcPr>
          <w:p w:rsidR="003B3851" w:rsidRDefault="003B3851" w:rsidP="00F966E4">
            <w:pPr>
              <w:jc w:val="center"/>
            </w:pPr>
          </w:p>
        </w:tc>
        <w:tc>
          <w:tcPr>
            <w:tcW w:w="898" w:type="dxa"/>
          </w:tcPr>
          <w:p w:rsidR="003B3851" w:rsidRDefault="003B3851" w:rsidP="003B3851">
            <w:pPr>
              <w:rPr>
                <w:sz w:val="20"/>
                <w:szCs w:val="20"/>
              </w:rPr>
            </w:pPr>
            <w:r>
              <w:rPr>
                <w:sz w:val="20"/>
                <w:szCs w:val="20"/>
              </w:rPr>
              <w:t>21</w:t>
            </w:r>
          </w:p>
        </w:tc>
        <w:tc>
          <w:tcPr>
            <w:tcW w:w="9372" w:type="dxa"/>
          </w:tcPr>
          <w:p w:rsidR="003B3851" w:rsidRDefault="003B3851">
            <w:r w:rsidRPr="008F604D">
              <w:rPr>
                <w:sz w:val="20"/>
                <w:szCs w:val="20"/>
              </w:rPr>
              <w:t>Подготовка к лабораторной работе №</w:t>
            </w:r>
            <w:r>
              <w:rPr>
                <w:sz w:val="20"/>
                <w:szCs w:val="20"/>
              </w:rPr>
              <w:t xml:space="preserve"> 6</w:t>
            </w:r>
            <w:r w:rsidRPr="008F604D">
              <w:rPr>
                <w:sz w:val="20"/>
                <w:szCs w:val="20"/>
              </w:rPr>
              <w:t xml:space="preserve"> , составление отчета.</w:t>
            </w:r>
          </w:p>
        </w:tc>
        <w:tc>
          <w:tcPr>
            <w:tcW w:w="993" w:type="dxa"/>
          </w:tcPr>
          <w:p w:rsidR="003B3851" w:rsidRPr="00E67CA1" w:rsidRDefault="003B3851" w:rsidP="008D57DD">
            <w:pPr>
              <w:jc w:val="center"/>
              <w:rPr>
                <w:sz w:val="20"/>
                <w:szCs w:val="20"/>
              </w:rP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628"/>
        </w:trPr>
        <w:tc>
          <w:tcPr>
            <w:tcW w:w="2204" w:type="dxa"/>
          </w:tcPr>
          <w:p w:rsidR="003B3851" w:rsidRPr="00414D37" w:rsidRDefault="003B3851" w:rsidP="00414D37">
            <w:pPr>
              <w:widowControl w:val="0"/>
              <w:overflowPunct w:val="0"/>
              <w:autoSpaceDE w:val="0"/>
              <w:autoSpaceDN w:val="0"/>
              <w:adjustRightInd w:val="0"/>
              <w:spacing w:line="236" w:lineRule="auto"/>
              <w:ind w:right="80" w:firstLine="33"/>
              <w:jc w:val="center"/>
              <w:rPr>
                <w:sz w:val="20"/>
                <w:szCs w:val="20"/>
              </w:rPr>
            </w:pPr>
            <w:r w:rsidRPr="00E82DC7">
              <w:rPr>
                <w:b/>
                <w:sz w:val="20"/>
                <w:szCs w:val="20"/>
              </w:rPr>
              <w:t xml:space="preserve">Раздел </w:t>
            </w:r>
            <w:r>
              <w:rPr>
                <w:b/>
                <w:sz w:val="20"/>
                <w:szCs w:val="20"/>
              </w:rPr>
              <w:t>2</w:t>
            </w:r>
            <w:r w:rsidRPr="00E82DC7">
              <w:rPr>
                <w:b/>
                <w:sz w:val="20"/>
                <w:szCs w:val="20"/>
              </w:rPr>
              <w:t xml:space="preserve">. </w:t>
            </w:r>
            <w:r>
              <w:rPr>
                <w:b/>
                <w:sz w:val="20"/>
                <w:szCs w:val="20"/>
              </w:rPr>
              <w:t xml:space="preserve"> </w:t>
            </w:r>
            <w:r w:rsidRPr="00414D37">
              <w:rPr>
                <w:bCs/>
                <w:sz w:val="20"/>
                <w:szCs w:val="20"/>
              </w:rPr>
              <w:t>Основы молекулярной физики и термодинамики</w:t>
            </w:r>
          </w:p>
        </w:tc>
        <w:tc>
          <w:tcPr>
            <w:tcW w:w="10270" w:type="dxa"/>
            <w:gridSpan w:val="2"/>
            <w:shd w:val="clear" w:color="auto" w:fill="FFFFFF" w:themeFill="background1"/>
          </w:tcPr>
          <w:p w:rsidR="003B3851" w:rsidRPr="006F175D" w:rsidRDefault="003B3851" w:rsidP="007C59B7">
            <w:pPr>
              <w:widowControl w:val="0"/>
              <w:autoSpaceDE w:val="0"/>
              <w:autoSpaceDN w:val="0"/>
              <w:adjustRightInd w:val="0"/>
              <w:spacing w:line="66" w:lineRule="exact"/>
              <w:rPr>
                <w:sz w:val="20"/>
                <w:szCs w:val="20"/>
              </w:rPr>
            </w:pPr>
          </w:p>
          <w:p w:rsidR="003B3851" w:rsidRPr="006F175D" w:rsidRDefault="003B3851" w:rsidP="007C59B7">
            <w:pPr>
              <w:widowControl w:val="0"/>
              <w:autoSpaceDE w:val="0"/>
              <w:autoSpaceDN w:val="0"/>
              <w:adjustRightInd w:val="0"/>
              <w:spacing w:line="70" w:lineRule="exact"/>
              <w:rPr>
                <w:sz w:val="20"/>
                <w:szCs w:val="20"/>
              </w:rPr>
            </w:pPr>
          </w:p>
          <w:p w:rsidR="003B3851" w:rsidRPr="006F175D" w:rsidRDefault="003B3851" w:rsidP="007C59B7">
            <w:pPr>
              <w:widowControl w:val="0"/>
              <w:autoSpaceDE w:val="0"/>
              <w:autoSpaceDN w:val="0"/>
              <w:adjustRightInd w:val="0"/>
              <w:spacing w:line="8" w:lineRule="exact"/>
              <w:rPr>
                <w:sz w:val="20"/>
                <w:szCs w:val="20"/>
              </w:rPr>
            </w:pPr>
          </w:p>
          <w:p w:rsidR="003B3851" w:rsidRPr="000B68DE" w:rsidRDefault="003B3851" w:rsidP="004C6CF6">
            <w:pPr>
              <w:widowControl w:val="0"/>
              <w:overflowPunct w:val="0"/>
              <w:autoSpaceDE w:val="0"/>
              <w:autoSpaceDN w:val="0"/>
              <w:adjustRightInd w:val="0"/>
              <w:spacing w:line="236" w:lineRule="auto"/>
              <w:ind w:right="80"/>
              <w:rPr>
                <w:sz w:val="20"/>
                <w:szCs w:val="20"/>
              </w:rPr>
            </w:pPr>
            <w:r w:rsidRPr="00414D37">
              <w:rPr>
                <w:b/>
                <w:sz w:val="20"/>
                <w:szCs w:val="20"/>
              </w:rPr>
              <w:t>Содержание учебного материала</w:t>
            </w:r>
          </w:p>
          <w:p w:rsidR="003B3851" w:rsidRPr="006F175D" w:rsidRDefault="003B3851" w:rsidP="00414D37">
            <w:pPr>
              <w:widowControl w:val="0"/>
              <w:overflowPunct w:val="0"/>
              <w:autoSpaceDE w:val="0"/>
              <w:autoSpaceDN w:val="0"/>
              <w:adjustRightInd w:val="0"/>
              <w:spacing w:line="236" w:lineRule="auto"/>
              <w:ind w:right="80" w:firstLine="922"/>
              <w:rPr>
                <w:sz w:val="20"/>
                <w:szCs w:val="20"/>
              </w:rPr>
            </w:pPr>
          </w:p>
        </w:tc>
        <w:tc>
          <w:tcPr>
            <w:tcW w:w="993" w:type="dxa"/>
          </w:tcPr>
          <w:p w:rsidR="003B3851" w:rsidRPr="00414D37" w:rsidRDefault="003B3851" w:rsidP="00D07338">
            <w:pPr>
              <w:jc w:val="center"/>
              <w:rPr>
                <w:b/>
                <w:sz w:val="20"/>
                <w:szCs w:val="20"/>
              </w:rPr>
            </w:pPr>
            <w:r>
              <w:rPr>
                <w:b/>
                <w:sz w:val="20"/>
                <w:szCs w:val="20"/>
              </w:rPr>
              <w:t>2</w:t>
            </w:r>
            <w:r w:rsidR="00D07338">
              <w:rPr>
                <w:b/>
                <w:sz w:val="20"/>
                <w:szCs w:val="20"/>
              </w:rPr>
              <w:t>8</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67"/>
        </w:trPr>
        <w:tc>
          <w:tcPr>
            <w:tcW w:w="2204" w:type="dxa"/>
            <w:vMerge w:val="restart"/>
          </w:tcPr>
          <w:p w:rsidR="003B3851" w:rsidRPr="000D7C20" w:rsidRDefault="003B3851" w:rsidP="00414D37">
            <w:pPr>
              <w:widowControl w:val="0"/>
              <w:overflowPunct w:val="0"/>
              <w:autoSpaceDE w:val="0"/>
              <w:autoSpaceDN w:val="0"/>
              <w:adjustRightInd w:val="0"/>
              <w:spacing w:line="236" w:lineRule="auto"/>
              <w:ind w:right="80" w:firstLine="33"/>
              <w:jc w:val="center"/>
              <w:rPr>
                <w:sz w:val="20"/>
                <w:szCs w:val="20"/>
              </w:rPr>
            </w:pPr>
            <w:r>
              <w:rPr>
                <w:b/>
                <w:sz w:val="20"/>
                <w:szCs w:val="20"/>
              </w:rPr>
              <w:t xml:space="preserve">Тема 2.1. </w:t>
            </w:r>
            <w:r w:rsidRPr="000D7C20">
              <w:rPr>
                <w:sz w:val="20"/>
                <w:szCs w:val="20"/>
              </w:rPr>
              <w:t>Основы  молекулярно-кинетической  теории.  Идеальный  газ.</w:t>
            </w:r>
          </w:p>
        </w:tc>
        <w:tc>
          <w:tcPr>
            <w:tcW w:w="898" w:type="dxa"/>
          </w:tcPr>
          <w:p w:rsidR="003B3851" w:rsidRPr="006F175D" w:rsidRDefault="003B3851" w:rsidP="00E30168">
            <w:pPr>
              <w:rPr>
                <w:sz w:val="20"/>
                <w:szCs w:val="20"/>
              </w:rPr>
            </w:pPr>
            <w:r>
              <w:rPr>
                <w:sz w:val="20"/>
                <w:szCs w:val="20"/>
              </w:rPr>
              <w:t>4</w:t>
            </w:r>
            <w:r w:rsidR="00E30168">
              <w:rPr>
                <w:sz w:val="20"/>
                <w:szCs w:val="20"/>
              </w:rPr>
              <w:t>3</w:t>
            </w:r>
          </w:p>
        </w:tc>
        <w:tc>
          <w:tcPr>
            <w:tcW w:w="9372" w:type="dxa"/>
          </w:tcPr>
          <w:p w:rsidR="003B3851" w:rsidRPr="00414D37" w:rsidRDefault="003B3851" w:rsidP="00414D37">
            <w:pPr>
              <w:pStyle w:val="aff7"/>
              <w:rPr>
                <w:sz w:val="20"/>
              </w:rPr>
            </w:pPr>
            <w:r w:rsidRPr="00CE2EA5">
              <w:rPr>
                <w:sz w:val="20"/>
                <w:szCs w:val="28"/>
              </w:rPr>
              <w:t>Основные положения молекулярно-кинетической теории. Размеры и масса молекул и атомов. Броуновское движение. Диффузия.</w:t>
            </w:r>
          </w:p>
        </w:tc>
        <w:tc>
          <w:tcPr>
            <w:tcW w:w="993" w:type="dxa"/>
          </w:tcPr>
          <w:p w:rsidR="003B3851" w:rsidRDefault="003B3851" w:rsidP="00207EB3">
            <w:pPr>
              <w:jc w:val="center"/>
            </w:pPr>
            <w:r w:rsidRPr="00DD34BF">
              <w:rPr>
                <w:sz w:val="20"/>
                <w:szCs w:val="20"/>
              </w:rPr>
              <w:t>1</w:t>
            </w:r>
          </w:p>
        </w:tc>
        <w:tc>
          <w:tcPr>
            <w:tcW w:w="1559" w:type="dxa"/>
          </w:tcPr>
          <w:p w:rsidR="003B3851" w:rsidRDefault="003B3851" w:rsidP="00571919">
            <w:pPr>
              <w:jc w:val="center"/>
            </w:pPr>
            <w:r w:rsidRPr="00012DDA">
              <w:rPr>
                <w:sz w:val="20"/>
                <w:szCs w:val="20"/>
              </w:rPr>
              <w:t>2</w:t>
            </w:r>
          </w:p>
        </w:tc>
      </w:tr>
      <w:tr w:rsidR="003B3851" w:rsidTr="009E4885">
        <w:trPr>
          <w:trHeight w:val="156"/>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Pr="006F175D" w:rsidRDefault="003B3851" w:rsidP="00D07338">
            <w:pPr>
              <w:rPr>
                <w:sz w:val="20"/>
                <w:szCs w:val="20"/>
              </w:rPr>
            </w:pPr>
            <w:r>
              <w:rPr>
                <w:sz w:val="20"/>
                <w:szCs w:val="20"/>
              </w:rPr>
              <w:t>4</w:t>
            </w:r>
            <w:r w:rsidR="00D07338">
              <w:rPr>
                <w:sz w:val="20"/>
                <w:szCs w:val="20"/>
              </w:rPr>
              <w:t>4</w:t>
            </w:r>
          </w:p>
        </w:tc>
        <w:tc>
          <w:tcPr>
            <w:tcW w:w="9372" w:type="dxa"/>
          </w:tcPr>
          <w:p w:rsidR="003B3851" w:rsidRPr="00414D37" w:rsidRDefault="003B3851" w:rsidP="002445DF">
            <w:pPr>
              <w:pStyle w:val="aff7"/>
              <w:rPr>
                <w:sz w:val="20"/>
              </w:rPr>
            </w:pPr>
            <w:r w:rsidRPr="00CE2EA5">
              <w:rPr>
                <w:sz w:val="20"/>
                <w:szCs w:val="28"/>
              </w:rPr>
              <w:t>Силы и энергия межмолекулярного взаимодействия. Строени</w:t>
            </w:r>
            <w:r>
              <w:rPr>
                <w:sz w:val="20"/>
                <w:szCs w:val="28"/>
              </w:rPr>
              <w:t>е</w:t>
            </w:r>
            <w:r w:rsidRPr="00CE2EA5">
              <w:rPr>
                <w:sz w:val="20"/>
                <w:szCs w:val="28"/>
              </w:rPr>
              <w:t xml:space="preserve"> газообразных, жидких и твердых тел. Скорости движения молекул и их измерение.</w:t>
            </w:r>
          </w:p>
        </w:tc>
        <w:tc>
          <w:tcPr>
            <w:tcW w:w="993" w:type="dxa"/>
          </w:tcPr>
          <w:p w:rsidR="003B3851" w:rsidRDefault="003B3851" w:rsidP="00207EB3">
            <w:pPr>
              <w:jc w:val="center"/>
            </w:pPr>
            <w:r w:rsidRPr="00DD34BF">
              <w:rPr>
                <w:sz w:val="20"/>
                <w:szCs w:val="20"/>
              </w:rPr>
              <w:t>1</w:t>
            </w:r>
          </w:p>
        </w:tc>
        <w:tc>
          <w:tcPr>
            <w:tcW w:w="1559" w:type="dxa"/>
          </w:tcPr>
          <w:p w:rsidR="003B3851" w:rsidRDefault="003B3851" w:rsidP="00571919">
            <w:pPr>
              <w:jc w:val="center"/>
            </w:pPr>
            <w:r w:rsidRPr="00012DDA">
              <w:rPr>
                <w:sz w:val="20"/>
                <w:szCs w:val="20"/>
              </w:rPr>
              <w:t>2</w:t>
            </w:r>
          </w:p>
        </w:tc>
      </w:tr>
      <w:tr w:rsidR="003B3851" w:rsidTr="009E4885">
        <w:trPr>
          <w:trHeight w:val="146"/>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Pr="006F175D" w:rsidRDefault="003B3851" w:rsidP="00D07338">
            <w:pPr>
              <w:rPr>
                <w:sz w:val="20"/>
                <w:szCs w:val="20"/>
              </w:rPr>
            </w:pPr>
            <w:r>
              <w:rPr>
                <w:sz w:val="20"/>
                <w:szCs w:val="20"/>
              </w:rPr>
              <w:t>4</w:t>
            </w:r>
            <w:r w:rsidR="00D07338">
              <w:rPr>
                <w:sz w:val="20"/>
                <w:szCs w:val="20"/>
              </w:rPr>
              <w:t>5</w:t>
            </w:r>
          </w:p>
        </w:tc>
        <w:tc>
          <w:tcPr>
            <w:tcW w:w="9372" w:type="dxa"/>
          </w:tcPr>
          <w:p w:rsidR="003B3851" w:rsidRPr="00414D37" w:rsidRDefault="003B3851" w:rsidP="002445DF">
            <w:pPr>
              <w:pStyle w:val="aff7"/>
              <w:rPr>
                <w:sz w:val="20"/>
              </w:rPr>
            </w:pPr>
            <w:r w:rsidRPr="00CE2EA5">
              <w:rPr>
                <w:sz w:val="20"/>
                <w:szCs w:val="28"/>
              </w:rPr>
              <w:t>Идеальный газ. Давление газа. Основное уравнение молекулярно-кинетической теории газов. Абсолютный нуль температуры.</w:t>
            </w:r>
          </w:p>
        </w:tc>
        <w:tc>
          <w:tcPr>
            <w:tcW w:w="993" w:type="dxa"/>
          </w:tcPr>
          <w:p w:rsidR="003B3851" w:rsidRDefault="003B3851" w:rsidP="00207EB3">
            <w:pPr>
              <w:jc w:val="center"/>
            </w:pPr>
            <w:r w:rsidRPr="00DD34BF">
              <w:rPr>
                <w:sz w:val="20"/>
                <w:szCs w:val="20"/>
              </w:rPr>
              <w:t>1</w:t>
            </w:r>
          </w:p>
        </w:tc>
        <w:tc>
          <w:tcPr>
            <w:tcW w:w="1559" w:type="dxa"/>
          </w:tcPr>
          <w:p w:rsidR="003B3851" w:rsidRDefault="003B3851" w:rsidP="00571919">
            <w:pPr>
              <w:jc w:val="center"/>
            </w:pPr>
            <w:r w:rsidRPr="00012DDA">
              <w:rPr>
                <w:sz w:val="20"/>
                <w:szCs w:val="20"/>
              </w:rPr>
              <w:t>2</w:t>
            </w:r>
          </w:p>
        </w:tc>
      </w:tr>
      <w:tr w:rsidR="003B3851" w:rsidTr="009E4885">
        <w:trPr>
          <w:trHeight w:val="89"/>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Pr="006F175D" w:rsidRDefault="003B3851" w:rsidP="00D07338">
            <w:pPr>
              <w:rPr>
                <w:sz w:val="20"/>
                <w:szCs w:val="20"/>
              </w:rPr>
            </w:pPr>
            <w:r>
              <w:rPr>
                <w:sz w:val="20"/>
                <w:szCs w:val="20"/>
              </w:rPr>
              <w:t>4</w:t>
            </w:r>
            <w:r w:rsidR="00D07338">
              <w:rPr>
                <w:sz w:val="20"/>
                <w:szCs w:val="20"/>
              </w:rPr>
              <w:t>6</w:t>
            </w:r>
          </w:p>
        </w:tc>
        <w:tc>
          <w:tcPr>
            <w:tcW w:w="9372" w:type="dxa"/>
          </w:tcPr>
          <w:p w:rsidR="003B3851" w:rsidRPr="00414D37" w:rsidRDefault="003B3851" w:rsidP="00731E18">
            <w:pPr>
              <w:pStyle w:val="aff7"/>
              <w:rPr>
                <w:sz w:val="20"/>
              </w:rPr>
            </w:pPr>
            <w:r w:rsidRPr="00CE2EA5">
              <w:rPr>
                <w:sz w:val="20"/>
                <w:szCs w:val="28"/>
              </w:rPr>
              <w:t>Газовые законы. Уравнение состояния идеального газа. Молярная газовая постоянная.</w:t>
            </w:r>
          </w:p>
        </w:tc>
        <w:tc>
          <w:tcPr>
            <w:tcW w:w="993" w:type="dxa"/>
          </w:tcPr>
          <w:p w:rsidR="003B3851" w:rsidRDefault="003B3851" w:rsidP="00207EB3">
            <w:pPr>
              <w:jc w:val="center"/>
            </w:pPr>
            <w:r w:rsidRPr="00DD34BF">
              <w:rPr>
                <w:sz w:val="20"/>
                <w:szCs w:val="20"/>
              </w:rPr>
              <w:t>1</w:t>
            </w:r>
          </w:p>
        </w:tc>
        <w:tc>
          <w:tcPr>
            <w:tcW w:w="1559" w:type="dxa"/>
          </w:tcPr>
          <w:p w:rsidR="003B3851" w:rsidRDefault="003B3851" w:rsidP="00571919">
            <w:pPr>
              <w:jc w:val="center"/>
            </w:pPr>
            <w:r w:rsidRPr="00012DDA">
              <w:rPr>
                <w:sz w:val="20"/>
                <w:szCs w:val="20"/>
              </w:rPr>
              <w:t>2</w:t>
            </w:r>
          </w:p>
        </w:tc>
      </w:tr>
      <w:tr w:rsidR="003B3851" w:rsidTr="00F84E36">
        <w:trPr>
          <w:trHeight w:val="190"/>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Pr="006F175D" w:rsidRDefault="003B3851" w:rsidP="00D07338">
            <w:pPr>
              <w:rPr>
                <w:sz w:val="20"/>
                <w:szCs w:val="20"/>
              </w:rPr>
            </w:pPr>
            <w:r>
              <w:rPr>
                <w:sz w:val="20"/>
                <w:szCs w:val="20"/>
              </w:rPr>
              <w:t>4</w:t>
            </w:r>
            <w:r w:rsidR="00D07338">
              <w:rPr>
                <w:sz w:val="20"/>
                <w:szCs w:val="20"/>
              </w:rPr>
              <w:t>7</w:t>
            </w:r>
          </w:p>
        </w:tc>
        <w:tc>
          <w:tcPr>
            <w:tcW w:w="9372" w:type="dxa"/>
          </w:tcPr>
          <w:p w:rsidR="003B3851" w:rsidRPr="00936078" w:rsidRDefault="003B3851" w:rsidP="00DF2F71">
            <w:pPr>
              <w:jc w:val="both"/>
              <w:rPr>
                <w:b/>
                <w:sz w:val="20"/>
                <w:szCs w:val="28"/>
              </w:rPr>
            </w:pPr>
            <w:r w:rsidRPr="00936078">
              <w:rPr>
                <w:b/>
                <w:sz w:val="20"/>
                <w:szCs w:val="28"/>
              </w:rPr>
              <w:t xml:space="preserve">Практическая работа №7. </w:t>
            </w:r>
          </w:p>
          <w:p w:rsidR="003B3851" w:rsidRDefault="003B3851" w:rsidP="00F84E36">
            <w:pPr>
              <w:rPr>
                <w:sz w:val="20"/>
                <w:szCs w:val="20"/>
              </w:rPr>
            </w:pPr>
            <w:r>
              <w:rPr>
                <w:sz w:val="20"/>
                <w:szCs w:val="28"/>
              </w:rPr>
              <w:lastRenderedPageBreak/>
              <w:t>Решение задач по теме: «</w:t>
            </w:r>
            <w:r>
              <w:rPr>
                <w:bCs/>
                <w:iCs/>
                <w:sz w:val="20"/>
                <w:szCs w:val="28"/>
              </w:rPr>
              <w:t>Газовые законы</w:t>
            </w:r>
            <w:r>
              <w:rPr>
                <w:sz w:val="20"/>
                <w:szCs w:val="28"/>
              </w:rPr>
              <w:t>».</w:t>
            </w:r>
          </w:p>
        </w:tc>
        <w:tc>
          <w:tcPr>
            <w:tcW w:w="993" w:type="dxa"/>
          </w:tcPr>
          <w:p w:rsidR="003B3851" w:rsidRDefault="003B3851" w:rsidP="00DF2F71">
            <w:pPr>
              <w:jc w:val="center"/>
            </w:pPr>
            <w:r>
              <w:rPr>
                <w:sz w:val="20"/>
                <w:szCs w:val="20"/>
              </w:rPr>
              <w:lastRenderedPageBreak/>
              <w:t>1</w:t>
            </w:r>
          </w:p>
        </w:tc>
        <w:tc>
          <w:tcPr>
            <w:tcW w:w="1559" w:type="dxa"/>
            <w:shd w:val="clear" w:color="auto" w:fill="A6A6A6" w:themeFill="background1" w:themeFillShade="A6"/>
          </w:tcPr>
          <w:p w:rsidR="003B3851" w:rsidRDefault="003B3851" w:rsidP="00571919">
            <w:pPr>
              <w:jc w:val="center"/>
            </w:pPr>
          </w:p>
        </w:tc>
      </w:tr>
      <w:tr w:rsidR="003B3851" w:rsidTr="009E4885">
        <w:trPr>
          <w:trHeight w:val="690"/>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3B3851" w:rsidP="00D07338">
            <w:pPr>
              <w:rPr>
                <w:sz w:val="20"/>
                <w:szCs w:val="20"/>
              </w:rPr>
            </w:pPr>
            <w:r>
              <w:rPr>
                <w:sz w:val="20"/>
                <w:szCs w:val="20"/>
              </w:rPr>
              <w:t>4</w:t>
            </w:r>
            <w:r w:rsidR="00D07338">
              <w:rPr>
                <w:sz w:val="20"/>
                <w:szCs w:val="20"/>
              </w:rPr>
              <w:t>8</w:t>
            </w:r>
            <w:r>
              <w:rPr>
                <w:sz w:val="20"/>
                <w:szCs w:val="20"/>
              </w:rPr>
              <w:t>/4</w:t>
            </w:r>
            <w:r w:rsidR="00D07338">
              <w:rPr>
                <w:sz w:val="20"/>
                <w:szCs w:val="20"/>
              </w:rPr>
              <w:t>9</w:t>
            </w:r>
          </w:p>
        </w:tc>
        <w:tc>
          <w:tcPr>
            <w:tcW w:w="9372" w:type="dxa"/>
          </w:tcPr>
          <w:p w:rsidR="003B3851" w:rsidRPr="00BD55B0" w:rsidRDefault="003B3851" w:rsidP="00414BFC">
            <w:pPr>
              <w:jc w:val="both"/>
              <w:rPr>
                <w:b/>
                <w:sz w:val="20"/>
                <w:szCs w:val="28"/>
              </w:rPr>
            </w:pPr>
            <w:r w:rsidRPr="00BD55B0">
              <w:rPr>
                <w:b/>
                <w:sz w:val="20"/>
                <w:szCs w:val="28"/>
              </w:rPr>
              <w:t>Практическая работа №</w:t>
            </w:r>
            <w:r>
              <w:rPr>
                <w:b/>
                <w:sz w:val="20"/>
                <w:szCs w:val="28"/>
              </w:rPr>
              <w:t>8</w:t>
            </w:r>
            <w:r w:rsidRPr="00BD55B0">
              <w:rPr>
                <w:b/>
                <w:sz w:val="20"/>
                <w:szCs w:val="28"/>
              </w:rPr>
              <w:t xml:space="preserve">. </w:t>
            </w:r>
          </w:p>
          <w:p w:rsidR="003B3851" w:rsidRPr="00414BFC" w:rsidRDefault="003B3851" w:rsidP="00414BFC">
            <w:pPr>
              <w:rPr>
                <w:bCs/>
                <w:iCs/>
                <w:sz w:val="20"/>
                <w:szCs w:val="28"/>
              </w:rPr>
            </w:pPr>
            <w:r>
              <w:rPr>
                <w:sz w:val="20"/>
                <w:szCs w:val="28"/>
              </w:rPr>
              <w:t>Решение задач по теме: «</w:t>
            </w:r>
            <w:r w:rsidRPr="00414BFC">
              <w:rPr>
                <w:bCs/>
                <w:iCs/>
                <w:sz w:val="20"/>
                <w:szCs w:val="28"/>
              </w:rPr>
              <w:t>Основы</w:t>
            </w:r>
            <w:r>
              <w:rPr>
                <w:bCs/>
                <w:iCs/>
                <w:sz w:val="20"/>
                <w:szCs w:val="28"/>
              </w:rPr>
              <w:t xml:space="preserve"> м</w:t>
            </w:r>
            <w:r w:rsidRPr="00414BFC">
              <w:rPr>
                <w:bCs/>
                <w:iCs/>
                <w:sz w:val="20"/>
                <w:szCs w:val="28"/>
              </w:rPr>
              <w:t xml:space="preserve">олекулярно- </w:t>
            </w:r>
          </w:p>
          <w:p w:rsidR="003B3851" w:rsidRDefault="003B3851" w:rsidP="00414BFC">
            <w:pPr>
              <w:rPr>
                <w:sz w:val="20"/>
                <w:szCs w:val="20"/>
              </w:rPr>
            </w:pPr>
            <w:r w:rsidRPr="00414BFC">
              <w:rPr>
                <w:bCs/>
                <w:iCs/>
                <w:sz w:val="20"/>
                <w:szCs w:val="28"/>
              </w:rPr>
              <w:t>кинетической   теории.   Идеальный   газ</w:t>
            </w:r>
            <w:r>
              <w:rPr>
                <w:sz w:val="20"/>
                <w:szCs w:val="28"/>
              </w:rPr>
              <w:t>».</w:t>
            </w:r>
          </w:p>
        </w:tc>
        <w:tc>
          <w:tcPr>
            <w:tcW w:w="993" w:type="dxa"/>
          </w:tcPr>
          <w:p w:rsidR="003B3851" w:rsidRDefault="003B3851" w:rsidP="00207EB3">
            <w:pPr>
              <w:jc w:val="center"/>
            </w:pPr>
            <w:r>
              <w:rPr>
                <w:sz w:val="20"/>
                <w:szCs w:val="20"/>
              </w:rPr>
              <w:t>2</w:t>
            </w:r>
          </w:p>
        </w:tc>
        <w:tc>
          <w:tcPr>
            <w:tcW w:w="1559" w:type="dxa"/>
            <w:shd w:val="clear" w:color="auto" w:fill="BFBFBF" w:themeFill="background1" w:themeFillShade="BF"/>
          </w:tcPr>
          <w:p w:rsidR="003B3851" w:rsidRDefault="003B3851" w:rsidP="00571919">
            <w:pPr>
              <w:jc w:val="center"/>
            </w:pPr>
          </w:p>
        </w:tc>
      </w:tr>
      <w:tr w:rsidR="003B3851" w:rsidTr="009E4885">
        <w:trPr>
          <w:trHeight w:val="89"/>
        </w:trPr>
        <w:tc>
          <w:tcPr>
            <w:tcW w:w="2204" w:type="dxa"/>
            <w:vMerge w:val="restart"/>
          </w:tcPr>
          <w:p w:rsidR="003B3851" w:rsidRDefault="003B3851" w:rsidP="00731E18">
            <w:pPr>
              <w:widowControl w:val="0"/>
              <w:overflowPunct w:val="0"/>
              <w:autoSpaceDE w:val="0"/>
              <w:autoSpaceDN w:val="0"/>
              <w:adjustRightInd w:val="0"/>
              <w:spacing w:line="236" w:lineRule="auto"/>
              <w:ind w:right="80" w:firstLine="33"/>
              <w:jc w:val="center"/>
              <w:rPr>
                <w:bCs/>
                <w:iCs/>
                <w:sz w:val="20"/>
                <w:szCs w:val="20"/>
              </w:rPr>
            </w:pPr>
            <w:r w:rsidRPr="00E82DC7">
              <w:rPr>
                <w:b/>
                <w:sz w:val="20"/>
                <w:szCs w:val="20"/>
              </w:rPr>
              <w:t xml:space="preserve">Тема </w:t>
            </w:r>
            <w:r>
              <w:rPr>
                <w:b/>
                <w:sz w:val="20"/>
                <w:szCs w:val="20"/>
              </w:rPr>
              <w:t>2</w:t>
            </w:r>
            <w:r w:rsidRPr="00E82DC7">
              <w:rPr>
                <w:b/>
                <w:sz w:val="20"/>
                <w:szCs w:val="20"/>
              </w:rPr>
              <w:t>.</w:t>
            </w:r>
            <w:r>
              <w:rPr>
                <w:b/>
                <w:sz w:val="20"/>
                <w:szCs w:val="20"/>
              </w:rPr>
              <w:t>2.</w:t>
            </w:r>
            <w:r w:rsidRPr="00414D37">
              <w:rPr>
                <w:bCs/>
                <w:iCs/>
                <w:sz w:val="20"/>
                <w:szCs w:val="20"/>
              </w:rPr>
              <w:t xml:space="preserve"> </w:t>
            </w:r>
          </w:p>
          <w:p w:rsidR="003B3851" w:rsidRPr="00E82DC7" w:rsidRDefault="003B3851" w:rsidP="00731E18">
            <w:pPr>
              <w:widowControl w:val="0"/>
              <w:overflowPunct w:val="0"/>
              <w:autoSpaceDE w:val="0"/>
              <w:autoSpaceDN w:val="0"/>
              <w:adjustRightInd w:val="0"/>
              <w:spacing w:line="236" w:lineRule="auto"/>
              <w:ind w:right="80" w:firstLine="33"/>
              <w:jc w:val="center"/>
              <w:rPr>
                <w:b/>
                <w:sz w:val="20"/>
                <w:szCs w:val="20"/>
              </w:rPr>
            </w:pPr>
            <w:r w:rsidRPr="00CE2EA5">
              <w:rPr>
                <w:bCs/>
                <w:iCs/>
                <w:sz w:val="20"/>
                <w:szCs w:val="28"/>
              </w:rPr>
              <w:t>Основы термодинамики.</w:t>
            </w:r>
          </w:p>
        </w:tc>
        <w:tc>
          <w:tcPr>
            <w:tcW w:w="10270" w:type="dxa"/>
            <w:gridSpan w:val="2"/>
          </w:tcPr>
          <w:p w:rsidR="003B3851" w:rsidRPr="00CE2EA5" w:rsidRDefault="003B3851" w:rsidP="000D7C20">
            <w:pPr>
              <w:widowControl w:val="0"/>
              <w:overflowPunct w:val="0"/>
              <w:autoSpaceDE w:val="0"/>
              <w:autoSpaceDN w:val="0"/>
              <w:adjustRightInd w:val="0"/>
              <w:spacing w:line="236" w:lineRule="auto"/>
              <w:ind w:right="80"/>
              <w:rPr>
                <w:sz w:val="20"/>
                <w:szCs w:val="28"/>
              </w:rPr>
            </w:pPr>
            <w:r w:rsidRPr="00414D37">
              <w:rPr>
                <w:b/>
                <w:sz w:val="20"/>
                <w:szCs w:val="20"/>
              </w:rPr>
              <w:t>Содержание учебного материала</w:t>
            </w:r>
          </w:p>
        </w:tc>
        <w:tc>
          <w:tcPr>
            <w:tcW w:w="993" w:type="dxa"/>
            <w:shd w:val="clear" w:color="auto" w:fill="BFBFBF" w:themeFill="background1" w:themeFillShade="BF"/>
          </w:tcPr>
          <w:p w:rsidR="003B3851" w:rsidRPr="00DD34BF" w:rsidRDefault="003B3851" w:rsidP="00207EB3">
            <w:pPr>
              <w:jc w:val="center"/>
              <w:rPr>
                <w:sz w:val="20"/>
                <w:szCs w:val="20"/>
              </w:rPr>
            </w:pPr>
          </w:p>
        </w:tc>
        <w:tc>
          <w:tcPr>
            <w:tcW w:w="1559" w:type="dxa"/>
            <w:shd w:val="clear" w:color="auto" w:fill="BFBFBF" w:themeFill="background1" w:themeFillShade="BF"/>
          </w:tcPr>
          <w:p w:rsidR="003B3851" w:rsidRPr="00012DDA" w:rsidRDefault="003B3851" w:rsidP="00571919">
            <w:pPr>
              <w:jc w:val="center"/>
              <w:rPr>
                <w:sz w:val="20"/>
                <w:szCs w:val="20"/>
              </w:rPr>
            </w:pPr>
          </w:p>
        </w:tc>
      </w:tr>
      <w:tr w:rsidR="003B3851" w:rsidTr="009E4885">
        <w:trPr>
          <w:trHeight w:val="89"/>
        </w:trPr>
        <w:tc>
          <w:tcPr>
            <w:tcW w:w="2204" w:type="dxa"/>
            <w:vMerge/>
          </w:tcPr>
          <w:p w:rsidR="003B3851" w:rsidRPr="00E82DC7" w:rsidRDefault="003B3851" w:rsidP="00731E18">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D07338" w:rsidP="00F966E4">
            <w:pPr>
              <w:rPr>
                <w:sz w:val="20"/>
                <w:szCs w:val="20"/>
              </w:rPr>
            </w:pPr>
            <w:r>
              <w:rPr>
                <w:sz w:val="20"/>
                <w:szCs w:val="20"/>
              </w:rPr>
              <w:t>50</w:t>
            </w:r>
          </w:p>
        </w:tc>
        <w:tc>
          <w:tcPr>
            <w:tcW w:w="9372" w:type="dxa"/>
          </w:tcPr>
          <w:p w:rsidR="003B3851" w:rsidRDefault="003B3851" w:rsidP="002445DF">
            <w:pPr>
              <w:rPr>
                <w:sz w:val="20"/>
                <w:szCs w:val="20"/>
              </w:rPr>
            </w:pPr>
            <w:r w:rsidRPr="00CE2EA5">
              <w:rPr>
                <w:sz w:val="20"/>
                <w:szCs w:val="28"/>
              </w:rPr>
              <w:t>Основные понятия и определения. Внутренняя энергия системы. Внутренняя энергия идеального газа.</w:t>
            </w:r>
          </w:p>
        </w:tc>
        <w:tc>
          <w:tcPr>
            <w:tcW w:w="993" w:type="dxa"/>
          </w:tcPr>
          <w:p w:rsidR="003B3851" w:rsidRDefault="003B3851" w:rsidP="00207EB3">
            <w:pPr>
              <w:jc w:val="center"/>
            </w:pPr>
            <w:r w:rsidRPr="00DD34BF">
              <w:rPr>
                <w:sz w:val="20"/>
                <w:szCs w:val="20"/>
              </w:rPr>
              <w:t>1</w:t>
            </w:r>
          </w:p>
        </w:tc>
        <w:tc>
          <w:tcPr>
            <w:tcW w:w="1559" w:type="dxa"/>
          </w:tcPr>
          <w:p w:rsidR="003B3851" w:rsidRDefault="003B3851" w:rsidP="00571919">
            <w:pPr>
              <w:jc w:val="center"/>
            </w:pPr>
            <w:r w:rsidRPr="00012DDA">
              <w:rPr>
                <w:sz w:val="20"/>
                <w:szCs w:val="20"/>
              </w:rPr>
              <w:t>2</w:t>
            </w:r>
          </w:p>
        </w:tc>
      </w:tr>
      <w:tr w:rsidR="003B3851" w:rsidTr="009E4885">
        <w:trPr>
          <w:trHeight w:val="89"/>
        </w:trPr>
        <w:tc>
          <w:tcPr>
            <w:tcW w:w="2204" w:type="dxa"/>
            <w:vMerge/>
          </w:tcPr>
          <w:p w:rsidR="003B3851" w:rsidRPr="00E82DC7" w:rsidRDefault="003B3851" w:rsidP="00731E18">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3B3851" w:rsidP="00D07338">
            <w:pPr>
              <w:rPr>
                <w:sz w:val="20"/>
                <w:szCs w:val="20"/>
              </w:rPr>
            </w:pPr>
            <w:r>
              <w:rPr>
                <w:sz w:val="20"/>
                <w:szCs w:val="20"/>
              </w:rPr>
              <w:t>5</w:t>
            </w:r>
            <w:r w:rsidR="00D07338">
              <w:rPr>
                <w:sz w:val="20"/>
                <w:szCs w:val="20"/>
              </w:rPr>
              <w:t>1</w:t>
            </w:r>
          </w:p>
        </w:tc>
        <w:tc>
          <w:tcPr>
            <w:tcW w:w="9372" w:type="dxa"/>
          </w:tcPr>
          <w:p w:rsidR="003B3851" w:rsidRDefault="003B3851" w:rsidP="002445DF">
            <w:pPr>
              <w:rPr>
                <w:sz w:val="20"/>
                <w:szCs w:val="20"/>
              </w:rPr>
            </w:pPr>
            <w:r w:rsidRPr="00CE2EA5">
              <w:rPr>
                <w:sz w:val="20"/>
                <w:szCs w:val="28"/>
              </w:rPr>
              <w:t>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w:t>
            </w:r>
          </w:p>
        </w:tc>
        <w:tc>
          <w:tcPr>
            <w:tcW w:w="993" w:type="dxa"/>
          </w:tcPr>
          <w:p w:rsidR="003B3851" w:rsidRDefault="003B3851" w:rsidP="00207EB3">
            <w:pPr>
              <w:jc w:val="center"/>
            </w:pPr>
            <w:r w:rsidRPr="00DD34BF">
              <w:rPr>
                <w:sz w:val="20"/>
                <w:szCs w:val="20"/>
              </w:rPr>
              <w:t>1</w:t>
            </w:r>
          </w:p>
        </w:tc>
        <w:tc>
          <w:tcPr>
            <w:tcW w:w="1559" w:type="dxa"/>
          </w:tcPr>
          <w:p w:rsidR="003B3851" w:rsidRDefault="003B3851" w:rsidP="00571919">
            <w:pPr>
              <w:jc w:val="center"/>
            </w:pPr>
            <w:r w:rsidRPr="00012DDA">
              <w:rPr>
                <w:sz w:val="20"/>
                <w:szCs w:val="20"/>
              </w:rPr>
              <w:t>2</w:t>
            </w:r>
          </w:p>
        </w:tc>
      </w:tr>
      <w:tr w:rsidR="003B3851" w:rsidTr="009E4885">
        <w:trPr>
          <w:trHeight w:val="89"/>
        </w:trPr>
        <w:tc>
          <w:tcPr>
            <w:tcW w:w="2204" w:type="dxa"/>
            <w:vMerge/>
          </w:tcPr>
          <w:p w:rsidR="003B3851" w:rsidRPr="00E82DC7" w:rsidRDefault="003B3851" w:rsidP="00731E18">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3B3851" w:rsidP="00D07338">
            <w:pPr>
              <w:rPr>
                <w:sz w:val="20"/>
                <w:szCs w:val="20"/>
              </w:rPr>
            </w:pPr>
            <w:r>
              <w:rPr>
                <w:sz w:val="20"/>
                <w:szCs w:val="20"/>
              </w:rPr>
              <w:t>5</w:t>
            </w:r>
            <w:r w:rsidR="00D07338">
              <w:rPr>
                <w:sz w:val="20"/>
                <w:szCs w:val="20"/>
              </w:rPr>
              <w:t>2</w:t>
            </w:r>
          </w:p>
        </w:tc>
        <w:tc>
          <w:tcPr>
            <w:tcW w:w="9372" w:type="dxa"/>
          </w:tcPr>
          <w:p w:rsidR="003B3851" w:rsidRDefault="003B3851" w:rsidP="00F84E36">
            <w:pPr>
              <w:rPr>
                <w:sz w:val="20"/>
                <w:szCs w:val="20"/>
              </w:rPr>
            </w:pPr>
            <w:r w:rsidRPr="00CE2EA5">
              <w:rPr>
                <w:sz w:val="20"/>
                <w:szCs w:val="28"/>
              </w:rPr>
              <w:t>Второе начало термодинамики. Принцип действия тепловой машины. КПД теплового двигателя. Холодильные машины. Тепловые двигатели. Охрана природы.</w:t>
            </w:r>
          </w:p>
        </w:tc>
        <w:tc>
          <w:tcPr>
            <w:tcW w:w="993" w:type="dxa"/>
          </w:tcPr>
          <w:p w:rsidR="003B3851" w:rsidRDefault="003B3851" w:rsidP="00207EB3">
            <w:pPr>
              <w:jc w:val="center"/>
            </w:pPr>
            <w:r w:rsidRPr="00DD34BF">
              <w:rPr>
                <w:sz w:val="20"/>
                <w:szCs w:val="20"/>
              </w:rPr>
              <w:t>1</w:t>
            </w:r>
          </w:p>
        </w:tc>
        <w:tc>
          <w:tcPr>
            <w:tcW w:w="1559" w:type="dxa"/>
          </w:tcPr>
          <w:p w:rsidR="003B3851" w:rsidRDefault="003B3851" w:rsidP="00571919">
            <w:pPr>
              <w:jc w:val="center"/>
            </w:pPr>
            <w:r w:rsidRPr="00012DDA">
              <w:rPr>
                <w:sz w:val="20"/>
                <w:szCs w:val="20"/>
              </w:rPr>
              <w:t>2</w:t>
            </w:r>
          </w:p>
        </w:tc>
      </w:tr>
      <w:tr w:rsidR="003B3851" w:rsidTr="00F84E36">
        <w:trPr>
          <w:trHeight w:val="89"/>
        </w:trPr>
        <w:tc>
          <w:tcPr>
            <w:tcW w:w="2204" w:type="dxa"/>
            <w:vMerge/>
          </w:tcPr>
          <w:p w:rsidR="003B3851" w:rsidRPr="00E82DC7" w:rsidRDefault="003B3851" w:rsidP="00731E18">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3B3851" w:rsidP="00D07338">
            <w:pPr>
              <w:rPr>
                <w:sz w:val="20"/>
                <w:szCs w:val="20"/>
              </w:rPr>
            </w:pPr>
            <w:r>
              <w:rPr>
                <w:sz w:val="20"/>
                <w:szCs w:val="20"/>
              </w:rPr>
              <w:t>5</w:t>
            </w:r>
            <w:r w:rsidR="00D07338">
              <w:rPr>
                <w:sz w:val="20"/>
                <w:szCs w:val="20"/>
              </w:rPr>
              <w:t>3</w:t>
            </w:r>
            <w:r>
              <w:rPr>
                <w:sz w:val="20"/>
                <w:szCs w:val="20"/>
              </w:rPr>
              <w:t>/5</w:t>
            </w:r>
            <w:r w:rsidR="00D07338">
              <w:rPr>
                <w:sz w:val="20"/>
                <w:szCs w:val="20"/>
              </w:rPr>
              <w:t>4</w:t>
            </w:r>
          </w:p>
        </w:tc>
        <w:tc>
          <w:tcPr>
            <w:tcW w:w="9372" w:type="dxa"/>
          </w:tcPr>
          <w:p w:rsidR="003B3851" w:rsidRPr="00936078" w:rsidRDefault="003B3851" w:rsidP="00F84E36">
            <w:pPr>
              <w:jc w:val="both"/>
              <w:rPr>
                <w:b/>
                <w:sz w:val="20"/>
                <w:szCs w:val="28"/>
              </w:rPr>
            </w:pPr>
            <w:r w:rsidRPr="00936078">
              <w:rPr>
                <w:b/>
                <w:sz w:val="20"/>
                <w:szCs w:val="28"/>
              </w:rPr>
              <w:t xml:space="preserve">Практическая работа №9. </w:t>
            </w:r>
          </w:p>
          <w:p w:rsidR="003B3851" w:rsidRDefault="003B3851" w:rsidP="00F84E36">
            <w:pPr>
              <w:rPr>
                <w:sz w:val="20"/>
                <w:szCs w:val="20"/>
              </w:rPr>
            </w:pPr>
            <w:r w:rsidRPr="00936078">
              <w:rPr>
                <w:sz w:val="20"/>
                <w:szCs w:val="28"/>
              </w:rPr>
              <w:t>Решение задач по теме: «</w:t>
            </w:r>
            <w:r w:rsidRPr="00936078">
              <w:rPr>
                <w:bCs/>
                <w:iCs/>
                <w:sz w:val="20"/>
                <w:szCs w:val="28"/>
              </w:rPr>
              <w:t>Основы термодинамики</w:t>
            </w:r>
            <w:r>
              <w:rPr>
                <w:sz w:val="20"/>
                <w:szCs w:val="28"/>
              </w:rPr>
              <w:t>».</w:t>
            </w:r>
          </w:p>
        </w:tc>
        <w:tc>
          <w:tcPr>
            <w:tcW w:w="993" w:type="dxa"/>
          </w:tcPr>
          <w:p w:rsidR="003B3851" w:rsidRDefault="003B3851" w:rsidP="00207EB3">
            <w:pPr>
              <w:jc w:val="center"/>
            </w:pPr>
            <w:r w:rsidRPr="00DD34BF">
              <w:rPr>
                <w:sz w:val="20"/>
                <w:szCs w:val="20"/>
              </w:rPr>
              <w:t>1</w:t>
            </w:r>
          </w:p>
        </w:tc>
        <w:tc>
          <w:tcPr>
            <w:tcW w:w="1559" w:type="dxa"/>
            <w:shd w:val="clear" w:color="auto" w:fill="A6A6A6" w:themeFill="background1" w:themeFillShade="A6"/>
          </w:tcPr>
          <w:p w:rsidR="003B3851" w:rsidRDefault="003B3851" w:rsidP="00571919">
            <w:pPr>
              <w:jc w:val="center"/>
            </w:pPr>
          </w:p>
        </w:tc>
      </w:tr>
      <w:tr w:rsidR="003B3851" w:rsidTr="009E4885">
        <w:trPr>
          <w:trHeight w:val="518"/>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3B3851" w:rsidP="00D07338">
            <w:pPr>
              <w:rPr>
                <w:sz w:val="20"/>
                <w:szCs w:val="20"/>
              </w:rPr>
            </w:pPr>
            <w:r>
              <w:rPr>
                <w:sz w:val="20"/>
                <w:szCs w:val="20"/>
              </w:rPr>
              <w:t>5</w:t>
            </w:r>
            <w:r w:rsidR="00D07338">
              <w:rPr>
                <w:sz w:val="20"/>
                <w:szCs w:val="20"/>
              </w:rPr>
              <w:t>5</w:t>
            </w:r>
            <w:r>
              <w:rPr>
                <w:sz w:val="20"/>
                <w:szCs w:val="20"/>
              </w:rPr>
              <w:t>/5</w:t>
            </w:r>
            <w:r w:rsidR="00D07338">
              <w:rPr>
                <w:sz w:val="20"/>
                <w:szCs w:val="20"/>
              </w:rPr>
              <w:t>6</w:t>
            </w:r>
          </w:p>
        </w:tc>
        <w:tc>
          <w:tcPr>
            <w:tcW w:w="9372" w:type="dxa"/>
          </w:tcPr>
          <w:p w:rsidR="003B3851" w:rsidRPr="00BD55B0" w:rsidRDefault="003B3851" w:rsidP="00D41B29">
            <w:pPr>
              <w:jc w:val="both"/>
              <w:rPr>
                <w:b/>
                <w:sz w:val="20"/>
                <w:szCs w:val="28"/>
              </w:rPr>
            </w:pPr>
            <w:r w:rsidRPr="00BD55B0">
              <w:rPr>
                <w:b/>
                <w:sz w:val="20"/>
                <w:szCs w:val="28"/>
              </w:rPr>
              <w:t>Практическая работа №</w:t>
            </w:r>
            <w:r>
              <w:rPr>
                <w:b/>
                <w:sz w:val="20"/>
                <w:szCs w:val="28"/>
              </w:rPr>
              <w:t>10</w:t>
            </w:r>
            <w:r w:rsidRPr="00BD55B0">
              <w:rPr>
                <w:b/>
                <w:sz w:val="20"/>
                <w:szCs w:val="28"/>
              </w:rPr>
              <w:t xml:space="preserve">. </w:t>
            </w:r>
          </w:p>
          <w:p w:rsidR="003B3851" w:rsidRDefault="003B3851" w:rsidP="00D41B29">
            <w:pPr>
              <w:rPr>
                <w:sz w:val="20"/>
                <w:szCs w:val="20"/>
              </w:rPr>
            </w:pPr>
            <w:r>
              <w:rPr>
                <w:sz w:val="20"/>
                <w:szCs w:val="28"/>
              </w:rPr>
              <w:t>Решение задач по теме: «</w:t>
            </w:r>
            <w:r w:rsidRPr="00CE2EA5">
              <w:rPr>
                <w:bCs/>
                <w:iCs/>
                <w:sz w:val="20"/>
                <w:szCs w:val="28"/>
              </w:rPr>
              <w:t>Основы термодина</w:t>
            </w:r>
            <w:r>
              <w:rPr>
                <w:bCs/>
                <w:iCs/>
                <w:sz w:val="20"/>
                <w:szCs w:val="28"/>
              </w:rPr>
              <w:t>мики</w:t>
            </w:r>
            <w:r>
              <w:rPr>
                <w:sz w:val="20"/>
                <w:szCs w:val="28"/>
              </w:rPr>
              <w:t>».</w:t>
            </w:r>
          </w:p>
        </w:tc>
        <w:tc>
          <w:tcPr>
            <w:tcW w:w="993" w:type="dxa"/>
          </w:tcPr>
          <w:p w:rsidR="003B3851" w:rsidRDefault="003B3851" w:rsidP="00207EB3">
            <w:pPr>
              <w:jc w:val="center"/>
            </w:pPr>
            <w:r>
              <w:rPr>
                <w:sz w:val="20"/>
                <w:szCs w:val="20"/>
              </w:rPr>
              <w:t>2</w:t>
            </w:r>
          </w:p>
        </w:tc>
        <w:tc>
          <w:tcPr>
            <w:tcW w:w="1559" w:type="dxa"/>
            <w:shd w:val="clear" w:color="auto" w:fill="BFBFBF" w:themeFill="background1" w:themeFillShade="BF"/>
          </w:tcPr>
          <w:p w:rsidR="003B3851" w:rsidRDefault="003B3851" w:rsidP="00571919">
            <w:pPr>
              <w:jc w:val="center"/>
            </w:pPr>
          </w:p>
        </w:tc>
      </w:tr>
      <w:tr w:rsidR="003B3851" w:rsidTr="009E4885">
        <w:trPr>
          <w:trHeight w:val="89"/>
        </w:trPr>
        <w:tc>
          <w:tcPr>
            <w:tcW w:w="2204" w:type="dxa"/>
            <w:vMerge w:val="restart"/>
          </w:tcPr>
          <w:p w:rsidR="003B3851" w:rsidRDefault="003B3851" w:rsidP="004603C4">
            <w:pPr>
              <w:widowControl w:val="0"/>
              <w:overflowPunct w:val="0"/>
              <w:autoSpaceDE w:val="0"/>
              <w:autoSpaceDN w:val="0"/>
              <w:adjustRightInd w:val="0"/>
              <w:spacing w:line="236" w:lineRule="auto"/>
              <w:ind w:right="80" w:firstLine="33"/>
              <w:jc w:val="center"/>
              <w:rPr>
                <w:bCs/>
                <w:iCs/>
                <w:sz w:val="20"/>
                <w:szCs w:val="20"/>
              </w:rPr>
            </w:pPr>
            <w:r w:rsidRPr="00E82DC7">
              <w:rPr>
                <w:b/>
                <w:sz w:val="20"/>
                <w:szCs w:val="20"/>
              </w:rPr>
              <w:t xml:space="preserve">Тема </w:t>
            </w:r>
            <w:r>
              <w:rPr>
                <w:b/>
                <w:sz w:val="20"/>
                <w:szCs w:val="20"/>
              </w:rPr>
              <w:t>2</w:t>
            </w:r>
            <w:r w:rsidRPr="00E82DC7">
              <w:rPr>
                <w:b/>
                <w:sz w:val="20"/>
                <w:szCs w:val="20"/>
              </w:rPr>
              <w:t>.</w:t>
            </w:r>
            <w:r>
              <w:rPr>
                <w:b/>
                <w:sz w:val="20"/>
                <w:szCs w:val="20"/>
              </w:rPr>
              <w:t>3.</w:t>
            </w:r>
            <w:r w:rsidRPr="00414D37">
              <w:rPr>
                <w:bCs/>
                <w:iCs/>
                <w:sz w:val="20"/>
                <w:szCs w:val="20"/>
              </w:rPr>
              <w:t xml:space="preserve"> </w:t>
            </w:r>
          </w:p>
          <w:p w:rsidR="003B3851" w:rsidRPr="00E82DC7" w:rsidRDefault="003B3851" w:rsidP="004603C4">
            <w:pPr>
              <w:widowControl w:val="0"/>
              <w:overflowPunct w:val="0"/>
              <w:autoSpaceDE w:val="0"/>
              <w:autoSpaceDN w:val="0"/>
              <w:adjustRightInd w:val="0"/>
              <w:spacing w:line="236" w:lineRule="auto"/>
              <w:ind w:right="80" w:firstLine="33"/>
              <w:jc w:val="center"/>
              <w:rPr>
                <w:b/>
                <w:sz w:val="20"/>
                <w:szCs w:val="20"/>
              </w:rPr>
            </w:pPr>
            <w:r w:rsidRPr="00731E18">
              <w:rPr>
                <w:bCs/>
                <w:iCs/>
                <w:sz w:val="20"/>
                <w:szCs w:val="28"/>
              </w:rPr>
              <w:t>Свойства паров.</w:t>
            </w:r>
          </w:p>
        </w:tc>
        <w:tc>
          <w:tcPr>
            <w:tcW w:w="10270" w:type="dxa"/>
            <w:gridSpan w:val="2"/>
          </w:tcPr>
          <w:p w:rsidR="003B3851" w:rsidRPr="00731E18" w:rsidRDefault="003B3851" w:rsidP="002445DF">
            <w:pPr>
              <w:rPr>
                <w:sz w:val="20"/>
                <w:szCs w:val="28"/>
              </w:rPr>
            </w:pPr>
            <w:r w:rsidRPr="00414D37">
              <w:rPr>
                <w:b/>
                <w:sz w:val="20"/>
                <w:szCs w:val="20"/>
              </w:rPr>
              <w:t>Содержание учебного материала</w:t>
            </w:r>
          </w:p>
        </w:tc>
        <w:tc>
          <w:tcPr>
            <w:tcW w:w="993" w:type="dxa"/>
            <w:shd w:val="clear" w:color="auto" w:fill="BFBFBF" w:themeFill="background1" w:themeFillShade="BF"/>
          </w:tcPr>
          <w:p w:rsidR="003B3851" w:rsidRPr="00DD34BF" w:rsidRDefault="003B3851" w:rsidP="00207EB3">
            <w:pPr>
              <w:jc w:val="center"/>
              <w:rPr>
                <w:sz w:val="20"/>
                <w:szCs w:val="20"/>
              </w:rPr>
            </w:pPr>
          </w:p>
        </w:tc>
        <w:tc>
          <w:tcPr>
            <w:tcW w:w="1559" w:type="dxa"/>
            <w:shd w:val="clear" w:color="auto" w:fill="BFBFBF" w:themeFill="background1" w:themeFillShade="BF"/>
          </w:tcPr>
          <w:p w:rsidR="003B3851" w:rsidRPr="00012DDA" w:rsidRDefault="003B3851" w:rsidP="00571919">
            <w:pPr>
              <w:jc w:val="center"/>
              <w:rPr>
                <w:sz w:val="20"/>
                <w:szCs w:val="20"/>
              </w:rPr>
            </w:pPr>
          </w:p>
        </w:tc>
      </w:tr>
      <w:tr w:rsidR="003B3851" w:rsidTr="009E4885">
        <w:trPr>
          <w:trHeight w:val="89"/>
        </w:trPr>
        <w:tc>
          <w:tcPr>
            <w:tcW w:w="2204" w:type="dxa"/>
            <w:vMerge/>
          </w:tcPr>
          <w:p w:rsidR="003B3851" w:rsidRPr="00E82DC7" w:rsidRDefault="003B3851" w:rsidP="004603C4">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3B3851" w:rsidP="00D07338">
            <w:pPr>
              <w:rPr>
                <w:sz w:val="20"/>
                <w:szCs w:val="20"/>
              </w:rPr>
            </w:pPr>
            <w:r>
              <w:rPr>
                <w:sz w:val="20"/>
                <w:szCs w:val="20"/>
              </w:rPr>
              <w:t>5</w:t>
            </w:r>
            <w:r w:rsidR="00D07338">
              <w:rPr>
                <w:sz w:val="20"/>
                <w:szCs w:val="20"/>
              </w:rPr>
              <w:t>7</w:t>
            </w:r>
          </w:p>
        </w:tc>
        <w:tc>
          <w:tcPr>
            <w:tcW w:w="9372" w:type="dxa"/>
          </w:tcPr>
          <w:p w:rsidR="003B3851" w:rsidRDefault="003B3851" w:rsidP="002445DF">
            <w:pPr>
              <w:rPr>
                <w:sz w:val="20"/>
                <w:szCs w:val="20"/>
              </w:rPr>
            </w:pPr>
            <w:r w:rsidRPr="00731E18">
              <w:rPr>
                <w:sz w:val="20"/>
                <w:szCs w:val="28"/>
              </w:rPr>
              <w:t>Испарение и конденсация.</w:t>
            </w:r>
            <w:r w:rsidRPr="00731E18">
              <w:rPr>
                <w:b/>
                <w:bCs/>
                <w:i/>
                <w:iCs/>
                <w:sz w:val="20"/>
                <w:szCs w:val="28"/>
              </w:rPr>
              <w:t xml:space="preserve"> </w:t>
            </w:r>
            <w:r w:rsidRPr="00731E18">
              <w:rPr>
                <w:sz w:val="20"/>
                <w:szCs w:val="28"/>
              </w:rPr>
              <w:t>Насыщенный пар и его</w:t>
            </w:r>
            <w:r w:rsidRPr="00731E18">
              <w:rPr>
                <w:b/>
                <w:bCs/>
                <w:i/>
                <w:iCs/>
                <w:sz w:val="20"/>
                <w:szCs w:val="28"/>
              </w:rPr>
              <w:t xml:space="preserve"> </w:t>
            </w:r>
            <w:r w:rsidRPr="00731E18">
              <w:rPr>
                <w:sz w:val="20"/>
                <w:szCs w:val="28"/>
              </w:rPr>
              <w:t>свойства. Абсолютная и относительная влажность воздуха. Точка росы. Кипение. Зависимость температуры кипения от давления.</w:t>
            </w:r>
          </w:p>
        </w:tc>
        <w:tc>
          <w:tcPr>
            <w:tcW w:w="993" w:type="dxa"/>
          </w:tcPr>
          <w:p w:rsidR="003B3851" w:rsidRDefault="003B3851" w:rsidP="00207EB3">
            <w:pPr>
              <w:jc w:val="center"/>
            </w:pPr>
            <w:r w:rsidRPr="00DD34BF">
              <w:rPr>
                <w:sz w:val="20"/>
                <w:szCs w:val="20"/>
              </w:rPr>
              <w:t>1</w:t>
            </w:r>
          </w:p>
        </w:tc>
        <w:tc>
          <w:tcPr>
            <w:tcW w:w="1559" w:type="dxa"/>
          </w:tcPr>
          <w:p w:rsidR="003B3851" w:rsidRDefault="003B3851" w:rsidP="00571919">
            <w:pPr>
              <w:jc w:val="center"/>
            </w:pPr>
            <w:r w:rsidRPr="00012DDA">
              <w:rPr>
                <w:sz w:val="20"/>
                <w:szCs w:val="20"/>
              </w:rPr>
              <w:t>2</w:t>
            </w:r>
          </w:p>
        </w:tc>
      </w:tr>
      <w:tr w:rsidR="003B3851" w:rsidTr="009E4885">
        <w:trPr>
          <w:trHeight w:val="424"/>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3B3851" w:rsidP="00D07338">
            <w:pPr>
              <w:rPr>
                <w:sz w:val="20"/>
                <w:szCs w:val="20"/>
              </w:rPr>
            </w:pPr>
            <w:r>
              <w:rPr>
                <w:sz w:val="20"/>
                <w:szCs w:val="20"/>
              </w:rPr>
              <w:t>5</w:t>
            </w:r>
            <w:r w:rsidR="00D07338">
              <w:rPr>
                <w:sz w:val="20"/>
                <w:szCs w:val="20"/>
              </w:rPr>
              <w:t>8</w:t>
            </w:r>
            <w:r>
              <w:rPr>
                <w:sz w:val="20"/>
                <w:szCs w:val="20"/>
              </w:rPr>
              <w:t>/5</w:t>
            </w:r>
            <w:r w:rsidR="00D07338">
              <w:rPr>
                <w:sz w:val="20"/>
                <w:szCs w:val="20"/>
              </w:rPr>
              <w:t>9</w:t>
            </w:r>
          </w:p>
        </w:tc>
        <w:tc>
          <w:tcPr>
            <w:tcW w:w="9372" w:type="dxa"/>
          </w:tcPr>
          <w:p w:rsidR="003B3851" w:rsidRDefault="003B3851" w:rsidP="002445DF">
            <w:pPr>
              <w:jc w:val="both"/>
              <w:rPr>
                <w:b/>
                <w:sz w:val="20"/>
                <w:szCs w:val="20"/>
              </w:rPr>
            </w:pPr>
            <w:r>
              <w:rPr>
                <w:b/>
                <w:sz w:val="20"/>
                <w:szCs w:val="20"/>
              </w:rPr>
              <w:t>Лабораторная работа №7</w:t>
            </w:r>
            <w:r w:rsidRPr="006F175D">
              <w:rPr>
                <w:b/>
                <w:sz w:val="20"/>
                <w:szCs w:val="20"/>
              </w:rPr>
              <w:t>.</w:t>
            </w:r>
          </w:p>
          <w:p w:rsidR="003B3851" w:rsidRDefault="003B3851" w:rsidP="002445DF">
            <w:pPr>
              <w:rPr>
                <w:sz w:val="20"/>
                <w:szCs w:val="20"/>
              </w:rPr>
            </w:pPr>
            <w:r w:rsidRPr="00731E18">
              <w:rPr>
                <w:sz w:val="20"/>
                <w:szCs w:val="20"/>
              </w:rPr>
              <w:t>Измерение влажности воздуха.</w:t>
            </w:r>
          </w:p>
        </w:tc>
        <w:tc>
          <w:tcPr>
            <w:tcW w:w="993" w:type="dxa"/>
          </w:tcPr>
          <w:p w:rsidR="003B3851" w:rsidRDefault="003B3851" w:rsidP="00207EB3">
            <w:pPr>
              <w:jc w:val="center"/>
            </w:pPr>
            <w:r w:rsidRPr="00DD34BF">
              <w:rPr>
                <w:sz w:val="20"/>
                <w:szCs w:val="20"/>
              </w:rPr>
              <w:t>1</w:t>
            </w:r>
          </w:p>
        </w:tc>
        <w:tc>
          <w:tcPr>
            <w:tcW w:w="1559" w:type="dxa"/>
            <w:shd w:val="clear" w:color="auto" w:fill="BFBFBF" w:themeFill="background1" w:themeFillShade="BF"/>
          </w:tcPr>
          <w:p w:rsidR="003B3851" w:rsidRDefault="003B3851" w:rsidP="00571919">
            <w:pPr>
              <w:jc w:val="center"/>
            </w:pPr>
          </w:p>
        </w:tc>
      </w:tr>
      <w:tr w:rsidR="003B3851" w:rsidTr="009E4885">
        <w:trPr>
          <w:trHeight w:val="257"/>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D07338" w:rsidP="00F84E36">
            <w:pPr>
              <w:rPr>
                <w:sz w:val="20"/>
                <w:szCs w:val="20"/>
              </w:rPr>
            </w:pPr>
            <w:r>
              <w:rPr>
                <w:sz w:val="20"/>
                <w:szCs w:val="20"/>
              </w:rPr>
              <w:t>60</w:t>
            </w:r>
          </w:p>
        </w:tc>
        <w:tc>
          <w:tcPr>
            <w:tcW w:w="9372" w:type="dxa"/>
          </w:tcPr>
          <w:p w:rsidR="003B3851" w:rsidRPr="00BD55B0" w:rsidRDefault="003B3851" w:rsidP="00D41B29">
            <w:pPr>
              <w:jc w:val="both"/>
              <w:rPr>
                <w:b/>
                <w:sz w:val="20"/>
                <w:szCs w:val="28"/>
              </w:rPr>
            </w:pPr>
            <w:r w:rsidRPr="00BD55B0">
              <w:rPr>
                <w:b/>
                <w:sz w:val="20"/>
                <w:szCs w:val="28"/>
              </w:rPr>
              <w:t>Практическая работа №</w:t>
            </w:r>
            <w:r>
              <w:rPr>
                <w:b/>
                <w:sz w:val="20"/>
                <w:szCs w:val="28"/>
              </w:rPr>
              <w:t>11</w:t>
            </w:r>
            <w:r w:rsidRPr="00BD55B0">
              <w:rPr>
                <w:b/>
                <w:sz w:val="20"/>
                <w:szCs w:val="28"/>
              </w:rPr>
              <w:t xml:space="preserve"> </w:t>
            </w:r>
          </w:p>
          <w:p w:rsidR="003B3851" w:rsidRDefault="003B3851" w:rsidP="00D41B29">
            <w:pPr>
              <w:rPr>
                <w:b/>
                <w:sz w:val="20"/>
                <w:szCs w:val="20"/>
              </w:rPr>
            </w:pPr>
            <w:r>
              <w:rPr>
                <w:sz w:val="20"/>
                <w:szCs w:val="28"/>
              </w:rPr>
              <w:t>Решение задач по теме: "</w:t>
            </w:r>
            <w:r w:rsidRPr="00731E18">
              <w:rPr>
                <w:bCs/>
                <w:iCs/>
                <w:sz w:val="20"/>
                <w:szCs w:val="28"/>
              </w:rPr>
              <w:t>Свойства паров</w:t>
            </w:r>
            <w:r>
              <w:rPr>
                <w:sz w:val="20"/>
                <w:szCs w:val="28"/>
              </w:rPr>
              <w:t>".</w:t>
            </w:r>
          </w:p>
        </w:tc>
        <w:tc>
          <w:tcPr>
            <w:tcW w:w="993" w:type="dxa"/>
          </w:tcPr>
          <w:p w:rsidR="003B3851" w:rsidRPr="00DD34BF" w:rsidRDefault="003B3851" w:rsidP="00207EB3">
            <w:pPr>
              <w:jc w:val="center"/>
              <w:rPr>
                <w:sz w:val="20"/>
                <w:szCs w:val="20"/>
              </w:rPr>
            </w:pPr>
            <w:r>
              <w:rPr>
                <w:sz w:val="20"/>
                <w:szCs w:val="20"/>
              </w:rPr>
              <w:t>1</w:t>
            </w:r>
          </w:p>
        </w:tc>
        <w:tc>
          <w:tcPr>
            <w:tcW w:w="1559" w:type="dxa"/>
            <w:shd w:val="clear" w:color="auto" w:fill="BFBFBF" w:themeFill="background1" w:themeFillShade="BF"/>
          </w:tcPr>
          <w:p w:rsidR="003B3851" w:rsidRDefault="003B3851" w:rsidP="00571919">
            <w:pPr>
              <w:jc w:val="center"/>
            </w:pPr>
          </w:p>
        </w:tc>
      </w:tr>
      <w:tr w:rsidR="003B3851" w:rsidTr="009E4885">
        <w:tc>
          <w:tcPr>
            <w:tcW w:w="2204" w:type="dxa"/>
            <w:vMerge w:val="restart"/>
          </w:tcPr>
          <w:p w:rsidR="003B3851" w:rsidRDefault="003B3851" w:rsidP="00731E18">
            <w:pPr>
              <w:widowControl w:val="0"/>
              <w:overflowPunct w:val="0"/>
              <w:autoSpaceDE w:val="0"/>
              <w:autoSpaceDN w:val="0"/>
              <w:adjustRightInd w:val="0"/>
              <w:spacing w:line="236" w:lineRule="auto"/>
              <w:ind w:right="80" w:firstLine="33"/>
              <w:jc w:val="center"/>
              <w:rPr>
                <w:bCs/>
                <w:iCs/>
                <w:sz w:val="20"/>
                <w:szCs w:val="20"/>
              </w:rPr>
            </w:pPr>
            <w:r w:rsidRPr="00E82DC7">
              <w:rPr>
                <w:b/>
                <w:sz w:val="20"/>
                <w:szCs w:val="20"/>
              </w:rPr>
              <w:t xml:space="preserve">Тема </w:t>
            </w:r>
            <w:r>
              <w:rPr>
                <w:b/>
                <w:sz w:val="20"/>
                <w:szCs w:val="20"/>
              </w:rPr>
              <w:t>2</w:t>
            </w:r>
            <w:r w:rsidRPr="00E82DC7">
              <w:rPr>
                <w:b/>
                <w:sz w:val="20"/>
                <w:szCs w:val="20"/>
              </w:rPr>
              <w:t>.</w:t>
            </w:r>
            <w:r>
              <w:rPr>
                <w:b/>
                <w:sz w:val="20"/>
                <w:szCs w:val="20"/>
              </w:rPr>
              <w:t>4.</w:t>
            </w:r>
            <w:r w:rsidRPr="00414D37">
              <w:rPr>
                <w:bCs/>
                <w:iCs/>
                <w:sz w:val="20"/>
                <w:szCs w:val="20"/>
              </w:rPr>
              <w:t xml:space="preserve"> </w:t>
            </w:r>
          </w:p>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r w:rsidRPr="00731E18">
              <w:rPr>
                <w:bCs/>
                <w:iCs/>
                <w:sz w:val="20"/>
                <w:szCs w:val="28"/>
              </w:rPr>
              <w:t>Свойства жидкостей.</w:t>
            </w:r>
          </w:p>
        </w:tc>
        <w:tc>
          <w:tcPr>
            <w:tcW w:w="10270" w:type="dxa"/>
            <w:gridSpan w:val="2"/>
          </w:tcPr>
          <w:p w:rsidR="003B3851" w:rsidRPr="00731E18" w:rsidRDefault="003B3851" w:rsidP="002445DF">
            <w:pPr>
              <w:widowControl w:val="0"/>
              <w:overflowPunct w:val="0"/>
              <w:autoSpaceDE w:val="0"/>
              <w:autoSpaceDN w:val="0"/>
              <w:adjustRightInd w:val="0"/>
              <w:spacing w:line="227" w:lineRule="auto"/>
              <w:ind w:firstLine="34"/>
              <w:jc w:val="both"/>
              <w:rPr>
                <w:sz w:val="20"/>
                <w:szCs w:val="28"/>
              </w:rPr>
            </w:pPr>
            <w:r w:rsidRPr="00414D37">
              <w:rPr>
                <w:b/>
                <w:sz w:val="20"/>
                <w:szCs w:val="20"/>
              </w:rPr>
              <w:t>Содержание учебного материала</w:t>
            </w:r>
          </w:p>
        </w:tc>
        <w:tc>
          <w:tcPr>
            <w:tcW w:w="993" w:type="dxa"/>
            <w:shd w:val="clear" w:color="auto" w:fill="BFBFBF" w:themeFill="background1" w:themeFillShade="BF"/>
          </w:tcPr>
          <w:p w:rsidR="003B3851" w:rsidRPr="00DD34BF" w:rsidRDefault="003B3851" w:rsidP="00207EB3">
            <w:pPr>
              <w:jc w:val="center"/>
              <w:rPr>
                <w:sz w:val="20"/>
                <w:szCs w:val="20"/>
              </w:rPr>
            </w:pPr>
          </w:p>
        </w:tc>
        <w:tc>
          <w:tcPr>
            <w:tcW w:w="1559" w:type="dxa"/>
            <w:shd w:val="clear" w:color="auto" w:fill="BFBFBF" w:themeFill="background1" w:themeFillShade="BF"/>
          </w:tcPr>
          <w:p w:rsidR="003B3851" w:rsidRPr="00012DDA" w:rsidRDefault="003B3851" w:rsidP="00571919">
            <w:pPr>
              <w:jc w:val="center"/>
              <w:rPr>
                <w:sz w:val="20"/>
                <w:szCs w:val="20"/>
              </w:rPr>
            </w:pPr>
          </w:p>
        </w:tc>
      </w:tr>
      <w:tr w:rsidR="003B3851" w:rsidTr="009E4885">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3B3851" w:rsidP="00D07338">
            <w:pPr>
              <w:rPr>
                <w:sz w:val="20"/>
                <w:szCs w:val="20"/>
              </w:rPr>
            </w:pPr>
            <w:r>
              <w:rPr>
                <w:sz w:val="20"/>
                <w:szCs w:val="20"/>
              </w:rPr>
              <w:t>6</w:t>
            </w:r>
            <w:r w:rsidR="00D07338">
              <w:rPr>
                <w:sz w:val="20"/>
                <w:szCs w:val="20"/>
              </w:rPr>
              <w:t>1</w:t>
            </w:r>
          </w:p>
        </w:tc>
        <w:tc>
          <w:tcPr>
            <w:tcW w:w="9372" w:type="dxa"/>
          </w:tcPr>
          <w:p w:rsidR="003B3851" w:rsidRPr="00731E18" w:rsidRDefault="003B3851" w:rsidP="002445DF">
            <w:pPr>
              <w:widowControl w:val="0"/>
              <w:overflowPunct w:val="0"/>
              <w:autoSpaceDE w:val="0"/>
              <w:autoSpaceDN w:val="0"/>
              <w:adjustRightInd w:val="0"/>
              <w:spacing w:line="227" w:lineRule="auto"/>
              <w:ind w:firstLine="34"/>
              <w:jc w:val="both"/>
              <w:rPr>
                <w:sz w:val="20"/>
              </w:rPr>
            </w:pPr>
            <w:r w:rsidRPr="00731E18">
              <w:rPr>
                <w:sz w:val="20"/>
                <w:szCs w:val="28"/>
              </w:rPr>
              <w:t>Характеристика жидкого состояния вещества.</w:t>
            </w:r>
            <w:r w:rsidRPr="00731E18">
              <w:rPr>
                <w:b/>
                <w:bCs/>
                <w:i/>
                <w:iCs/>
                <w:sz w:val="20"/>
                <w:szCs w:val="28"/>
              </w:rPr>
              <w:t xml:space="preserve"> </w:t>
            </w:r>
            <w:r w:rsidRPr="00731E18">
              <w:rPr>
                <w:sz w:val="20"/>
                <w:szCs w:val="28"/>
              </w:rPr>
              <w:t>Поверхностный слой жидкости. Энергия поверхностного слоя. Явления на границе жидкости с твердым телом. Капиллярные явления.</w:t>
            </w:r>
          </w:p>
        </w:tc>
        <w:tc>
          <w:tcPr>
            <w:tcW w:w="993" w:type="dxa"/>
          </w:tcPr>
          <w:p w:rsidR="003B3851" w:rsidRDefault="003B3851" w:rsidP="00207EB3">
            <w:pPr>
              <w:jc w:val="center"/>
            </w:pPr>
            <w:r w:rsidRPr="00DD34BF">
              <w:rPr>
                <w:sz w:val="20"/>
                <w:szCs w:val="20"/>
              </w:rPr>
              <w:t>1</w:t>
            </w:r>
          </w:p>
        </w:tc>
        <w:tc>
          <w:tcPr>
            <w:tcW w:w="1559" w:type="dxa"/>
          </w:tcPr>
          <w:p w:rsidR="003B3851" w:rsidRDefault="003B3851" w:rsidP="00571919">
            <w:pPr>
              <w:jc w:val="center"/>
            </w:pPr>
            <w:r w:rsidRPr="00012DDA">
              <w:rPr>
                <w:sz w:val="20"/>
                <w:szCs w:val="20"/>
              </w:rPr>
              <w:t>2</w:t>
            </w:r>
          </w:p>
        </w:tc>
      </w:tr>
      <w:tr w:rsidR="003B3851" w:rsidTr="009E4885">
        <w:trPr>
          <w:trHeight w:val="223"/>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3B3851" w:rsidP="00D07338">
            <w:pPr>
              <w:rPr>
                <w:sz w:val="20"/>
                <w:szCs w:val="20"/>
              </w:rPr>
            </w:pPr>
            <w:r>
              <w:rPr>
                <w:sz w:val="20"/>
                <w:szCs w:val="20"/>
              </w:rPr>
              <w:t>6</w:t>
            </w:r>
            <w:r w:rsidR="00D07338">
              <w:rPr>
                <w:sz w:val="20"/>
                <w:szCs w:val="20"/>
              </w:rPr>
              <w:t>2</w:t>
            </w:r>
            <w:r>
              <w:rPr>
                <w:sz w:val="20"/>
                <w:szCs w:val="20"/>
              </w:rPr>
              <w:t>/6</w:t>
            </w:r>
            <w:r w:rsidR="00D07338">
              <w:rPr>
                <w:sz w:val="20"/>
                <w:szCs w:val="20"/>
              </w:rPr>
              <w:t>3</w:t>
            </w:r>
          </w:p>
        </w:tc>
        <w:tc>
          <w:tcPr>
            <w:tcW w:w="9372" w:type="dxa"/>
          </w:tcPr>
          <w:p w:rsidR="003B3851" w:rsidRDefault="003B3851" w:rsidP="002445DF">
            <w:pPr>
              <w:jc w:val="both"/>
              <w:rPr>
                <w:b/>
                <w:sz w:val="20"/>
                <w:szCs w:val="20"/>
              </w:rPr>
            </w:pPr>
            <w:r>
              <w:rPr>
                <w:b/>
                <w:sz w:val="20"/>
                <w:szCs w:val="20"/>
              </w:rPr>
              <w:t>Лабораторная работа №8</w:t>
            </w:r>
            <w:r w:rsidRPr="006F175D">
              <w:rPr>
                <w:b/>
                <w:sz w:val="20"/>
                <w:szCs w:val="20"/>
              </w:rPr>
              <w:t>.</w:t>
            </w:r>
          </w:p>
          <w:p w:rsidR="003B3851" w:rsidRPr="00731E18" w:rsidRDefault="003B3851" w:rsidP="002445DF">
            <w:pPr>
              <w:widowControl w:val="0"/>
              <w:overflowPunct w:val="0"/>
              <w:autoSpaceDE w:val="0"/>
              <w:autoSpaceDN w:val="0"/>
              <w:adjustRightInd w:val="0"/>
              <w:spacing w:line="228" w:lineRule="auto"/>
              <w:ind w:firstLine="34"/>
              <w:jc w:val="both"/>
              <w:rPr>
                <w:sz w:val="20"/>
              </w:rPr>
            </w:pPr>
            <w:r w:rsidRPr="004603C4">
              <w:rPr>
                <w:sz w:val="20"/>
              </w:rPr>
              <w:t>Измерение поверхностного натяжения жидкости.</w:t>
            </w:r>
          </w:p>
        </w:tc>
        <w:tc>
          <w:tcPr>
            <w:tcW w:w="993" w:type="dxa"/>
          </w:tcPr>
          <w:p w:rsidR="003B3851" w:rsidRDefault="003B3851" w:rsidP="00207EB3">
            <w:pPr>
              <w:jc w:val="center"/>
            </w:pPr>
            <w:r w:rsidRPr="00DD34BF">
              <w:rPr>
                <w:sz w:val="20"/>
                <w:szCs w:val="20"/>
              </w:rPr>
              <w:t>1</w:t>
            </w:r>
          </w:p>
        </w:tc>
        <w:tc>
          <w:tcPr>
            <w:tcW w:w="1559" w:type="dxa"/>
            <w:shd w:val="clear" w:color="auto" w:fill="BFBFBF" w:themeFill="background1" w:themeFillShade="BF"/>
          </w:tcPr>
          <w:p w:rsidR="003B3851" w:rsidRDefault="003B3851" w:rsidP="00571919">
            <w:pPr>
              <w:jc w:val="center"/>
            </w:pPr>
          </w:p>
        </w:tc>
      </w:tr>
      <w:tr w:rsidR="003B3851" w:rsidTr="009E4885">
        <w:trPr>
          <w:trHeight w:val="89"/>
        </w:trPr>
        <w:tc>
          <w:tcPr>
            <w:tcW w:w="2204" w:type="dxa"/>
            <w:vMerge w:val="restart"/>
          </w:tcPr>
          <w:p w:rsidR="003B3851" w:rsidRDefault="003B3851" w:rsidP="00731E18">
            <w:pPr>
              <w:widowControl w:val="0"/>
              <w:overflowPunct w:val="0"/>
              <w:autoSpaceDE w:val="0"/>
              <w:autoSpaceDN w:val="0"/>
              <w:adjustRightInd w:val="0"/>
              <w:spacing w:line="236" w:lineRule="auto"/>
              <w:ind w:right="80" w:firstLine="33"/>
              <w:jc w:val="center"/>
              <w:rPr>
                <w:bCs/>
                <w:iCs/>
                <w:sz w:val="20"/>
                <w:szCs w:val="20"/>
              </w:rPr>
            </w:pPr>
            <w:r w:rsidRPr="00E82DC7">
              <w:rPr>
                <w:b/>
                <w:sz w:val="20"/>
                <w:szCs w:val="20"/>
              </w:rPr>
              <w:t xml:space="preserve">Тема </w:t>
            </w:r>
            <w:r>
              <w:rPr>
                <w:b/>
                <w:sz w:val="20"/>
                <w:szCs w:val="20"/>
              </w:rPr>
              <w:t>2</w:t>
            </w:r>
            <w:r w:rsidRPr="00E82DC7">
              <w:rPr>
                <w:b/>
                <w:sz w:val="20"/>
                <w:szCs w:val="20"/>
              </w:rPr>
              <w:t>.</w:t>
            </w:r>
            <w:r>
              <w:rPr>
                <w:b/>
                <w:sz w:val="20"/>
                <w:szCs w:val="20"/>
              </w:rPr>
              <w:t>5.</w:t>
            </w:r>
            <w:r w:rsidRPr="00414D37">
              <w:rPr>
                <w:bCs/>
                <w:iCs/>
                <w:sz w:val="20"/>
                <w:szCs w:val="20"/>
              </w:rPr>
              <w:t xml:space="preserve"> </w:t>
            </w:r>
          </w:p>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r w:rsidRPr="00731E18">
              <w:rPr>
                <w:bCs/>
                <w:iCs/>
                <w:sz w:val="20"/>
                <w:szCs w:val="28"/>
              </w:rPr>
              <w:t>Свойства твердых тел.</w:t>
            </w:r>
          </w:p>
        </w:tc>
        <w:tc>
          <w:tcPr>
            <w:tcW w:w="10270" w:type="dxa"/>
            <w:gridSpan w:val="2"/>
          </w:tcPr>
          <w:p w:rsidR="003B3851" w:rsidRPr="00731E18" w:rsidRDefault="003B3851" w:rsidP="002445DF">
            <w:pPr>
              <w:rPr>
                <w:sz w:val="20"/>
                <w:szCs w:val="28"/>
              </w:rPr>
            </w:pPr>
            <w:r w:rsidRPr="00414D37">
              <w:rPr>
                <w:b/>
                <w:sz w:val="20"/>
                <w:szCs w:val="20"/>
              </w:rPr>
              <w:t>Содержание учебного материала</w:t>
            </w:r>
          </w:p>
        </w:tc>
        <w:tc>
          <w:tcPr>
            <w:tcW w:w="993" w:type="dxa"/>
            <w:shd w:val="clear" w:color="auto" w:fill="BFBFBF" w:themeFill="background1" w:themeFillShade="BF"/>
          </w:tcPr>
          <w:p w:rsidR="003B3851" w:rsidRPr="00DD34BF" w:rsidRDefault="003B3851" w:rsidP="00207EB3">
            <w:pPr>
              <w:jc w:val="center"/>
              <w:rPr>
                <w:sz w:val="20"/>
                <w:szCs w:val="20"/>
              </w:rPr>
            </w:pPr>
          </w:p>
        </w:tc>
        <w:tc>
          <w:tcPr>
            <w:tcW w:w="1559" w:type="dxa"/>
            <w:shd w:val="clear" w:color="auto" w:fill="BFBFBF" w:themeFill="background1" w:themeFillShade="BF"/>
          </w:tcPr>
          <w:p w:rsidR="003B3851" w:rsidRPr="00012DDA" w:rsidRDefault="003B3851" w:rsidP="00571919">
            <w:pPr>
              <w:jc w:val="center"/>
              <w:rPr>
                <w:sz w:val="20"/>
                <w:szCs w:val="20"/>
              </w:rPr>
            </w:pPr>
          </w:p>
        </w:tc>
      </w:tr>
      <w:tr w:rsidR="003B3851" w:rsidTr="009E4885">
        <w:trPr>
          <w:trHeight w:val="89"/>
        </w:trPr>
        <w:tc>
          <w:tcPr>
            <w:tcW w:w="2204" w:type="dxa"/>
            <w:vMerge/>
          </w:tcPr>
          <w:p w:rsidR="003B3851" w:rsidRPr="00731E18" w:rsidRDefault="003B3851" w:rsidP="00414D37">
            <w:pPr>
              <w:widowControl w:val="0"/>
              <w:overflowPunct w:val="0"/>
              <w:autoSpaceDE w:val="0"/>
              <w:autoSpaceDN w:val="0"/>
              <w:adjustRightInd w:val="0"/>
              <w:spacing w:line="236" w:lineRule="auto"/>
              <w:ind w:right="80" w:firstLine="33"/>
              <w:jc w:val="center"/>
              <w:rPr>
                <w:sz w:val="20"/>
                <w:szCs w:val="20"/>
              </w:rPr>
            </w:pPr>
          </w:p>
        </w:tc>
        <w:tc>
          <w:tcPr>
            <w:tcW w:w="898" w:type="dxa"/>
          </w:tcPr>
          <w:p w:rsidR="003B3851" w:rsidRDefault="003B3851" w:rsidP="00D07338">
            <w:pPr>
              <w:rPr>
                <w:sz w:val="20"/>
                <w:szCs w:val="20"/>
              </w:rPr>
            </w:pPr>
            <w:r>
              <w:rPr>
                <w:sz w:val="20"/>
                <w:szCs w:val="20"/>
              </w:rPr>
              <w:t>6</w:t>
            </w:r>
            <w:r w:rsidR="00D07338">
              <w:rPr>
                <w:sz w:val="20"/>
                <w:szCs w:val="20"/>
              </w:rPr>
              <w:t>4</w:t>
            </w:r>
          </w:p>
        </w:tc>
        <w:tc>
          <w:tcPr>
            <w:tcW w:w="9372" w:type="dxa"/>
          </w:tcPr>
          <w:p w:rsidR="003B3851" w:rsidRDefault="003B3851" w:rsidP="002445DF">
            <w:pPr>
              <w:rPr>
                <w:sz w:val="20"/>
                <w:szCs w:val="20"/>
              </w:rPr>
            </w:pPr>
            <w:r w:rsidRPr="00731E18">
              <w:rPr>
                <w:sz w:val="20"/>
                <w:szCs w:val="28"/>
              </w:rPr>
              <w:t>Характеристика твердого состояния вещества.</w:t>
            </w:r>
            <w:r w:rsidRPr="00731E18">
              <w:rPr>
                <w:b/>
                <w:bCs/>
                <w:i/>
                <w:iCs/>
                <w:sz w:val="20"/>
                <w:szCs w:val="28"/>
              </w:rPr>
              <w:t xml:space="preserve"> </w:t>
            </w:r>
            <w:r w:rsidRPr="00731E18">
              <w:rPr>
                <w:sz w:val="20"/>
                <w:szCs w:val="28"/>
              </w:rPr>
              <w:t>Упругие свойства твердых тел. Закон Гука.</w:t>
            </w:r>
          </w:p>
        </w:tc>
        <w:tc>
          <w:tcPr>
            <w:tcW w:w="993" w:type="dxa"/>
          </w:tcPr>
          <w:p w:rsidR="003B3851" w:rsidRDefault="003B3851" w:rsidP="00207EB3">
            <w:pPr>
              <w:jc w:val="center"/>
            </w:pPr>
            <w:r w:rsidRPr="00DD34BF">
              <w:rPr>
                <w:sz w:val="20"/>
                <w:szCs w:val="20"/>
              </w:rPr>
              <w:t>1</w:t>
            </w:r>
          </w:p>
        </w:tc>
        <w:tc>
          <w:tcPr>
            <w:tcW w:w="1559" w:type="dxa"/>
          </w:tcPr>
          <w:p w:rsidR="003B3851" w:rsidRDefault="003B3851" w:rsidP="00571919">
            <w:pPr>
              <w:jc w:val="center"/>
            </w:pPr>
            <w:r w:rsidRPr="00012DDA">
              <w:rPr>
                <w:sz w:val="20"/>
                <w:szCs w:val="20"/>
              </w:rPr>
              <w:t>2</w:t>
            </w:r>
          </w:p>
        </w:tc>
      </w:tr>
      <w:tr w:rsidR="003B3851" w:rsidTr="009E4885">
        <w:trPr>
          <w:trHeight w:val="89"/>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3B3851" w:rsidP="00D07338">
            <w:pPr>
              <w:rPr>
                <w:sz w:val="20"/>
                <w:szCs w:val="20"/>
              </w:rPr>
            </w:pPr>
            <w:r>
              <w:rPr>
                <w:sz w:val="20"/>
                <w:szCs w:val="20"/>
              </w:rPr>
              <w:t>6</w:t>
            </w:r>
            <w:r w:rsidR="00D07338">
              <w:rPr>
                <w:sz w:val="20"/>
                <w:szCs w:val="20"/>
              </w:rPr>
              <w:t>5</w:t>
            </w:r>
          </w:p>
        </w:tc>
        <w:tc>
          <w:tcPr>
            <w:tcW w:w="9372" w:type="dxa"/>
          </w:tcPr>
          <w:p w:rsidR="003B3851" w:rsidRPr="00CE2EA5" w:rsidRDefault="003B3851" w:rsidP="002445DF">
            <w:pPr>
              <w:widowControl w:val="0"/>
              <w:overflowPunct w:val="0"/>
              <w:autoSpaceDE w:val="0"/>
              <w:autoSpaceDN w:val="0"/>
              <w:adjustRightInd w:val="0"/>
              <w:spacing w:line="228" w:lineRule="auto"/>
              <w:jc w:val="both"/>
              <w:rPr>
                <w:sz w:val="20"/>
              </w:rPr>
            </w:pPr>
            <w:r w:rsidRPr="00731E18">
              <w:rPr>
                <w:sz w:val="20"/>
                <w:szCs w:val="28"/>
              </w:rPr>
              <w:t>Механические свойства твердых тел. Тепловое расширение твердых тел и жидкостей. Плавление и кристаллизация.</w:t>
            </w:r>
          </w:p>
        </w:tc>
        <w:tc>
          <w:tcPr>
            <w:tcW w:w="993" w:type="dxa"/>
          </w:tcPr>
          <w:p w:rsidR="003B3851" w:rsidRDefault="003B3851" w:rsidP="00207EB3">
            <w:pPr>
              <w:jc w:val="center"/>
            </w:pPr>
            <w:r w:rsidRPr="00DD34BF">
              <w:rPr>
                <w:sz w:val="20"/>
                <w:szCs w:val="20"/>
              </w:rPr>
              <w:t>1</w:t>
            </w:r>
          </w:p>
        </w:tc>
        <w:tc>
          <w:tcPr>
            <w:tcW w:w="1559" w:type="dxa"/>
          </w:tcPr>
          <w:p w:rsidR="003B3851" w:rsidRDefault="003B3851" w:rsidP="00571919">
            <w:pPr>
              <w:jc w:val="center"/>
            </w:pPr>
            <w:r w:rsidRPr="00012DDA">
              <w:rPr>
                <w:sz w:val="20"/>
                <w:szCs w:val="20"/>
              </w:rPr>
              <w:t>2</w:t>
            </w:r>
          </w:p>
        </w:tc>
      </w:tr>
      <w:tr w:rsidR="003B3851" w:rsidTr="009E4885">
        <w:trPr>
          <w:trHeight w:val="89"/>
        </w:trPr>
        <w:tc>
          <w:tcPr>
            <w:tcW w:w="2204" w:type="dxa"/>
            <w:vMerge/>
          </w:tcPr>
          <w:p w:rsidR="003B3851" w:rsidRPr="00731E18" w:rsidRDefault="003B3851" w:rsidP="00414D37">
            <w:pPr>
              <w:widowControl w:val="0"/>
              <w:overflowPunct w:val="0"/>
              <w:autoSpaceDE w:val="0"/>
              <w:autoSpaceDN w:val="0"/>
              <w:adjustRightInd w:val="0"/>
              <w:spacing w:line="236" w:lineRule="auto"/>
              <w:ind w:right="80" w:firstLine="33"/>
              <w:jc w:val="center"/>
              <w:rPr>
                <w:sz w:val="20"/>
                <w:szCs w:val="20"/>
              </w:rPr>
            </w:pPr>
          </w:p>
        </w:tc>
        <w:tc>
          <w:tcPr>
            <w:tcW w:w="898" w:type="dxa"/>
          </w:tcPr>
          <w:p w:rsidR="003B3851" w:rsidRDefault="003B3851" w:rsidP="00D07338">
            <w:pPr>
              <w:rPr>
                <w:sz w:val="20"/>
                <w:szCs w:val="20"/>
              </w:rPr>
            </w:pPr>
            <w:r>
              <w:rPr>
                <w:sz w:val="20"/>
                <w:szCs w:val="20"/>
              </w:rPr>
              <w:t>6</w:t>
            </w:r>
            <w:r w:rsidR="00D07338">
              <w:rPr>
                <w:sz w:val="20"/>
                <w:szCs w:val="20"/>
              </w:rPr>
              <w:t>6</w:t>
            </w:r>
          </w:p>
        </w:tc>
        <w:tc>
          <w:tcPr>
            <w:tcW w:w="9372" w:type="dxa"/>
          </w:tcPr>
          <w:p w:rsidR="003B3851" w:rsidRDefault="003B3851" w:rsidP="002445DF">
            <w:pPr>
              <w:jc w:val="both"/>
              <w:rPr>
                <w:b/>
                <w:sz w:val="20"/>
                <w:szCs w:val="20"/>
              </w:rPr>
            </w:pPr>
            <w:r>
              <w:rPr>
                <w:b/>
                <w:sz w:val="20"/>
                <w:szCs w:val="20"/>
              </w:rPr>
              <w:t>Лабораторная работа №9</w:t>
            </w:r>
            <w:r w:rsidRPr="006F175D">
              <w:rPr>
                <w:b/>
                <w:sz w:val="20"/>
                <w:szCs w:val="20"/>
              </w:rPr>
              <w:t>.</w:t>
            </w:r>
          </w:p>
          <w:p w:rsidR="003B3851" w:rsidRPr="00CE2EA5" w:rsidRDefault="003B3851" w:rsidP="002445DF">
            <w:pPr>
              <w:widowControl w:val="0"/>
              <w:overflowPunct w:val="0"/>
              <w:autoSpaceDE w:val="0"/>
              <w:autoSpaceDN w:val="0"/>
              <w:adjustRightInd w:val="0"/>
              <w:spacing w:line="228" w:lineRule="auto"/>
              <w:ind w:firstLine="34"/>
              <w:jc w:val="both"/>
              <w:rPr>
                <w:sz w:val="20"/>
              </w:rPr>
            </w:pPr>
            <w:r w:rsidRPr="004603C4">
              <w:rPr>
                <w:sz w:val="20"/>
              </w:rPr>
              <w:t>Наблюдение процесса кристаллизации Изучение деформации растяжения.</w:t>
            </w:r>
          </w:p>
        </w:tc>
        <w:tc>
          <w:tcPr>
            <w:tcW w:w="993" w:type="dxa"/>
          </w:tcPr>
          <w:p w:rsidR="003B3851" w:rsidRDefault="003B3851" w:rsidP="00207EB3">
            <w:pPr>
              <w:jc w:val="center"/>
            </w:pPr>
            <w:r w:rsidRPr="00DD34BF">
              <w:rPr>
                <w:sz w:val="20"/>
                <w:szCs w:val="20"/>
              </w:rPr>
              <w:t>1</w:t>
            </w:r>
          </w:p>
        </w:tc>
        <w:tc>
          <w:tcPr>
            <w:tcW w:w="1559" w:type="dxa"/>
            <w:shd w:val="clear" w:color="auto" w:fill="BFBFBF" w:themeFill="background1" w:themeFillShade="BF"/>
          </w:tcPr>
          <w:p w:rsidR="003B3851" w:rsidRDefault="003B3851" w:rsidP="00F966E4">
            <w:pPr>
              <w:rPr>
                <w:sz w:val="20"/>
                <w:szCs w:val="20"/>
              </w:rPr>
            </w:pPr>
          </w:p>
        </w:tc>
      </w:tr>
      <w:tr w:rsidR="003B3851" w:rsidTr="009E4885">
        <w:trPr>
          <w:trHeight w:val="89"/>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3B3851" w:rsidP="00D07338">
            <w:pPr>
              <w:rPr>
                <w:sz w:val="20"/>
                <w:szCs w:val="20"/>
              </w:rPr>
            </w:pPr>
            <w:r>
              <w:rPr>
                <w:sz w:val="20"/>
                <w:szCs w:val="20"/>
              </w:rPr>
              <w:t>6</w:t>
            </w:r>
            <w:r w:rsidR="00D07338">
              <w:rPr>
                <w:sz w:val="20"/>
                <w:szCs w:val="20"/>
              </w:rPr>
              <w:t>7</w:t>
            </w:r>
            <w:r>
              <w:rPr>
                <w:sz w:val="20"/>
                <w:szCs w:val="20"/>
              </w:rPr>
              <w:t>/6</w:t>
            </w:r>
            <w:r w:rsidR="00D07338">
              <w:rPr>
                <w:sz w:val="20"/>
                <w:szCs w:val="20"/>
              </w:rPr>
              <w:t>8</w:t>
            </w:r>
          </w:p>
        </w:tc>
        <w:tc>
          <w:tcPr>
            <w:tcW w:w="9372" w:type="dxa"/>
          </w:tcPr>
          <w:p w:rsidR="003B3851" w:rsidRDefault="003B3851" w:rsidP="002445DF">
            <w:pPr>
              <w:jc w:val="both"/>
              <w:rPr>
                <w:b/>
                <w:sz w:val="20"/>
                <w:szCs w:val="20"/>
              </w:rPr>
            </w:pPr>
            <w:r>
              <w:rPr>
                <w:b/>
                <w:sz w:val="20"/>
                <w:szCs w:val="20"/>
              </w:rPr>
              <w:t>Лабораторная работа №10</w:t>
            </w:r>
            <w:r w:rsidRPr="006F175D">
              <w:rPr>
                <w:b/>
                <w:sz w:val="20"/>
                <w:szCs w:val="20"/>
              </w:rPr>
              <w:t>.</w:t>
            </w:r>
          </w:p>
          <w:p w:rsidR="003B3851" w:rsidRPr="004603C4" w:rsidRDefault="003B3851" w:rsidP="002445DF">
            <w:pPr>
              <w:widowControl w:val="0"/>
              <w:overflowPunct w:val="0"/>
              <w:autoSpaceDE w:val="0"/>
              <w:autoSpaceDN w:val="0"/>
              <w:adjustRightInd w:val="0"/>
              <w:spacing w:line="228" w:lineRule="auto"/>
              <w:ind w:firstLine="34"/>
              <w:jc w:val="both"/>
              <w:rPr>
                <w:sz w:val="20"/>
              </w:rPr>
            </w:pPr>
            <w:r w:rsidRPr="004603C4">
              <w:rPr>
                <w:sz w:val="20"/>
              </w:rPr>
              <w:t>Изучение теплового расширения твердых тел. Изучение особенностей теплового расширения воды.</w:t>
            </w:r>
          </w:p>
        </w:tc>
        <w:tc>
          <w:tcPr>
            <w:tcW w:w="993" w:type="dxa"/>
          </w:tcPr>
          <w:p w:rsidR="003B3851" w:rsidRDefault="003B3851" w:rsidP="00207EB3">
            <w:pPr>
              <w:jc w:val="center"/>
            </w:pPr>
            <w:r>
              <w:rPr>
                <w:sz w:val="20"/>
                <w:szCs w:val="20"/>
              </w:rPr>
              <w:t>2</w:t>
            </w:r>
          </w:p>
        </w:tc>
        <w:tc>
          <w:tcPr>
            <w:tcW w:w="1559" w:type="dxa"/>
            <w:shd w:val="clear" w:color="auto" w:fill="BFBFBF" w:themeFill="background1" w:themeFillShade="BF"/>
          </w:tcPr>
          <w:p w:rsidR="003B3851" w:rsidRDefault="003B3851" w:rsidP="00F966E4">
            <w:pPr>
              <w:rPr>
                <w:sz w:val="20"/>
                <w:szCs w:val="20"/>
              </w:rPr>
            </w:pPr>
          </w:p>
        </w:tc>
      </w:tr>
      <w:tr w:rsidR="003B3851" w:rsidTr="009E4885">
        <w:trPr>
          <w:trHeight w:val="89"/>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3B3851" w:rsidP="00D07338">
            <w:pPr>
              <w:rPr>
                <w:sz w:val="20"/>
                <w:szCs w:val="20"/>
              </w:rPr>
            </w:pPr>
            <w:r>
              <w:rPr>
                <w:sz w:val="20"/>
                <w:szCs w:val="20"/>
              </w:rPr>
              <w:t>6</w:t>
            </w:r>
            <w:r w:rsidR="00D07338">
              <w:rPr>
                <w:sz w:val="20"/>
                <w:szCs w:val="20"/>
              </w:rPr>
              <w:t>9/70</w:t>
            </w:r>
          </w:p>
        </w:tc>
        <w:tc>
          <w:tcPr>
            <w:tcW w:w="9372" w:type="dxa"/>
          </w:tcPr>
          <w:p w:rsidR="003B3851" w:rsidRPr="002445DF" w:rsidRDefault="003B3851" w:rsidP="00D07338">
            <w:pPr>
              <w:widowControl w:val="0"/>
              <w:overflowPunct w:val="0"/>
              <w:autoSpaceDE w:val="0"/>
              <w:autoSpaceDN w:val="0"/>
              <w:adjustRightInd w:val="0"/>
              <w:spacing w:line="228" w:lineRule="auto"/>
              <w:ind w:firstLine="34"/>
              <w:jc w:val="both"/>
              <w:rPr>
                <w:b/>
                <w:sz w:val="20"/>
              </w:rPr>
            </w:pPr>
            <w:r w:rsidRPr="002445DF">
              <w:rPr>
                <w:b/>
                <w:sz w:val="20"/>
              </w:rPr>
              <w:t xml:space="preserve">Контрольная работа № </w:t>
            </w:r>
            <w:r w:rsidR="00D07338">
              <w:rPr>
                <w:b/>
                <w:sz w:val="20"/>
              </w:rPr>
              <w:t>2</w:t>
            </w:r>
            <w:r w:rsidRPr="002445DF">
              <w:rPr>
                <w:b/>
                <w:sz w:val="20"/>
              </w:rPr>
              <w:t>.</w:t>
            </w:r>
            <w:r>
              <w:rPr>
                <w:sz w:val="20"/>
              </w:rPr>
              <w:t xml:space="preserve"> Т</w:t>
            </w:r>
            <w:r w:rsidRPr="002445DF">
              <w:rPr>
                <w:sz w:val="20"/>
              </w:rPr>
              <w:t>ема:</w:t>
            </w:r>
            <w:r>
              <w:rPr>
                <w:sz w:val="20"/>
              </w:rPr>
              <w:t xml:space="preserve"> "</w:t>
            </w:r>
            <w:r w:rsidRPr="00414D37">
              <w:rPr>
                <w:bCs/>
                <w:sz w:val="20"/>
                <w:szCs w:val="20"/>
              </w:rPr>
              <w:t>Основы молекулярной физики и термодинамики</w:t>
            </w:r>
            <w:r>
              <w:rPr>
                <w:sz w:val="20"/>
              </w:rPr>
              <w:t>".</w:t>
            </w:r>
          </w:p>
        </w:tc>
        <w:tc>
          <w:tcPr>
            <w:tcW w:w="993" w:type="dxa"/>
          </w:tcPr>
          <w:p w:rsidR="003B3851" w:rsidRDefault="00D07338" w:rsidP="00207EB3">
            <w:pPr>
              <w:jc w:val="center"/>
            </w:pPr>
            <w:r>
              <w:rPr>
                <w:sz w:val="20"/>
                <w:szCs w:val="20"/>
              </w:rPr>
              <w:t>2</w:t>
            </w:r>
          </w:p>
        </w:tc>
        <w:tc>
          <w:tcPr>
            <w:tcW w:w="1559" w:type="dxa"/>
            <w:shd w:val="clear" w:color="auto" w:fill="BFBFBF" w:themeFill="background1" w:themeFillShade="BF"/>
          </w:tcPr>
          <w:p w:rsidR="003B3851" w:rsidRDefault="003B3851" w:rsidP="00F966E4">
            <w:pPr>
              <w:rPr>
                <w:sz w:val="20"/>
                <w:szCs w:val="20"/>
              </w:rPr>
            </w:pPr>
          </w:p>
        </w:tc>
      </w:tr>
      <w:tr w:rsidR="003B3851" w:rsidTr="009E4885">
        <w:trPr>
          <w:trHeight w:val="271"/>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10270" w:type="dxa"/>
            <w:gridSpan w:val="2"/>
          </w:tcPr>
          <w:p w:rsidR="003B3851" w:rsidRDefault="003B3851" w:rsidP="0078273C">
            <w:pPr>
              <w:jc w:val="both"/>
              <w:rPr>
                <w:sz w:val="20"/>
                <w:szCs w:val="20"/>
              </w:rPr>
            </w:pPr>
            <w:r w:rsidRPr="0011435D">
              <w:rPr>
                <w:b/>
                <w:sz w:val="20"/>
                <w:szCs w:val="20"/>
              </w:rPr>
              <w:t xml:space="preserve">Самостоятельная работа </w:t>
            </w:r>
          </w:p>
        </w:tc>
        <w:tc>
          <w:tcPr>
            <w:tcW w:w="993" w:type="dxa"/>
          </w:tcPr>
          <w:p w:rsidR="003B3851" w:rsidRPr="002445DF" w:rsidRDefault="003B3851" w:rsidP="00D07338">
            <w:pPr>
              <w:jc w:val="center"/>
              <w:rPr>
                <w:b/>
                <w:sz w:val="20"/>
                <w:szCs w:val="20"/>
              </w:rPr>
            </w:pPr>
            <w:r w:rsidRPr="002445DF">
              <w:rPr>
                <w:b/>
                <w:sz w:val="20"/>
                <w:szCs w:val="20"/>
              </w:rPr>
              <w:t>1</w:t>
            </w:r>
            <w:r w:rsidR="00D07338">
              <w:rPr>
                <w:b/>
                <w:sz w:val="20"/>
                <w:szCs w:val="20"/>
              </w:rPr>
              <w:t>4</w:t>
            </w:r>
          </w:p>
        </w:tc>
        <w:tc>
          <w:tcPr>
            <w:tcW w:w="1559" w:type="dxa"/>
            <w:shd w:val="clear" w:color="auto" w:fill="BFBFBF" w:themeFill="background1" w:themeFillShade="BF"/>
          </w:tcPr>
          <w:p w:rsidR="003B3851" w:rsidRDefault="003B3851" w:rsidP="00F966E4">
            <w:pPr>
              <w:rPr>
                <w:sz w:val="20"/>
                <w:szCs w:val="20"/>
              </w:rPr>
            </w:pPr>
          </w:p>
        </w:tc>
      </w:tr>
      <w:tr w:rsidR="003B3851" w:rsidTr="009E4885">
        <w:trPr>
          <w:trHeight w:val="85"/>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Pr="002445DF" w:rsidRDefault="003B3851" w:rsidP="00D07338">
            <w:pPr>
              <w:jc w:val="both"/>
              <w:rPr>
                <w:sz w:val="20"/>
                <w:szCs w:val="20"/>
              </w:rPr>
            </w:pPr>
            <w:r>
              <w:rPr>
                <w:sz w:val="20"/>
                <w:szCs w:val="20"/>
              </w:rPr>
              <w:t>2</w:t>
            </w:r>
            <w:r w:rsidR="00D07338">
              <w:rPr>
                <w:sz w:val="20"/>
                <w:szCs w:val="20"/>
              </w:rPr>
              <w:t>2</w:t>
            </w:r>
          </w:p>
        </w:tc>
        <w:tc>
          <w:tcPr>
            <w:tcW w:w="9372" w:type="dxa"/>
          </w:tcPr>
          <w:p w:rsidR="003B3851" w:rsidRPr="000B68DE" w:rsidRDefault="003B3851" w:rsidP="00C43673">
            <w:pPr>
              <w:widowControl w:val="0"/>
              <w:overflowPunct w:val="0"/>
              <w:autoSpaceDE w:val="0"/>
              <w:autoSpaceDN w:val="0"/>
              <w:adjustRightInd w:val="0"/>
              <w:spacing w:line="215" w:lineRule="auto"/>
              <w:ind w:left="43" w:right="540"/>
              <w:rPr>
                <w:sz w:val="20"/>
                <w:szCs w:val="20"/>
              </w:rPr>
            </w:pPr>
            <w:r>
              <w:rPr>
                <w:sz w:val="20"/>
                <w:szCs w:val="20"/>
              </w:rPr>
              <w:t>Чтение конспектов занятий и дополнительной литературы по теме: "</w:t>
            </w:r>
            <w:r w:rsidRPr="00571919">
              <w:rPr>
                <w:bCs/>
                <w:iCs/>
                <w:sz w:val="20"/>
                <w:szCs w:val="20"/>
              </w:rPr>
              <w:t>Основы</w:t>
            </w:r>
            <w:r>
              <w:rPr>
                <w:bCs/>
                <w:iCs/>
                <w:sz w:val="20"/>
                <w:szCs w:val="20"/>
              </w:rPr>
              <w:t xml:space="preserve"> м</w:t>
            </w:r>
            <w:r w:rsidR="00D07338">
              <w:rPr>
                <w:bCs/>
                <w:iCs/>
                <w:sz w:val="20"/>
                <w:szCs w:val="20"/>
              </w:rPr>
              <w:t>олекулярно-</w:t>
            </w:r>
            <w:r w:rsidRPr="00571919">
              <w:rPr>
                <w:bCs/>
                <w:iCs/>
                <w:sz w:val="20"/>
                <w:szCs w:val="20"/>
              </w:rPr>
              <w:t>кинетической   теории</w:t>
            </w:r>
            <w:r>
              <w:rPr>
                <w:bCs/>
                <w:iCs/>
                <w:sz w:val="20"/>
                <w:szCs w:val="20"/>
              </w:rPr>
              <w:t>.</w:t>
            </w:r>
            <w:r w:rsidRPr="00571919">
              <w:rPr>
                <w:bCs/>
                <w:iCs/>
                <w:color w:val="000000" w:themeColor="text1"/>
                <w:sz w:val="20"/>
                <w:szCs w:val="28"/>
              </w:rPr>
              <w:t xml:space="preserve"> Идеальный   газ</w:t>
            </w:r>
            <w:r>
              <w:rPr>
                <w:sz w:val="20"/>
                <w:szCs w:val="20"/>
              </w:rPr>
              <w:t>".</w:t>
            </w:r>
          </w:p>
        </w:tc>
        <w:tc>
          <w:tcPr>
            <w:tcW w:w="993" w:type="dxa"/>
          </w:tcPr>
          <w:p w:rsidR="003B3851" w:rsidRPr="00C43673" w:rsidRDefault="003B3851" w:rsidP="00C43673">
            <w:pPr>
              <w:jc w:val="center"/>
              <w:rPr>
                <w:sz w:val="20"/>
                <w:szCs w:val="20"/>
              </w:rPr>
            </w:pPr>
            <w:r w:rsidRPr="00C43673">
              <w:rPr>
                <w:sz w:val="20"/>
                <w:szCs w:val="20"/>
              </w:rPr>
              <w:t>1</w:t>
            </w:r>
          </w:p>
        </w:tc>
        <w:tc>
          <w:tcPr>
            <w:tcW w:w="1559" w:type="dxa"/>
            <w:shd w:val="clear" w:color="auto" w:fill="BFBFBF" w:themeFill="background1" w:themeFillShade="BF"/>
          </w:tcPr>
          <w:p w:rsidR="003B3851" w:rsidRDefault="003B3851" w:rsidP="004603C4">
            <w:pPr>
              <w:jc w:val="both"/>
              <w:rPr>
                <w:b/>
                <w:sz w:val="20"/>
                <w:szCs w:val="20"/>
              </w:rPr>
            </w:pPr>
          </w:p>
        </w:tc>
      </w:tr>
      <w:tr w:rsidR="003B3851" w:rsidTr="009E4885">
        <w:trPr>
          <w:trHeight w:val="85"/>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Pr="002445DF" w:rsidRDefault="003B3851" w:rsidP="00D07338">
            <w:pPr>
              <w:jc w:val="both"/>
              <w:rPr>
                <w:sz w:val="20"/>
                <w:szCs w:val="20"/>
              </w:rPr>
            </w:pPr>
            <w:r>
              <w:rPr>
                <w:sz w:val="20"/>
                <w:szCs w:val="20"/>
              </w:rPr>
              <w:t>2</w:t>
            </w:r>
            <w:r w:rsidR="00D07338">
              <w:rPr>
                <w:sz w:val="20"/>
                <w:szCs w:val="20"/>
              </w:rPr>
              <w:t>3/24</w:t>
            </w:r>
          </w:p>
        </w:tc>
        <w:tc>
          <w:tcPr>
            <w:tcW w:w="9372" w:type="dxa"/>
          </w:tcPr>
          <w:p w:rsidR="003B3851" w:rsidRPr="00E028AC" w:rsidRDefault="003B3851" w:rsidP="00C43673">
            <w:pPr>
              <w:rPr>
                <w:sz w:val="20"/>
                <w:szCs w:val="20"/>
              </w:rPr>
            </w:pPr>
            <w:r w:rsidRPr="00E028AC">
              <w:rPr>
                <w:sz w:val="20"/>
                <w:szCs w:val="20"/>
              </w:rPr>
              <w:t>Ре</w:t>
            </w:r>
            <w:r>
              <w:rPr>
                <w:sz w:val="20"/>
                <w:szCs w:val="20"/>
              </w:rPr>
              <w:t>шение задач по теме: "</w:t>
            </w:r>
            <w:r w:rsidRPr="00571919">
              <w:rPr>
                <w:bCs/>
                <w:iCs/>
                <w:sz w:val="20"/>
                <w:szCs w:val="20"/>
              </w:rPr>
              <w:t>Основы</w:t>
            </w:r>
            <w:r>
              <w:rPr>
                <w:bCs/>
                <w:iCs/>
                <w:sz w:val="20"/>
                <w:szCs w:val="20"/>
              </w:rPr>
              <w:t xml:space="preserve"> м</w:t>
            </w:r>
            <w:r w:rsidR="00D07338">
              <w:rPr>
                <w:bCs/>
                <w:iCs/>
                <w:sz w:val="20"/>
                <w:szCs w:val="20"/>
              </w:rPr>
              <w:t>олекулярно-</w:t>
            </w:r>
            <w:r w:rsidRPr="00571919">
              <w:rPr>
                <w:bCs/>
                <w:iCs/>
                <w:sz w:val="20"/>
                <w:szCs w:val="20"/>
              </w:rPr>
              <w:t>кинетической   теории</w:t>
            </w:r>
            <w:r>
              <w:rPr>
                <w:bCs/>
                <w:iCs/>
                <w:sz w:val="20"/>
                <w:szCs w:val="20"/>
              </w:rPr>
              <w:t xml:space="preserve">. </w:t>
            </w:r>
            <w:r>
              <w:rPr>
                <w:sz w:val="20"/>
                <w:szCs w:val="20"/>
              </w:rPr>
              <w:t xml:space="preserve"> </w:t>
            </w:r>
            <w:r w:rsidRPr="00571919">
              <w:rPr>
                <w:bCs/>
                <w:iCs/>
                <w:color w:val="000000" w:themeColor="text1"/>
                <w:sz w:val="20"/>
                <w:szCs w:val="28"/>
              </w:rPr>
              <w:t>Идеальный   газ</w:t>
            </w:r>
            <w:r>
              <w:rPr>
                <w:sz w:val="20"/>
                <w:szCs w:val="20"/>
              </w:rPr>
              <w:t>".</w:t>
            </w:r>
          </w:p>
        </w:tc>
        <w:tc>
          <w:tcPr>
            <w:tcW w:w="993" w:type="dxa"/>
          </w:tcPr>
          <w:p w:rsidR="003B3851" w:rsidRDefault="00D07338" w:rsidP="00C43673">
            <w:pPr>
              <w:jc w:val="center"/>
            </w:pPr>
            <w:r>
              <w:rPr>
                <w:sz w:val="20"/>
                <w:szCs w:val="20"/>
              </w:rPr>
              <w:t>2</w:t>
            </w:r>
          </w:p>
        </w:tc>
        <w:tc>
          <w:tcPr>
            <w:tcW w:w="1559" w:type="dxa"/>
            <w:shd w:val="clear" w:color="auto" w:fill="BFBFBF" w:themeFill="background1" w:themeFillShade="BF"/>
          </w:tcPr>
          <w:p w:rsidR="003B3851" w:rsidRDefault="003B3851" w:rsidP="004603C4">
            <w:pPr>
              <w:jc w:val="both"/>
              <w:rPr>
                <w:b/>
                <w:sz w:val="20"/>
                <w:szCs w:val="20"/>
              </w:rPr>
            </w:pPr>
          </w:p>
        </w:tc>
      </w:tr>
      <w:tr w:rsidR="003B3851" w:rsidTr="009E4885">
        <w:trPr>
          <w:trHeight w:val="85"/>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Pr="002445DF" w:rsidRDefault="003B3851" w:rsidP="00D07338">
            <w:pPr>
              <w:jc w:val="both"/>
              <w:rPr>
                <w:sz w:val="20"/>
                <w:szCs w:val="20"/>
              </w:rPr>
            </w:pPr>
            <w:r>
              <w:rPr>
                <w:sz w:val="20"/>
                <w:szCs w:val="20"/>
              </w:rPr>
              <w:t>2</w:t>
            </w:r>
            <w:r w:rsidR="00D07338">
              <w:rPr>
                <w:sz w:val="20"/>
                <w:szCs w:val="20"/>
              </w:rPr>
              <w:t>5</w:t>
            </w:r>
          </w:p>
        </w:tc>
        <w:tc>
          <w:tcPr>
            <w:tcW w:w="9372" w:type="dxa"/>
          </w:tcPr>
          <w:p w:rsidR="003B3851" w:rsidRDefault="003B3851" w:rsidP="00C43673">
            <w:r w:rsidRPr="00322777">
              <w:rPr>
                <w:sz w:val="20"/>
                <w:szCs w:val="20"/>
              </w:rPr>
              <w:t>Чтение конспектов занятий и дополнительной литературы по теме: "</w:t>
            </w:r>
            <w:r w:rsidRPr="00A81333">
              <w:rPr>
                <w:bCs/>
                <w:iCs/>
                <w:sz w:val="20"/>
                <w:szCs w:val="28"/>
              </w:rPr>
              <w:t xml:space="preserve"> </w:t>
            </w:r>
            <w:r w:rsidRPr="00CE2EA5">
              <w:rPr>
                <w:bCs/>
                <w:iCs/>
                <w:sz w:val="20"/>
                <w:szCs w:val="28"/>
              </w:rPr>
              <w:t>Основы термодина</w:t>
            </w:r>
            <w:r>
              <w:rPr>
                <w:bCs/>
                <w:iCs/>
                <w:sz w:val="20"/>
                <w:szCs w:val="28"/>
              </w:rPr>
              <w:t>мики</w:t>
            </w:r>
            <w:r w:rsidRPr="00322777">
              <w:rPr>
                <w:sz w:val="20"/>
                <w:szCs w:val="20"/>
              </w:rPr>
              <w:t>".</w:t>
            </w:r>
          </w:p>
        </w:tc>
        <w:tc>
          <w:tcPr>
            <w:tcW w:w="993" w:type="dxa"/>
          </w:tcPr>
          <w:p w:rsidR="003B3851" w:rsidRDefault="003B3851" w:rsidP="00C43673">
            <w:pPr>
              <w:jc w:val="center"/>
            </w:pPr>
            <w:r w:rsidRPr="00EC77C6">
              <w:rPr>
                <w:sz w:val="20"/>
                <w:szCs w:val="20"/>
              </w:rPr>
              <w:t>1</w:t>
            </w:r>
          </w:p>
        </w:tc>
        <w:tc>
          <w:tcPr>
            <w:tcW w:w="1559" w:type="dxa"/>
            <w:shd w:val="clear" w:color="auto" w:fill="BFBFBF" w:themeFill="background1" w:themeFillShade="BF"/>
          </w:tcPr>
          <w:p w:rsidR="003B3851" w:rsidRDefault="003B3851" w:rsidP="004603C4">
            <w:pPr>
              <w:jc w:val="both"/>
              <w:rPr>
                <w:b/>
                <w:sz w:val="20"/>
                <w:szCs w:val="20"/>
              </w:rPr>
            </w:pPr>
          </w:p>
        </w:tc>
      </w:tr>
      <w:tr w:rsidR="003B3851" w:rsidTr="009E4885">
        <w:trPr>
          <w:trHeight w:val="85"/>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Pr="002445DF" w:rsidRDefault="003B3851" w:rsidP="00D07338">
            <w:pPr>
              <w:jc w:val="both"/>
              <w:rPr>
                <w:sz w:val="20"/>
                <w:szCs w:val="20"/>
              </w:rPr>
            </w:pPr>
            <w:r>
              <w:rPr>
                <w:sz w:val="20"/>
                <w:szCs w:val="20"/>
              </w:rPr>
              <w:t>2</w:t>
            </w:r>
            <w:r w:rsidR="00D07338">
              <w:rPr>
                <w:sz w:val="20"/>
                <w:szCs w:val="20"/>
              </w:rPr>
              <w:t>6/27</w:t>
            </w:r>
          </w:p>
        </w:tc>
        <w:tc>
          <w:tcPr>
            <w:tcW w:w="9372" w:type="dxa"/>
          </w:tcPr>
          <w:p w:rsidR="003B3851" w:rsidRPr="000B68DE" w:rsidRDefault="003B3851" w:rsidP="00C43673">
            <w:pPr>
              <w:widowControl w:val="0"/>
              <w:overflowPunct w:val="0"/>
              <w:autoSpaceDE w:val="0"/>
              <w:autoSpaceDN w:val="0"/>
              <w:adjustRightInd w:val="0"/>
              <w:spacing w:line="215" w:lineRule="auto"/>
              <w:ind w:left="43" w:right="540"/>
              <w:rPr>
                <w:sz w:val="20"/>
                <w:szCs w:val="20"/>
              </w:rPr>
            </w:pPr>
            <w:r w:rsidRPr="00E028AC">
              <w:rPr>
                <w:sz w:val="20"/>
                <w:szCs w:val="20"/>
              </w:rPr>
              <w:t>Ре</w:t>
            </w:r>
            <w:r>
              <w:rPr>
                <w:sz w:val="20"/>
                <w:szCs w:val="20"/>
              </w:rPr>
              <w:t>шение задач по теме: "</w:t>
            </w:r>
            <w:r w:rsidRPr="00A81333">
              <w:rPr>
                <w:bCs/>
                <w:iCs/>
                <w:color w:val="000000" w:themeColor="text1"/>
                <w:sz w:val="20"/>
                <w:szCs w:val="28"/>
              </w:rPr>
              <w:t xml:space="preserve"> </w:t>
            </w:r>
            <w:r w:rsidRPr="00CE2EA5">
              <w:rPr>
                <w:bCs/>
                <w:iCs/>
                <w:sz w:val="20"/>
                <w:szCs w:val="28"/>
              </w:rPr>
              <w:t>Основы термодина</w:t>
            </w:r>
            <w:r>
              <w:rPr>
                <w:bCs/>
                <w:iCs/>
                <w:sz w:val="20"/>
                <w:szCs w:val="28"/>
              </w:rPr>
              <w:t>мики</w:t>
            </w:r>
            <w:r>
              <w:rPr>
                <w:sz w:val="20"/>
                <w:szCs w:val="20"/>
              </w:rPr>
              <w:t>".</w:t>
            </w:r>
          </w:p>
        </w:tc>
        <w:tc>
          <w:tcPr>
            <w:tcW w:w="993" w:type="dxa"/>
          </w:tcPr>
          <w:p w:rsidR="003B3851" w:rsidRDefault="00D07338" w:rsidP="00C43673">
            <w:pPr>
              <w:jc w:val="center"/>
            </w:pPr>
            <w:r>
              <w:rPr>
                <w:sz w:val="20"/>
                <w:szCs w:val="20"/>
              </w:rPr>
              <w:t>2</w:t>
            </w:r>
          </w:p>
        </w:tc>
        <w:tc>
          <w:tcPr>
            <w:tcW w:w="1559" w:type="dxa"/>
            <w:shd w:val="clear" w:color="auto" w:fill="BFBFBF" w:themeFill="background1" w:themeFillShade="BF"/>
          </w:tcPr>
          <w:p w:rsidR="003B3851" w:rsidRDefault="003B3851" w:rsidP="004603C4">
            <w:pPr>
              <w:jc w:val="both"/>
              <w:rPr>
                <w:b/>
                <w:sz w:val="20"/>
                <w:szCs w:val="20"/>
              </w:rPr>
            </w:pPr>
          </w:p>
        </w:tc>
      </w:tr>
      <w:tr w:rsidR="003B3851" w:rsidTr="009E4885">
        <w:trPr>
          <w:trHeight w:val="85"/>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Pr="002445DF" w:rsidRDefault="003B3851" w:rsidP="00D07338">
            <w:pPr>
              <w:jc w:val="both"/>
              <w:rPr>
                <w:sz w:val="20"/>
                <w:szCs w:val="20"/>
              </w:rPr>
            </w:pPr>
            <w:r>
              <w:rPr>
                <w:sz w:val="20"/>
                <w:szCs w:val="20"/>
              </w:rPr>
              <w:t>2</w:t>
            </w:r>
            <w:r w:rsidR="00D07338">
              <w:rPr>
                <w:sz w:val="20"/>
                <w:szCs w:val="20"/>
              </w:rPr>
              <w:t>8</w:t>
            </w:r>
          </w:p>
        </w:tc>
        <w:tc>
          <w:tcPr>
            <w:tcW w:w="9372" w:type="dxa"/>
          </w:tcPr>
          <w:p w:rsidR="003B3851" w:rsidRDefault="003B3851" w:rsidP="00C43673">
            <w:r w:rsidRPr="00322777">
              <w:rPr>
                <w:sz w:val="20"/>
                <w:szCs w:val="20"/>
              </w:rPr>
              <w:t>Чтение конспектов занятий и дополнительной литературы по теме: "</w:t>
            </w:r>
            <w:r w:rsidRPr="00731E18">
              <w:rPr>
                <w:bCs/>
                <w:iCs/>
                <w:sz w:val="20"/>
                <w:szCs w:val="28"/>
              </w:rPr>
              <w:t xml:space="preserve">Свойства паров. Свойства жидкостей. Свойства твердых </w:t>
            </w:r>
            <w:r>
              <w:rPr>
                <w:bCs/>
                <w:iCs/>
                <w:sz w:val="20"/>
                <w:szCs w:val="28"/>
              </w:rPr>
              <w:t>тел</w:t>
            </w:r>
            <w:r w:rsidRPr="00322777">
              <w:rPr>
                <w:sz w:val="20"/>
                <w:szCs w:val="20"/>
              </w:rPr>
              <w:t>".</w:t>
            </w:r>
          </w:p>
        </w:tc>
        <w:tc>
          <w:tcPr>
            <w:tcW w:w="993" w:type="dxa"/>
          </w:tcPr>
          <w:p w:rsidR="003B3851" w:rsidRDefault="003B3851" w:rsidP="00C43673">
            <w:pPr>
              <w:jc w:val="center"/>
            </w:pPr>
            <w:r w:rsidRPr="00EC77C6">
              <w:rPr>
                <w:sz w:val="20"/>
                <w:szCs w:val="20"/>
              </w:rPr>
              <w:t>1</w:t>
            </w:r>
          </w:p>
        </w:tc>
        <w:tc>
          <w:tcPr>
            <w:tcW w:w="1559" w:type="dxa"/>
            <w:shd w:val="clear" w:color="auto" w:fill="BFBFBF" w:themeFill="background1" w:themeFillShade="BF"/>
          </w:tcPr>
          <w:p w:rsidR="003B3851" w:rsidRDefault="003B3851" w:rsidP="004603C4">
            <w:pPr>
              <w:jc w:val="both"/>
              <w:rPr>
                <w:b/>
                <w:sz w:val="20"/>
                <w:szCs w:val="20"/>
              </w:rPr>
            </w:pPr>
          </w:p>
        </w:tc>
      </w:tr>
      <w:tr w:rsidR="003B3851" w:rsidTr="009E4885">
        <w:trPr>
          <w:trHeight w:val="85"/>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Pr="002445DF" w:rsidRDefault="003B3851" w:rsidP="00D07338">
            <w:pPr>
              <w:jc w:val="both"/>
              <w:rPr>
                <w:sz w:val="20"/>
                <w:szCs w:val="20"/>
              </w:rPr>
            </w:pPr>
            <w:r>
              <w:rPr>
                <w:sz w:val="20"/>
                <w:szCs w:val="20"/>
              </w:rPr>
              <w:t>2</w:t>
            </w:r>
            <w:r w:rsidR="00D07338">
              <w:rPr>
                <w:sz w:val="20"/>
                <w:szCs w:val="20"/>
              </w:rPr>
              <w:t>9</w:t>
            </w:r>
          </w:p>
        </w:tc>
        <w:tc>
          <w:tcPr>
            <w:tcW w:w="9372" w:type="dxa"/>
          </w:tcPr>
          <w:p w:rsidR="003B3851" w:rsidRPr="000B68DE" w:rsidRDefault="003B3851" w:rsidP="00C43673">
            <w:pPr>
              <w:widowControl w:val="0"/>
              <w:overflowPunct w:val="0"/>
              <w:autoSpaceDE w:val="0"/>
              <w:autoSpaceDN w:val="0"/>
              <w:adjustRightInd w:val="0"/>
              <w:spacing w:line="215" w:lineRule="auto"/>
              <w:ind w:left="43" w:right="540"/>
              <w:rPr>
                <w:sz w:val="20"/>
                <w:szCs w:val="20"/>
              </w:rPr>
            </w:pPr>
            <w:r w:rsidRPr="00E028AC">
              <w:rPr>
                <w:sz w:val="20"/>
                <w:szCs w:val="20"/>
              </w:rPr>
              <w:t>Ре</w:t>
            </w:r>
            <w:r>
              <w:rPr>
                <w:sz w:val="20"/>
                <w:szCs w:val="20"/>
              </w:rPr>
              <w:t>шение задач по теме: "</w:t>
            </w:r>
            <w:r w:rsidRPr="00731E18">
              <w:rPr>
                <w:bCs/>
                <w:iCs/>
                <w:sz w:val="20"/>
                <w:szCs w:val="28"/>
              </w:rPr>
              <w:t xml:space="preserve">Свойства паров. Свойства жидкостей. Свойства твердых </w:t>
            </w:r>
            <w:r>
              <w:rPr>
                <w:bCs/>
                <w:iCs/>
                <w:sz w:val="20"/>
                <w:szCs w:val="28"/>
              </w:rPr>
              <w:t>тел</w:t>
            </w:r>
            <w:r>
              <w:rPr>
                <w:sz w:val="20"/>
                <w:szCs w:val="20"/>
              </w:rPr>
              <w:t>".</w:t>
            </w:r>
          </w:p>
        </w:tc>
        <w:tc>
          <w:tcPr>
            <w:tcW w:w="993" w:type="dxa"/>
          </w:tcPr>
          <w:p w:rsidR="003B3851" w:rsidRDefault="003B3851" w:rsidP="00C43673">
            <w:pPr>
              <w:jc w:val="center"/>
            </w:pPr>
            <w:r w:rsidRPr="00EC77C6">
              <w:rPr>
                <w:sz w:val="20"/>
                <w:szCs w:val="20"/>
              </w:rPr>
              <w:t>1</w:t>
            </w:r>
          </w:p>
        </w:tc>
        <w:tc>
          <w:tcPr>
            <w:tcW w:w="1559" w:type="dxa"/>
            <w:shd w:val="clear" w:color="auto" w:fill="BFBFBF" w:themeFill="background1" w:themeFillShade="BF"/>
          </w:tcPr>
          <w:p w:rsidR="003B3851" w:rsidRDefault="003B3851" w:rsidP="004603C4">
            <w:pPr>
              <w:jc w:val="both"/>
              <w:rPr>
                <w:b/>
                <w:sz w:val="20"/>
                <w:szCs w:val="20"/>
              </w:rPr>
            </w:pPr>
          </w:p>
        </w:tc>
      </w:tr>
      <w:tr w:rsidR="003B3851" w:rsidTr="009E4885">
        <w:trPr>
          <w:trHeight w:val="85"/>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Default="00D07338" w:rsidP="003529F9">
            <w:pPr>
              <w:jc w:val="both"/>
              <w:rPr>
                <w:sz w:val="20"/>
                <w:szCs w:val="20"/>
              </w:rPr>
            </w:pPr>
            <w:r>
              <w:rPr>
                <w:sz w:val="20"/>
                <w:szCs w:val="20"/>
              </w:rPr>
              <w:t>30</w:t>
            </w:r>
            <w:r w:rsidR="003529F9">
              <w:rPr>
                <w:sz w:val="20"/>
                <w:szCs w:val="20"/>
              </w:rPr>
              <w:t>/31</w:t>
            </w:r>
          </w:p>
        </w:tc>
        <w:tc>
          <w:tcPr>
            <w:tcW w:w="9372" w:type="dxa"/>
          </w:tcPr>
          <w:p w:rsidR="003B3851" w:rsidRPr="00E028AC" w:rsidRDefault="003B3851" w:rsidP="00D07338">
            <w:pPr>
              <w:widowControl w:val="0"/>
              <w:overflowPunct w:val="0"/>
              <w:autoSpaceDE w:val="0"/>
              <w:autoSpaceDN w:val="0"/>
              <w:adjustRightInd w:val="0"/>
              <w:spacing w:line="215" w:lineRule="auto"/>
              <w:ind w:left="43" w:right="540"/>
              <w:rPr>
                <w:sz w:val="20"/>
                <w:szCs w:val="20"/>
              </w:rPr>
            </w:pPr>
            <w:r>
              <w:rPr>
                <w:sz w:val="20"/>
                <w:szCs w:val="20"/>
              </w:rPr>
              <w:t xml:space="preserve">Подготовка </w:t>
            </w:r>
            <w:r w:rsidR="00D07338">
              <w:rPr>
                <w:sz w:val="20"/>
                <w:szCs w:val="20"/>
              </w:rPr>
              <w:t>доклада</w:t>
            </w:r>
            <w:r>
              <w:rPr>
                <w:sz w:val="20"/>
                <w:szCs w:val="20"/>
              </w:rPr>
              <w:t xml:space="preserve"> на тему «Перегретый пар и его использование в технике»</w:t>
            </w:r>
          </w:p>
        </w:tc>
        <w:tc>
          <w:tcPr>
            <w:tcW w:w="993" w:type="dxa"/>
          </w:tcPr>
          <w:p w:rsidR="003B3851" w:rsidRPr="00EC77C6" w:rsidRDefault="003529F9" w:rsidP="00C43673">
            <w:pPr>
              <w:jc w:val="center"/>
              <w:rPr>
                <w:sz w:val="20"/>
                <w:szCs w:val="20"/>
              </w:rPr>
            </w:pPr>
            <w:r>
              <w:rPr>
                <w:sz w:val="20"/>
                <w:szCs w:val="20"/>
              </w:rPr>
              <w:t>2</w:t>
            </w:r>
          </w:p>
        </w:tc>
        <w:tc>
          <w:tcPr>
            <w:tcW w:w="1559" w:type="dxa"/>
            <w:shd w:val="clear" w:color="auto" w:fill="BFBFBF" w:themeFill="background1" w:themeFillShade="BF"/>
          </w:tcPr>
          <w:p w:rsidR="003B3851" w:rsidRDefault="003B3851" w:rsidP="004603C4">
            <w:pPr>
              <w:jc w:val="both"/>
              <w:rPr>
                <w:b/>
                <w:sz w:val="20"/>
                <w:szCs w:val="20"/>
              </w:rPr>
            </w:pPr>
          </w:p>
        </w:tc>
      </w:tr>
      <w:tr w:rsidR="003B3851" w:rsidTr="009E4885">
        <w:trPr>
          <w:trHeight w:val="85"/>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Pr="002445DF" w:rsidRDefault="00D07338" w:rsidP="003529F9">
            <w:pPr>
              <w:jc w:val="both"/>
              <w:rPr>
                <w:sz w:val="20"/>
                <w:szCs w:val="20"/>
              </w:rPr>
            </w:pPr>
            <w:r>
              <w:rPr>
                <w:sz w:val="20"/>
                <w:szCs w:val="20"/>
              </w:rPr>
              <w:t>3</w:t>
            </w:r>
            <w:r w:rsidR="003529F9">
              <w:rPr>
                <w:sz w:val="20"/>
                <w:szCs w:val="20"/>
              </w:rPr>
              <w:t>2</w:t>
            </w:r>
          </w:p>
        </w:tc>
        <w:tc>
          <w:tcPr>
            <w:tcW w:w="9372" w:type="dxa"/>
          </w:tcPr>
          <w:p w:rsidR="003B3851" w:rsidRDefault="003B3851" w:rsidP="00C43673">
            <w:r w:rsidRPr="00B67358">
              <w:rPr>
                <w:sz w:val="20"/>
                <w:szCs w:val="20"/>
              </w:rPr>
              <w:t xml:space="preserve">Подготовка к лабораторной работе № </w:t>
            </w:r>
            <w:r>
              <w:rPr>
                <w:sz w:val="20"/>
                <w:szCs w:val="20"/>
              </w:rPr>
              <w:t>7</w:t>
            </w:r>
            <w:r w:rsidRPr="00B67358">
              <w:rPr>
                <w:sz w:val="20"/>
                <w:szCs w:val="20"/>
              </w:rPr>
              <w:t xml:space="preserve"> , составление отчета.</w:t>
            </w:r>
          </w:p>
        </w:tc>
        <w:tc>
          <w:tcPr>
            <w:tcW w:w="993" w:type="dxa"/>
          </w:tcPr>
          <w:p w:rsidR="003B3851" w:rsidRDefault="003B3851" w:rsidP="00C43673">
            <w:pPr>
              <w:jc w:val="center"/>
            </w:pPr>
            <w:r w:rsidRPr="00EC77C6">
              <w:rPr>
                <w:sz w:val="20"/>
                <w:szCs w:val="20"/>
              </w:rPr>
              <w:t>1</w:t>
            </w:r>
          </w:p>
        </w:tc>
        <w:tc>
          <w:tcPr>
            <w:tcW w:w="1559" w:type="dxa"/>
            <w:shd w:val="clear" w:color="auto" w:fill="BFBFBF" w:themeFill="background1" w:themeFillShade="BF"/>
          </w:tcPr>
          <w:p w:rsidR="003B3851" w:rsidRDefault="003B3851" w:rsidP="004603C4">
            <w:pPr>
              <w:jc w:val="both"/>
              <w:rPr>
                <w:b/>
                <w:sz w:val="20"/>
                <w:szCs w:val="20"/>
              </w:rPr>
            </w:pPr>
          </w:p>
        </w:tc>
      </w:tr>
      <w:tr w:rsidR="003B3851" w:rsidTr="009E4885">
        <w:trPr>
          <w:trHeight w:val="85"/>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Pr="002445DF" w:rsidRDefault="003529F9" w:rsidP="003529F9">
            <w:pPr>
              <w:jc w:val="both"/>
              <w:rPr>
                <w:sz w:val="20"/>
                <w:szCs w:val="20"/>
              </w:rPr>
            </w:pPr>
            <w:r>
              <w:rPr>
                <w:sz w:val="20"/>
                <w:szCs w:val="20"/>
              </w:rPr>
              <w:t>33</w:t>
            </w:r>
          </w:p>
        </w:tc>
        <w:tc>
          <w:tcPr>
            <w:tcW w:w="9372" w:type="dxa"/>
          </w:tcPr>
          <w:p w:rsidR="003B3851" w:rsidRDefault="003B3851" w:rsidP="00C43673">
            <w:r w:rsidRPr="00B67358">
              <w:rPr>
                <w:sz w:val="20"/>
                <w:szCs w:val="20"/>
              </w:rPr>
              <w:t xml:space="preserve">Подготовка к лабораторной работе № </w:t>
            </w:r>
            <w:r>
              <w:rPr>
                <w:sz w:val="20"/>
                <w:szCs w:val="20"/>
              </w:rPr>
              <w:t>8</w:t>
            </w:r>
            <w:r w:rsidRPr="00B67358">
              <w:rPr>
                <w:sz w:val="20"/>
                <w:szCs w:val="20"/>
              </w:rPr>
              <w:t xml:space="preserve"> , составление отчета.</w:t>
            </w:r>
          </w:p>
        </w:tc>
        <w:tc>
          <w:tcPr>
            <w:tcW w:w="993" w:type="dxa"/>
          </w:tcPr>
          <w:p w:rsidR="003B3851" w:rsidRDefault="003B3851" w:rsidP="00C43673">
            <w:pPr>
              <w:jc w:val="center"/>
            </w:pPr>
            <w:r w:rsidRPr="00EC77C6">
              <w:rPr>
                <w:sz w:val="20"/>
                <w:szCs w:val="20"/>
              </w:rPr>
              <w:t>1</w:t>
            </w:r>
          </w:p>
        </w:tc>
        <w:tc>
          <w:tcPr>
            <w:tcW w:w="1559" w:type="dxa"/>
            <w:shd w:val="clear" w:color="auto" w:fill="BFBFBF" w:themeFill="background1" w:themeFillShade="BF"/>
          </w:tcPr>
          <w:p w:rsidR="003B3851" w:rsidRDefault="003B3851" w:rsidP="004603C4">
            <w:pPr>
              <w:jc w:val="both"/>
              <w:rPr>
                <w:b/>
                <w:sz w:val="20"/>
                <w:szCs w:val="20"/>
              </w:rPr>
            </w:pPr>
          </w:p>
        </w:tc>
      </w:tr>
      <w:tr w:rsidR="003B3851" w:rsidTr="009E4885">
        <w:trPr>
          <w:trHeight w:val="85"/>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Pr="002445DF" w:rsidRDefault="003529F9" w:rsidP="003529F9">
            <w:pPr>
              <w:jc w:val="both"/>
              <w:rPr>
                <w:sz w:val="20"/>
                <w:szCs w:val="20"/>
              </w:rPr>
            </w:pPr>
            <w:r>
              <w:rPr>
                <w:sz w:val="20"/>
                <w:szCs w:val="20"/>
              </w:rPr>
              <w:t>34</w:t>
            </w:r>
          </w:p>
        </w:tc>
        <w:tc>
          <w:tcPr>
            <w:tcW w:w="9372" w:type="dxa"/>
          </w:tcPr>
          <w:p w:rsidR="003B3851" w:rsidRDefault="003B3851" w:rsidP="00C43673">
            <w:r w:rsidRPr="00B67358">
              <w:rPr>
                <w:sz w:val="20"/>
                <w:szCs w:val="20"/>
              </w:rPr>
              <w:t xml:space="preserve">Подготовка к лабораторной работе № </w:t>
            </w:r>
            <w:r>
              <w:rPr>
                <w:sz w:val="20"/>
                <w:szCs w:val="20"/>
              </w:rPr>
              <w:t>9</w:t>
            </w:r>
            <w:r w:rsidRPr="00B67358">
              <w:rPr>
                <w:sz w:val="20"/>
                <w:szCs w:val="20"/>
              </w:rPr>
              <w:t xml:space="preserve"> , составление отчета.</w:t>
            </w:r>
          </w:p>
        </w:tc>
        <w:tc>
          <w:tcPr>
            <w:tcW w:w="993" w:type="dxa"/>
          </w:tcPr>
          <w:p w:rsidR="003B3851" w:rsidRDefault="003B3851" w:rsidP="00C43673">
            <w:pPr>
              <w:jc w:val="center"/>
            </w:pPr>
            <w:r w:rsidRPr="00EC77C6">
              <w:rPr>
                <w:sz w:val="20"/>
                <w:szCs w:val="20"/>
              </w:rPr>
              <w:t>1</w:t>
            </w:r>
          </w:p>
        </w:tc>
        <w:tc>
          <w:tcPr>
            <w:tcW w:w="1559" w:type="dxa"/>
            <w:shd w:val="clear" w:color="auto" w:fill="BFBFBF" w:themeFill="background1" w:themeFillShade="BF"/>
          </w:tcPr>
          <w:p w:rsidR="003B3851" w:rsidRDefault="003B3851" w:rsidP="004603C4">
            <w:pPr>
              <w:jc w:val="both"/>
              <w:rPr>
                <w:b/>
                <w:sz w:val="20"/>
                <w:szCs w:val="20"/>
              </w:rPr>
            </w:pPr>
          </w:p>
        </w:tc>
      </w:tr>
      <w:tr w:rsidR="003B3851" w:rsidTr="00251531">
        <w:trPr>
          <w:trHeight w:val="254"/>
        </w:trPr>
        <w:tc>
          <w:tcPr>
            <w:tcW w:w="2204" w:type="dxa"/>
            <w:vMerge/>
          </w:tcPr>
          <w:p w:rsidR="003B3851" w:rsidRPr="00E82DC7" w:rsidRDefault="003B3851" w:rsidP="00414D37">
            <w:pPr>
              <w:widowControl w:val="0"/>
              <w:overflowPunct w:val="0"/>
              <w:autoSpaceDE w:val="0"/>
              <w:autoSpaceDN w:val="0"/>
              <w:adjustRightInd w:val="0"/>
              <w:spacing w:line="236" w:lineRule="auto"/>
              <w:ind w:right="80" w:firstLine="33"/>
              <w:jc w:val="center"/>
              <w:rPr>
                <w:b/>
                <w:sz w:val="20"/>
                <w:szCs w:val="20"/>
              </w:rPr>
            </w:pPr>
          </w:p>
        </w:tc>
        <w:tc>
          <w:tcPr>
            <w:tcW w:w="898" w:type="dxa"/>
          </w:tcPr>
          <w:p w:rsidR="003B3851" w:rsidRPr="002445DF" w:rsidRDefault="003529F9" w:rsidP="003529F9">
            <w:pPr>
              <w:jc w:val="both"/>
              <w:rPr>
                <w:sz w:val="20"/>
                <w:szCs w:val="20"/>
              </w:rPr>
            </w:pPr>
            <w:r>
              <w:rPr>
                <w:sz w:val="20"/>
                <w:szCs w:val="20"/>
              </w:rPr>
              <w:t>35</w:t>
            </w:r>
          </w:p>
        </w:tc>
        <w:tc>
          <w:tcPr>
            <w:tcW w:w="9372" w:type="dxa"/>
          </w:tcPr>
          <w:p w:rsidR="003B3851" w:rsidRDefault="003B3851" w:rsidP="00C43673">
            <w:r w:rsidRPr="008F604D">
              <w:rPr>
                <w:sz w:val="20"/>
                <w:szCs w:val="20"/>
              </w:rPr>
              <w:t>Подготовка к лабораторной работе №</w:t>
            </w:r>
            <w:r>
              <w:rPr>
                <w:sz w:val="20"/>
                <w:szCs w:val="20"/>
              </w:rPr>
              <w:t xml:space="preserve"> 10</w:t>
            </w:r>
            <w:r w:rsidRPr="008F604D">
              <w:rPr>
                <w:sz w:val="20"/>
                <w:szCs w:val="20"/>
              </w:rPr>
              <w:t xml:space="preserve"> , составление отчета.</w:t>
            </w:r>
          </w:p>
        </w:tc>
        <w:tc>
          <w:tcPr>
            <w:tcW w:w="993" w:type="dxa"/>
          </w:tcPr>
          <w:p w:rsidR="003B3851" w:rsidRDefault="003B3851" w:rsidP="00C43673">
            <w:pPr>
              <w:jc w:val="center"/>
            </w:pPr>
            <w:r w:rsidRPr="00EC77C6">
              <w:rPr>
                <w:sz w:val="20"/>
                <w:szCs w:val="20"/>
              </w:rPr>
              <w:t>1</w:t>
            </w:r>
          </w:p>
        </w:tc>
        <w:tc>
          <w:tcPr>
            <w:tcW w:w="1559" w:type="dxa"/>
            <w:shd w:val="clear" w:color="auto" w:fill="BFBFBF" w:themeFill="background1" w:themeFillShade="BF"/>
          </w:tcPr>
          <w:p w:rsidR="003B3851" w:rsidRDefault="003B3851" w:rsidP="004603C4">
            <w:pPr>
              <w:jc w:val="both"/>
              <w:rPr>
                <w:b/>
                <w:sz w:val="20"/>
                <w:szCs w:val="20"/>
              </w:rPr>
            </w:pPr>
          </w:p>
        </w:tc>
      </w:tr>
      <w:tr w:rsidR="003B3851" w:rsidTr="009E4885">
        <w:trPr>
          <w:trHeight w:val="420"/>
        </w:trPr>
        <w:tc>
          <w:tcPr>
            <w:tcW w:w="2204" w:type="dxa"/>
          </w:tcPr>
          <w:p w:rsidR="003B3851" w:rsidRDefault="003B3851" w:rsidP="002445DF">
            <w:pPr>
              <w:jc w:val="center"/>
              <w:rPr>
                <w:b/>
                <w:sz w:val="20"/>
                <w:szCs w:val="20"/>
              </w:rPr>
            </w:pPr>
            <w:r w:rsidRPr="00E82DC7">
              <w:rPr>
                <w:b/>
                <w:sz w:val="20"/>
                <w:szCs w:val="20"/>
              </w:rPr>
              <w:t xml:space="preserve">Раздел </w:t>
            </w:r>
            <w:r>
              <w:rPr>
                <w:b/>
                <w:sz w:val="20"/>
                <w:szCs w:val="20"/>
              </w:rPr>
              <w:t>3</w:t>
            </w:r>
            <w:r w:rsidRPr="00E82DC7">
              <w:rPr>
                <w:b/>
                <w:sz w:val="20"/>
                <w:szCs w:val="20"/>
              </w:rPr>
              <w:t xml:space="preserve">. </w:t>
            </w:r>
            <w:r>
              <w:rPr>
                <w:b/>
                <w:sz w:val="20"/>
                <w:szCs w:val="20"/>
              </w:rPr>
              <w:t xml:space="preserve"> </w:t>
            </w:r>
          </w:p>
          <w:p w:rsidR="003B3851" w:rsidRPr="009F7068" w:rsidRDefault="003B3851" w:rsidP="002445DF">
            <w:pPr>
              <w:jc w:val="center"/>
            </w:pPr>
            <w:r w:rsidRPr="009F7068">
              <w:rPr>
                <w:bCs/>
                <w:sz w:val="20"/>
                <w:szCs w:val="20"/>
              </w:rPr>
              <w:t>Электродинамика</w:t>
            </w:r>
          </w:p>
        </w:tc>
        <w:tc>
          <w:tcPr>
            <w:tcW w:w="10270" w:type="dxa"/>
            <w:gridSpan w:val="2"/>
            <w:shd w:val="clear" w:color="auto" w:fill="FFFFFF" w:themeFill="background1"/>
          </w:tcPr>
          <w:p w:rsidR="003B3851" w:rsidRPr="00731E18" w:rsidRDefault="003B3851" w:rsidP="00731E18">
            <w:pPr>
              <w:widowControl w:val="0"/>
              <w:autoSpaceDE w:val="0"/>
              <w:autoSpaceDN w:val="0"/>
              <w:adjustRightInd w:val="0"/>
              <w:spacing w:line="71" w:lineRule="exact"/>
              <w:rPr>
                <w:sz w:val="20"/>
              </w:rPr>
            </w:pPr>
          </w:p>
          <w:p w:rsidR="003B3851" w:rsidRPr="00627386" w:rsidRDefault="003B3851" w:rsidP="0078273C">
            <w:pPr>
              <w:rPr>
                <w:sz w:val="20"/>
                <w:szCs w:val="20"/>
              </w:rPr>
            </w:pPr>
            <w:r w:rsidRPr="00414D37">
              <w:rPr>
                <w:b/>
                <w:sz w:val="20"/>
                <w:szCs w:val="20"/>
              </w:rPr>
              <w:t>Содержание учебного материала</w:t>
            </w:r>
          </w:p>
        </w:tc>
        <w:tc>
          <w:tcPr>
            <w:tcW w:w="993" w:type="dxa"/>
          </w:tcPr>
          <w:p w:rsidR="003B3851" w:rsidRPr="002445DF" w:rsidRDefault="003B3851" w:rsidP="009F5C42">
            <w:pPr>
              <w:jc w:val="center"/>
              <w:rPr>
                <w:b/>
                <w:sz w:val="20"/>
                <w:szCs w:val="20"/>
              </w:rPr>
            </w:pPr>
            <w:r>
              <w:rPr>
                <w:b/>
                <w:sz w:val="20"/>
                <w:szCs w:val="20"/>
              </w:rPr>
              <w:t>5</w:t>
            </w:r>
            <w:r w:rsidR="009F5C42">
              <w:rPr>
                <w:b/>
                <w:sz w:val="20"/>
                <w:szCs w:val="20"/>
              </w:rPr>
              <w:t>0</w:t>
            </w:r>
          </w:p>
        </w:tc>
        <w:tc>
          <w:tcPr>
            <w:tcW w:w="1559" w:type="dxa"/>
            <w:shd w:val="clear" w:color="auto" w:fill="BFBFBF" w:themeFill="background1" w:themeFillShade="BF"/>
          </w:tcPr>
          <w:p w:rsidR="003B3851" w:rsidRDefault="003B3851">
            <w:pPr>
              <w:rPr>
                <w:sz w:val="20"/>
                <w:szCs w:val="20"/>
              </w:rPr>
            </w:pPr>
          </w:p>
          <w:p w:rsidR="003B3851" w:rsidRPr="00627386" w:rsidRDefault="003B3851" w:rsidP="002445DF">
            <w:pPr>
              <w:jc w:val="center"/>
              <w:rPr>
                <w:sz w:val="20"/>
                <w:szCs w:val="20"/>
              </w:rPr>
            </w:pPr>
          </w:p>
        </w:tc>
      </w:tr>
      <w:tr w:rsidR="00057EC5" w:rsidTr="009E4885">
        <w:trPr>
          <w:trHeight w:val="279"/>
        </w:trPr>
        <w:tc>
          <w:tcPr>
            <w:tcW w:w="2204" w:type="dxa"/>
            <w:vMerge w:val="restart"/>
          </w:tcPr>
          <w:p w:rsidR="00057EC5" w:rsidRPr="0078273C" w:rsidRDefault="00057EC5" w:rsidP="002445DF">
            <w:pPr>
              <w:widowControl w:val="0"/>
              <w:overflowPunct w:val="0"/>
              <w:autoSpaceDE w:val="0"/>
              <w:autoSpaceDN w:val="0"/>
              <w:adjustRightInd w:val="0"/>
              <w:spacing w:line="236" w:lineRule="auto"/>
              <w:ind w:right="80" w:firstLine="33"/>
              <w:jc w:val="center"/>
              <w:rPr>
                <w:sz w:val="20"/>
                <w:szCs w:val="20"/>
              </w:rPr>
            </w:pPr>
            <w:r>
              <w:rPr>
                <w:b/>
                <w:sz w:val="20"/>
                <w:szCs w:val="20"/>
              </w:rPr>
              <w:t>Тема 3.1.</w:t>
            </w:r>
            <w:r>
              <w:rPr>
                <w:sz w:val="20"/>
                <w:szCs w:val="20"/>
              </w:rPr>
              <w:t xml:space="preserve"> </w:t>
            </w:r>
            <w:r w:rsidRPr="0078273C">
              <w:rPr>
                <w:sz w:val="20"/>
                <w:szCs w:val="20"/>
              </w:rPr>
              <w:t>Электрическое поле.</w:t>
            </w:r>
          </w:p>
        </w:tc>
        <w:tc>
          <w:tcPr>
            <w:tcW w:w="898" w:type="dxa"/>
          </w:tcPr>
          <w:p w:rsidR="00057EC5" w:rsidRPr="00C060C1" w:rsidRDefault="00057EC5" w:rsidP="00F84E36">
            <w:pPr>
              <w:pStyle w:val="aff7"/>
              <w:rPr>
                <w:sz w:val="20"/>
                <w:szCs w:val="20"/>
              </w:rPr>
            </w:pPr>
            <w:r>
              <w:rPr>
                <w:sz w:val="20"/>
                <w:szCs w:val="20"/>
              </w:rPr>
              <w:t>71</w:t>
            </w:r>
          </w:p>
        </w:tc>
        <w:tc>
          <w:tcPr>
            <w:tcW w:w="9372" w:type="dxa"/>
          </w:tcPr>
          <w:p w:rsidR="00057EC5" w:rsidRDefault="00057EC5" w:rsidP="00784052">
            <w:pPr>
              <w:pStyle w:val="aff7"/>
              <w:rPr>
                <w:sz w:val="20"/>
                <w:szCs w:val="20"/>
              </w:rPr>
            </w:pPr>
            <w:r w:rsidRPr="00C060C1">
              <w:rPr>
                <w:sz w:val="20"/>
                <w:szCs w:val="20"/>
              </w:rPr>
              <w:t>Электрические заряды.</w:t>
            </w:r>
            <w:r w:rsidRPr="00C060C1">
              <w:rPr>
                <w:b/>
                <w:bCs/>
                <w:iCs/>
                <w:sz w:val="20"/>
                <w:szCs w:val="20"/>
              </w:rPr>
              <w:t xml:space="preserve"> </w:t>
            </w:r>
            <w:r w:rsidRPr="00C060C1">
              <w:rPr>
                <w:sz w:val="20"/>
                <w:szCs w:val="20"/>
              </w:rPr>
              <w:t>Закон сохранения заряда.</w:t>
            </w:r>
            <w:r w:rsidRPr="00C060C1">
              <w:rPr>
                <w:b/>
                <w:bCs/>
                <w:iCs/>
                <w:sz w:val="20"/>
                <w:szCs w:val="20"/>
              </w:rPr>
              <w:t xml:space="preserve"> </w:t>
            </w:r>
            <w:r w:rsidRPr="00C060C1">
              <w:rPr>
                <w:sz w:val="20"/>
                <w:szCs w:val="20"/>
              </w:rPr>
              <w:t>Закон Кулона. Электрическое поле. Напряженность электрического поля. Принцип суперпозиции полей. Работа сил электростатического поля.</w:t>
            </w:r>
          </w:p>
        </w:tc>
        <w:tc>
          <w:tcPr>
            <w:tcW w:w="993" w:type="dxa"/>
          </w:tcPr>
          <w:p w:rsidR="00057EC5" w:rsidRDefault="00057EC5" w:rsidP="00207EB3">
            <w:pPr>
              <w:jc w:val="center"/>
            </w:pPr>
            <w:r w:rsidRPr="00EA2EB8">
              <w:rPr>
                <w:sz w:val="20"/>
                <w:szCs w:val="20"/>
              </w:rPr>
              <w:t>1</w:t>
            </w:r>
          </w:p>
        </w:tc>
        <w:tc>
          <w:tcPr>
            <w:tcW w:w="1559" w:type="dxa"/>
          </w:tcPr>
          <w:p w:rsidR="00057EC5" w:rsidRPr="00627386" w:rsidRDefault="00057EC5" w:rsidP="00F966E4">
            <w:pPr>
              <w:jc w:val="center"/>
              <w:rPr>
                <w:sz w:val="20"/>
                <w:szCs w:val="20"/>
              </w:rPr>
            </w:pPr>
            <w:r>
              <w:rPr>
                <w:sz w:val="20"/>
                <w:szCs w:val="20"/>
              </w:rPr>
              <w:t>2</w:t>
            </w:r>
          </w:p>
        </w:tc>
      </w:tr>
      <w:tr w:rsidR="00057EC5" w:rsidTr="009E4885">
        <w:trPr>
          <w:trHeight w:val="181"/>
        </w:trPr>
        <w:tc>
          <w:tcPr>
            <w:tcW w:w="2204" w:type="dxa"/>
            <w:vMerge/>
          </w:tcPr>
          <w:p w:rsidR="00057EC5" w:rsidRPr="00E82DC7" w:rsidRDefault="00057EC5" w:rsidP="002445DF">
            <w:pPr>
              <w:widowControl w:val="0"/>
              <w:overflowPunct w:val="0"/>
              <w:autoSpaceDE w:val="0"/>
              <w:autoSpaceDN w:val="0"/>
              <w:adjustRightInd w:val="0"/>
              <w:spacing w:line="236" w:lineRule="auto"/>
              <w:ind w:right="80" w:firstLine="33"/>
              <w:jc w:val="center"/>
              <w:rPr>
                <w:b/>
                <w:sz w:val="20"/>
                <w:szCs w:val="20"/>
              </w:rPr>
            </w:pPr>
          </w:p>
        </w:tc>
        <w:tc>
          <w:tcPr>
            <w:tcW w:w="898" w:type="dxa"/>
          </w:tcPr>
          <w:p w:rsidR="00057EC5" w:rsidRPr="00C060C1" w:rsidRDefault="00057EC5" w:rsidP="003529F9">
            <w:pPr>
              <w:pStyle w:val="aff7"/>
              <w:rPr>
                <w:sz w:val="20"/>
                <w:szCs w:val="20"/>
              </w:rPr>
            </w:pPr>
            <w:r>
              <w:rPr>
                <w:sz w:val="20"/>
                <w:szCs w:val="20"/>
              </w:rPr>
              <w:t>72</w:t>
            </w:r>
          </w:p>
        </w:tc>
        <w:tc>
          <w:tcPr>
            <w:tcW w:w="9372" w:type="dxa"/>
          </w:tcPr>
          <w:p w:rsidR="00057EC5" w:rsidRPr="00C060C1" w:rsidRDefault="00057EC5" w:rsidP="00DF2F71">
            <w:pPr>
              <w:pStyle w:val="aff7"/>
              <w:rPr>
                <w:sz w:val="20"/>
                <w:szCs w:val="20"/>
              </w:rPr>
            </w:pPr>
            <w:r w:rsidRPr="00C060C1">
              <w:rPr>
                <w:sz w:val="20"/>
                <w:szCs w:val="20"/>
              </w:rPr>
              <w:t>Потенциал. Разность потенциалов. Эквипотенциальные поверхности.</w:t>
            </w:r>
            <w:r>
              <w:rPr>
                <w:sz w:val="20"/>
                <w:szCs w:val="20"/>
              </w:rPr>
              <w:t xml:space="preserve"> </w:t>
            </w:r>
            <w:r w:rsidRPr="00C060C1">
              <w:rPr>
                <w:sz w:val="20"/>
                <w:szCs w:val="20"/>
              </w:rPr>
              <w:t>Связь между напряженностью и разностью потенциалов электрического поля.</w:t>
            </w:r>
          </w:p>
        </w:tc>
        <w:tc>
          <w:tcPr>
            <w:tcW w:w="993" w:type="dxa"/>
          </w:tcPr>
          <w:p w:rsidR="00057EC5" w:rsidRDefault="00057EC5" w:rsidP="00207EB3">
            <w:pPr>
              <w:jc w:val="center"/>
            </w:pPr>
            <w:r w:rsidRPr="00EA2EB8">
              <w:rPr>
                <w:sz w:val="20"/>
                <w:szCs w:val="20"/>
              </w:rPr>
              <w:t>1</w:t>
            </w:r>
          </w:p>
        </w:tc>
        <w:tc>
          <w:tcPr>
            <w:tcW w:w="1559" w:type="dxa"/>
          </w:tcPr>
          <w:p w:rsidR="00057EC5" w:rsidRDefault="00057EC5" w:rsidP="00C43673">
            <w:pPr>
              <w:jc w:val="center"/>
            </w:pPr>
            <w:r w:rsidRPr="00893194">
              <w:rPr>
                <w:sz w:val="20"/>
                <w:szCs w:val="20"/>
              </w:rPr>
              <w:t>2</w:t>
            </w:r>
          </w:p>
        </w:tc>
      </w:tr>
      <w:tr w:rsidR="00057EC5" w:rsidTr="003529F9">
        <w:trPr>
          <w:trHeight w:val="181"/>
        </w:trPr>
        <w:tc>
          <w:tcPr>
            <w:tcW w:w="2204" w:type="dxa"/>
            <w:vMerge/>
          </w:tcPr>
          <w:p w:rsidR="00057EC5" w:rsidRPr="00E82DC7" w:rsidRDefault="00057EC5" w:rsidP="002445DF">
            <w:pPr>
              <w:widowControl w:val="0"/>
              <w:overflowPunct w:val="0"/>
              <w:autoSpaceDE w:val="0"/>
              <w:autoSpaceDN w:val="0"/>
              <w:adjustRightInd w:val="0"/>
              <w:spacing w:line="236" w:lineRule="auto"/>
              <w:ind w:right="80" w:firstLine="33"/>
              <w:jc w:val="center"/>
              <w:rPr>
                <w:b/>
                <w:sz w:val="20"/>
                <w:szCs w:val="20"/>
              </w:rPr>
            </w:pPr>
          </w:p>
        </w:tc>
        <w:tc>
          <w:tcPr>
            <w:tcW w:w="898" w:type="dxa"/>
          </w:tcPr>
          <w:p w:rsidR="00057EC5" w:rsidRPr="00C060C1" w:rsidRDefault="00057EC5" w:rsidP="00DA7589">
            <w:pPr>
              <w:pStyle w:val="aff7"/>
              <w:rPr>
                <w:sz w:val="20"/>
                <w:szCs w:val="20"/>
              </w:rPr>
            </w:pPr>
            <w:r>
              <w:rPr>
                <w:sz w:val="20"/>
                <w:szCs w:val="20"/>
              </w:rPr>
              <w:t>73/74</w:t>
            </w:r>
          </w:p>
        </w:tc>
        <w:tc>
          <w:tcPr>
            <w:tcW w:w="9372" w:type="dxa"/>
          </w:tcPr>
          <w:p w:rsidR="00057EC5" w:rsidRPr="00BD55B0" w:rsidRDefault="00057EC5" w:rsidP="00DA7589">
            <w:pPr>
              <w:jc w:val="both"/>
              <w:rPr>
                <w:b/>
                <w:sz w:val="20"/>
                <w:szCs w:val="28"/>
              </w:rPr>
            </w:pPr>
            <w:r w:rsidRPr="00BD55B0">
              <w:rPr>
                <w:b/>
                <w:sz w:val="20"/>
                <w:szCs w:val="28"/>
              </w:rPr>
              <w:t>Практическая работа №</w:t>
            </w:r>
            <w:r>
              <w:rPr>
                <w:b/>
                <w:sz w:val="20"/>
                <w:szCs w:val="28"/>
              </w:rPr>
              <w:t>12</w:t>
            </w:r>
            <w:r w:rsidRPr="00BD55B0">
              <w:rPr>
                <w:b/>
                <w:sz w:val="20"/>
                <w:szCs w:val="28"/>
              </w:rPr>
              <w:t xml:space="preserve">. </w:t>
            </w:r>
          </w:p>
          <w:p w:rsidR="00057EC5" w:rsidRPr="00C060C1" w:rsidRDefault="00057EC5" w:rsidP="00DA7589">
            <w:pPr>
              <w:pStyle w:val="aff7"/>
              <w:rPr>
                <w:sz w:val="20"/>
                <w:szCs w:val="20"/>
              </w:rPr>
            </w:pPr>
            <w:r>
              <w:rPr>
                <w:sz w:val="20"/>
                <w:szCs w:val="28"/>
              </w:rPr>
              <w:t>Решение задач по теме: "</w:t>
            </w:r>
            <w:r w:rsidRPr="00784052">
              <w:rPr>
                <w:bCs/>
                <w:iCs/>
                <w:sz w:val="20"/>
                <w:szCs w:val="20"/>
              </w:rPr>
              <w:t xml:space="preserve"> Электрическое поле</w:t>
            </w:r>
            <w:r>
              <w:rPr>
                <w:bCs/>
                <w:iCs/>
                <w:sz w:val="20"/>
                <w:szCs w:val="20"/>
              </w:rPr>
              <w:t xml:space="preserve"> и его характеристики</w:t>
            </w:r>
            <w:r>
              <w:rPr>
                <w:sz w:val="20"/>
                <w:szCs w:val="28"/>
              </w:rPr>
              <w:t>".</w:t>
            </w:r>
          </w:p>
        </w:tc>
        <w:tc>
          <w:tcPr>
            <w:tcW w:w="993" w:type="dxa"/>
          </w:tcPr>
          <w:p w:rsidR="00057EC5" w:rsidRDefault="00057EC5" w:rsidP="00DA7589">
            <w:pPr>
              <w:jc w:val="center"/>
            </w:pPr>
            <w:r>
              <w:rPr>
                <w:sz w:val="20"/>
                <w:szCs w:val="20"/>
              </w:rPr>
              <w:t>2</w:t>
            </w:r>
          </w:p>
        </w:tc>
        <w:tc>
          <w:tcPr>
            <w:tcW w:w="1559" w:type="dxa"/>
            <w:shd w:val="clear" w:color="auto" w:fill="BFBFBF" w:themeFill="background1" w:themeFillShade="BF"/>
          </w:tcPr>
          <w:p w:rsidR="00057EC5" w:rsidRPr="00893194" w:rsidRDefault="00057EC5" w:rsidP="00C43673">
            <w:pPr>
              <w:jc w:val="center"/>
              <w:rPr>
                <w:sz w:val="20"/>
                <w:szCs w:val="20"/>
              </w:rPr>
            </w:pPr>
          </w:p>
        </w:tc>
      </w:tr>
      <w:tr w:rsidR="00057EC5" w:rsidTr="009E4885">
        <w:trPr>
          <w:trHeight w:val="219"/>
        </w:trPr>
        <w:tc>
          <w:tcPr>
            <w:tcW w:w="2204" w:type="dxa"/>
            <w:vMerge/>
          </w:tcPr>
          <w:p w:rsidR="00057EC5" w:rsidRPr="00E82DC7" w:rsidRDefault="00057EC5" w:rsidP="002445DF">
            <w:pPr>
              <w:widowControl w:val="0"/>
              <w:overflowPunct w:val="0"/>
              <w:autoSpaceDE w:val="0"/>
              <w:autoSpaceDN w:val="0"/>
              <w:adjustRightInd w:val="0"/>
              <w:spacing w:line="236" w:lineRule="auto"/>
              <w:ind w:right="80" w:firstLine="33"/>
              <w:jc w:val="center"/>
              <w:rPr>
                <w:b/>
                <w:sz w:val="20"/>
                <w:szCs w:val="20"/>
              </w:rPr>
            </w:pPr>
          </w:p>
        </w:tc>
        <w:tc>
          <w:tcPr>
            <w:tcW w:w="898" w:type="dxa"/>
          </w:tcPr>
          <w:p w:rsidR="00057EC5" w:rsidRPr="00C060C1" w:rsidRDefault="00057EC5" w:rsidP="003529F9">
            <w:pPr>
              <w:pStyle w:val="aff7"/>
              <w:rPr>
                <w:sz w:val="20"/>
                <w:szCs w:val="20"/>
              </w:rPr>
            </w:pPr>
            <w:r>
              <w:rPr>
                <w:sz w:val="20"/>
                <w:szCs w:val="20"/>
              </w:rPr>
              <w:t>75</w:t>
            </w:r>
          </w:p>
        </w:tc>
        <w:tc>
          <w:tcPr>
            <w:tcW w:w="9372" w:type="dxa"/>
          </w:tcPr>
          <w:p w:rsidR="00057EC5" w:rsidRPr="00C060C1" w:rsidRDefault="00057EC5" w:rsidP="00DF2F71">
            <w:pPr>
              <w:pStyle w:val="aff7"/>
              <w:rPr>
                <w:sz w:val="20"/>
                <w:szCs w:val="20"/>
              </w:rPr>
            </w:pPr>
            <w:r w:rsidRPr="00C060C1">
              <w:rPr>
                <w:sz w:val="20"/>
                <w:szCs w:val="20"/>
              </w:rPr>
              <w:t>Диэлектрики в электрическом поле. Поляризация диэлектриков. Проводники в электрическом поле.</w:t>
            </w:r>
          </w:p>
        </w:tc>
        <w:tc>
          <w:tcPr>
            <w:tcW w:w="993" w:type="dxa"/>
          </w:tcPr>
          <w:p w:rsidR="00057EC5" w:rsidRDefault="00057EC5" w:rsidP="00207EB3">
            <w:pPr>
              <w:jc w:val="center"/>
            </w:pPr>
            <w:r w:rsidRPr="00EA2EB8">
              <w:rPr>
                <w:sz w:val="20"/>
                <w:szCs w:val="20"/>
              </w:rPr>
              <w:t>1</w:t>
            </w:r>
          </w:p>
        </w:tc>
        <w:tc>
          <w:tcPr>
            <w:tcW w:w="1559" w:type="dxa"/>
          </w:tcPr>
          <w:p w:rsidR="00057EC5" w:rsidRDefault="00057EC5" w:rsidP="00C43673">
            <w:pPr>
              <w:jc w:val="center"/>
            </w:pPr>
            <w:r w:rsidRPr="00893194">
              <w:rPr>
                <w:sz w:val="20"/>
                <w:szCs w:val="20"/>
              </w:rPr>
              <w:t>2</w:t>
            </w:r>
          </w:p>
        </w:tc>
      </w:tr>
      <w:tr w:rsidR="00057EC5" w:rsidTr="009E4885">
        <w:trPr>
          <w:trHeight w:val="268"/>
        </w:trPr>
        <w:tc>
          <w:tcPr>
            <w:tcW w:w="2204" w:type="dxa"/>
            <w:vMerge/>
          </w:tcPr>
          <w:p w:rsidR="00057EC5" w:rsidRPr="00E82DC7" w:rsidRDefault="00057EC5" w:rsidP="002445DF">
            <w:pPr>
              <w:widowControl w:val="0"/>
              <w:overflowPunct w:val="0"/>
              <w:autoSpaceDE w:val="0"/>
              <w:autoSpaceDN w:val="0"/>
              <w:adjustRightInd w:val="0"/>
              <w:spacing w:line="236" w:lineRule="auto"/>
              <w:ind w:right="80" w:firstLine="33"/>
              <w:jc w:val="center"/>
              <w:rPr>
                <w:b/>
                <w:sz w:val="20"/>
                <w:szCs w:val="20"/>
              </w:rPr>
            </w:pPr>
          </w:p>
        </w:tc>
        <w:tc>
          <w:tcPr>
            <w:tcW w:w="898" w:type="dxa"/>
          </w:tcPr>
          <w:p w:rsidR="00057EC5" w:rsidRPr="00C060C1" w:rsidRDefault="00057EC5" w:rsidP="003529F9">
            <w:pPr>
              <w:pStyle w:val="aff7"/>
              <w:rPr>
                <w:sz w:val="20"/>
                <w:szCs w:val="20"/>
              </w:rPr>
            </w:pPr>
            <w:r>
              <w:rPr>
                <w:sz w:val="20"/>
                <w:szCs w:val="20"/>
              </w:rPr>
              <w:t>76</w:t>
            </w:r>
          </w:p>
        </w:tc>
        <w:tc>
          <w:tcPr>
            <w:tcW w:w="9372" w:type="dxa"/>
          </w:tcPr>
          <w:p w:rsidR="00057EC5" w:rsidRDefault="00057EC5" w:rsidP="00DF2F71">
            <w:pPr>
              <w:pStyle w:val="aff7"/>
              <w:rPr>
                <w:sz w:val="20"/>
                <w:szCs w:val="20"/>
              </w:rPr>
            </w:pPr>
            <w:r w:rsidRPr="00C060C1">
              <w:rPr>
                <w:sz w:val="20"/>
                <w:szCs w:val="20"/>
              </w:rPr>
              <w:t>Конденсаторы. Соединение конденсаторов в батарею.</w:t>
            </w:r>
          </w:p>
          <w:p w:rsidR="00057EC5" w:rsidRPr="00C060C1" w:rsidRDefault="00057EC5" w:rsidP="00DF2F71">
            <w:pPr>
              <w:pStyle w:val="aff7"/>
              <w:rPr>
                <w:sz w:val="20"/>
                <w:szCs w:val="20"/>
              </w:rPr>
            </w:pPr>
            <w:r w:rsidRPr="00C060C1">
              <w:rPr>
                <w:sz w:val="20"/>
                <w:szCs w:val="20"/>
              </w:rPr>
              <w:t>Энергия заряженного конденсатора. Энергия электрического поля.</w:t>
            </w:r>
          </w:p>
        </w:tc>
        <w:tc>
          <w:tcPr>
            <w:tcW w:w="993" w:type="dxa"/>
          </w:tcPr>
          <w:p w:rsidR="00057EC5" w:rsidRDefault="00057EC5" w:rsidP="00207EB3">
            <w:pPr>
              <w:jc w:val="center"/>
            </w:pPr>
            <w:r w:rsidRPr="00EA2EB8">
              <w:rPr>
                <w:sz w:val="20"/>
                <w:szCs w:val="20"/>
              </w:rPr>
              <w:t>1</w:t>
            </w:r>
          </w:p>
        </w:tc>
        <w:tc>
          <w:tcPr>
            <w:tcW w:w="1559" w:type="dxa"/>
          </w:tcPr>
          <w:p w:rsidR="00057EC5" w:rsidRDefault="00057EC5" w:rsidP="00C43673">
            <w:pPr>
              <w:jc w:val="center"/>
            </w:pPr>
            <w:r w:rsidRPr="00893194">
              <w:rPr>
                <w:sz w:val="20"/>
                <w:szCs w:val="20"/>
              </w:rPr>
              <w:t>2</w:t>
            </w:r>
          </w:p>
        </w:tc>
      </w:tr>
      <w:tr w:rsidR="00057EC5" w:rsidTr="009E4885">
        <w:trPr>
          <w:trHeight w:val="167"/>
        </w:trPr>
        <w:tc>
          <w:tcPr>
            <w:tcW w:w="2204" w:type="dxa"/>
            <w:vMerge/>
          </w:tcPr>
          <w:p w:rsidR="00057EC5" w:rsidRPr="00E82DC7" w:rsidRDefault="00057EC5" w:rsidP="002445DF">
            <w:pPr>
              <w:widowControl w:val="0"/>
              <w:overflowPunct w:val="0"/>
              <w:autoSpaceDE w:val="0"/>
              <w:autoSpaceDN w:val="0"/>
              <w:adjustRightInd w:val="0"/>
              <w:spacing w:line="236" w:lineRule="auto"/>
              <w:ind w:right="80" w:firstLine="33"/>
              <w:jc w:val="center"/>
              <w:rPr>
                <w:b/>
                <w:sz w:val="20"/>
                <w:szCs w:val="20"/>
              </w:rPr>
            </w:pPr>
          </w:p>
        </w:tc>
        <w:tc>
          <w:tcPr>
            <w:tcW w:w="898" w:type="dxa"/>
          </w:tcPr>
          <w:p w:rsidR="00057EC5" w:rsidRPr="00C060C1" w:rsidRDefault="00057EC5" w:rsidP="00DA7589">
            <w:pPr>
              <w:pStyle w:val="aff7"/>
              <w:rPr>
                <w:sz w:val="20"/>
                <w:szCs w:val="20"/>
              </w:rPr>
            </w:pPr>
            <w:r>
              <w:rPr>
                <w:sz w:val="20"/>
                <w:szCs w:val="20"/>
              </w:rPr>
              <w:t>77/78</w:t>
            </w:r>
          </w:p>
        </w:tc>
        <w:tc>
          <w:tcPr>
            <w:tcW w:w="9372" w:type="dxa"/>
          </w:tcPr>
          <w:p w:rsidR="00057EC5" w:rsidRPr="00BD55B0" w:rsidRDefault="00057EC5" w:rsidP="00DA7589">
            <w:pPr>
              <w:jc w:val="both"/>
              <w:rPr>
                <w:b/>
                <w:sz w:val="20"/>
                <w:szCs w:val="28"/>
              </w:rPr>
            </w:pPr>
            <w:r w:rsidRPr="00BD55B0">
              <w:rPr>
                <w:b/>
                <w:sz w:val="20"/>
                <w:szCs w:val="28"/>
              </w:rPr>
              <w:t>Практическая работа №</w:t>
            </w:r>
            <w:r>
              <w:rPr>
                <w:b/>
                <w:sz w:val="20"/>
                <w:szCs w:val="28"/>
              </w:rPr>
              <w:t>1</w:t>
            </w:r>
            <w:r w:rsidR="00942EB0">
              <w:rPr>
                <w:b/>
                <w:sz w:val="20"/>
                <w:szCs w:val="28"/>
              </w:rPr>
              <w:t>3</w:t>
            </w:r>
            <w:r w:rsidRPr="00BD55B0">
              <w:rPr>
                <w:b/>
                <w:sz w:val="20"/>
                <w:szCs w:val="28"/>
              </w:rPr>
              <w:t xml:space="preserve">. </w:t>
            </w:r>
          </w:p>
          <w:p w:rsidR="00057EC5" w:rsidRPr="00C060C1" w:rsidRDefault="00057EC5" w:rsidP="003529F9">
            <w:pPr>
              <w:pStyle w:val="aff7"/>
              <w:rPr>
                <w:sz w:val="20"/>
                <w:szCs w:val="20"/>
              </w:rPr>
            </w:pPr>
            <w:r>
              <w:rPr>
                <w:sz w:val="20"/>
                <w:szCs w:val="28"/>
              </w:rPr>
              <w:t>Решение задач по теме: "</w:t>
            </w:r>
            <w:r>
              <w:rPr>
                <w:bCs/>
                <w:iCs/>
                <w:sz w:val="20"/>
                <w:szCs w:val="20"/>
              </w:rPr>
              <w:t>Электрическое поле. Конденсаторы</w:t>
            </w:r>
            <w:r>
              <w:rPr>
                <w:sz w:val="20"/>
                <w:szCs w:val="28"/>
              </w:rPr>
              <w:t>".</w:t>
            </w:r>
          </w:p>
        </w:tc>
        <w:tc>
          <w:tcPr>
            <w:tcW w:w="993" w:type="dxa"/>
          </w:tcPr>
          <w:p w:rsidR="00057EC5" w:rsidRPr="00151180" w:rsidRDefault="00057EC5" w:rsidP="00DA7589">
            <w:pPr>
              <w:jc w:val="center"/>
              <w:rPr>
                <w:sz w:val="20"/>
              </w:rPr>
            </w:pPr>
            <w:r w:rsidRPr="00151180">
              <w:rPr>
                <w:sz w:val="20"/>
              </w:rPr>
              <w:t>2</w:t>
            </w:r>
          </w:p>
        </w:tc>
        <w:tc>
          <w:tcPr>
            <w:tcW w:w="1559" w:type="dxa"/>
            <w:shd w:val="clear" w:color="auto" w:fill="BFBFBF" w:themeFill="background1" w:themeFillShade="BF"/>
          </w:tcPr>
          <w:p w:rsidR="00057EC5" w:rsidRDefault="00057EC5" w:rsidP="00C43673">
            <w:pPr>
              <w:jc w:val="center"/>
            </w:pPr>
          </w:p>
        </w:tc>
      </w:tr>
      <w:tr w:rsidR="00057EC5" w:rsidTr="009E4885">
        <w:trPr>
          <w:trHeight w:val="200"/>
        </w:trPr>
        <w:tc>
          <w:tcPr>
            <w:tcW w:w="2204" w:type="dxa"/>
            <w:vMerge/>
          </w:tcPr>
          <w:p w:rsidR="00057EC5" w:rsidRPr="00E82DC7" w:rsidRDefault="00057EC5" w:rsidP="002445DF">
            <w:pPr>
              <w:widowControl w:val="0"/>
              <w:overflowPunct w:val="0"/>
              <w:autoSpaceDE w:val="0"/>
              <w:autoSpaceDN w:val="0"/>
              <w:adjustRightInd w:val="0"/>
              <w:spacing w:line="236" w:lineRule="auto"/>
              <w:ind w:right="80" w:firstLine="33"/>
              <w:jc w:val="center"/>
              <w:rPr>
                <w:b/>
                <w:sz w:val="20"/>
                <w:szCs w:val="20"/>
              </w:rPr>
            </w:pPr>
          </w:p>
        </w:tc>
        <w:tc>
          <w:tcPr>
            <w:tcW w:w="898" w:type="dxa"/>
          </w:tcPr>
          <w:p w:rsidR="00057EC5" w:rsidRPr="00C060C1" w:rsidRDefault="00057EC5" w:rsidP="00E70BF7">
            <w:pPr>
              <w:pStyle w:val="aff7"/>
              <w:rPr>
                <w:sz w:val="20"/>
                <w:szCs w:val="20"/>
              </w:rPr>
            </w:pPr>
            <w:r>
              <w:rPr>
                <w:sz w:val="20"/>
                <w:szCs w:val="20"/>
              </w:rPr>
              <w:t>79/80</w:t>
            </w:r>
          </w:p>
        </w:tc>
        <w:tc>
          <w:tcPr>
            <w:tcW w:w="9372" w:type="dxa"/>
          </w:tcPr>
          <w:p w:rsidR="00057EC5" w:rsidRDefault="00057EC5" w:rsidP="00057EC5">
            <w:pPr>
              <w:pStyle w:val="aff7"/>
              <w:rPr>
                <w:b/>
                <w:sz w:val="20"/>
                <w:szCs w:val="20"/>
              </w:rPr>
            </w:pPr>
            <w:r>
              <w:rPr>
                <w:b/>
                <w:sz w:val="20"/>
                <w:szCs w:val="20"/>
              </w:rPr>
              <w:t xml:space="preserve">Контрольная  </w:t>
            </w:r>
            <w:r w:rsidRPr="00057EC5">
              <w:rPr>
                <w:b/>
                <w:sz w:val="20"/>
                <w:szCs w:val="20"/>
              </w:rPr>
              <w:t xml:space="preserve">работа </w:t>
            </w:r>
            <w:r>
              <w:rPr>
                <w:b/>
                <w:sz w:val="20"/>
                <w:szCs w:val="20"/>
              </w:rPr>
              <w:t xml:space="preserve">№ 3. </w:t>
            </w:r>
          </w:p>
          <w:p w:rsidR="00057EC5" w:rsidRPr="00057EC5" w:rsidRDefault="00057EC5" w:rsidP="00057EC5">
            <w:pPr>
              <w:pStyle w:val="aff7"/>
              <w:rPr>
                <w:b/>
                <w:sz w:val="20"/>
                <w:szCs w:val="20"/>
              </w:rPr>
            </w:pPr>
            <w:r>
              <w:rPr>
                <w:b/>
                <w:sz w:val="20"/>
                <w:szCs w:val="20"/>
              </w:rPr>
              <w:t>(Итоговая контрольная работа за 1 курс)</w:t>
            </w:r>
          </w:p>
        </w:tc>
        <w:tc>
          <w:tcPr>
            <w:tcW w:w="993" w:type="dxa"/>
          </w:tcPr>
          <w:p w:rsidR="00057EC5" w:rsidRPr="00151180" w:rsidRDefault="00057EC5" w:rsidP="00207EB3">
            <w:pPr>
              <w:jc w:val="center"/>
              <w:rPr>
                <w:sz w:val="20"/>
              </w:rPr>
            </w:pPr>
            <w:r>
              <w:rPr>
                <w:sz w:val="20"/>
              </w:rPr>
              <w:t>2</w:t>
            </w:r>
          </w:p>
        </w:tc>
        <w:tc>
          <w:tcPr>
            <w:tcW w:w="1559" w:type="dxa"/>
            <w:shd w:val="clear" w:color="auto" w:fill="BFBFBF" w:themeFill="background1" w:themeFillShade="BF"/>
          </w:tcPr>
          <w:p w:rsidR="00057EC5" w:rsidRDefault="00057EC5" w:rsidP="00C43673">
            <w:pPr>
              <w:jc w:val="center"/>
            </w:pPr>
          </w:p>
        </w:tc>
      </w:tr>
      <w:tr w:rsidR="00057EC5" w:rsidTr="00DA7589">
        <w:trPr>
          <w:trHeight w:val="200"/>
        </w:trPr>
        <w:tc>
          <w:tcPr>
            <w:tcW w:w="2204" w:type="dxa"/>
            <w:vMerge/>
          </w:tcPr>
          <w:p w:rsidR="00057EC5" w:rsidRPr="00E82DC7" w:rsidRDefault="00057EC5" w:rsidP="002445DF">
            <w:pPr>
              <w:widowControl w:val="0"/>
              <w:overflowPunct w:val="0"/>
              <w:autoSpaceDE w:val="0"/>
              <w:autoSpaceDN w:val="0"/>
              <w:adjustRightInd w:val="0"/>
              <w:spacing w:line="236" w:lineRule="auto"/>
              <w:ind w:right="80" w:firstLine="33"/>
              <w:jc w:val="center"/>
              <w:rPr>
                <w:b/>
                <w:sz w:val="20"/>
                <w:szCs w:val="20"/>
              </w:rPr>
            </w:pPr>
          </w:p>
        </w:tc>
        <w:tc>
          <w:tcPr>
            <w:tcW w:w="10270" w:type="dxa"/>
            <w:gridSpan w:val="2"/>
          </w:tcPr>
          <w:p w:rsidR="00057EC5" w:rsidRPr="006F175D" w:rsidRDefault="00057EC5" w:rsidP="00DA7589">
            <w:pPr>
              <w:pStyle w:val="aff7"/>
              <w:rPr>
                <w:sz w:val="20"/>
                <w:szCs w:val="20"/>
              </w:rPr>
            </w:pPr>
            <w:r w:rsidRPr="0011435D">
              <w:rPr>
                <w:b/>
                <w:sz w:val="20"/>
                <w:szCs w:val="20"/>
              </w:rPr>
              <w:t xml:space="preserve">Самостоятельная работа </w:t>
            </w:r>
          </w:p>
        </w:tc>
        <w:tc>
          <w:tcPr>
            <w:tcW w:w="993" w:type="dxa"/>
          </w:tcPr>
          <w:p w:rsidR="00057EC5" w:rsidRPr="009F7068" w:rsidRDefault="00057EC5" w:rsidP="00DA7589">
            <w:pPr>
              <w:jc w:val="center"/>
              <w:rPr>
                <w:b/>
                <w:sz w:val="20"/>
                <w:szCs w:val="20"/>
              </w:rPr>
            </w:pPr>
            <w:r>
              <w:rPr>
                <w:b/>
                <w:sz w:val="20"/>
                <w:szCs w:val="20"/>
              </w:rPr>
              <w:t>5</w:t>
            </w:r>
          </w:p>
        </w:tc>
        <w:tc>
          <w:tcPr>
            <w:tcW w:w="1559" w:type="dxa"/>
            <w:shd w:val="clear" w:color="auto" w:fill="BFBFBF" w:themeFill="background1" w:themeFillShade="BF"/>
          </w:tcPr>
          <w:p w:rsidR="00057EC5" w:rsidRDefault="00057EC5" w:rsidP="00C43673">
            <w:pPr>
              <w:jc w:val="center"/>
            </w:pPr>
          </w:p>
        </w:tc>
      </w:tr>
      <w:tr w:rsidR="00057EC5" w:rsidTr="009E4885">
        <w:trPr>
          <w:trHeight w:val="200"/>
        </w:trPr>
        <w:tc>
          <w:tcPr>
            <w:tcW w:w="2204" w:type="dxa"/>
            <w:vMerge/>
          </w:tcPr>
          <w:p w:rsidR="00057EC5" w:rsidRPr="00E82DC7" w:rsidRDefault="00057EC5" w:rsidP="002445DF">
            <w:pPr>
              <w:widowControl w:val="0"/>
              <w:overflowPunct w:val="0"/>
              <w:autoSpaceDE w:val="0"/>
              <w:autoSpaceDN w:val="0"/>
              <w:adjustRightInd w:val="0"/>
              <w:spacing w:line="236" w:lineRule="auto"/>
              <w:ind w:right="80" w:firstLine="33"/>
              <w:jc w:val="center"/>
              <w:rPr>
                <w:b/>
                <w:sz w:val="20"/>
                <w:szCs w:val="20"/>
              </w:rPr>
            </w:pPr>
          </w:p>
        </w:tc>
        <w:tc>
          <w:tcPr>
            <w:tcW w:w="898" w:type="dxa"/>
          </w:tcPr>
          <w:p w:rsidR="00057EC5" w:rsidRDefault="00057EC5" w:rsidP="00E70BF7">
            <w:pPr>
              <w:pStyle w:val="aff7"/>
              <w:rPr>
                <w:sz w:val="20"/>
                <w:szCs w:val="20"/>
              </w:rPr>
            </w:pPr>
            <w:r>
              <w:rPr>
                <w:sz w:val="20"/>
                <w:szCs w:val="20"/>
              </w:rPr>
              <w:t>36</w:t>
            </w:r>
          </w:p>
        </w:tc>
        <w:tc>
          <w:tcPr>
            <w:tcW w:w="9372" w:type="dxa"/>
          </w:tcPr>
          <w:p w:rsidR="00057EC5" w:rsidRPr="000B68DE" w:rsidRDefault="00057EC5" w:rsidP="00DA7589">
            <w:pPr>
              <w:widowControl w:val="0"/>
              <w:overflowPunct w:val="0"/>
              <w:autoSpaceDE w:val="0"/>
              <w:autoSpaceDN w:val="0"/>
              <w:adjustRightInd w:val="0"/>
              <w:spacing w:line="215" w:lineRule="auto"/>
              <w:ind w:left="43" w:right="540"/>
              <w:rPr>
                <w:sz w:val="20"/>
                <w:szCs w:val="20"/>
              </w:rPr>
            </w:pPr>
            <w:r>
              <w:rPr>
                <w:sz w:val="20"/>
                <w:szCs w:val="20"/>
              </w:rPr>
              <w:t>Чтение конспектов занятий и дополнительной литературы по теме: "</w:t>
            </w:r>
            <w:r w:rsidRPr="00784052">
              <w:rPr>
                <w:bCs/>
                <w:iCs/>
                <w:sz w:val="20"/>
                <w:szCs w:val="20"/>
              </w:rPr>
              <w:t xml:space="preserve"> </w:t>
            </w:r>
            <w:r>
              <w:rPr>
                <w:bCs/>
                <w:iCs/>
                <w:sz w:val="20"/>
                <w:szCs w:val="20"/>
              </w:rPr>
              <w:t>Электрическое поле</w:t>
            </w:r>
            <w:r>
              <w:rPr>
                <w:sz w:val="20"/>
                <w:szCs w:val="20"/>
              </w:rPr>
              <w:t>".</w:t>
            </w:r>
          </w:p>
        </w:tc>
        <w:tc>
          <w:tcPr>
            <w:tcW w:w="993" w:type="dxa"/>
          </w:tcPr>
          <w:p w:rsidR="00057EC5" w:rsidRDefault="00057EC5" w:rsidP="00DA7589">
            <w:pPr>
              <w:jc w:val="center"/>
            </w:pPr>
            <w:r>
              <w:rPr>
                <w:sz w:val="20"/>
                <w:szCs w:val="20"/>
              </w:rPr>
              <w:t>1</w:t>
            </w:r>
          </w:p>
        </w:tc>
        <w:tc>
          <w:tcPr>
            <w:tcW w:w="1559" w:type="dxa"/>
            <w:shd w:val="clear" w:color="auto" w:fill="BFBFBF" w:themeFill="background1" w:themeFillShade="BF"/>
          </w:tcPr>
          <w:p w:rsidR="00057EC5" w:rsidRDefault="00057EC5" w:rsidP="00C43673">
            <w:pPr>
              <w:jc w:val="center"/>
            </w:pPr>
          </w:p>
        </w:tc>
      </w:tr>
      <w:tr w:rsidR="00057EC5" w:rsidTr="009E4885">
        <w:trPr>
          <w:trHeight w:val="200"/>
        </w:trPr>
        <w:tc>
          <w:tcPr>
            <w:tcW w:w="2204" w:type="dxa"/>
            <w:vMerge/>
          </w:tcPr>
          <w:p w:rsidR="00057EC5" w:rsidRPr="00E82DC7" w:rsidRDefault="00057EC5" w:rsidP="002445DF">
            <w:pPr>
              <w:widowControl w:val="0"/>
              <w:overflowPunct w:val="0"/>
              <w:autoSpaceDE w:val="0"/>
              <w:autoSpaceDN w:val="0"/>
              <w:adjustRightInd w:val="0"/>
              <w:spacing w:line="236" w:lineRule="auto"/>
              <w:ind w:right="80" w:firstLine="33"/>
              <w:jc w:val="center"/>
              <w:rPr>
                <w:b/>
                <w:sz w:val="20"/>
                <w:szCs w:val="20"/>
              </w:rPr>
            </w:pPr>
          </w:p>
        </w:tc>
        <w:tc>
          <w:tcPr>
            <w:tcW w:w="898" w:type="dxa"/>
          </w:tcPr>
          <w:p w:rsidR="00057EC5" w:rsidRDefault="00057EC5" w:rsidP="00E70BF7">
            <w:pPr>
              <w:pStyle w:val="aff7"/>
              <w:rPr>
                <w:sz w:val="20"/>
                <w:szCs w:val="20"/>
              </w:rPr>
            </w:pPr>
            <w:r>
              <w:rPr>
                <w:sz w:val="20"/>
                <w:szCs w:val="20"/>
              </w:rPr>
              <w:t>37/38</w:t>
            </w:r>
          </w:p>
        </w:tc>
        <w:tc>
          <w:tcPr>
            <w:tcW w:w="9372" w:type="dxa"/>
          </w:tcPr>
          <w:p w:rsidR="00057EC5" w:rsidRPr="00E028AC" w:rsidRDefault="00057EC5" w:rsidP="00DA7589">
            <w:pPr>
              <w:rPr>
                <w:sz w:val="20"/>
                <w:szCs w:val="20"/>
              </w:rPr>
            </w:pPr>
            <w:r w:rsidRPr="00E028AC">
              <w:rPr>
                <w:sz w:val="20"/>
                <w:szCs w:val="20"/>
              </w:rPr>
              <w:t>Ре</w:t>
            </w:r>
            <w:r>
              <w:rPr>
                <w:sz w:val="20"/>
                <w:szCs w:val="20"/>
              </w:rPr>
              <w:t>шение задач по теме: "</w:t>
            </w:r>
            <w:r w:rsidRPr="00571919">
              <w:rPr>
                <w:bCs/>
                <w:iCs/>
                <w:sz w:val="20"/>
                <w:szCs w:val="20"/>
              </w:rPr>
              <w:t xml:space="preserve"> </w:t>
            </w:r>
            <w:r>
              <w:rPr>
                <w:bCs/>
                <w:iCs/>
                <w:sz w:val="20"/>
                <w:szCs w:val="20"/>
              </w:rPr>
              <w:t>Электрическое поле</w:t>
            </w:r>
            <w:r>
              <w:rPr>
                <w:sz w:val="20"/>
                <w:szCs w:val="20"/>
              </w:rPr>
              <w:t>".</w:t>
            </w:r>
          </w:p>
        </w:tc>
        <w:tc>
          <w:tcPr>
            <w:tcW w:w="993" w:type="dxa"/>
          </w:tcPr>
          <w:p w:rsidR="00057EC5" w:rsidRDefault="00057EC5" w:rsidP="00DA7589">
            <w:pPr>
              <w:jc w:val="center"/>
            </w:pPr>
            <w:r w:rsidRPr="0052157D">
              <w:rPr>
                <w:sz w:val="20"/>
                <w:szCs w:val="20"/>
              </w:rPr>
              <w:t>2</w:t>
            </w:r>
          </w:p>
        </w:tc>
        <w:tc>
          <w:tcPr>
            <w:tcW w:w="1559" w:type="dxa"/>
            <w:shd w:val="clear" w:color="auto" w:fill="BFBFBF" w:themeFill="background1" w:themeFillShade="BF"/>
          </w:tcPr>
          <w:p w:rsidR="00057EC5" w:rsidRDefault="00057EC5" w:rsidP="00C43673">
            <w:pPr>
              <w:jc w:val="center"/>
            </w:pPr>
          </w:p>
        </w:tc>
      </w:tr>
      <w:tr w:rsidR="00057EC5" w:rsidTr="009E4885">
        <w:trPr>
          <w:trHeight w:val="200"/>
        </w:trPr>
        <w:tc>
          <w:tcPr>
            <w:tcW w:w="2204" w:type="dxa"/>
            <w:vMerge/>
          </w:tcPr>
          <w:p w:rsidR="00057EC5" w:rsidRPr="00E82DC7" w:rsidRDefault="00057EC5" w:rsidP="002445DF">
            <w:pPr>
              <w:widowControl w:val="0"/>
              <w:overflowPunct w:val="0"/>
              <w:autoSpaceDE w:val="0"/>
              <w:autoSpaceDN w:val="0"/>
              <w:adjustRightInd w:val="0"/>
              <w:spacing w:line="236" w:lineRule="auto"/>
              <w:ind w:right="80" w:firstLine="33"/>
              <w:jc w:val="center"/>
              <w:rPr>
                <w:b/>
                <w:sz w:val="20"/>
                <w:szCs w:val="20"/>
              </w:rPr>
            </w:pPr>
          </w:p>
        </w:tc>
        <w:tc>
          <w:tcPr>
            <w:tcW w:w="898" w:type="dxa"/>
          </w:tcPr>
          <w:p w:rsidR="00057EC5" w:rsidRDefault="00057EC5" w:rsidP="00E70BF7">
            <w:pPr>
              <w:pStyle w:val="aff7"/>
              <w:rPr>
                <w:sz w:val="20"/>
                <w:szCs w:val="20"/>
              </w:rPr>
            </w:pPr>
            <w:r>
              <w:rPr>
                <w:sz w:val="20"/>
                <w:szCs w:val="20"/>
              </w:rPr>
              <w:t>39/40</w:t>
            </w:r>
          </w:p>
        </w:tc>
        <w:tc>
          <w:tcPr>
            <w:tcW w:w="9372" w:type="dxa"/>
          </w:tcPr>
          <w:p w:rsidR="00057EC5" w:rsidRPr="00057EC5" w:rsidRDefault="00057EC5" w:rsidP="00057EC5">
            <w:pPr>
              <w:pStyle w:val="aff7"/>
              <w:rPr>
                <w:sz w:val="20"/>
                <w:szCs w:val="20"/>
              </w:rPr>
            </w:pPr>
            <w:r w:rsidRPr="00057EC5">
              <w:rPr>
                <w:sz w:val="20"/>
                <w:szCs w:val="20"/>
              </w:rPr>
              <w:t>Подготовка к итоговой контрольной работе</w:t>
            </w:r>
          </w:p>
        </w:tc>
        <w:tc>
          <w:tcPr>
            <w:tcW w:w="993" w:type="dxa"/>
          </w:tcPr>
          <w:p w:rsidR="00057EC5" w:rsidRDefault="00057EC5" w:rsidP="00207EB3">
            <w:pPr>
              <w:jc w:val="center"/>
              <w:rPr>
                <w:sz w:val="20"/>
              </w:rPr>
            </w:pPr>
            <w:r>
              <w:rPr>
                <w:sz w:val="20"/>
              </w:rPr>
              <w:t>2</w:t>
            </w:r>
          </w:p>
        </w:tc>
        <w:tc>
          <w:tcPr>
            <w:tcW w:w="1559" w:type="dxa"/>
            <w:shd w:val="clear" w:color="auto" w:fill="BFBFBF" w:themeFill="background1" w:themeFillShade="BF"/>
          </w:tcPr>
          <w:p w:rsidR="00057EC5" w:rsidRDefault="00057EC5" w:rsidP="00C43673">
            <w:pPr>
              <w:jc w:val="center"/>
            </w:pPr>
          </w:p>
        </w:tc>
      </w:tr>
      <w:tr w:rsidR="00057EC5" w:rsidTr="009E4885">
        <w:trPr>
          <w:trHeight w:val="297"/>
        </w:trPr>
        <w:tc>
          <w:tcPr>
            <w:tcW w:w="2204" w:type="dxa"/>
            <w:vMerge w:val="restart"/>
          </w:tcPr>
          <w:p w:rsidR="00057EC5" w:rsidRDefault="00057EC5" w:rsidP="00784052">
            <w:pPr>
              <w:tabs>
                <w:tab w:val="center" w:pos="1009"/>
                <w:tab w:val="right" w:pos="2019"/>
              </w:tabs>
              <w:rPr>
                <w:b/>
                <w:bCs/>
                <w:iCs/>
                <w:sz w:val="20"/>
                <w:szCs w:val="20"/>
              </w:rPr>
            </w:pPr>
            <w:r>
              <w:rPr>
                <w:b/>
                <w:sz w:val="20"/>
                <w:szCs w:val="20"/>
              </w:rPr>
              <w:tab/>
            </w:r>
            <w:r w:rsidRPr="009C3B6C">
              <w:rPr>
                <w:b/>
                <w:sz w:val="20"/>
                <w:szCs w:val="20"/>
              </w:rPr>
              <w:t>Тема 3.</w:t>
            </w:r>
            <w:r>
              <w:rPr>
                <w:b/>
                <w:sz w:val="20"/>
                <w:szCs w:val="20"/>
              </w:rPr>
              <w:t>2</w:t>
            </w:r>
            <w:r w:rsidRPr="009C3B6C">
              <w:rPr>
                <w:b/>
                <w:sz w:val="20"/>
                <w:szCs w:val="20"/>
              </w:rPr>
              <w:t>.</w:t>
            </w:r>
            <w:r w:rsidRPr="00C060C1">
              <w:rPr>
                <w:b/>
                <w:bCs/>
                <w:iCs/>
                <w:sz w:val="20"/>
                <w:szCs w:val="20"/>
              </w:rPr>
              <w:t xml:space="preserve"> </w:t>
            </w:r>
          </w:p>
          <w:p w:rsidR="00057EC5" w:rsidRDefault="00057EC5" w:rsidP="009367B8">
            <w:pPr>
              <w:tabs>
                <w:tab w:val="center" w:pos="1009"/>
                <w:tab w:val="right" w:pos="2019"/>
              </w:tabs>
              <w:jc w:val="center"/>
              <w:rPr>
                <w:b/>
                <w:sz w:val="20"/>
                <w:szCs w:val="20"/>
              </w:rPr>
            </w:pPr>
            <w:r w:rsidRPr="009367B8">
              <w:rPr>
                <w:bCs/>
                <w:iCs/>
                <w:sz w:val="20"/>
                <w:szCs w:val="20"/>
              </w:rPr>
              <w:t>Законы постоянного тока.</w:t>
            </w:r>
          </w:p>
        </w:tc>
        <w:tc>
          <w:tcPr>
            <w:tcW w:w="10270" w:type="dxa"/>
            <w:gridSpan w:val="2"/>
          </w:tcPr>
          <w:p w:rsidR="00057EC5" w:rsidRPr="00E2472F" w:rsidRDefault="00057EC5" w:rsidP="009F7068">
            <w:pPr>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057EC5" w:rsidRPr="008212AA" w:rsidRDefault="00057EC5" w:rsidP="00207EB3">
            <w:pPr>
              <w:jc w:val="center"/>
              <w:rPr>
                <w:sz w:val="20"/>
                <w:szCs w:val="20"/>
              </w:rPr>
            </w:pPr>
          </w:p>
        </w:tc>
        <w:tc>
          <w:tcPr>
            <w:tcW w:w="1559" w:type="dxa"/>
            <w:shd w:val="clear" w:color="auto" w:fill="BFBFBF" w:themeFill="background1" w:themeFillShade="BF"/>
          </w:tcPr>
          <w:p w:rsidR="00057EC5" w:rsidRPr="00A77488" w:rsidRDefault="00057EC5" w:rsidP="00C43673">
            <w:pPr>
              <w:jc w:val="center"/>
              <w:rPr>
                <w:sz w:val="20"/>
                <w:szCs w:val="20"/>
              </w:rPr>
            </w:pPr>
          </w:p>
        </w:tc>
      </w:tr>
      <w:tr w:rsidR="00057EC5" w:rsidTr="009E4885">
        <w:trPr>
          <w:trHeight w:val="413"/>
        </w:trPr>
        <w:tc>
          <w:tcPr>
            <w:tcW w:w="2204" w:type="dxa"/>
            <w:vMerge/>
          </w:tcPr>
          <w:p w:rsidR="00057EC5" w:rsidRPr="009367B8" w:rsidRDefault="00057EC5" w:rsidP="009367B8">
            <w:pPr>
              <w:tabs>
                <w:tab w:val="center" w:pos="1009"/>
                <w:tab w:val="right" w:pos="2019"/>
              </w:tabs>
              <w:jc w:val="center"/>
            </w:pPr>
          </w:p>
        </w:tc>
        <w:tc>
          <w:tcPr>
            <w:tcW w:w="898" w:type="dxa"/>
          </w:tcPr>
          <w:p w:rsidR="00057EC5" w:rsidRPr="00151180" w:rsidRDefault="00057EC5" w:rsidP="00E70BF7">
            <w:pPr>
              <w:rPr>
                <w:sz w:val="20"/>
                <w:szCs w:val="20"/>
                <w:highlight w:val="yellow"/>
              </w:rPr>
            </w:pPr>
            <w:r w:rsidRPr="00E2472F">
              <w:rPr>
                <w:sz w:val="20"/>
                <w:szCs w:val="20"/>
              </w:rPr>
              <w:t>81</w:t>
            </w:r>
          </w:p>
        </w:tc>
        <w:tc>
          <w:tcPr>
            <w:tcW w:w="9372" w:type="dxa"/>
          </w:tcPr>
          <w:p w:rsidR="00057EC5" w:rsidRPr="00E2472F" w:rsidRDefault="00057EC5" w:rsidP="009F7068">
            <w:pPr>
              <w:rPr>
                <w:sz w:val="20"/>
                <w:szCs w:val="20"/>
              </w:rPr>
            </w:pPr>
            <w:r w:rsidRPr="00E2472F">
              <w:rPr>
                <w:sz w:val="20"/>
                <w:szCs w:val="20"/>
              </w:rPr>
              <w:t>Условия,</w:t>
            </w:r>
            <w:r w:rsidRPr="00E2472F">
              <w:rPr>
                <w:b/>
                <w:bCs/>
                <w:iCs/>
                <w:sz w:val="20"/>
                <w:szCs w:val="20"/>
              </w:rPr>
              <w:t xml:space="preserve"> </w:t>
            </w:r>
            <w:r w:rsidRPr="00E2472F">
              <w:rPr>
                <w:sz w:val="20"/>
                <w:szCs w:val="20"/>
              </w:rPr>
              <w:t>необходимые для возникновения</w:t>
            </w:r>
            <w:r w:rsidRPr="00E2472F">
              <w:rPr>
                <w:b/>
                <w:bCs/>
                <w:iCs/>
                <w:sz w:val="20"/>
                <w:szCs w:val="20"/>
              </w:rPr>
              <w:t xml:space="preserve"> </w:t>
            </w:r>
            <w:r w:rsidRPr="00E2472F">
              <w:rPr>
                <w:sz w:val="20"/>
                <w:szCs w:val="20"/>
              </w:rPr>
              <w:t>и поддержания электрического тока.</w:t>
            </w:r>
            <w:r w:rsidRPr="00C060C1">
              <w:rPr>
                <w:sz w:val="20"/>
                <w:szCs w:val="20"/>
              </w:rPr>
              <w:t xml:space="preserve"> Сила тока и плотность тока.</w:t>
            </w:r>
          </w:p>
        </w:tc>
        <w:tc>
          <w:tcPr>
            <w:tcW w:w="993" w:type="dxa"/>
          </w:tcPr>
          <w:p w:rsidR="00057EC5" w:rsidRDefault="00057EC5" w:rsidP="00207EB3">
            <w:pPr>
              <w:jc w:val="center"/>
            </w:pPr>
            <w:r w:rsidRPr="008212AA">
              <w:rPr>
                <w:sz w:val="20"/>
                <w:szCs w:val="20"/>
              </w:rPr>
              <w:t>1</w:t>
            </w:r>
          </w:p>
        </w:tc>
        <w:tc>
          <w:tcPr>
            <w:tcW w:w="1559" w:type="dxa"/>
          </w:tcPr>
          <w:p w:rsidR="00057EC5" w:rsidRDefault="00057EC5" w:rsidP="00C43673">
            <w:pPr>
              <w:jc w:val="center"/>
            </w:pPr>
            <w:r w:rsidRPr="00A77488">
              <w:rPr>
                <w:sz w:val="20"/>
                <w:szCs w:val="20"/>
              </w:rPr>
              <w:t>2</w:t>
            </w:r>
          </w:p>
        </w:tc>
      </w:tr>
      <w:tr w:rsidR="00057EC5" w:rsidTr="009E4885">
        <w:trPr>
          <w:trHeight w:val="279"/>
        </w:trPr>
        <w:tc>
          <w:tcPr>
            <w:tcW w:w="2204" w:type="dxa"/>
            <w:vMerge/>
          </w:tcPr>
          <w:p w:rsidR="00057EC5" w:rsidRDefault="00057EC5" w:rsidP="00784052">
            <w:pPr>
              <w:tabs>
                <w:tab w:val="center" w:pos="1009"/>
                <w:tab w:val="right" w:pos="2019"/>
              </w:tabs>
              <w:rPr>
                <w:b/>
                <w:sz w:val="20"/>
                <w:szCs w:val="20"/>
              </w:rPr>
            </w:pPr>
          </w:p>
        </w:tc>
        <w:tc>
          <w:tcPr>
            <w:tcW w:w="898" w:type="dxa"/>
          </w:tcPr>
          <w:p w:rsidR="00057EC5" w:rsidRPr="00627386" w:rsidRDefault="00057EC5" w:rsidP="00E70BF7">
            <w:pPr>
              <w:rPr>
                <w:sz w:val="20"/>
                <w:szCs w:val="20"/>
              </w:rPr>
            </w:pPr>
            <w:r>
              <w:rPr>
                <w:sz w:val="20"/>
                <w:szCs w:val="20"/>
              </w:rPr>
              <w:t>82</w:t>
            </w:r>
          </w:p>
        </w:tc>
        <w:tc>
          <w:tcPr>
            <w:tcW w:w="9372" w:type="dxa"/>
          </w:tcPr>
          <w:p w:rsidR="00057EC5" w:rsidRPr="00C060C1" w:rsidRDefault="00057EC5" w:rsidP="00AD0BBF">
            <w:pPr>
              <w:rPr>
                <w:sz w:val="20"/>
                <w:szCs w:val="20"/>
              </w:rPr>
            </w:pPr>
            <w:r w:rsidRPr="00C060C1">
              <w:rPr>
                <w:sz w:val="20"/>
                <w:szCs w:val="20"/>
              </w:rPr>
              <w:t xml:space="preserve"> Закон Ома для участка цепи. Соединение проводников.</w:t>
            </w:r>
          </w:p>
        </w:tc>
        <w:tc>
          <w:tcPr>
            <w:tcW w:w="993" w:type="dxa"/>
          </w:tcPr>
          <w:p w:rsidR="00057EC5" w:rsidRDefault="00057EC5" w:rsidP="00207EB3">
            <w:pPr>
              <w:jc w:val="center"/>
            </w:pPr>
            <w:r w:rsidRPr="008212AA">
              <w:rPr>
                <w:sz w:val="20"/>
                <w:szCs w:val="20"/>
              </w:rPr>
              <w:t>1</w:t>
            </w:r>
          </w:p>
        </w:tc>
        <w:tc>
          <w:tcPr>
            <w:tcW w:w="1559" w:type="dxa"/>
          </w:tcPr>
          <w:p w:rsidR="00057EC5" w:rsidRDefault="00057EC5" w:rsidP="00C43673">
            <w:pPr>
              <w:jc w:val="center"/>
            </w:pPr>
            <w:r w:rsidRPr="00A77488">
              <w:rPr>
                <w:sz w:val="20"/>
                <w:szCs w:val="20"/>
              </w:rPr>
              <w:t>2</w:t>
            </w:r>
          </w:p>
        </w:tc>
      </w:tr>
      <w:tr w:rsidR="00AD0BBF" w:rsidTr="009E4885">
        <w:trPr>
          <w:trHeight w:val="279"/>
        </w:trPr>
        <w:tc>
          <w:tcPr>
            <w:tcW w:w="2204" w:type="dxa"/>
            <w:vMerge/>
          </w:tcPr>
          <w:p w:rsidR="00AD0BBF" w:rsidRDefault="00AD0BBF" w:rsidP="00784052">
            <w:pPr>
              <w:tabs>
                <w:tab w:val="center" w:pos="1009"/>
                <w:tab w:val="right" w:pos="2019"/>
              </w:tabs>
              <w:rPr>
                <w:b/>
                <w:sz w:val="20"/>
                <w:szCs w:val="20"/>
              </w:rPr>
            </w:pPr>
          </w:p>
        </w:tc>
        <w:tc>
          <w:tcPr>
            <w:tcW w:w="898" w:type="dxa"/>
          </w:tcPr>
          <w:p w:rsidR="00AD0BBF" w:rsidRDefault="00AD0BBF" w:rsidP="00E70BF7">
            <w:pPr>
              <w:rPr>
                <w:sz w:val="20"/>
                <w:szCs w:val="20"/>
              </w:rPr>
            </w:pPr>
            <w:r>
              <w:rPr>
                <w:sz w:val="20"/>
                <w:szCs w:val="20"/>
              </w:rPr>
              <w:t>83</w:t>
            </w:r>
          </w:p>
        </w:tc>
        <w:tc>
          <w:tcPr>
            <w:tcW w:w="9372" w:type="dxa"/>
          </w:tcPr>
          <w:p w:rsidR="00AD0BBF" w:rsidRPr="00C060C1" w:rsidRDefault="00AD0BBF" w:rsidP="00491622">
            <w:pPr>
              <w:rPr>
                <w:sz w:val="20"/>
                <w:szCs w:val="20"/>
              </w:rPr>
            </w:pPr>
            <w:r>
              <w:rPr>
                <w:sz w:val="20"/>
                <w:szCs w:val="20"/>
              </w:rPr>
              <w:t xml:space="preserve">Электродвижущая сила. </w:t>
            </w:r>
            <w:r w:rsidRPr="00C060C1">
              <w:rPr>
                <w:sz w:val="20"/>
                <w:szCs w:val="20"/>
              </w:rPr>
              <w:t>Закон Ома для полной цепи.</w:t>
            </w:r>
          </w:p>
        </w:tc>
        <w:tc>
          <w:tcPr>
            <w:tcW w:w="993" w:type="dxa"/>
          </w:tcPr>
          <w:p w:rsidR="00AD0BBF" w:rsidRPr="008212AA" w:rsidRDefault="00AD0BBF" w:rsidP="00207EB3">
            <w:pPr>
              <w:jc w:val="center"/>
              <w:rPr>
                <w:sz w:val="20"/>
                <w:szCs w:val="20"/>
              </w:rPr>
            </w:pPr>
          </w:p>
        </w:tc>
        <w:tc>
          <w:tcPr>
            <w:tcW w:w="1559" w:type="dxa"/>
          </w:tcPr>
          <w:p w:rsidR="00AD0BBF" w:rsidRPr="00A77488" w:rsidRDefault="00AD0BBF" w:rsidP="00C43673">
            <w:pPr>
              <w:jc w:val="center"/>
              <w:rPr>
                <w:sz w:val="20"/>
                <w:szCs w:val="20"/>
              </w:rPr>
            </w:pPr>
          </w:p>
        </w:tc>
      </w:tr>
      <w:tr w:rsidR="00057EC5" w:rsidTr="009E4885">
        <w:trPr>
          <w:trHeight w:val="227"/>
        </w:trPr>
        <w:tc>
          <w:tcPr>
            <w:tcW w:w="2204" w:type="dxa"/>
            <w:vMerge/>
          </w:tcPr>
          <w:p w:rsidR="00057EC5" w:rsidRDefault="00057EC5" w:rsidP="00784052">
            <w:pPr>
              <w:tabs>
                <w:tab w:val="center" w:pos="1009"/>
                <w:tab w:val="right" w:pos="2019"/>
              </w:tabs>
              <w:rPr>
                <w:b/>
                <w:sz w:val="20"/>
                <w:szCs w:val="20"/>
              </w:rPr>
            </w:pPr>
          </w:p>
        </w:tc>
        <w:tc>
          <w:tcPr>
            <w:tcW w:w="898" w:type="dxa"/>
          </w:tcPr>
          <w:p w:rsidR="00057EC5" w:rsidRDefault="00057EC5" w:rsidP="00AD0BBF">
            <w:pPr>
              <w:rPr>
                <w:sz w:val="20"/>
                <w:szCs w:val="20"/>
              </w:rPr>
            </w:pPr>
            <w:r>
              <w:rPr>
                <w:sz w:val="20"/>
                <w:szCs w:val="20"/>
              </w:rPr>
              <w:t>8</w:t>
            </w:r>
            <w:r w:rsidR="00AD0BBF">
              <w:rPr>
                <w:sz w:val="20"/>
                <w:szCs w:val="20"/>
              </w:rPr>
              <w:t>4</w:t>
            </w:r>
            <w:r>
              <w:rPr>
                <w:sz w:val="20"/>
                <w:szCs w:val="20"/>
              </w:rPr>
              <w:t>/8</w:t>
            </w:r>
            <w:r w:rsidR="00AD0BBF">
              <w:rPr>
                <w:sz w:val="20"/>
                <w:szCs w:val="20"/>
              </w:rPr>
              <w:t>5</w:t>
            </w:r>
          </w:p>
        </w:tc>
        <w:tc>
          <w:tcPr>
            <w:tcW w:w="9372" w:type="dxa"/>
          </w:tcPr>
          <w:p w:rsidR="00057EC5" w:rsidRDefault="00057EC5" w:rsidP="00DF2F71">
            <w:pPr>
              <w:pStyle w:val="aff7"/>
              <w:rPr>
                <w:sz w:val="20"/>
                <w:szCs w:val="20"/>
              </w:rPr>
            </w:pPr>
            <w:r>
              <w:rPr>
                <w:b/>
                <w:sz w:val="20"/>
                <w:szCs w:val="20"/>
              </w:rPr>
              <w:t>Лабораторная работа №11</w:t>
            </w:r>
            <w:r w:rsidRPr="006F175D">
              <w:rPr>
                <w:b/>
                <w:sz w:val="20"/>
                <w:szCs w:val="20"/>
              </w:rPr>
              <w:t>.</w:t>
            </w:r>
            <w:r w:rsidRPr="00C060C1">
              <w:rPr>
                <w:sz w:val="20"/>
                <w:szCs w:val="20"/>
              </w:rPr>
              <w:t xml:space="preserve"> </w:t>
            </w:r>
          </w:p>
          <w:p w:rsidR="00057EC5" w:rsidRPr="00C060C1" w:rsidRDefault="00057EC5" w:rsidP="00DF2F71">
            <w:pPr>
              <w:pStyle w:val="aff7"/>
              <w:rPr>
                <w:sz w:val="20"/>
                <w:szCs w:val="20"/>
              </w:rPr>
            </w:pPr>
            <w:r w:rsidRPr="00C060C1">
              <w:rPr>
                <w:sz w:val="20"/>
                <w:szCs w:val="20"/>
              </w:rPr>
              <w:t>Изучение закона Ома для участка цепи, последовательного и параллельного соединения проводников.</w:t>
            </w:r>
          </w:p>
        </w:tc>
        <w:tc>
          <w:tcPr>
            <w:tcW w:w="993" w:type="dxa"/>
          </w:tcPr>
          <w:p w:rsidR="00057EC5" w:rsidRPr="00151180" w:rsidRDefault="00057EC5" w:rsidP="00DF2F71">
            <w:pPr>
              <w:jc w:val="center"/>
              <w:rPr>
                <w:sz w:val="20"/>
              </w:rPr>
            </w:pPr>
            <w:r w:rsidRPr="00151180">
              <w:rPr>
                <w:sz w:val="20"/>
              </w:rPr>
              <w:t>2</w:t>
            </w:r>
          </w:p>
        </w:tc>
        <w:tc>
          <w:tcPr>
            <w:tcW w:w="1559" w:type="dxa"/>
            <w:shd w:val="clear" w:color="auto" w:fill="BFBFBF" w:themeFill="background1" w:themeFillShade="BF"/>
          </w:tcPr>
          <w:p w:rsidR="00057EC5" w:rsidRPr="00A77488" w:rsidRDefault="00057EC5" w:rsidP="00C43673">
            <w:pPr>
              <w:jc w:val="center"/>
              <w:rPr>
                <w:sz w:val="20"/>
                <w:szCs w:val="20"/>
              </w:rPr>
            </w:pPr>
          </w:p>
        </w:tc>
      </w:tr>
      <w:tr w:rsidR="00057EC5" w:rsidTr="009E4885">
        <w:trPr>
          <w:trHeight w:val="227"/>
        </w:trPr>
        <w:tc>
          <w:tcPr>
            <w:tcW w:w="2204" w:type="dxa"/>
            <w:vMerge/>
          </w:tcPr>
          <w:p w:rsidR="00057EC5" w:rsidRDefault="00057EC5" w:rsidP="00784052">
            <w:pPr>
              <w:tabs>
                <w:tab w:val="center" w:pos="1009"/>
                <w:tab w:val="right" w:pos="2019"/>
              </w:tabs>
              <w:rPr>
                <w:b/>
                <w:sz w:val="20"/>
                <w:szCs w:val="20"/>
              </w:rPr>
            </w:pPr>
          </w:p>
        </w:tc>
        <w:tc>
          <w:tcPr>
            <w:tcW w:w="898" w:type="dxa"/>
          </w:tcPr>
          <w:p w:rsidR="00057EC5" w:rsidRPr="00627386" w:rsidRDefault="00057EC5" w:rsidP="00AD0BBF">
            <w:pPr>
              <w:rPr>
                <w:sz w:val="20"/>
                <w:szCs w:val="20"/>
              </w:rPr>
            </w:pPr>
            <w:r>
              <w:rPr>
                <w:sz w:val="20"/>
                <w:szCs w:val="20"/>
              </w:rPr>
              <w:t>8</w:t>
            </w:r>
            <w:r w:rsidR="00AD0BBF">
              <w:rPr>
                <w:sz w:val="20"/>
                <w:szCs w:val="20"/>
              </w:rPr>
              <w:t>6</w:t>
            </w:r>
          </w:p>
        </w:tc>
        <w:tc>
          <w:tcPr>
            <w:tcW w:w="9372" w:type="dxa"/>
          </w:tcPr>
          <w:p w:rsidR="00057EC5" w:rsidRPr="00C060C1" w:rsidRDefault="00057EC5" w:rsidP="00523892">
            <w:pPr>
              <w:rPr>
                <w:sz w:val="20"/>
                <w:szCs w:val="20"/>
              </w:rPr>
            </w:pPr>
            <w:r w:rsidRPr="00C060C1">
              <w:rPr>
                <w:sz w:val="20"/>
                <w:szCs w:val="20"/>
              </w:rPr>
              <w:t>Соединение источников электрической энергии в батарею. Закон Джоуля — Ленца. Работа и мощность электрического тока. Тепловое действие тока.</w:t>
            </w:r>
          </w:p>
        </w:tc>
        <w:tc>
          <w:tcPr>
            <w:tcW w:w="993" w:type="dxa"/>
          </w:tcPr>
          <w:p w:rsidR="00057EC5" w:rsidRDefault="00057EC5" w:rsidP="00207EB3">
            <w:pPr>
              <w:jc w:val="center"/>
            </w:pPr>
            <w:r w:rsidRPr="008212AA">
              <w:rPr>
                <w:sz w:val="20"/>
                <w:szCs w:val="20"/>
              </w:rPr>
              <w:t>1</w:t>
            </w:r>
          </w:p>
        </w:tc>
        <w:tc>
          <w:tcPr>
            <w:tcW w:w="1559" w:type="dxa"/>
          </w:tcPr>
          <w:p w:rsidR="00057EC5" w:rsidRDefault="00057EC5" w:rsidP="00C43673">
            <w:pPr>
              <w:jc w:val="center"/>
            </w:pPr>
            <w:r w:rsidRPr="00A77488">
              <w:rPr>
                <w:sz w:val="20"/>
                <w:szCs w:val="20"/>
              </w:rPr>
              <w:t>2</w:t>
            </w:r>
          </w:p>
        </w:tc>
      </w:tr>
      <w:tr w:rsidR="00057EC5" w:rsidTr="009E4885">
        <w:trPr>
          <w:trHeight w:val="187"/>
        </w:trPr>
        <w:tc>
          <w:tcPr>
            <w:tcW w:w="2204" w:type="dxa"/>
            <w:vMerge/>
          </w:tcPr>
          <w:p w:rsidR="00057EC5" w:rsidRDefault="00057EC5" w:rsidP="00784052">
            <w:pPr>
              <w:tabs>
                <w:tab w:val="center" w:pos="1009"/>
                <w:tab w:val="right" w:pos="2019"/>
              </w:tabs>
              <w:rPr>
                <w:b/>
                <w:sz w:val="20"/>
                <w:szCs w:val="20"/>
              </w:rPr>
            </w:pPr>
          </w:p>
        </w:tc>
        <w:tc>
          <w:tcPr>
            <w:tcW w:w="898" w:type="dxa"/>
          </w:tcPr>
          <w:p w:rsidR="00057EC5" w:rsidRPr="00627386" w:rsidRDefault="00057EC5" w:rsidP="00AD0BBF">
            <w:pPr>
              <w:rPr>
                <w:sz w:val="20"/>
                <w:szCs w:val="20"/>
              </w:rPr>
            </w:pPr>
            <w:r>
              <w:rPr>
                <w:sz w:val="20"/>
                <w:szCs w:val="20"/>
              </w:rPr>
              <w:t>8</w:t>
            </w:r>
            <w:r w:rsidR="00AD0BBF">
              <w:rPr>
                <w:sz w:val="20"/>
                <w:szCs w:val="20"/>
              </w:rPr>
              <w:t>7</w:t>
            </w:r>
            <w:r>
              <w:rPr>
                <w:sz w:val="20"/>
                <w:szCs w:val="20"/>
              </w:rPr>
              <w:t>/8</w:t>
            </w:r>
            <w:r w:rsidR="00AD0BBF">
              <w:rPr>
                <w:sz w:val="20"/>
                <w:szCs w:val="20"/>
              </w:rPr>
              <w:t>8</w:t>
            </w:r>
          </w:p>
        </w:tc>
        <w:tc>
          <w:tcPr>
            <w:tcW w:w="9372" w:type="dxa"/>
          </w:tcPr>
          <w:p w:rsidR="00057EC5" w:rsidRDefault="00057EC5" w:rsidP="00166B32">
            <w:pPr>
              <w:pStyle w:val="aff7"/>
              <w:rPr>
                <w:sz w:val="20"/>
                <w:szCs w:val="20"/>
              </w:rPr>
            </w:pPr>
            <w:r>
              <w:rPr>
                <w:b/>
                <w:sz w:val="20"/>
                <w:szCs w:val="20"/>
              </w:rPr>
              <w:t>Лабораторная работа №12</w:t>
            </w:r>
            <w:r w:rsidRPr="006F175D">
              <w:rPr>
                <w:b/>
                <w:sz w:val="20"/>
                <w:szCs w:val="20"/>
              </w:rPr>
              <w:t>.</w:t>
            </w:r>
            <w:r w:rsidRPr="00C060C1">
              <w:rPr>
                <w:sz w:val="20"/>
                <w:szCs w:val="20"/>
              </w:rPr>
              <w:t xml:space="preserve"> </w:t>
            </w:r>
          </w:p>
          <w:p w:rsidR="00057EC5" w:rsidRPr="00627386" w:rsidRDefault="00057EC5" w:rsidP="00166B32">
            <w:pPr>
              <w:pStyle w:val="aff7"/>
              <w:rPr>
                <w:sz w:val="20"/>
                <w:szCs w:val="20"/>
              </w:rPr>
            </w:pPr>
            <w:r w:rsidRPr="00C060C1">
              <w:rPr>
                <w:sz w:val="20"/>
                <w:szCs w:val="20"/>
              </w:rPr>
              <w:t xml:space="preserve">Изучение закона Ома для полной цепи. </w:t>
            </w:r>
          </w:p>
        </w:tc>
        <w:tc>
          <w:tcPr>
            <w:tcW w:w="993" w:type="dxa"/>
          </w:tcPr>
          <w:p w:rsidR="00057EC5" w:rsidRPr="00E2472F" w:rsidRDefault="00057EC5" w:rsidP="00207EB3">
            <w:pPr>
              <w:jc w:val="center"/>
              <w:rPr>
                <w:sz w:val="20"/>
              </w:rPr>
            </w:pPr>
            <w:r w:rsidRPr="00E2472F">
              <w:rPr>
                <w:sz w:val="20"/>
              </w:rPr>
              <w:t>2</w:t>
            </w:r>
          </w:p>
        </w:tc>
        <w:tc>
          <w:tcPr>
            <w:tcW w:w="1559" w:type="dxa"/>
            <w:shd w:val="clear" w:color="auto" w:fill="BFBFBF" w:themeFill="background1" w:themeFillShade="BF"/>
          </w:tcPr>
          <w:p w:rsidR="00057EC5" w:rsidRDefault="00057EC5" w:rsidP="00C43673">
            <w:pPr>
              <w:jc w:val="center"/>
            </w:pPr>
          </w:p>
        </w:tc>
      </w:tr>
      <w:tr w:rsidR="00671919" w:rsidTr="009E4885">
        <w:trPr>
          <w:trHeight w:val="135"/>
        </w:trPr>
        <w:tc>
          <w:tcPr>
            <w:tcW w:w="2204" w:type="dxa"/>
            <w:vMerge/>
          </w:tcPr>
          <w:p w:rsidR="00671919" w:rsidRDefault="00671919" w:rsidP="00784052">
            <w:pPr>
              <w:tabs>
                <w:tab w:val="center" w:pos="1009"/>
                <w:tab w:val="right" w:pos="2019"/>
              </w:tabs>
              <w:rPr>
                <w:b/>
                <w:sz w:val="20"/>
                <w:szCs w:val="20"/>
              </w:rPr>
            </w:pPr>
          </w:p>
        </w:tc>
        <w:tc>
          <w:tcPr>
            <w:tcW w:w="898" w:type="dxa"/>
          </w:tcPr>
          <w:p w:rsidR="00671919" w:rsidRPr="00627386" w:rsidRDefault="00671919" w:rsidP="00AD0BBF">
            <w:pPr>
              <w:rPr>
                <w:sz w:val="20"/>
                <w:szCs w:val="20"/>
              </w:rPr>
            </w:pPr>
            <w:r>
              <w:rPr>
                <w:sz w:val="20"/>
                <w:szCs w:val="20"/>
              </w:rPr>
              <w:t>8</w:t>
            </w:r>
            <w:r w:rsidR="00AD0BBF">
              <w:rPr>
                <w:sz w:val="20"/>
                <w:szCs w:val="20"/>
              </w:rPr>
              <w:t>9</w:t>
            </w:r>
            <w:r>
              <w:rPr>
                <w:sz w:val="20"/>
                <w:szCs w:val="20"/>
              </w:rPr>
              <w:t>/</w:t>
            </w:r>
            <w:r w:rsidR="00AD0BBF">
              <w:rPr>
                <w:sz w:val="20"/>
                <w:szCs w:val="20"/>
              </w:rPr>
              <w:t>90</w:t>
            </w:r>
          </w:p>
        </w:tc>
        <w:tc>
          <w:tcPr>
            <w:tcW w:w="9372" w:type="dxa"/>
          </w:tcPr>
          <w:p w:rsidR="00671919" w:rsidRPr="00BD55B0" w:rsidRDefault="00671919" w:rsidP="00DA7589">
            <w:pPr>
              <w:jc w:val="both"/>
              <w:rPr>
                <w:b/>
                <w:sz w:val="20"/>
                <w:szCs w:val="28"/>
              </w:rPr>
            </w:pPr>
            <w:r w:rsidRPr="00BD55B0">
              <w:rPr>
                <w:b/>
                <w:sz w:val="20"/>
                <w:szCs w:val="28"/>
              </w:rPr>
              <w:t>Практическая работа №</w:t>
            </w:r>
            <w:r>
              <w:rPr>
                <w:b/>
                <w:sz w:val="20"/>
                <w:szCs w:val="28"/>
              </w:rPr>
              <w:t>1</w:t>
            </w:r>
            <w:r w:rsidR="00942EB0">
              <w:rPr>
                <w:b/>
                <w:sz w:val="20"/>
                <w:szCs w:val="28"/>
              </w:rPr>
              <w:t>4</w:t>
            </w:r>
            <w:r w:rsidRPr="00BD55B0">
              <w:rPr>
                <w:b/>
                <w:sz w:val="20"/>
                <w:szCs w:val="28"/>
              </w:rPr>
              <w:t xml:space="preserve">. </w:t>
            </w:r>
          </w:p>
          <w:p w:rsidR="00671919" w:rsidRPr="00C060C1" w:rsidRDefault="00671919" w:rsidP="00DA7589">
            <w:pPr>
              <w:pStyle w:val="aff7"/>
              <w:rPr>
                <w:sz w:val="20"/>
                <w:szCs w:val="20"/>
              </w:rPr>
            </w:pPr>
            <w:r>
              <w:rPr>
                <w:sz w:val="20"/>
                <w:szCs w:val="28"/>
              </w:rPr>
              <w:lastRenderedPageBreak/>
              <w:t>Решение задач по теме: «</w:t>
            </w:r>
            <w:r w:rsidRPr="009367B8">
              <w:rPr>
                <w:bCs/>
                <w:iCs/>
                <w:sz w:val="20"/>
                <w:szCs w:val="20"/>
              </w:rPr>
              <w:t>Законы постоянного тока</w:t>
            </w:r>
            <w:r>
              <w:rPr>
                <w:sz w:val="20"/>
                <w:szCs w:val="28"/>
              </w:rPr>
              <w:t>».</w:t>
            </w:r>
          </w:p>
        </w:tc>
        <w:tc>
          <w:tcPr>
            <w:tcW w:w="993" w:type="dxa"/>
          </w:tcPr>
          <w:p w:rsidR="00671919" w:rsidRPr="00E2472F" w:rsidRDefault="00671919" w:rsidP="00DA7589">
            <w:pPr>
              <w:jc w:val="center"/>
              <w:rPr>
                <w:sz w:val="20"/>
              </w:rPr>
            </w:pPr>
            <w:r w:rsidRPr="00E2472F">
              <w:rPr>
                <w:sz w:val="20"/>
              </w:rPr>
              <w:lastRenderedPageBreak/>
              <w:t>2</w:t>
            </w:r>
          </w:p>
        </w:tc>
        <w:tc>
          <w:tcPr>
            <w:tcW w:w="1559" w:type="dxa"/>
            <w:shd w:val="clear" w:color="auto" w:fill="BFBFBF" w:themeFill="background1" w:themeFillShade="BF"/>
          </w:tcPr>
          <w:p w:rsidR="00671919" w:rsidRPr="00671919" w:rsidRDefault="00671919" w:rsidP="00C43673">
            <w:pPr>
              <w:jc w:val="center"/>
              <w:rPr>
                <w:color w:val="FF0000"/>
              </w:rPr>
            </w:pPr>
          </w:p>
        </w:tc>
      </w:tr>
      <w:tr w:rsidR="00671919" w:rsidTr="009E4885">
        <w:trPr>
          <w:trHeight w:val="167"/>
        </w:trPr>
        <w:tc>
          <w:tcPr>
            <w:tcW w:w="2204" w:type="dxa"/>
            <w:vMerge/>
          </w:tcPr>
          <w:p w:rsidR="00671919" w:rsidRDefault="00671919" w:rsidP="00784052">
            <w:pPr>
              <w:tabs>
                <w:tab w:val="center" w:pos="1009"/>
                <w:tab w:val="right" w:pos="2019"/>
              </w:tabs>
              <w:rPr>
                <w:b/>
                <w:sz w:val="20"/>
                <w:szCs w:val="20"/>
              </w:rPr>
            </w:pPr>
          </w:p>
        </w:tc>
        <w:tc>
          <w:tcPr>
            <w:tcW w:w="898" w:type="dxa"/>
          </w:tcPr>
          <w:p w:rsidR="00671919" w:rsidRPr="00627386" w:rsidRDefault="00671919" w:rsidP="00AD0BBF">
            <w:pPr>
              <w:rPr>
                <w:sz w:val="20"/>
                <w:szCs w:val="20"/>
              </w:rPr>
            </w:pPr>
            <w:r>
              <w:rPr>
                <w:sz w:val="20"/>
                <w:szCs w:val="20"/>
              </w:rPr>
              <w:t>9</w:t>
            </w:r>
            <w:r w:rsidR="00AD0BBF">
              <w:rPr>
                <w:sz w:val="20"/>
                <w:szCs w:val="20"/>
              </w:rPr>
              <w:t>1</w:t>
            </w:r>
            <w:r>
              <w:rPr>
                <w:sz w:val="20"/>
                <w:szCs w:val="20"/>
              </w:rPr>
              <w:t>/9</w:t>
            </w:r>
            <w:r w:rsidR="00AD0BBF">
              <w:rPr>
                <w:sz w:val="20"/>
                <w:szCs w:val="20"/>
              </w:rPr>
              <w:t>2</w:t>
            </w:r>
          </w:p>
        </w:tc>
        <w:tc>
          <w:tcPr>
            <w:tcW w:w="9372" w:type="dxa"/>
          </w:tcPr>
          <w:p w:rsidR="00671919" w:rsidRPr="00BD55B0" w:rsidRDefault="00671919" w:rsidP="00DA7589">
            <w:pPr>
              <w:jc w:val="both"/>
              <w:rPr>
                <w:b/>
                <w:sz w:val="20"/>
                <w:szCs w:val="28"/>
              </w:rPr>
            </w:pPr>
            <w:r w:rsidRPr="00BD55B0">
              <w:rPr>
                <w:b/>
                <w:sz w:val="20"/>
                <w:szCs w:val="28"/>
              </w:rPr>
              <w:t>Практическая работа №</w:t>
            </w:r>
            <w:r>
              <w:rPr>
                <w:b/>
                <w:sz w:val="20"/>
                <w:szCs w:val="28"/>
              </w:rPr>
              <w:t>1</w:t>
            </w:r>
            <w:r w:rsidR="00942EB0">
              <w:rPr>
                <w:b/>
                <w:sz w:val="20"/>
                <w:szCs w:val="28"/>
              </w:rPr>
              <w:t>5</w:t>
            </w:r>
            <w:r w:rsidRPr="00BD55B0">
              <w:rPr>
                <w:b/>
                <w:sz w:val="20"/>
                <w:szCs w:val="28"/>
              </w:rPr>
              <w:t xml:space="preserve">. </w:t>
            </w:r>
          </w:p>
          <w:p w:rsidR="00671919" w:rsidRPr="00C060C1" w:rsidRDefault="00671919" w:rsidP="00DA7589">
            <w:pPr>
              <w:pStyle w:val="aff7"/>
              <w:rPr>
                <w:sz w:val="20"/>
                <w:szCs w:val="20"/>
              </w:rPr>
            </w:pPr>
            <w:r>
              <w:rPr>
                <w:sz w:val="20"/>
                <w:szCs w:val="28"/>
              </w:rPr>
              <w:t>Решение задач по теме: «</w:t>
            </w:r>
            <w:r w:rsidRPr="009367B8">
              <w:rPr>
                <w:bCs/>
                <w:iCs/>
                <w:sz w:val="20"/>
                <w:szCs w:val="20"/>
              </w:rPr>
              <w:t>Законы постоянного тока</w:t>
            </w:r>
            <w:r>
              <w:rPr>
                <w:sz w:val="20"/>
                <w:szCs w:val="28"/>
              </w:rPr>
              <w:t>».</w:t>
            </w:r>
          </w:p>
        </w:tc>
        <w:tc>
          <w:tcPr>
            <w:tcW w:w="993" w:type="dxa"/>
          </w:tcPr>
          <w:p w:rsidR="00671919" w:rsidRPr="00E2472F" w:rsidRDefault="00671919" w:rsidP="00DA7589">
            <w:pPr>
              <w:jc w:val="center"/>
              <w:rPr>
                <w:sz w:val="20"/>
              </w:rPr>
            </w:pPr>
            <w:r w:rsidRPr="00E2472F">
              <w:rPr>
                <w:sz w:val="20"/>
              </w:rPr>
              <w:t>2</w:t>
            </w:r>
          </w:p>
        </w:tc>
        <w:tc>
          <w:tcPr>
            <w:tcW w:w="1559" w:type="dxa"/>
            <w:shd w:val="clear" w:color="auto" w:fill="BFBFBF" w:themeFill="background1" w:themeFillShade="BF"/>
          </w:tcPr>
          <w:p w:rsidR="00671919" w:rsidRDefault="00671919" w:rsidP="00C43673">
            <w:pPr>
              <w:jc w:val="center"/>
            </w:pPr>
          </w:p>
        </w:tc>
      </w:tr>
      <w:tr w:rsidR="00671919" w:rsidTr="009E4885">
        <w:trPr>
          <w:trHeight w:val="497"/>
        </w:trPr>
        <w:tc>
          <w:tcPr>
            <w:tcW w:w="2204" w:type="dxa"/>
            <w:vMerge/>
          </w:tcPr>
          <w:p w:rsidR="00671919" w:rsidRDefault="00671919" w:rsidP="00784052">
            <w:pPr>
              <w:tabs>
                <w:tab w:val="center" w:pos="1009"/>
                <w:tab w:val="right" w:pos="2019"/>
              </w:tabs>
              <w:rPr>
                <w:b/>
                <w:sz w:val="20"/>
                <w:szCs w:val="20"/>
              </w:rPr>
            </w:pPr>
          </w:p>
        </w:tc>
        <w:tc>
          <w:tcPr>
            <w:tcW w:w="898" w:type="dxa"/>
          </w:tcPr>
          <w:p w:rsidR="00671919" w:rsidRPr="00627386" w:rsidRDefault="00671919" w:rsidP="00AD0BBF">
            <w:pPr>
              <w:rPr>
                <w:sz w:val="20"/>
                <w:szCs w:val="20"/>
              </w:rPr>
            </w:pPr>
            <w:r>
              <w:rPr>
                <w:sz w:val="20"/>
                <w:szCs w:val="20"/>
              </w:rPr>
              <w:t>9</w:t>
            </w:r>
            <w:r w:rsidR="00AD0BBF">
              <w:rPr>
                <w:sz w:val="20"/>
                <w:szCs w:val="20"/>
              </w:rPr>
              <w:t>3</w:t>
            </w:r>
            <w:r>
              <w:rPr>
                <w:sz w:val="20"/>
                <w:szCs w:val="20"/>
              </w:rPr>
              <w:t>/9</w:t>
            </w:r>
            <w:r w:rsidR="00AD0BBF">
              <w:rPr>
                <w:sz w:val="20"/>
                <w:szCs w:val="20"/>
              </w:rPr>
              <w:t>4</w:t>
            </w:r>
          </w:p>
        </w:tc>
        <w:tc>
          <w:tcPr>
            <w:tcW w:w="9372" w:type="dxa"/>
          </w:tcPr>
          <w:p w:rsidR="00671919" w:rsidRPr="00BD55B0" w:rsidRDefault="00671919" w:rsidP="00DA7589">
            <w:pPr>
              <w:jc w:val="both"/>
              <w:rPr>
                <w:b/>
                <w:sz w:val="20"/>
                <w:szCs w:val="28"/>
              </w:rPr>
            </w:pPr>
            <w:r w:rsidRPr="00BD55B0">
              <w:rPr>
                <w:b/>
                <w:sz w:val="20"/>
                <w:szCs w:val="28"/>
              </w:rPr>
              <w:t>Практическая работа №</w:t>
            </w:r>
            <w:r>
              <w:rPr>
                <w:b/>
                <w:sz w:val="20"/>
                <w:szCs w:val="28"/>
              </w:rPr>
              <w:t>1</w:t>
            </w:r>
            <w:r w:rsidR="00942EB0">
              <w:rPr>
                <w:b/>
                <w:sz w:val="20"/>
                <w:szCs w:val="28"/>
              </w:rPr>
              <w:t>6</w:t>
            </w:r>
            <w:r w:rsidRPr="00BD55B0">
              <w:rPr>
                <w:b/>
                <w:sz w:val="20"/>
                <w:szCs w:val="28"/>
              </w:rPr>
              <w:t xml:space="preserve">. </w:t>
            </w:r>
          </w:p>
          <w:p w:rsidR="00671919" w:rsidRPr="00C060C1" w:rsidRDefault="00671919" w:rsidP="00DA7589">
            <w:pPr>
              <w:pStyle w:val="aff7"/>
              <w:rPr>
                <w:sz w:val="20"/>
                <w:szCs w:val="20"/>
              </w:rPr>
            </w:pPr>
            <w:r>
              <w:rPr>
                <w:sz w:val="20"/>
                <w:szCs w:val="28"/>
              </w:rPr>
              <w:t>Решение задач по теме: «</w:t>
            </w:r>
            <w:r w:rsidRPr="009367B8">
              <w:rPr>
                <w:bCs/>
                <w:iCs/>
                <w:sz w:val="20"/>
                <w:szCs w:val="20"/>
              </w:rPr>
              <w:t>Законы постоянного тока</w:t>
            </w:r>
            <w:r>
              <w:rPr>
                <w:sz w:val="20"/>
                <w:szCs w:val="28"/>
              </w:rPr>
              <w:t>».</w:t>
            </w:r>
          </w:p>
        </w:tc>
        <w:tc>
          <w:tcPr>
            <w:tcW w:w="993" w:type="dxa"/>
          </w:tcPr>
          <w:p w:rsidR="00671919" w:rsidRPr="00E2472F" w:rsidRDefault="00671919" w:rsidP="00DA7589">
            <w:pPr>
              <w:jc w:val="center"/>
              <w:rPr>
                <w:sz w:val="20"/>
              </w:rPr>
            </w:pPr>
            <w:r w:rsidRPr="00E2472F">
              <w:rPr>
                <w:sz w:val="20"/>
              </w:rPr>
              <w:t>2</w:t>
            </w:r>
          </w:p>
        </w:tc>
        <w:tc>
          <w:tcPr>
            <w:tcW w:w="1559" w:type="dxa"/>
            <w:shd w:val="clear" w:color="auto" w:fill="BFBFBF" w:themeFill="background1" w:themeFillShade="BF"/>
          </w:tcPr>
          <w:p w:rsidR="00671919" w:rsidRDefault="00671919" w:rsidP="00C43673">
            <w:pPr>
              <w:jc w:val="center"/>
            </w:pPr>
          </w:p>
        </w:tc>
      </w:tr>
      <w:tr w:rsidR="00671919" w:rsidTr="009E4885">
        <w:trPr>
          <w:trHeight w:val="279"/>
        </w:trPr>
        <w:tc>
          <w:tcPr>
            <w:tcW w:w="2204" w:type="dxa"/>
            <w:vMerge/>
          </w:tcPr>
          <w:p w:rsidR="00671919" w:rsidRDefault="00671919" w:rsidP="00784052">
            <w:pPr>
              <w:tabs>
                <w:tab w:val="center" w:pos="1009"/>
                <w:tab w:val="right" w:pos="2019"/>
              </w:tabs>
              <w:rPr>
                <w:b/>
                <w:sz w:val="20"/>
                <w:szCs w:val="20"/>
              </w:rPr>
            </w:pPr>
          </w:p>
        </w:tc>
        <w:tc>
          <w:tcPr>
            <w:tcW w:w="898" w:type="dxa"/>
          </w:tcPr>
          <w:p w:rsidR="00671919" w:rsidRPr="00627386" w:rsidRDefault="00671919" w:rsidP="00AD0BBF">
            <w:pPr>
              <w:rPr>
                <w:sz w:val="20"/>
                <w:szCs w:val="20"/>
              </w:rPr>
            </w:pPr>
            <w:r>
              <w:rPr>
                <w:sz w:val="20"/>
                <w:szCs w:val="20"/>
              </w:rPr>
              <w:t>9</w:t>
            </w:r>
            <w:r w:rsidR="00AD0BBF">
              <w:rPr>
                <w:sz w:val="20"/>
                <w:szCs w:val="20"/>
              </w:rPr>
              <w:t>5</w:t>
            </w:r>
          </w:p>
        </w:tc>
        <w:tc>
          <w:tcPr>
            <w:tcW w:w="9372" w:type="dxa"/>
          </w:tcPr>
          <w:p w:rsidR="00671919" w:rsidRPr="00BD55B0" w:rsidRDefault="00671919" w:rsidP="00DA7589">
            <w:pPr>
              <w:jc w:val="both"/>
              <w:rPr>
                <w:b/>
                <w:sz w:val="20"/>
                <w:szCs w:val="28"/>
              </w:rPr>
            </w:pPr>
            <w:r w:rsidRPr="00BD55B0">
              <w:rPr>
                <w:b/>
                <w:sz w:val="20"/>
                <w:szCs w:val="28"/>
              </w:rPr>
              <w:t>Практическая работа №</w:t>
            </w:r>
            <w:r>
              <w:rPr>
                <w:b/>
                <w:sz w:val="20"/>
                <w:szCs w:val="28"/>
              </w:rPr>
              <w:t>1</w:t>
            </w:r>
            <w:r w:rsidR="00942EB0">
              <w:rPr>
                <w:b/>
                <w:sz w:val="20"/>
                <w:szCs w:val="28"/>
              </w:rPr>
              <w:t>7</w:t>
            </w:r>
            <w:r w:rsidRPr="00BD55B0">
              <w:rPr>
                <w:b/>
                <w:sz w:val="20"/>
                <w:szCs w:val="28"/>
              </w:rPr>
              <w:t xml:space="preserve">. </w:t>
            </w:r>
          </w:p>
          <w:p w:rsidR="00671919" w:rsidRPr="00C060C1" w:rsidRDefault="00671919" w:rsidP="00DA7589">
            <w:pPr>
              <w:pStyle w:val="aff7"/>
              <w:rPr>
                <w:sz w:val="20"/>
                <w:szCs w:val="20"/>
              </w:rPr>
            </w:pPr>
            <w:r>
              <w:rPr>
                <w:sz w:val="20"/>
                <w:szCs w:val="28"/>
              </w:rPr>
              <w:t>Решение задач по теме: «</w:t>
            </w:r>
            <w:r w:rsidRPr="009367B8">
              <w:rPr>
                <w:bCs/>
                <w:iCs/>
                <w:sz w:val="20"/>
                <w:szCs w:val="20"/>
              </w:rPr>
              <w:t>Законы постоянного тока</w:t>
            </w:r>
            <w:r>
              <w:rPr>
                <w:sz w:val="20"/>
                <w:szCs w:val="28"/>
              </w:rPr>
              <w:t>».</w:t>
            </w:r>
          </w:p>
        </w:tc>
        <w:tc>
          <w:tcPr>
            <w:tcW w:w="993" w:type="dxa"/>
          </w:tcPr>
          <w:p w:rsidR="00671919" w:rsidRPr="00E2472F" w:rsidRDefault="00AD0BBF" w:rsidP="00DA7589">
            <w:pPr>
              <w:jc w:val="center"/>
              <w:rPr>
                <w:sz w:val="20"/>
              </w:rPr>
            </w:pPr>
            <w:r>
              <w:rPr>
                <w:sz w:val="20"/>
              </w:rPr>
              <w:t>1</w:t>
            </w:r>
          </w:p>
        </w:tc>
        <w:tc>
          <w:tcPr>
            <w:tcW w:w="1559" w:type="dxa"/>
            <w:shd w:val="clear" w:color="auto" w:fill="BFBFBF" w:themeFill="background1" w:themeFillShade="BF"/>
          </w:tcPr>
          <w:p w:rsidR="00671919" w:rsidRDefault="00671919" w:rsidP="00C43673">
            <w:pPr>
              <w:jc w:val="center"/>
            </w:pPr>
          </w:p>
        </w:tc>
      </w:tr>
      <w:tr w:rsidR="00671919" w:rsidTr="002B4880">
        <w:trPr>
          <w:trHeight w:val="438"/>
        </w:trPr>
        <w:tc>
          <w:tcPr>
            <w:tcW w:w="2204" w:type="dxa"/>
            <w:vMerge/>
          </w:tcPr>
          <w:p w:rsidR="00671919" w:rsidRDefault="00671919" w:rsidP="00784052">
            <w:pPr>
              <w:tabs>
                <w:tab w:val="center" w:pos="1009"/>
                <w:tab w:val="right" w:pos="2019"/>
              </w:tabs>
              <w:rPr>
                <w:b/>
                <w:sz w:val="20"/>
                <w:szCs w:val="20"/>
              </w:rPr>
            </w:pPr>
          </w:p>
        </w:tc>
        <w:tc>
          <w:tcPr>
            <w:tcW w:w="898" w:type="dxa"/>
          </w:tcPr>
          <w:p w:rsidR="00671919" w:rsidRPr="00627386" w:rsidRDefault="00671919" w:rsidP="00671919">
            <w:pPr>
              <w:rPr>
                <w:sz w:val="20"/>
                <w:szCs w:val="20"/>
              </w:rPr>
            </w:pPr>
            <w:r>
              <w:rPr>
                <w:sz w:val="20"/>
                <w:szCs w:val="20"/>
              </w:rPr>
              <w:t>96</w:t>
            </w:r>
          </w:p>
        </w:tc>
        <w:tc>
          <w:tcPr>
            <w:tcW w:w="9372" w:type="dxa"/>
          </w:tcPr>
          <w:p w:rsidR="00671919" w:rsidRPr="00C060C1" w:rsidRDefault="00671919" w:rsidP="00166B32">
            <w:pPr>
              <w:pStyle w:val="aff7"/>
              <w:rPr>
                <w:sz w:val="20"/>
                <w:szCs w:val="20"/>
              </w:rPr>
            </w:pPr>
            <w:r w:rsidRPr="00671919">
              <w:rPr>
                <w:b/>
                <w:sz w:val="20"/>
                <w:szCs w:val="20"/>
              </w:rPr>
              <w:t>Самостоятельная работа № 3</w:t>
            </w:r>
            <w:r>
              <w:rPr>
                <w:sz w:val="20"/>
                <w:szCs w:val="20"/>
              </w:rPr>
              <w:t>. Тема: Законы постоянного тока.</w:t>
            </w:r>
          </w:p>
        </w:tc>
        <w:tc>
          <w:tcPr>
            <w:tcW w:w="993" w:type="dxa"/>
            <w:shd w:val="clear" w:color="auto" w:fill="FFFFFF" w:themeFill="background1"/>
          </w:tcPr>
          <w:p w:rsidR="00671919" w:rsidRPr="00E2472F" w:rsidRDefault="002B4880" w:rsidP="00207EB3">
            <w:pPr>
              <w:jc w:val="center"/>
              <w:rPr>
                <w:sz w:val="20"/>
              </w:rPr>
            </w:pPr>
            <w:r>
              <w:rPr>
                <w:sz w:val="20"/>
              </w:rPr>
              <w:t>1</w:t>
            </w:r>
          </w:p>
        </w:tc>
        <w:tc>
          <w:tcPr>
            <w:tcW w:w="1559" w:type="dxa"/>
            <w:shd w:val="clear" w:color="auto" w:fill="BFBFBF" w:themeFill="background1" w:themeFillShade="BF"/>
          </w:tcPr>
          <w:p w:rsidR="00671919" w:rsidRDefault="00671919" w:rsidP="00C43673">
            <w:pPr>
              <w:jc w:val="center"/>
            </w:pPr>
          </w:p>
        </w:tc>
      </w:tr>
      <w:tr w:rsidR="00671919" w:rsidTr="009E4885">
        <w:trPr>
          <w:trHeight w:val="302"/>
        </w:trPr>
        <w:tc>
          <w:tcPr>
            <w:tcW w:w="2204" w:type="dxa"/>
            <w:vMerge w:val="restart"/>
          </w:tcPr>
          <w:p w:rsidR="00671919" w:rsidRDefault="00671919" w:rsidP="00784052">
            <w:pPr>
              <w:jc w:val="center"/>
              <w:rPr>
                <w:b/>
                <w:bCs/>
                <w:iCs/>
                <w:sz w:val="20"/>
                <w:szCs w:val="20"/>
              </w:rPr>
            </w:pPr>
            <w:r w:rsidRPr="009C3B6C">
              <w:rPr>
                <w:b/>
                <w:sz w:val="20"/>
                <w:szCs w:val="20"/>
              </w:rPr>
              <w:t>Тема 3.</w:t>
            </w:r>
            <w:r>
              <w:rPr>
                <w:b/>
                <w:sz w:val="20"/>
                <w:szCs w:val="20"/>
              </w:rPr>
              <w:t>3</w:t>
            </w:r>
            <w:r w:rsidRPr="009C3B6C">
              <w:rPr>
                <w:b/>
                <w:sz w:val="20"/>
                <w:szCs w:val="20"/>
              </w:rPr>
              <w:t>.</w:t>
            </w:r>
            <w:r w:rsidRPr="00C060C1">
              <w:rPr>
                <w:b/>
                <w:bCs/>
                <w:iCs/>
                <w:sz w:val="20"/>
                <w:szCs w:val="20"/>
              </w:rPr>
              <w:t xml:space="preserve"> </w:t>
            </w:r>
          </w:p>
          <w:p w:rsidR="00671919" w:rsidRPr="009C3B6C" w:rsidRDefault="00671919" w:rsidP="00784052">
            <w:pPr>
              <w:jc w:val="center"/>
              <w:rPr>
                <w:b/>
                <w:sz w:val="20"/>
                <w:szCs w:val="20"/>
              </w:rPr>
            </w:pPr>
            <w:r w:rsidRPr="009367B8">
              <w:rPr>
                <w:bCs/>
                <w:iCs/>
                <w:sz w:val="20"/>
                <w:szCs w:val="20"/>
              </w:rPr>
              <w:t>Электрический ток в полупроводниках.</w:t>
            </w:r>
          </w:p>
        </w:tc>
        <w:tc>
          <w:tcPr>
            <w:tcW w:w="10270" w:type="dxa"/>
            <w:gridSpan w:val="2"/>
          </w:tcPr>
          <w:p w:rsidR="00671919" w:rsidRPr="00C060C1" w:rsidRDefault="00671919" w:rsidP="00CE2EA5">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671919" w:rsidRPr="009926F6" w:rsidRDefault="00671919" w:rsidP="00207EB3">
            <w:pPr>
              <w:jc w:val="center"/>
              <w:rPr>
                <w:sz w:val="20"/>
                <w:szCs w:val="20"/>
              </w:rPr>
            </w:pPr>
          </w:p>
        </w:tc>
        <w:tc>
          <w:tcPr>
            <w:tcW w:w="1559" w:type="dxa"/>
            <w:shd w:val="clear" w:color="auto" w:fill="BFBFBF" w:themeFill="background1" w:themeFillShade="BF"/>
          </w:tcPr>
          <w:p w:rsidR="00671919" w:rsidRPr="00B121F0" w:rsidRDefault="00671919" w:rsidP="00C43673">
            <w:pPr>
              <w:jc w:val="center"/>
              <w:rPr>
                <w:sz w:val="20"/>
                <w:szCs w:val="20"/>
              </w:rPr>
            </w:pPr>
          </w:p>
        </w:tc>
      </w:tr>
      <w:tr w:rsidR="00671919" w:rsidTr="009E4885">
        <w:trPr>
          <w:trHeight w:val="302"/>
        </w:trPr>
        <w:tc>
          <w:tcPr>
            <w:tcW w:w="2204" w:type="dxa"/>
            <w:vMerge/>
          </w:tcPr>
          <w:p w:rsidR="00671919" w:rsidRDefault="00671919" w:rsidP="00784052">
            <w:pPr>
              <w:jc w:val="center"/>
            </w:pPr>
          </w:p>
        </w:tc>
        <w:tc>
          <w:tcPr>
            <w:tcW w:w="898" w:type="dxa"/>
          </w:tcPr>
          <w:p w:rsidR="00671919" w:rsidRPr="006F175D" w:rsidRDefault="00671919" w:rsidP="00671919">
            <w:pPr>
              <w:rPr>
                <w:sz w:val="20"/>
                <w:szCs w:val="20"/>
              </w:rPr>
            </w:pPr>
            <w:r>
              <w:rPr>
                <w:sz w:val="20"/>
                <w:szCs w:val="20"/>
              </w:rPr>
              <w:t>97</w:t>
            </w:r>
          </w:p>
        </w:tc>
        <w:tc>
          <w:tcPr>
            <w:tcW w:w="9372" w:type="dxa"/>
          </w:tcPr>
          <w:p w:rsidR="00671919" w:rsidRPr="006F175D" w:rsidRDefault="00671919" w:rsidP="00CE2EA5">
            <w:pPr>
              <w:pStyle w:val="aff7"/>
              <w:rPr>
                <w:sz w:val="20"/>
                <w:szCs w:val="20"/>
              </w:rPr>
            </w:pPr>
            <w:r w:rsidRPr="00C060C1">
              <w:rPr>
                <w:sz w:val="20"/>
                <w:szCs w:val="20"/>
              </w:rPr>
              <w:t>Собственная проводимость</w:t>
            </w:r>
            <w:r w:rsidRPr="00C060C1">
              <w:rPr>
                <w:b/>
                <w:bCs/>
                <w:iCs/>
                <w:sz w:val="20"/>
                <w:szCs w:val="20"/>
              </w:rPr>
              <w:t xml:space="preserve"> </w:t>
            </w:r>
            <w:r w:rsidRPr="00C060C1">
              <w:rPr>
                <w:sz w:val="20"/>
                <w:szCs w:val="20"/>
              </w:rPr>
              <w:t>полупроводников. Полупроводниковые приборы.</w:t>
            </w:r>
          </w:p>
        </w:tc>
        <w:tc>
          <w:tcPr>
            <w:tcW w:w="993" w:type="dxa"/>
          </w:tcPr>
          <w:p w:rsidR="00671919" w:rsidRDefault="00671919" w:rsidP="00207EB3">
            <w:pPr>
              <w:jc w:val="center"/>
            </w:pPr>
            <w:r w:rsidRPr="009926F6">
              <w:rPr>
                <w:sz w:val="20"/>
                <w:szCs w:val="20"/>
              </w:rPr>
              <w:t>1</w:t>
            </w:r>
          </w:p>
        </w:tc>
        <w:tc>
          <w:tcPr>
            <w:tcW w:w="1559" w:type="dxa"/>
          </w:tcPr>
          <w:p w:rsidR="00671919" w:rsidRDefault="00671919" w:rsidP="00C43673">
            <w:pPr>
              <w:jc w:val="center"/>
            </w:pPr>
            <w:r w:rsidRPr="00B121F0">
              <w:rPr>
                <w:sz w:val="20"/>
                <w:szCs w:val="20"/>
              </w:rPr>
              <w:t>2</w:t>
            </w:r>
          </w:p>
        </w:tc>
      </w:tr>
      <w:tr w:rsidR="00671919" w:rsidTr="009E4885">
        <w:trPr>
          <w:trHeight w:val="253"/>
        </w:trPr>
        <w:tc>
          <w:tcPr>
            <w:tcW w:w="2204" w:type="dxa"/>
            <w:vMerge/>
          </w:tcPr>
          <w:p w:rsidR="00671919" w:rsidRPr="009C3B6C" w:rsidRDefault="00671919" w:rsidP="00784052">
            <w:pPr>
              <w:jc w:val="center"/>
              <w:rPr>
                <w:b/>
                <w:sz w:val="20"/>
                <w:szCs w:val="20"/>
              </w:rPr>
            </w:pPr>
          </w:p>
        </w:tc>
        <w:tc>
          <w:tcPr>
            <w:tcW w:w="898" w:type="dxa"/>
          </w:tcPr>
          <w:p w:rsidR="00671919" w:rsidRPr="006F175D" w:rsidRDefault="00671919" w:rsidP="00671919">
            <w:pPr>
              <w:rPr>
                <w:sz w:val="20"/>
                <w:szCs w:val="20"/>
              </w:rPr>
            </w:pPr>
            <w:r>
              <w:rPr>
                <w:sz w:val="20"/>
                <w:szCs w:val="20"/>
              </w:rPr>
              <w:t>98/99</w:t>
            </w:r>
          </w:p>
        </w:tc>
        <w:tc>
          <w:tcPr>
            <w:tcW w:w="9372" w:type="dxa"/>
          </w:tcPr>
          <w:p w:rsidR="00671919" w:rsidRPr="00BD55B0" w:rsidRDefault="00671919" w:rsidP="00E2472F">
            <w:pPr>
              <w:jc w:val="both"/>
              <w:rPr>
                <w:b/>
                <w:sz w:val="20"/>
                <w:szCs w:val="28"/>
              </w:rPr>
            </w:pPr>
            <w:r w:rsidRPr="00BD55B0">
              <w:rPr>
                <w:b/>
                <w:sz w:val="20"/>
                <w:szCs w:val="28"/>
              </w:rPr>
              <w:t>Практическая работа №</w:t>
            </w:r>
            <w:r>
              <w:rPr>
                <w:b/>
                <w:sz w:val="20"/>
                <w:szCs w:val="28"/>
              </w:rPr>
              <w:t>1</w:t>
            </w:r>
            <w:r w:rsidR="00942EB0">
              <w:rPr>
                <w:b/>
                <w:sz w:val="20"/>
                <w:szCs w:val="28"/>
              </w:rPr>
              <w:t>8</w:t>
            </w:r>
            <w:r w:rsidRPr="00BD55B0">
              <w:rPr>
                <w:b/>
                <w:sz w:val="20"/>
                <w:szCs w:val="28"/>
              </w:rPr>
              <w:t xml:space="preserve">. </w:t>
            </w:r>
          </w:p>
          <w:p w:rsidR="00671919" w:rsidRPr="00C060C1" w:rsidRDefault="00671919" w:rsidP="00E2472F">
            <w:pPr>
              <w:pStyle w:val="aff7"/>
              <w:rPr>
                <w:sz w:val="20"/>
                <w:szCs w:val="20"/>
              </w:rPr>
            </w:pPr>
            <w:r>
              <w:rPr>
                <w:sz w:val="20"/>
                <w:szCs w:val="28"/>
              </w:rPr>
              <w:t>Решение задач по теме: «</w:t>
            </w:r>
            <w:r w:rsidRPr="009367B8">
              <w:rPr>
                <w:bCs/>
                <w:iCs/>
                <w:sz w:val="20"/>
                <w:szCs w:val="20"/>
              </w:rPr>
              <w:t>Электрический ток в полупроводниках</w:t>
            </w:r>
            <w:r>
              <w:rPr>
                <w:sz w:val="20"/>
                <w:szCs w:val="28"/>
              </w:rPr>
              <w:t>».</w:t>
            </w:r>
          </w:p>
        </w:tc>
        <w:tc>
          <w:tcPr>
            <w:tcW w:w="993" w:type="dxa"/>
          </w:tcPr>
          <w:p w:rsidR="00671919" w:rsidRDefault="00671919" w:rsidP="00207EB3">
            <w:pPr>
              <w:jc w:val="center"/>
            </w:pPr>
            <w:r>
              <w:rPr>
                <w:sz w:val="20"/>
                <w:szCs w:val="20"/>
              </w:rPr>
              <w:t>2</w:t>
            </w:r>
          </w:p>
        </w:tc>
        <w:tc>
          <w:tcPr>
            <w:tcW w:w="1559" w:type="dxa"/>
            <w:shd w:val="clear" w:color="auto" w:fill="BFBFBF" w:themeFill="background1" w:themeFillShade="BF"/>
          </w:tcPr>
          <w:p w:rsidR="00671919" w:rsidRDefault="00671919" w:rsidP="00C43673">
            <w:pPr>
              <w:jc w:val="center"/>
            </w:pPr>
          </w:p>
        </w:tc>
      </w:tr>
      <w:tr w:rsidR="00671919" w:rsidTr="009E4885">
        <w:trPr>
          <w:trHeight w:val="258"/>
        </w:trPr>
        <w:tc>
          <w:tcPr>
            <w:tcW w:w="2204" w:type="dxa"/>
            <w:vMerge w:val="restart"/>
          </w:tcPr>
          <w:p w:rsidR="00671919" w:rsidRDefault="00671919" w:rsidP="00784052">
            <w:pPr>
              <w:jc w:val="center"/>
              <w:rPr>
                <w:b/>
                <w:bCs/>
                <w:iCs/>
                <w:sz w:val="20"/>
                <w:szCs w:val="20"/>
              </w:rPr>
            </w:pPr>
            <w:r w:rsidRPr="009C3B6C">
              <w:rPr>
                <w:b/>
                <w:sz w:val="20"/>
                <w:szCs w:val="20"/>
              </w:rPr>
              <w:t>Тема 3.</w:t>
            </w:r>
            <w:r>
              <w:rPr>
                <w:b/>
                <w:sz w:val="20"/>
                <w:szCs w:val="20"/>
              </w:rPr>
              <w:t>4</w:t>
            </w:r>
            <w:r w:rsidRPr="009C3B6C">
              <w:rPr>
                <w:b/>
                <w:sz w:val="20"/>
                <w:szCs w:val="20"/>
              </w:rPr>
              <w:t>.</w:t>
            </w:r>
            <w:r w:rsidRPr="00C060C1">
              <w:rPr>
                <w:b/>
                <w:bCs/>
                <w:iCs/>
                <w:sz w:val="20"/>
                <w:szCs w:val="20"/>
              </w:rPr>
              <w:t xml:space="preserve"> </w:t>
            </w:r>
          </w:p>
          <w:p w:rsidR="003A508E" w:rsidRPr="009C3B6C" w:rsidRDefault="00671919" w:rsidP="003A508E">
            <w:pPr>
              <w:jc w:val="center"/>
              <w:rPr>
                <w:b/>
                <w:sz w:val="20"/>
                <w:szCs w:val="20"/>
              </w:rPr>
            </w:pPr>
            <w:r w:rsidRPr="009367B8">
              <w:rPr>
                <w:bCs/>
                <w:iCs/>
                <w:sz w:val="20"/>
                <w:szCs w:val="20"/>
              </w:rPr>
              <w:t>Магнитное поле.</w:t>
            </w:r>
          </w:p>
        </w:tc>
        <w:tc>
          <w:tcPr>
            <w:tcW w:w="10270" w:type="dxa"/>
            <w:gridSpan w:val="2"/>
          </w:tcPr>
          <w:p w:rsidR="00671919" w:rsidRPr="00C060C1" w:rsidRDefault="00671919" w:rsidP="00784052">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671919" w:rsidRPr="009926F6" w:rsidRDefault="00671919" w:rsidP="00207EB3">
            <w:pPr>
              <w:jc w:val="center"/>
              <w:rPr>
                <w:sz w:val="20"/>
                <w:szCs w:val="20"/>
              </w:rPr>
            </w:pPr>
          </w:p>
        </w:tc>
        <w:tc>
          <w:tcPr>
            <w:tcW w:w="1559" w:type="dxa"/>
            <w:shd w:val="clear" w:color="auto" w:fill="BFBFBF" w:themeFill="background1" w:themeFillShade="BF"/>
          </w:tcPr>
          <w:p w:rsidR="00671919" w:rsidRPr="00B121F0" w:rsidRDefault="00671919" w:rsidP="00C43673">
            <w:pPr>
              <w:jc w:val="center"/>
              <w:rPr>
                <w:sz w:val="20"/>
                <w:szCs w:val="20"/>
              </w:rPr>
            </w:pPr>
          </w:p>
        </w:tc>
      </w:tr>
      <w:tr w:rsidR="00671919" w:rsidTr="009E4885">
        <w:trPr>
          <w:trHeight w:val="258"/>
        </w:trPr>
        <w:tc>
          <w:tcPr>
            <w:tcW w:w="2204" w:type="dxa"/>
            <w:vMerge/>
          </w:tcPr>
          <w:p w:rsidR="00671919" w:rsidRDefault="00671919" w:rsidP="00784052">
            <w:pPr>
              <w:jc w:val="center"/>
            </w:pPr>
          </w:p>
        </w:tc>
        <w:tc>
          <w:tcPr>
            <w:tcW w:w="898" w:type="dxa"/>
          </w:tcPr>
          <w:p w:rsidR="00671919" w:rsidRPr="006F175D" w:rsidRDefault="00671919" w:rsidP="00671919">
            <w:pPr>
              <w:rPr>
                <w:sz w:val="20"/>
                <w:szCs w:val="20"/>
              </w:rPr>
            </w:pPr>
            <w:r>
              <w:rPr>
                <w:sz w:val="20"/>
                <w:szCs w:val="20"/>
              </w:rPr>
              <w:t>100</w:t>
            </w:r>
          </w:p>
        </w:tc>
        <w:tc>
          <w:tcPr>
            <w:tcW w:w="9372" w:type="dxa"/>
          </w:tcPr>
          <w:p w:rsidR="00671919" w:rsidRPr="009F7068" w:rsidRDefault="00671919" w:rsidP="00671919">
            <w:pPr>
              <w:pStyle w:val="aff7"/>
              <w:rPr>
                <w:b/>
                <w:bCs/>
                <w:iCs/>
                <w:sz w:val="20"/>
                <w:szCs w:val="20"/>
              </w:rPr>
            </w:pPr>
            <w:r w:rsidRPr="00C060C1">
              <w:rPr>
                <w:sz w:val="20"/>
                <w:szCs w:val="20"/>
              </w:rPr>
              <w:t>Магнитное поле.</w:t>
            </w:r>
            <w:r w:rsidRPr="00C060C1">
              <w:rPr>
                <w:b/>
                <w:bCs/>
                <w:iCs/>
                <w:sz w:val="20"/>
                <w:szCs w:val="20"/>
              </w:rPr>
              <w:t xml:space="preserve"> </w:t>
            </w:r>
            <w:r w:rsidRPr="00C060C1">
              <w:rPr>
                <w:sz w:val="20"/>
                <w:szCs w:val="20"/>
              </w:rPr>
              <w:t>Вектор индукции магнитного поля.</w:t>
            </w:r>
            <w:r w:rsidRPr="00C060C1">
              <w:rPr>
                <w:b/>
                <w:bCs/>
                <w:iCs/>
                <w:sz w:val="20"/>
                <w:szCs w:val="20"/>
              </w:rPr>
              <w:t xml:space="preserve"> </w:t>
            </w:r>
          </w:p>
        </w:tc>
        <w:tc>
          <w:tcPr>
            <w:tcW w:w="993" w:type="dxa"/>
          </w:tcPr>
          <w:p w:rsidR="00671919" w:rsidRDefault="00671919" w:rsidP="00207EB3">
            <w:pPr>
              <w:jc w:val="center"/>
            </w:pPr>
            <w:r w:rsidRPr="009926F6">
              <w:rPr>
                <w:sz w:val="20"/>
                <w:szCs w:val="20"/>
              </w:rPr>
              <w:t>1</w:t>
            </w:r>
          </w:p>
        </w:tc>
        <w:tc>
          <w:tcPr>
            <w:tcW w:w="1559" w:type="dxa"/>
          </w:tcPr>
          <w:p w:rsidR="00671919" w:rsidRDefault="00671919" w:rsidP="00C43673">
            <w:pPr>
              <w:jc w:val="center"/>
            </w:pPr>
            <w:r w:rsidRPr="00B121F0">
              <w:rPr>
                <w:sz w:val="20"/>
                <w:szCs w:val="20"/>
              </w:rPr>
              <w:t>2</w:t>
            </w:r>
          </w:p>
        </w:tc>
      </w:tr>
      <w:tr w:rsidR="00671919" w:rsidTr="009E4885">
        <w:trPr>
          <w:trHeight w:val="258"/>
        </w:trPr>
        <w:tc>
          <w:tcPr>
            <w:tcW w:w="2204" w:type="dxa"/>
            <w:vMerge/>
          </w:tcPr>
          <w:p w:rsidR="00671919" w:rsidRDefault="00671919" w:rsidP="00784052">
            <w:pPr>
              <w:jc w:val="center"/>
            </w:pPr>
          </w:p>
        </w:tc>
        <w:tc>
          <w:tcPr>
            <w:tcW w:w="898" w:type="dxa"/>
          </w:tcPr>
          <w:p w:rsidR="00671919" w:rsidRDefault="00671919" w:rsidP="00671919">
            <w:pPr>
              <w:rPr>
                <w:sz w:val="20"/>
                <w:szCs w:val="20"/>
              </w:rPr>
            </w:pPr>
            <w:r>
              <w:rPr>
                <w:sz w:val="20"/>
                <w:szCs w:val="20"/>
              </w:rPr>
              <w:t>101</w:t>
            </w:r>
          </w:p>
        </w:tc>
        <w:tc>
          <w:tcPr>
            <w:tcW w:w="9372" w:type="dxa"/>
          </w:tcPr>
          <w:p w:rsidR="00671919" w:rsidRPr="00C060C1" w:rsidRDefault="00671919" w:rsidP="00784052">
            <w:pPr>
              <w:pStyle w:val="aff7"/>
              <w:rPr>
                <w:sz w:val="20"/>
                <w:szCs w:val="20"/>
              </w:rPr>
            </w:pPr>
            <w:r w:rsidRPr="00C060C1">
              <w:rPr>
                <w:sz w:val="20"/>
                <w:szCs w:val="20"/>
              </w:rPr>
              <w:t>Действие магнитного поля на прямолинейный проводник с током. Закон Ампера. Взаимодействие токов.</w:t>
            </w:r>
          </w:p>
        </w:tc>
        <w:tc>
          <w:tcPr>
            <w:tcW w:w="993" w:type="dxa"/>
          </w:tcPr>
          <w:p w:rsidR="00671919" w:rsidRPr="009926F6" w:rsidRDefault="00671919" w:rsidP="00207EB3">
            <w:pPr>
              <w:jc w:val="center"/>
              <w:rPr>
                <w:sz w:val="20"/>
                <w:szCs w:val="20"/>
              </w:rPr>
            </w:pPr>
            <w:r>
              <w:rPr>
                <w:sz w:val="20"/>
                <w:szCs w:val="20"/>
              </w:rPr>
              <w:t>1</w:t>
            </w:r>
          </w:p>
        </w:tc>
        <w:tc>
          <w:tcPr>
            <w:tcW w:w="1559" w:type="dxa"/>
          </w:tcPr>
          <w:p w:rsidR="00671919" w:rsidRPr="00B121F0" w:rsidRDefault="00671919" w:rsidP="00C43673">
            <w:pPr>
              <w:jc w:val="center"/>
              <w:rPr>
                <w:sz w:val="20"/>
                <w:szCs w:val="20"/>
              </w:rPr>
            </w:pPr>
            <w:r>
              <w:rPr>
                <w:sz w:val="20"/>
                <w:szCs w:val="20"/>
              </w:rPr>
              <w:t>2</w:t>
            </w:r>
          </w:p>
        </w:tc>
      </w:tr>
      <w:tr w:rsidR="00671919" w:rsidTr="009E4885">
        <w:trPr>
          <w:trHeight w:val="502"/>
        </w:trPr>
        <w:tc>
          <w:tcPr>
            <w:tcW w:w="2204" w:type="dxa"/>
            <w:vMerge/>
          </w:tcPr>
          <w:p w:rsidR="00671919" w:rsidRPr="009C3B6C" w:rsidRDefault="00671919" w:rsidP="00784052">
            <w:pPr>
              <w:jc w:val="center"/>
              <w:rPr>
                <w:b/>
                <w:sz w:val="20"/>
                <w:szCs w:val="20"/>
              </w:rPr>
            </w:pPr>
          </w:p>
        </w:tc>
        <w:tc>
          <w:tcPr>
            <w:tcW w:w="898" w:type="dxa"/>
          </w:tcPr>
          <w:p w:rsidR="00671919" w:rsidRPr="006F175D" w:rsidRDefault="00671919" w:rsidP="00671919">
            <w:pPr>
              <w:rPr>
                <w:sz w:val="20"/>
                <w:szCs w:val="20"/>
              </w:rPr>
            </w:pPr>
            <w:r>
              <w:rPr>
                <w:sz w:val="20"/>
                <w:szCs w:val="20"/>
              </w:rPr>
              <w:t>102</w:t>
            </w:r>
          </w:p>
        </w:tc>
        <w:tc>
          <w:tcPr>
            <w:tcW w:w="9372" w:type="dxa"/>
          </w:tcPr>
          <w:p w:rsidR="00671919" w:rsidRPr="00C060C1" w:rsidRDefault="00671919" w:rsidP="009D0A0C">
            <w:pPr>
              <w:pStyle w:val="aff7"/>
              <w:rPr>
                <w:sz w:val="20"/>
                <w:szCs w:val="20"/>
              </w:rPr>
            </w:pPr>
            <w:r w:rsidRPr="00C060C1">
              <w:rPr>
                <w:sz w:val="20"/>
                <w:szCs w:val="20"/>
              </w:rPr>
              <w:t>Магнитный поток. Работа по перемещению проводника с током в магнитном поле. Действие магнитного поля на движущийся заряд.</w:t>
            </w:r>
            <w:r>
              <w:rPr>
                <w:sz w:val="20"/>
                <w:szCs w:val="20"/>
              </w:rPr>
              <w:t xml:space="preserve"> </w:t>
            </w:r>
            <w:r w:rsidRPr="00C060C1">
              <w:rPr>
                <w:sz w:val="20"/>
                <w:szCs w:val="20"/>
              </w:rPr>
              <w:t>Сила Лоренца.</w:t>
            </w:r>
          </w:p>
        </w:tc>
        <w:tc>
          <w:tcPr>
            <w:tcW w:w="993" w:type="dxa"/>
          </w:tcPr>
          <w:p w:rsidR="00671919" w:rsidRDefault="00671919" w:rsidP="00207EB3">
            <w:pPr>
              <w:jc w:val="center"/>
            </w:pPr>
            <w:r w:rsidRPr="009926F6">
              <w:rPr>
                <w:sz w:val="20"/>
                <w:szCs w:val="20"/>
              </w:rPr>
              <w:t>1</w:t>
            </w:r>
          </w:p>
        </w:tc>
        <w:tc>
          <w:tcPr>
            <w:tcW w:w="1559" w:type="dxa"/>
          </w:tcPr>
          <w:p w:rsidR="00671919" w:rsidRDefault="00671919" w:rsidP="00C43673">
            <w:pPr>
              <w:jc w:val="center"/>
            </w:pPr>
            <w:r w:rsidRPr="00B121F0">
              <w:rPr>
                <w:sz w:val="20"/>
                <w:szCs w:val="20"/>
              </w:rPr>
              <w:t>2</w:t>
            </w:r>
          </w:p>
        </w:tc>
      </w:tr>
      <w:tr w:rsidR="00671919" w:rsidTr="009E4885">
        <w:trPr>
          <w:trHeight w:val="246"/>
        </w:trPr>
        <w:tc>
          <w:tcPr>
            <w:tcW w:w="2204" w:type="dxa"/>
            <w:vMerge/>
          </w:tcPr>
          <w:p w:rsidR="00671919" w:rsidRPr="009C3B6C" w:rsidRDefault="00671919" w:rsidP="00784052">
            <w:pPr>
              <w:jc w:val="center"/>
              <w:rPr>
                <w:b/>
                <w:sz w:val="20"/>
                <w:szCs w:val="20"/>
              </w:rPr>
            </w:pPr>
          </w:p>
        </w:tc>
        <w:tc>
          <w:tcPr>
            <w:tcW w:w="898" w:type="dxa"/>
          </w:tcPr>
          <w:p w:rsidR="00671919" w:rsidRPr="006F175D" w:rsidRDefault="00671919" w:rsidP="00DF2F71">
            <w:pPr>
              <w:rPr>
                <w:sz w:val="20"/>
                <w:szCs w:val="20"/>
              </w:rPr>
            </w:pPr>
            <w:r>
              <w:rPr>
                <w:sz w:val="20"/>
                <w:szCs w:val="20"/>
              </w:rPr>
              <w:t>103/104</w:t>
            </w:r>
          </w:p>
        </w:tc>
        <w:tc>
          <w:tcPr>
            <w:tcW w:w="9372" w:type="dxa"/>
          </w:tcPr>
          <w:p w:rsidR="00671919" w:rsidRPr="00BD55B0" w:rsidRDefault="00671919" w:rsidP="009D0A0C">
            <w:pPr>
              <w:jc w:val="both"/>
              <w:rPr>
                <w:b/>
                <w:sz w:val="20"/>
                <w:szCs w:val="28"/>
              </w:rPr>
            </w:pPr>
            <w:r w:rsidRPr="00BD55B0">
              <w:rPr>
                <w:b/>
                <w:sz w:val="20"/>
                <w:szCs w:val="28"/>
              </w:rPr>
              <w:t>Практическая работа №</w:t>
            </w:r>
            <w:r w:rsidR="00942EB0">
              <w:rPr>
                <w:b/>
                <w:sz w:val="20"/>
                <w:szCs w:val="28"/>
              </w:rPr>
              <w:t>19</w:t>
            </w:r>
            <w:r w:rsidRPr="00BD55B0">
              <w:rPr>
                <w:b/>
                <w:sz w:val="20"/>
                <w:szCs w:val="28"/>
              </w:rPr>
              <w:t xml:space="preserve">. </w:t>
            </w:r>
          </w:p>
          <w:p w:rsidR="00671919" w:rsidRPr="00C060C1" w:rsidRDefault="00671919" w:rsidP="009D0A0C">
            <w:pPr>
              <w:pStyle w:val="aff7"/>
              <w:rPr>
                <w:sz w:val="20"/>
                <w:szCs w:val="20"/>
              </w:rPr>
            </w:pPr>
            <w:r>
              <w:rPr>
                <w:sz w:val="20"/>
                <w:szCs w:val="28"/>
              </w:rPr>
              <w:t>Решение задач по теме: «</w:t>
            </w:r>
            <w:r>
              <w:rPr>
                <w:bCs/>
                <w:iCs/>
                <w:sz w:val="20"/>
                <w:szCs w:val="20"/>
              </w:rPr>
              <w:t>Магнитное поле</w:t>
            </w:r>
            <w:r>
              <w:rPr>
                <w:sz w:val="20"/>
                <w:szCs w:val="28"/>
              </w:rPr>
              <w:t>».</w:t>
            </w:r>
          </w:p>
        </w:tc>
        <w:tc>
          <w:tcPr>
            <w:tcW w:w="993" w:type="dxa"/>
          </w:tcPr>
          <w:p w:rsidR="00671919" w:rsidRDefault="00671919" w:rsidP="00207EB3">
            <w:pPr>
              <w:jc w:val="center"/>
            </w:pPr>
            <w:r>
              <w:rPr>
                <w:sz w:val="20"/>
                <w:szCs w:val="20"/>
              </w:rPr>
              <w:t>2</w:t>
            </w:r>
          </w:p>
        </w:tc>
        <w:tc>
          <w:tcPr>
            <w:tcW w:w="1559" w:type="dxa"/>
            <w:shd w:val="clear" w:color="auto" w:fill="BFBFBF" w:themeFill="background1" w:themeFillShade="BF"/>
          </w:tcPr>
          <w:p w:rsidR="00671919" w:rsidRDefault="00671919" w:rsidP="00C43673">
            <w:pPr>
              <w:jc w:val="center"/>
            </w:pPr>
          </w:p>
        </w:tc>
      </w:tr>
      <w:tr w:rsidR="003A508E" w:rsidTr="009E4885">
        <w:trPr>
          <w:trHeight w:val="155"/>
        </w:trPr>
        <w:tc>
          <w:tcPr>
            <w:tcW w:w="2204" w:type="dxa"/>
            <w:vMerge w:val="restart"/>
          </w:tcPr>
          <w:p w:rsidR="003A508E" w:rsidRDefault="003A508E" w:rsidP="00784052">
            <w:pPr>
              <w:jc w:val="center"/>
              <w:rPr>
                <w:b/>
                <w:bCs/>
                <w:iCs/>
                <w:sz w:val="20"/>
                <w:szCs w:val="20"/>
              </w:rPr>
            </w:pPr>
            <w:r w:rsidRPr="009C3B6C">
              <w:rPr>
                <w:b/>
                <w:sz w:val="20"/>
                <w:szCs w:val="20"/>
              </w:rPr>
              <w:t>Тема 3.</w:t>
            </w:r>
            <w:r>
              <w:rPr>
                <w:b/>
                <w:sz w:val="20"/>
                <w:szCs w:val="20"/>
              </w:rPr>
              <w:t>5</w:t>
            </w:r>
            <w:r w:rsidRPr="009C3B6C">
              <w:rPr>
                <w:b/>
                <w:sz w:val="20"/>
                <w:szCs w:val="20"/>
              </w:rPr>
              <w:t>.</w:t>
            </w:r>
            <w:r w:rsidRPr="00C060C1">
              <w:rPr>
                <w:b/>
                <w:bCs/>
                <w:iCs/>
                <w:sz w:val="20"/>
                <w:szCs w:val="20"/>
              </w:rPr>
              <w:t xml:space="preserve"> </w:t>
            </w:r>
          </w:p>
          <w:p w:rsidR="003A508E" w:rsidRDefault="003A508E" w:rsidP="00784052">
            <w:pPr>
              <w:jc w:val="center"/>
              <w:rPr>
                <w:bCs/>
                <w:iCs/>
                <w:sz w:val="20"/>
                <w:szCs w:val="20"/>
              </w:rPr>
            </w:pPr>
            <w:r w:rsidRPr="009367B8">
              <w:rPr>
                <w:bCs/>
                <w:iCs/>
                <w:sz w:val="20"/>
                <w:szCs w:val="20"/>
              </w:rPr>
              <w:t xml:space="preserve">Электромагнитная </w:t>
            </w:r>
          </w:p>
          <w:p w:rsidR="003A508E" w:rsidRPr="009C3B6C" w:rsidRDefault="003A508E" w:rsidP="00784052">
            <w:pPr>
              <w:jc w:val="center"/>
              <w:rPr>
                <w:b/>
                <w:sz w:val="20"/>
                <w:szCs w:val="20"/>
              </w:rPr>
            </w:pPr>
            <w:r w:rsidRPr="009367B8">
              <w:rPr>
                <w:bCs/>
                <w:iCs/>
                <w:sz w:val="20"/>
                <w:szCs w:val="20"/>
              </w:rPr>
              <w:t>индукция.</w:t>
            </w:r>
          </w:p>
        </w:tc>
        <w:tc>
          <w:tcPr>
            <w:tcW w:w="10270" w:type="dxa"/>
            <w:gridSpan w:val="2"/>
          </w:tcPr>
          <w:p w:rsidR="003A508E" w:rsidRPr="00C060C1" w:rsidRDefault="003A508E" w:rsidP="00CE2EA5">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3A508E" w:rsidRPr="009926F6" w:rsidRDefault="003A508E" w:rsidP="00207EB3">
            <w:pPr>
              <w:jc w:val="center"/>
              <w:rPr>
                <w:sz w:val="20"/>
                <w:szCs w:val="20"/>
              </w:rPr>
            </w:pPr>
          </w:p>
        </w:tc>
        <w:tc>
          <w:tcPr>
            <w:tcW w:w="1559" w:type="dxa"/>
            <w:shd w:val="clear" w:color="auto" w:fill="BFBFBF" w:themeFill="background1" w:themeFillShade="BF"/>
          </w:tcPr>
          <w:p w:rsidR="003A508E" w:rsidRPr="00B121F0" w:rsidRDefault="003A508E" w:rsidP="00C43673">
            <w:pPr>
              <w:jc w:val="center"/>
              <w:rPr>
                <w:sz w:val="20"/>
                <w:szCs w:val="20"/>
              </w:rPr>
            </w:pPr>
          </w:p>
        </w:tc>
      </w:tr>
      <w:tr w:rsidR="003A508E" w:rsidTr="009E4885">
        <w:trPr>
          <w:trHeight w:val="155"/>
        </w:trPr>
        <w:tc>
          <w:tcPr>
            <w:tcW w:w="2204" w:type="dxa"/>
            <w:vMerge/>
          </w:tcPr>
          <w:p w:rsidR="003A508E" w:rsidRDefault="003A508E" w:rsidP="00784052">
            <w:pPr>
              <w:jc w:val="center"/>
            </w:pPr>
          </w:p>
        </w:tc>
        <w:tc>
          <w:tcPr>
            <w:tcW w:w="898" w:type="dxa"/>
          </w:tcPr>
          <w:p w:rsidR="003A508E" w:rsidRPr="006F175D" w:rsidRDefault="003A508E" w:rsidP="00942EB0">
            <w:pPr>
              <w:rPr>
                <w:sz w:val="20"/>
                <w:szCs w:val="20"/>
              </w:rPr>
            </w:pPr>
            <w:r>
              <w:rPr>
                <w:sz w:val="20"/>
                <w:szCs w:val="20"/>
              </w:rPr>
              <w:t>10</w:t>
            </w:r>
            <w:r w:rsidR="00942EB0">
              <w:rPr>
                <w:sz w:val="20"/>
                <w:szCs w:val="20"/>
              </w:rPr>
              <w:t>5</w:t>
            </w:r>
          </w:p>
        </w:tc>
        <w:tc>
          <w:tcPr>
            <w:tcW w:w="9372" w:type="dxa"/>
          </w:tcPr>
          <w:p w:rsidR="003A508E" w:rsidRPr="009F7068" w:rsidRDefault="003A508E" w:rsidP="00CE2EA5">
            <w:pPr>
              <w:pStyle w:val="aff7"/>
              <w:rPr>
                <w:b/>
                <w:bCs/>
                <w:iCs/>
                <w:sz w:val="20"/>
                <w:szCs w:val="20"/>
              </w:rPr>
            </w:pPr>
            <w:r w:rsidRPr="00C060C1">
              <w:rPr>
                <w:sz w:val="20"/>
                <w:szCs w:val="20"/>
              </w:rPr>
              <w:t>Электромагнитная индукция. Вихревое</w:t>
            </w:r>
            <w:r w:rsidRPr="00C060C1">
              <w:rPr>
                <w:b/>
                <w:bCs/>
                <w:iCs/>
                <w:sz w:val="20"/>
                <w:szCs w:val="20"/>
              </w:rPr>
              <w:t xml:space="preserve"> </w:t>
            </w:r>
            <w:r w:rsidRPr="00C060C1">
              <w:rPr>
                <w:sz w:val="20"/>
                <w:szCs w:val="20"/>
              </w:rPr>
              <w:t>электрическое поле.</w:t>
            </w:r>
          </w:p>
        </w:tc>
        <w:tc>
          <w:tcPr>
            <w:tcW w:w="993" w:type="dxa"/>
          </w:tcPr>
          <w:p w:rsidR="003A508E" w:rsidRDefault="003A508E" w:rsidP="00207EB3">
            <w:pPr>
              <w:jc w:val="center"/>
            </w:pPr>
            <w:r w:rsidRPr="009926F6">
              <w:rPr>
                <w:sz w:val="20"/>
                <w:szCs w:val="20"/>
              </w:rPr>
              <w:t>1</w:t>
            </w:r>
          </w:p>
        </w:tc>
        <w:tc>
          <w:tcPr>
            <w:tcW w:w="1559" w:type="dxa"/>
          </w:tcPr>
          <w:p w:rsidR="003A508E" w:rsidRDefault="003A508E" w:rsidP="00C43673">
            <w:pPr>
              <w:jc w:val="center"/>
            </w:pPr>
            <w:r w:rsidRPr="00B121F0">
              <w:rPr>
                <w:sz w:val="20"/>
                <w:szCs w:val="20"/>
              </w:rPr>
              <w:t>2</w:t>
            </w:r>
          </w:p>
        </w:tc>
      </w:tr>
      <w:tr w:rsidR="003A508E" w:rsidTr="009E4885">
        <w:trPr>
          <w:trHeight w:val="187"/>
        </w:trPr>
        <w:tc>
          <w:tcPr>
            <w:tcW w:w="2204" w:type="dxa"/>
            <w:vMerge/>
          </w:tcPr>
          <w:p w:rsidR="003A508E" w:rsidRPr="009C3B6C" w:rsidRDefault="003A508E" w:rsidP="00784052">
            <w:pPr>
              <w:jc w:val="center"/>
              <w:rPr>
                <w:b/>
                <w:sz w:val="20"/>
                <w:szCs w:val="20"/>
              </w:rPr>
            </w:pPr>
          </w:p>
        </w:tc>
        <w:tc>
          <w:tcPr>
            <w:tcW w:w="898" w:type="dxa"/>
          </w:tcPr>
          <w:p w:rsidR="003A508E" w:rsidRPr="006F175D" w:rsidRDefault="003A508E" w:rsidP="00942EB0">
            <w:pPr>
              <w:rPr>
                <w:sz w:val="20"/>
                <w:szCs w:val="20"/>
              </w:rPr>
            </w:pPr>
            <w:r>
              <w:rPr>
                <w:sz w:val="20"/>
                <w:szCs w:val="20"/>
              </w:rPr>
              <w:t>10</w:t>
            </w:r>
            <w:r w:rsidR="00942EB0">
              <w:rPr>
                <w:sz w:val="20"/>
                <w:szCs w:val="20"/>
              </w:rPr>
              <w:t>6</w:t>
            </w:r>
          </w:p>
        </w:tc>
        <w:tc>
          <w:tcPr>
            <w:tcW w:w="9372" w:type="dxa"/>
          </w:tcPr>
          <w:p w:rsidR="003A508E" w:rsidRPr="00C060C1" w:rsidRDefault="003A508E" w:rsidP="00CE2EA5">
            <w:pPr>
              <w:pStyle w:val="aff7"/>
              <w:rPr>
                <w:sz w:val="20"/>
                <w:szCs w:val="20"/>
              </w:rPr>
            </w:pPr>
            <w:r w:rsidRPr="00C060C1">
              <w:rPr>
                <w:sz w:val="20"/>
                <w:szCs w:val="20"/>
              </w:rPr>
              <w:t>Самоиндукция. Энергия магнитного поля.</w:t>
            </w:r>
          </w:p>
        </w:tc>
        <w:tc>
          <w:tcPr>
            <w:tcW w:w="993" w:type="dxa"/>
          </w:tcPr>
          <w:p w:rsidR="003A508E" w:rsidRDefault="003A508E" w:rsidP="00207EB3">
            <w:pPr>
              <w:jc w:val="center"/>
            </w:pPr>
            <w:r w:rsidRPr="009926F6">
              <w:rPr>
                <w:sz w:val="20"/>
                <w:szCs w:val="20"/>
              </w:rPr>
              <w:t>1</w:t>
            </w:r>
          </w:p>
        </w:tc>
        <w:tc>
          <w:tcPr>
            <w:tcW w:w="1559" w:type="dxa"/>
          </w:tcPr>
          <w:p w:rsidR="003A508E" w:rsidRDefault="003A508E" w:rsidP="00C43673">
            <w:pPr>
              <w:jc w:val="center"/>
            </w:pPr>
            <w:r w:rsidRPr="00B121F0">
              <w:rPr>
                <w:sz w:val="20"/>
                <w:szCs w:val="20"/>
              </w:rPr>
              <w:t>2</w:t>
            </w:r>
          </w:p>
        </w:tc>
      </w:tr>
      <w:tr w:rsidR="00DF57AC" w:rsidTr="00942EB0">
        <w:trPr>
          <w:trHeight w:val="187"/>
        </w:trPr>
        <w:tc>
          <w:tcPr>
            <w:tcW w:w="2204" w:type="dxa"/>
            <w:vMerge/>
          </w:tcPr>
          <w:p w:rsidR="00DF57AC" w:rsidRPr="009C3B6C" w:rsidRDefault="00DF57AC" w:rsidP="00784052">
            <w:pPr>
              <w:jc w:val="center"/>
              <w:rPr>
                <w:b/>
                <w:sz w:val="20"/>
                <w:szCs w:val="20"/>
              </w:rPr>
            </w:pPr>
          </w:p>
        </w:tc>
        <w:tc>
          <w:tcPr>
            <w:tcW w:w="898" w:type="dxa"/>
          </w:tcPr>
          <w:p w:rsidR="00DF57AC" w:rsidRDefault="00DF57AC" w:rsidP="00FE1A0F">
            <w:pPr>
              <w:rPr>
                <w:sz w:val="20"/>
                <w:szCs w:val="20"/>
              </w:rPr>
            </w:pPr>
            <w:r>
              <w:rPr>
                <w:sz w:val="20"/>
                <w:szCs w:val="20"/>
              </w:rPr>
              <w:t>107/108</w:t>
            </w:r>
          </w:p>
        </w:tc>
        <w:tc>
          <w:tcPr>
            <w:tcW w:w="9372" w:type="dxa"/>
          </w:tcPr>
          <w:p w:rsidR="00DF57AC" w:rsidRPr="00DA7589" w:rsidRDefault="00DF57AC" w:rsidP="00AE21FD">
            <w:pPr>
              <w:pStyle w:val="aff7"/>
              <w:rPr>
                <w:sz w:val="20"/>
                <w:szCs w:val="20"/>
              </w:rPr>
            </w:pPr>
            <w:r w:rsidRPr="00DA7589">
              <w:rPr>
                <w:b/>
                <w:sz w:val="20"/>
                <w:szCs w:val="20"/>
              </w:rPr>
              <w:t>Лабораторная работа №13.</w:t>
            </w:r>
            <w:r w:rsidRPr="00DA7589">
              <w:rPr>
                <w:sz w:val="20"/>
                <w:szCs w:val="20"/>
              </w:rPr>
              <w:t xml:space="preserve"> </w:t>
            </w:r>
          </w:p>
          <w:p w:rsidR="00DF57AC" w:rsidRPr="00DA7589" w:rsidRDefault="00DF57AC" w:rsidP="00AE21FD">
            <w:pPr>
              <w:pStyle w:val="aff7"/>
              <w:rPr>
                <w:b/>
                <w:sz w:val="20"/>
                <w:szCs w:val="20"/>
              </w:rPr>
            </w:pPr>
            <w:r w:rsidRPr="00DA7589">
              <w:rPr>
                <w:sz w:val="20"/>
                <w:szCs w:val="20"/>
              </w:rPr>
              <w:t>Изучение явления электромагнитной индукции.</w:t>
            </w:r>
          </w:p>
        </w:tc>
        <w:tc>
          <w:tcPr>
            <w:tcW w:w="993" w:type="dxa"/>
          </w:tcPr>
          <w:p w:rsidR="00DF57AC" w:rsidRPr="00DA7589" w:rsidRDefault="00DF57AC" w:rsidP="00AE21FD">
            <w:pPr>
              <w:jc w:val="center"/>
              <w:rPr>
                <w:sz w:val="20"/>
              </w:rPr>
            </w:pPr>
            <w:r w:rsidRPr="00DA7589">
              <w:rPr>
                <w:sz w:val="20"/>
              </w:rPr>
              <w:t>2</w:t>
            </w:r>
          </w:p>
        </w:tc>
        <w:tc>
          <w:tcPr>
            <w:tcW w:w="1559" w:type="dxa"/>
            <w:shd w:val="clear" w:color="auto" w:fill="BFBFBF" w:themeFill="background1" w:themeFillShade="BF"/>
          </w:tcPr>
          <w:p w:rsidR="00DF57AC" w:rsidRPr="00B121F0" w:rsidRDefault="00DF57AC" w:rsidP="00C43673">
            <w:pPr>
              <w:jc w:val="center"/>
              <w:rPr>
                <w:sz w:val="20"/>
                <w:szCs w:val="20"/>
              </w:rPr>
            </w:pPr>
          </w:p>
        </w:tc>
      </w:tr>
      <w:tr w:rsidR="00DF57AC" w:rsidTr="00942EB0">
        <w:trPr>
          <w:trHeight w:val="187"/>
        </w:trPr>
        <w:tc>
          <w:tcPr>
            <w:tcW w:w="2204" w:type="dxa"/>
            <w:vMerge/>
          </w:tcPr>
          <w:p w:rsidR="00DF57AC" w:rsidRPr="009C3B6C" w:rsidRDefault="00DF57AC" w:rsidP="00784052">
            <w:pPr>
              <w:jc w:val="center"/>
              <w:rPr>
                <w:b/>
                <w:sz w:val="20"/>
                <w:szCs w:val="20"/>
              </w:rPr>
            </w:pPr>
          </w:p>
        </w:tc>
        <w:tc>
          <w:tcPr>
            <w:tcW w:w="898" w:type="dxa"/>
          </w:tcPr>
          <w:p w:rsidR="00DF57AC" w:rsidRDefault="00DF57AC" w:rsidP="00FE1A0F">
            <w:pPr>
              <w:rPr>
                <w:sz w:val="20"/>
                <w:szCs w:val="20"/>
              </w:rPr>
            </w:pPr>
            <w:r>
              <w:rPr>
                <w:sz w:val="20"/>
                <w:szCs w:val="20"/>
              </w:rPr>
              <w:t>109/110</w:t>
            </w:r>
          </w:p>
        </w:tc>
        <w:tc>
          <w:tcPr>
            <w:tcW w:w="9372" w:type="dxa"/>
          </w:tcPr>
          <w:p w:rsidR="00DF57AC" w:rsidRDefault="00DF57AC" w:rsidP="00D25E1F">
            <w:pPr>
              <w:jc w:val="both"/>
              <w:rPr>
                <w:b/>
                <w:sz w:val="20"/>
                <w:szCs w:val="28"/>
              </w:rPr>
            </w:pPr>
            <w:r w:rsidRPr="00BD55B0">
              <w:rPr>
                <w:b/>
                <w:sz w:val="20"/>
                <w:szCs w:val="28"/>
              </w:rPr>
              <w:t>Практическая работа №</w:t>
            </w:r>
            <w:r>
              <w:rPr>
                <w:b/>
                <w:sz w:val="20"/>
                <w:szCs w:val="28"/>
              </w:rPr>
              <w:t>20</w:t>
            </w:r>
            <w:r w:rsidRPr="00BD55B0">
              <w:rPr>
                <w:b/>
                <w:sz w:val="20"/>
                <w:szCs w:val="28"/>
              </w:rPr>
              <w:t xml:space="preserve">. </w:t>
            </w:r>
          </w:p>
          <w:p w:rsidR="00DF57AC" w:rsidRPr="00C060C1" w:rsidRDefault="00DF57AC" w:rsidP="00D25E1F">
            <w:pPr>
              <w:jc w:val="both"/>
              <w:rPr>
                <w:sz w:val="20"/>
                <w:szCs w:val="20"/>
              </w:rPr>
            </w:pPr>
            <w:r>
              <w:rPr>
                <w:sz w:val="20"/>
                <w:szCs w:val="28"/>
              </w:rPr>
              <w:t>Решение задач по теме: «</w:t>
            </w:r>
            <w:r w:rsidRPr="009367B8">
              <w:rPr>
                <w:bCs/>
                <w:iCs/>
                <w:sz w:val="20"/>
                <w:szCs w:val="20"/>
              </w:rPr>
              <w:t xml:space="preserve">Электромагнитная </w:t>
            </w:r>
            <w:r>
              <w:rPr>
                <w:bCs/>
                <w:iCs/>
                <w:sz w:val="20"/>
                <w:szCs w:val="20"/>
              </w:rPr>
              <w:t>индукция</w:t>
            </w:r>
            <w:r>
              <w:rPr>
                <w:sz w:val="20"/>
                <w:szCs w:val="28"/>
              </w:rPr>
              <w:t>».</w:t>
            </w:r>
          </w:p>
        </w:tc>
        <w:tc>
          <w:tcPr>
            <w:tcW w:w="993" w:type="dxa"/>
          </w:tcPr>
          <w:p w:rsidR="00DF57AC" w:rsidRDefault="00DF57AC" w:rsidP="00D25E1F">
            <w:pPr>
              <w:jc w:val="center"/>
              <w:rPr>
                <w:sz w:val="20"/>
                <w:szCs w:val="20"/>
              </w:rPr>
            </w:pPr>
            <w:r>
              <w:rPr>
                <w:sz w:val="20"/>
                <w:szCs w:val="20"/>
              </w:rPr>
              <w:t>2</w:t>
            </w:r>
          </w:p>
        </w:tc>
        <w:tc>
          <w:tcPr>
            <w:tcW w:w="1559" w:type="dxa"/>
            <w:shd w:val="clear" w:color="auto" w:fill="BFBFBF" w:themeFill="background1" w:themeFillShade="BF"/>
          </w:tcPr>
          <w:p w:rsidR="00DF57AC" w:rsidRPr="00B121F0" w:rsidRDefault="00DF57AC" w:rsidP="00C43673">
            <w:pPr>
              <w:jc w:val="center"/>
              <w:rPr>
                <w:sz w:val="20"/>
                <w:szCs w:val="20"/>
              </w:rPr>
            </w:pPr>
          </w:p>
        </w:tc>
      </w:tr>
      <w:tr w:rsidR="00DF57AC" w:rsidTr="00942EB0">
        <w:trPr>
          <w:trHeight w:val="187"/>
        </w:trPr>
        <w:tc>
          <w:tcPr>
            <w:tcW w:w="2204" w:type="dxa"/>
            <w:vMerge/>
          </w:tcPr>
          <w:p w:rsidR="00DF57AC" w:rsidRPr="009C3B6C" w:rsidRDefault="00DF57AC" w:rsidP="00784052">
            <w:pPr>
              <w:jc w:val="center"/>
              <w:rPr>
                <w:b/>
                <w:sz w:val="20"/>
                <w:szCs w:val="20"/>
              </w:rPr>
            </w:pPr>
          </w:p>
        </w:tc>
        <w:tc>
          <w:tcPr>
            <w:tcW w:w="898" w:type="dxa"/>
          </w:tcPr>
          <w:p w:rsidR="00DF57AC" w:rsidRDefault="00DF57AC" w:rsidP="00FE1A0F">
            <w:pPr>
              <w:rPr>
                <w:sz w:val="20"/>
                <w:szCs w:val="20"/>
              </w:rPr>
            </w:pPr>
            <w:r>
              <w:rPr>
                <w:sz w:val="20"/>
                <w:szCs w:val="20"/>
              </w:rPr>
              <w:t>111/112</w:t>
            </w:r>
          </w:p>
        </w:tc>
        <w:tc>
          <w:tcPr>
            <w:tcW w:w="9372" w:type="dxa"/>
          </w:tcPr>
          <w:p w:rsidR="00DF57AC" w:rsidRPr="00BD55B0" w:rsidRDefault="00DF57AC" w:rsidP="006F0C26">
            <w:pPr>
              <w:jc w:val="both"/>
              <w:rPr>
                <w:b/>
                <w:sz w:val="20"/>
                <w:szCs w:val="28"/>
              </w:rPr>
            </w:pPr>
            <w:r w:rsidRPr="00BD55B0">
              <w:rPr>
                <w:b/>
                <w:sz w:val="20"/>
                <w:szCs w:val="28"/>
              </w:rPr>
              <w:t>Практическая работа №</w:t>
            </w:r>
            <w:r>
              <w:rPr>
                <w:b/>
                <w:sz w:val="20"/>
                <w:szCs w:val="28"/>
              </w:rPr>
              <w:t>21</w:t>
            </w:r>
            <w:r w:rsidRPr="00BD55B0">
              <w:rPr>
                <w:b/>
                <w:sz w:val="20"/>
                <w:szCs w:val="28"/>
              </w:rPr>
              <w:t xml:space="preserve">. </w:t>
            </w:r>
          </w:p>
          <w:p w:rsidR="00DF57AC" w:rsidRPr="00C060C1" w:rsidRDefault="00DF57AC" w:rsidP="006F0C26">
            <w:pPr>
              <w:pStyle w:val="aff7"/>
              <w:rPr>
                <w:sz w:val="20"/>
                <w:szCs w:val="20"/>
              </w:rPr>
            </w:pPr>
            <w:r>
              <w:rPr>
                <w:sz w:val="20"/>
                <w:szCs w:val="28"/>
              </w:rPr>
              <w:t>Решение задач по теме: «</w:t>
            </w:r>
            <w:r w:rsidRPr="009367B8">
              <w:rPr>
                <w:bCs/>
                <w:iCs/>
                <w:sz w:val="20"/>
                <w:szCs w:val="20"/>
              </w:rPr>
              <w:t xml:space="preserve">Электромагнитная </w:t>
            </w:r>
            <w:r>
              <w:rPr>
                <w:bCs/>
                <w:iCs/>
                <w:sz w:val="20"/>
                <w:szCs w:val="20"/>
              </w:rPr>
              <w:t>индукция</w:t>
            </w:r>
            <w:r>
              <w:rPr>
                <w:sz w:val="20"/>
                <w:szCs w:val="28"/>
              </w:rPr>
              <w:t>».</w:t>
            </w:r>
          </w:p>
        </w:tc>
        <w:tc>
          <w:tcPr>
            <w:tcW w:w="993" w:type="dxa"/>
          </w:tcPr>
          <w:p w:rsidR="00DF57AC" w:rsidRDefault="00DF57AC" w:rsidP="006F0C26">
            <w:pPr>
              <w:jc w:val="center"/>
              <w:rPr>
                <w:sz w:val="20"/>
                <w:szCs w:val="20"/>
              </w:rPr>
            </w:pPr>
            <w:r>
              <w:rPr>
                <w:sz w:val="20"/>
                <w:szCs w:val="20"/>
              </w:rPr>
              <w:t>2</w:t>
            </w:r>
          </w:p>
        </w:tc>
        <w:tc>
          <w:tcPr>
            <w:tcW w:w="1559" w:type="dxa"/>
            <w:shd w:val="clear" w:color="auto" w:fill="BFBFBF" w:themeFill="background1" w:themeFillShade="BF"/>
          </w:tcPr>
          <w:p w:rsidR="00DF57AC" w:rsidRPr="00B121F0" w:rsidRDefault="00DF57AC" w:rsidP="00C43673">
            <w:pPr>
              <w:jc w:val="center"/>
              <w:rPr>
                <w:sz w:val="20"/>
                <w:szCs w:val="20"/>
              </w:rPr>
            </w:pPr>
          </w:p>
        </w:tc>
      </w:tr>
      <w:tr w:rsidR="00DF57AC" w:rsidTr="00942EB0">
        <w:trPr>
          <w:trHeight w:val="187"/>
        </w:trPr>
        <w:tc>
          <w:tcPr>
            <w:tcW w:w="2204" w:type="dxa"/>
            <w:vMerge/>
          </w:tcPr>
          <w:p w:rsidR="00DF57AC" w:rsidRPr="009C3B6C" w:rsidRDefault="00DF57AC" w:rsidP="00784052">
            <w:pPr>
              <w:jc w:val="center"/>
              <w:rPr>
                <w:b/>
                <w:sz w:val="20"/>
                <w:szCs w:val="20"/>
              </w:rPr>
            </w:pPr>
          </w:p>
        </w:tc>
        <w:tc>
          <w:tcPr>
            <w:tcW w:w="898" w:type="dxa"/>
          </w:tcPr>
          <w:p w:rsidR="00DF57AC" w:rsidRPr="006F175D" w:rsidRDefault="00DF57AC" w:rsidP="00FE1A0F">
            <w:pPr>
              <w:rPr>
                <w:sz w:val="20"/>
                <w:szCs w:val="20"/>
              </w:rPr>
            </w:pPr>
            <w:r>
              <w:rPr>
                <w:sz w:val="20"/>
                <w:szCs w:val="20"/>
              </w:rPr>
              <w:t>113/114</w:t>
            </w:r>
          </w:p>
        </w:tc>
        <w:tc>
          <w:tcPr>
            <w:tcW w:w="9372" w:type="dxa"/>
          </w:tcPr>
          <w:p w:rsidR="00DF57AC" w:rsidRPr="00C060C1" w:rsidRDefault="00DF57AC" w:rsidP="005F5B50">
            <w:pPr>
              <w:pStyle w:val="aff7"/>
              <w:rPr>
                <w:sz w:val="20"/>
                <w:szCs w:val="20"/>
              </w:rPr>
            </w:pPr>
            <w:r w:rsidRPr="009F7068">
              <w:rPr>
                <w:b/>
                <w:sz w:val="20"/>
                <w:szCs w:val="20"/>
              </w:rPr>
              <w:t xml:space="preserve">Контрольная работа № </w:t>
            </w:r>
            <w:r>
              <w:rPr>
                <w:b/>
                <w:sz w:val="20"/>
                <w:szCs w:val="20"/>
              </w:rPr>
              <w:t>4</w:t>
            </w:r>
            <w:r w:rsidRPr="009F7068">
              <w:rPr>
                <w:b/>
                <w:sz w:val="20"/>
                <w:szCs w:val="20"/>
              </w:rPr>
              <w:t>.</w:t>
            </w:r>
            <w:r>
              <w:rPr>
                <w:sz w:val="20"/>
                <w:szCs w:val="20"/>
              </w:rPr>
              <w:t xml:space="preserve"> Тема: «</w:t>
            </w:r>
            <w:r w:rsidRPr="009F7068">
              <w:rPr>
                <w:bCs/>
                <w:sz w:val="20"/>
                <w:szCs w:val="20"/>
              </w:rPr>
              <w:t>Электродинамика</w:t>
            </w:r>
            <w:r>
              <w:rPr>
                <w:bCs/>
                <w:sz w:val="20"/>
                <w:szCs w:val="20"/>
              </w:rPr>
              <w:t>»</w:t>
            </w:r>
            <w:r>
              <w:rPr>
                <w:sz w:val="20"/>
                <w:szCs w:val="20"/>
              </w:rPr>
              <w:t>.</w:t>
            </w:r>
          </w:p>
        </w:tc>
        <w:tc>
          <w:tcPr>
            <w:tcW w:w="993" w:type="dxa"/>
          </w:tcPr>
          <w:p w:rsidR="00DF57AC" w:rsidRDefault="00DF57AC" w:rsidP="005F5B50">
            <w:pPr>
              <w:jc w:val="center"/>
              <w:rPr>
                <w:sz w:val="20"/>
                <w:szCs w:val="20"/>
              </w:rPr>
            </w:pPr>
            <w:r>
              <w:rPr>
                <w:sz w:val="20"/>
                <w:szCs w:val="20"/>
              </w:rPr>
              <w:t>2</w:t>
            </w:r>
          </w:p>
        </w:tc>
        <w:tc>
          <w:tcPr>
            <w:tcW w:w="1559" w:type="dxa"/>
            <w:shd w:val="clear" w:color="auto" w:fill="BFBFBF" w:themeFill="background1" w:themeFillShade="BF"/>
          </w:tcPr>
          <w:p w:rsidR="00DF57AC" w:rsidRPr="00B121F0" w:rsidRDefault="00DF57AC" w:rsidP="00C43673">
            <w:pPr>
              <w:jc w:val="center"/>
              <w:rPr>
                <w:sz w:val="20"/>
                <w:szCs w:val="20"/>
              </w:rPr>
            </w:pPr>
          </w:p>
        </w:tc>
      </w:tr>
      <w:tr w:rsidR="00DF57AC" w:rsidTr="009E4885">
        <w:trPr>
          <w:trHeight w:val="223"/>
        </w:trPr>
        <w:tc>
          <w:tcPr>
            <w:tcW w:w="2204" w:type="dxa"/>
            <w:vMerge/>
          </w:tcPr>
          <w:p w:rsidR="00DF57AC" w:rsidRPr="009C3B6C" w:rsidRDefault="00DF57AC" w:rsidP="00784052">
            <w:pPr>
              <w:jc w:val="center"/>
              <w:rPr>
                <w:b/>
                <w:sz w:val="20"/>
                <w:szCs w:val="20"/>
              </w:rPr>
            </w:pPr>
          </w:p>
        </w:tc>
        <w:tc>
          <w:tcPr>
            <w:tcW w:w="898" w:type="dxa"/>
          </w:tcPr>
          <w:p w:rsidR="00DF57AC" w:rsidRPr="006F175D" w:rsidRDefault="00DF57AC" w:rsidP="007B64C1">
            <w:pPr>
              <w:rPr>
                <w:sz w:val="20"/>
                <w:szCs w:val="20"/>
              </w:rPr>
            </w:pPr>
            <w:r>
              <w:rPr>
                <w:sz w:val="20"/>
                <w:szCs w:val="20"/>
              </w:rPr>
              <w:t>115/116</w:t>
            </w:r>
          </w:p>
        </w:tc>
        <w:tc>
          <w:tcPr>
            <w:tcW w:w="9372" w:type="dxa"/>
          </w:tcPr>
          <w:p w:rsidR="00DF57AC" w:rsidRPr="00C060C1" w:rsidRDefault="00DF57AC" w:rsidP="00166B32">
            <w:pPr>
              <w:pStyle w:val="aff7"/>
              <w:rPr>
                <w:sz w:val="20"/>
                <w:szCs w:val="20"/>
              </w:rPr>
            </w:pPr>
            <w:r>
              <w:rPr>
                <w:b/>
                <w:sz w:val="20"/>
                <w:szCs w:val="20"/>
              </w:rPr>
              <w:t>Лабораторная работа №14</w:t>
            </w:r>
            <w:r w:rsidRPr="006F175D">
              <w:rPr>
                <w:b/>
                <w:sz w:val="20"/>
                <w:szCs w:val="20"/>
              </w:rPr>
              <w:t>.</w:t>
            </w:r>
            <w:r w:rsidRPr="00C060C1">
              <w:rPr>
                <w:sz w:val="20"/>
                <w:szCs w:val="20"/>
              </w:rPr>
              <w:t xml:space="preserve"> Определение коэффициента полезного действия электрического чайника.</w:t>
            </w:r>
          </w:p>
        </w:tc>
        <w:tc>
          <w:tcPr>
            <w:tcW w:w="993" w:type="dxa"/>
          </w:tcPr>
          <w:p w:rsidR="00DF57AC" w:rsidRDefault="00DF57AC" w:rsidP="00207EB3">
            <w:pPr>
              <w:jc w:val="center"/>
            </w:pPr>
            <w:r>
              <w:rPr>
                <w:sz w:val="20"/>
                <w:szCs w:val="20"/>
              </w:rPr>
              <w:t>2</w:t>
            </w:r>
          </w:p>
        </w:tc>
        <w:tc>
          <w:tcPr>
            <w:tcW w:w="1559" w:type="dxa"/>
            <w:shd w:val="clear" w:color="auto" w:fill="BFBFBF" w:themeFill="background1" w:themeFillShade="BF"/>
          </w:tcPr>
          <w:p w:rsidR="00DF57AC" w:rsidRDefault="00DF57AC" w:rsidP="00C43673">
            <w:pPr>
              <w:jc w:val="center"/>
            </w:pPr>
          </w:p>
        </w:tc>
      </w:tr>
      <w:tr w:rsidR="00DF57AC" w:rsidTr="009E4885">
        <w:trPr>
          <w:trHeight w:val="223"/>
        </w:trPr>
        <w:tc>
          <w:tcPr>
            <w:tcW w:w="2204" w:type="dxa"/>
            <w:vMerge/>
          </w:tcPr>
          <w:p w:rsidR="00DF57AC" w:rsidRPr="009C3B6C" w:rsidRDefault="00DF57AC" w:rsidP="00784052">
            <w:pPr>
              <w:jc w:val="center"/>
              <w:rPr>
                <w:b/>
                <w:sz w:val="20"/>
                <w:szCs w:val="20"/>
              </w:rPr>
            </w:pPr>
          </w:p>
        </w:tc>
        <w:tc>
          <w:tcPr>
            <w:tcW w:w="898" w:type="dxa"/>
          </w:tcPr>
          <w:p w:rsidR="00DF57AC" w:rsidRPr="006F175D" w:rsidRDefault="00DF57AC" w:rsidP="00332B67">
            <w:pPr>
              <w:rPr>
                <w:sz w:val="20"/>
                <w:szCs w:val="20"/>
              </w:rPr>
            </w:pPr>
            <w:r>
              <w:rPr>
                <w:sz w:val="20"/>
                <w:szCs w:val="20"/>
              </w:rPr>
              <w:t>117/118</w:t>
            </w:r>
          </w:p>
        </w:tc>
        <w:tc>
          <w:tcPr>
            <w:tcW w:w="9372" w:type="dxa"/>
          </w:tcPr>
          <w:p w:rsidR="00DF57AC" w:rsidRPr="00C060C1" w:rsidRDefault="00DF57AC" w:rsidP="00166B32">
            <w:pPr>
              <w:pStyle w:val="aff7"/>
              <w:rPr>
                <w:sz w:val="20"/>
                <w:szCs w:val="20"/>
              </w:rPr>
            </w:pPr>
            <w:r>
              <w:rPr>
                <w:b/>
                <w:sz w:val="20"/>
                <w:szCs w:val="20"/>
              </w:rPr>
              <w:t>Лабораторная работа №15</w:t>
            </w:r>
            <w:r w:rsidRPr="006F175D">
              <w:rPr>
                <w:b/>
                <w:sz w:val="20"/>
                <w:szCs w:val="20"/>
              </w:rPr>
              <w:t>.</w:t>
            </w:r>
            <w:r w:rsidRPr="00C060C1">
              <w:rPr>
                <w:sz w:val="20"/>
                <w:szCs w:val="20"/>
              </w:rPr>
              <w:t xml:space="preserve"> Определение температуры нити лампы накаливания.</w:t>
            </w:r>
          </w:p>
        </w:tc>
        <w:tc>
          <w:tcPr>
            <w:tcW w:w="993" w:type="dxa"/>
          </w:tcPr>
          <w:p w:rsidR="00DF57AC" w:rsidRDefault="00DF57AC" w:rsidP="00207EB3">
            <w:pPr>
              <w:jc w:val="center"/>
            </w:pPr>
            <w:r>
              <w:rPr>
                <w:sz w:val="20"/>
                <w:szCs w:val="20"/>
              </w:rPr>
              <w:t>2</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361"/>
        </w:trPr>
        <w:tc>
          <w:tcPr>
            <w:tcW w:w="2204" w:type="dxa"/>
            <w:vMerge/>
          </w:tcPr>
          <w:p w:rsidR="00DF57AC" w:rsidRPr="009C3B6C" w:rsidRDefault="00DF57AC" w:rsidP="00784052">
            <w:pPr>
              <w:jc w:val="center"/>
              <w:rPr>
                <w:b/>
                <w:sz w:val="20"/>
                <w:szCs w:val="20"/>
              </w:rPr>
            </w:pPr>
          </w:p>
        </w:tc>
        <w:tc>
          <w:tcPr>
            <w:tcW w:w="898" w:type="dxa"/>
          </w:tcPr>
          <w:p w:rsidR="00DF57AC" w:rsidRPr="006F175D" w:rsidRDefault="00DF57AC" w:rsidP="00332B67">
            <w:pPr>
              <w:rPr>
                <w:sz w:val="20"/>
                <w:szCs w:val="20"/>
              </w:rPr>
            </w:pPr>
            <w:r>
              <w:rPr>
                <w:sz w:val="20"/>
                <w:szCs w:val="20"/>
              </w:rPr>
              <w:t>119/120</w:t>
            </w:r>
          </w:p>
        </w:tc>
        <w:tc>
          <w:tcPr>
            <w:tcW w:w="9372" w:type="dxa"/>
          </w:tcPr>
          <w:p w:rsidR="00DF57AC" w:rsidRPr="00C060C1" w:rsidRDefault="00DF57AC" w:rsidP="00166B32">
            <w:pPr>
              <w:pStyle w:val="aff7"/>
              <w:rPr>
                <w:sz w:val="20"/>
                <w:szCs w:val="20"/>
              </w:rPr>
            </w:pPr>
            <w:r>
              <w:rPr>
                <w:b/>
                <w:sz w:val="20"/>
                <w:szCs w:val="20"/>
              </w:rPr>
              <w:t>Лабораторная работа №16</w:t>
            </w:r>
            <w:r w:rsidRPr="006F175D">
              <w:rPr>
                <w:b/>
                <w:sz w:val="20"/>
                <w:szCs w:val="20"/>
              </w:rPr>
              <w:t>.</w:t>
            </w:r>
            <w:r w:rsidRPr="00C060C1">
              <w:rPr>
                <w:sz w:val="20"/>
                <w:szCs w:val="20"/>
              </w:rPr>
              <w:t xml:space="preserve"> Определение ЭДС и внутреннего сопротивления источника напряжения.</w:t>
            </w:r>
          </w:p>
        </w:tc>
        <w:tc>
          <w:tcPr>
            <w:tcW w:w="993" w:type="dxa"/>
          </w:tcPr>
          <w:p w:rsidR="00DF57AC" w:rsidRDefault="00DF57AC" w:rsidP="00F966E4">
            <w:pPr>
              <w:jc w:val="center"/>
              <w:rPr>
                <w:sz w:val="20"/>
                <w:szCs w:val="20"/>
              </w:rPr>
            </w:pPr>
            <w:r>
              <w:rPr>
                <w:sz w:val="20"/>
                <w:szCs w:val="20"/>
              </w:rPr>
              <w:t>2</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95"/>
        </w:trPr>
        <w:tc>
          <w:tcPr>
            <w:tcW w:w="2204" w:type="dxa"/>
            <w:vMerge/>
          </w:tcPr>
          <w:p w:rsidR="00DF57AC" w:rsidRDefault="00DF57AC" w:rsidP="00F966E4">
            <w:pPr>
              <w:jc w:val="center"/>
            </w:pPr>
          </w:p>
        </w:tc>
        <w:tc>
          <w:tcPr>
            <w:tcW w:w="10270" w:type="dxa"/>
            <w:gridSpan w:val="2"/>
          </w:tcPr>
          <w:p w:rsidR="00DF57AC" w:rsidRPr="006F175D" w:rsidRDefault="00DF57AC" w:rsidP="00F01523">
            <w:pPr>
              <w:pStyle w:val="aff7"/>
              <w:rPr>
                <w:sz w:val="20"/>
                <w:szCs w:val="20"/>
              </w:rPr>
            </w:pPr>
            <w:r w:rsidRPr="0011435D">
              <w:rPr>
                <w:b/>
                <w:sz w:val="20"/>
                <w:szCs w:val="20"/>
              </w:rPr>
              <w:t xml:space="preserve">Самостоятельная работа </w:t>
            </w:r>
          </w:p>
        </w:tc>
        <w:tc>
          <w:tcPr>
            <w:tcW w:w="993" w:type="dxa"/>
          </w:tcPr>
          <w:p w:rsidR="00DF57AC" w:rsidRPr="009F7068" w:rsidRDefault="00DF57AC" w:rsidP="003A508E">
            <w:pPr>
              <w:jc w:val="center"/>
              <w:rPr>
                <w:b/>
                <w:sz w:val="20"/>
                <w:szCs w:val="20"/>
              </w:rPr>
            </w:pPr>
            <w:r>
              <w:rPr>
                <w:b/>
                <w:sz w:val="20"/>
                <w:szCs w:val="20"/>
              </w:rPr>
              <w:t>20</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79"/>
        </w:trPr>
        <w:tc>
          <w:tcPr>
            <w:tcW w:w="2204" w:type="dxa"/>
            <w:vMerge/>
          </w:tcPr>
          <w:p w:rsidR="00DF57AC" w:rsidRDefault="00DF57AC" w:rsidP="00F966E4">
            <w:pPr>
              <w:jc w:val="center"/>
            </w:pPr>
          </w:p>
        </w:tc>
        <w:tc>
          <w:tcPr>
            <w:tcW w:w="898" w:type="dxa"/>
          </w:tcPr>
          <w:p w:rsidR="00DF57AC" w:rsidRPr="006F175D" w:rsidRDefault="00DF57AC" w:rsidP="009F5C42">
            <w:pPr>
              <w:rPr>
                <w:sz w:val="20"/>
                <w:szCs w:val="20"/>
              </w:rPr>
            </w:pPr>
            <w:r>
              <w:rPr>
                <w:sz w:val="20"/>
                <w:szCs w:val="20"/>
              </w:rPr>
              <w:t>41</w:t>
            </w:r>
          </w:p>
        </w:tc>
        <w:tc>
          <w:tcPr>
            <w:tcW w:w="9372" w:type="dxa"/>
          </w:tcPr>
          <w:p w:rsidR="00DF57AC" w:rsidRPr="006F175D" w:rsidRDefault="00DF57AC" w:rsidP="00CE2EA5">
            <w:pPr>
              <w:pStyle w:val="aff7"/>
              <w:rPr>
                <w:sz w:val="20"/>
                <w:szCs w:val="20"/>
              </w:rPr>
            </w:pPr>
            <w:r>
              <w:rPr>
                <w:sz w:val="20"/>
                <w:szCs w:val="20"/>
              </w:rPr>
              <w:t>Подготовка сообщения  на тему: "</w:t>
            </w:r>
            <w:r w:rsidRPr="00D8460A">
              <w:rPr>
                <w:sz w:val="20"/>
                <w:szCs w:val="20"/>
              </w:rPr>
              <w:t>Андре Мари Ампер – основоположник электродинамики</w:t>
            </w:r>
            <w:r>
              <w:rPr>
                <w:sz w:val="20"/>
                <w:szCs w:val="20"/>
              </w:rPr>
              <w:t>"</w:t>
            </w:r>
            <w:r w:rsidRPr="00D8460A">
              <w:rPr>
                <w:sz w:val="20"/>
                <w:szCs w:val="20"/>
              </w:rPr>
              <w:t xml:space="preserve">. </w:t>
            </w:r>
          </w:p>
        </w:tc>
        <w:tc>
          <w:tcPr>
            <w:tcW w:w="993" w:type="dxa"/>
          </w:tcPr>
          <w:p w:rsidR="00DF57AC" w:rsidRDefault="00DF57AC" w:rsidP="00F966E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70"/>
        </w:trPr>
        <w:tc>
          <w:tcPr>
            <w:tcW w:w="2204" w:type="dxa"/>
            <w:vMerge/>
          </w:tcPr>
          <w:p w:rsidR="00DF57AC" w:rsidRDefault="00DF57AC" w:rsidP="00F966E4">
            <w:pPr>
              <w:jc w:val="center"/>
            </w:pPr>
          </w:p>
        </w:tc>
        <w:tc>
          <w:tcPr>
            <w:tcW w:w="898" w:type="dxa"/>
          </w:tcPr>
          <w:p w:rsidR="00DF57AC" w:rsidRDefault="00DF57AC" w:rsidP="009F5C42">
            <w:pPr>
              <w:rPr>
                <w:sz w:val="20"/>
                <w:szCs w:val="20"/>
              </w:rPr>
            </w:pPr>
            <w:r>
              <w:rPr>
                <w:sz w:val="20"/>
                <w:szCs w:val="20"/>
              </w:rPr>
              <w:t>42</w:t>
            </w:r>
          </w:p>
        </w:tc>
        <w:tc>
          <w:tcPr>
            <w:tcW w:w="9372" w:type="dxa"/>
          </w:tcPr>
          <w:p w:rsidR="00DF57AC" w:rsidRPr="000B68DE" w:rsidRDefault="00DF57AC" w:rsidP="009820DD">
            <w:pPr>
              <w:widowControl w:val="0"/>
              <w:overflowPunct w:val="0"/>
              <w:autoSpaceDE w:val="0"/>
              <w:autoSpaceDN w:val="0"/>
              <w:adjustRightInd w:val="0"/>
              <w:spacing w:line="215" w:lineRule="auto"/>
              <w:ind w:left="43" w:right="540"/>
              <w:rPr>
                <w:sz w:val="20"/>
                <w:szCs w:val="20"/>
              </w:rPr>
            </w:pPr>
            <w:r>
              <w:rPr>
                <w:sz w:val="20"/>
                <w:szCs w:val="20"/>
              </w:rPr>
              <w:t>Чтение конспектов занятий и дополнительной литературы по теме: "</w:t>
            </w:r>
            <w:r>
              <w:rPr>
                <w:bCs/>
                <w:iCs/>
                <w:sz w:val="20"/>
                <w:szCs w:val="20"/>
              </w:rPr>
              <w:t>Законы постоянного тока</w:t>
            </w:r>
            <w:r>
              <w:rPr>
                <w:sz w:val="20"/>
                <w:szCs w:val="20"/>
              </w:rPr>
              <w:t>".</w:t>
            </w:r>
          </w:p>
        </w:tc>
        <w:tc>
          <w:tcPr>
            <w:tcW w:w="993" w:type="dxa"/>
          </w:tcPr>
          <w:p w:rsidR="00DF57AC" w:rsidRDefault="00DF57AC" w:rsidP="00D8460A">
            <w:pPr>
              <w:jc w:val="cente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90"/>
        </w:trPr>
        <w:tc>
          <w:tcPr>
            <w:tcW w:w="2204" w:type="dxa"/>
            <w:vMerge/>
          </w:tcPr>
          <w:p w:rsidR="00DF57AC" w:rsidRDefault="00DF57AC" w:rsidP="00F966E4">
            <w:pPr>
              <w:jc w:val="center"/>
            </w:pPr>
          </w:p>
        </w:tc>
        <w:tc>
          <w:tcPr>
            <w:tcW w:w="898" w:type="dxa"/>
          </w:tcPr>
          <w:p w:rsidR="00DF57AC" w:rsidRDefault="00DF57AC" w:rsidP="009F5C42">
            <w:pPr>
              <w:rPr>
                <w:sz w:val="20"/>
                <w:szCs w:val="20"/>
              </w:rPr>
            </w:pPr>
            <w:r>
              <w:rPr>
                <w:sz w:val="20"/>
                <w:szCs w:val="20"/>
              </w:rPr>
              <w:t>43</w:t>
            </w:r>
          </w:p>
        </w:tc>
        <w:tc>
          <w:tcPr>
            <w:tcW w:w="9372" w:type="dxa"/>
          </w:tcPr>
          <w:p w:rsidR="00DF57AC" w:rsidRDefault="00DF57AC" w:rsidP="009D3631">
            <w:r w:rsidRPr="001A48C0">
              <w:rPr>
                <w:sz w:val="20"/>
                <w:szCs w:val="20"/>
              </w:rPr>
              <w:t xml:space="preserve">Подготовка к лабораторной работе № </w:t>
            </w:r>
            <w:r>
              <w:rPr>
                <w:sz w:val="20"/>
                <w:szCs w:val="20"/>
              </w:rPr>
              <w:t>11</w:t>
            </w:r>
            <w:r w:rsidRPr="001A48C0">
              <w:rPr>
                <w:sz w:val="20"/>
                <w:szCs w:val="20"/>
              </w:rPr>
              <w:t xml:space="preserve"> , составление отчета.</w:t>
            </w:r>
          </w:p>
        </w:tc>
        <w:tc>
          <w:tcPr>
            <w:tcW w:w="993" w:type="dxa"/>
          </w:tcPr>
          <w:p w:rsidR="00DF57AC" w:rsidRDefault="00DF57AC" w:rsidP="009D3631">
            <w:pPr>
              <w:jc w:val="center"/>
            </w:pPr>
            <w:r w:rsidRPr="008C0608">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90"/>
        </w:trPr>
        <w:tc>
          <w:tcPr>
            <w:tcW w:w="2204" w:type="dxa"/>
            <w:vMerge/>
          </w:tcPr>
          <w:p w:rsidR="00DF57AC" w:rsidRDefault="00DF57AC" w:rsidP="00F966E4">
            <w:pPr>
              <w:jc w:val="center"/>
            </w:pPr>
          </w:p>
        </w:tc>
        <w:tc>
          <w:tcPr>
            <w:tcW w:w="898" w:type="dxa"/>
          </w:tcPr>
          <w:p w:rsidR="00DF57AC" w:rsidRDefault="00DF57AC" w:rsidP="009F5C42">
            <w:pPr>
              <w:rPr>
                <w:sz w:val="20"/>
                <w:szCs w:val="20"/>
              </w:rPr>
            </w:pPr>
            <w:r>
              <w:rPr>
                <w:sz w:val="20"/>
                <w:szCs w:val="20"/>
              </w:rPr>
              <w:t>44</w:t>
            </w:r>
          </w:p>
        </w:tc>
        <w:tc>
          <w:tcPr>
            <w:tcW w:w="9372" w:type="dxa"/>
          </w:tcPr>
          <w:p w:rsidR="00DF57AC" w:rsidRDefault="00DF57AC" w:rsidP="009D3631">
            <w:r w:rsidRPr="001A48C0">
              <w:rPr>
                <w:sz w:val="20"/>
                <w:szCs w:val="20"/>
              </w:rPr>
              <w:t xml:space="preserve">Подготовка к лабораторной работе № </w:t>
            </w:r>
            <w:r>
              <w:rPr>
                <w:sz w:val="20"/>
                <w:szCs w:val="20"/>
              </w:rPr>
              <w:t>12</w:t>
            </w:r>
            <w:r w:rsidRPr="001A48C0">
              <w:rPr>
                <w:sz w:val="20"/>
                <w:szCs w:val="20"/>
              </w:rPr>
              <w:t xml:space="preserve"> , составление отчета.</w:t>
            </w:r>
          </w:p>
        </w:tc>
        <w:tc>
          <w:tcPr>
            <w:tcW w:w="993" w:type="dxa"/>
          </w:tcPr>
          <w:p w:rsidR="00DF57AC" w:rsidRDefault="00DF57AC" w:rsidP="009D3631">
            <w:pPr>
              <w:jc w:val="center"/>
            </w:pPr>
            <w:r w:rsidRPr="008C0608">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90"/>
        </w:trPr>
        <w:tc>
          <w:tcPr>
            <w:tcW w:w="2204" w:type="dxa"/>
            <w:vMerge/>
          </w:tcPr>
          <w:p w:rsidR="00DF57AC" w:rsidRDefault="00DF57AC" w:rsidP="00F966E4">
            <w:pPr>
              <w:jc w:val="center"/>
            </w:pPr>
          </w:p>
        </w:tc>
        <w:tc>
          <w:tcPr>
            <w:tcW w:w="898" w:type="dxa"/>
          </w:tcPr>
          <w:p w:rsidR="00DF57AC" w:rsidRDefault="00DF57AC" w:rsidP="009F5C42">
            <w:pPr>
              <w:rPr>
                <w:sz w:val="20"/>
                <w:szCs w:val="20"/>
              </w:rPr>
            </w:pPr>
            <w:r>
              <w:rPr>
                <w:sz w:val="20"/>
                <w:szCs w:val="20"/>
              </w:rPr>
              <w:t>45/46</w:t>
            </w:r>
          </w:p>
        </w:tc>
        <w:tc>
          <w:tcPr>
            <w:tcW w:w="9372" w:type="dxa"/>
          </w:tcPr>
          <w:p w:rsidR="00DF57AC" w:rsidRPr="00E028AC" w:rsidRDefault="00DF57AC" w:rsidP="00DA7589">
            <w:pPr>
              <w:rPr>
                <w:sz w:val="20"/>
                <w:szCs w:val="20"/>
              </w:rPr>
            </w:pPr>
            <w:r w:rsidRPr="00E028AC">
              <w:rPr>
                <w:sz w:val="20"/>
                <w:szCs w:val="20"/>
              </w:rPr>
              <w:t>Ре</w:t>
            </w:r>
            <w:r>
              <w:rPr>
                <w:sz w:val="20"/>
                <w:szCs w:val="20"/>
              </w:rPr>
              <w:t>шение задач по теме: "</w:t>
            </w:r>
            <w:r>
              <w:rPr>
                <w:bCs/>
                <w:iCs/>
                <w:sz w:val="20"/>
                <w:szCs w:val="20"/>
              </w:rPr>
              <w:t>Законы постоянного тока</w:t>
            </w:r>
            <w:r>
              <w:rPr>
                <w:sz w:val="20"/>
                <w:szCs w:val="20"/>
              </w:rPr>
              <w:t>".</w:t>
            </w:r>
          </w:p>
        </w:tc>
        <w:tc>
          <w:tcPr>
            <w:tcW w:w="993" w:type="dxa"/>
          </w:tcPr>
          <w:p w:rsidR="00DF57AC" w:rsidRDefault="00DF57AC" w:rsidP="00DA7589">
            <w:pPr>
              <w:jc w:val="center"/>
            </w:pPr>
            <w:r w:rsidRPr="0052157D">
              <w:rPr>
                <w:sz w:val="20"/>
                <w:szCs w:val="20"/>
              </w:rPr>
              <w:t>2</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90"/>
        </w:trPr>
        <w:tc>
          <w:tcPr>
            <w:tcW w:w="2204" w:type="dxa"/>
            <w:vMerge/>
          </w:tcPr>
          <w:p w:rsidR="00DF57AC" w:rsidRDefault="00DF57AC" w:rsidP="00F966E4">
            <w:pPr>
              <w:jc w:val="center"/>
            </w:pPr>
          </w:p>
        </w:tc>
        <w:tc>
          <w:tcPr>
            <w:tcW w:w="898" w:type="dxa"/>
          </w:tcPr>
          <w:p w:rsidR="00DF57AC" w:rsidRDefault="00DF57AC" w:rsidP="009F5C42">
            <w:pPr>
              <w:rPr>
                <w:sz w:val="20"/>
                <w:szCs w:val="20"/>
              </w:rPr>
            </w:pPr>
            <w:r>
              <w:rPr>
                <w:sz w:val="20"/>
                <w:szCs w:val="20"/>
              </w:rPr>
              <w:t>47</w:t>
            </w:r>
          </w:p>
        </w:tc>
        <w:tc>
          <w:tcPr>
            <w:tcW w:w="9372" w:type="dxa"/>
          </w:tcPr>
          <w:p w:rsidR="00DF57AC" w:rsidRPr="000B68DE" w:rsidRDefault="00DF57AC" w:rsidP="00A42A60">
            <w:pPr>
              <w:widowControl w:val="0"/>
              <w:overflowPunct w:val="0"/>
              <w:autoSpaceDE w:val="0"/>
              <w:autoSpaceDN w:val="0"/>
              <w:adjustRightInd w:val="0"/>
              <w:spacing w:line="215" w:lineRule="auto"/>
              <w:ind w:left="43" w:right="540"/>
              <w:rPr>
                <w:sz w:val="20"/>
                <w:szCs w:val="20"/>
              </w:rPr>
            </w:pPr>
            <w:r>
              <w:rPr>
                <w:sz w:val="20"/>
                <w:szCs w:val="20"/>
              </w:rPr>
              <w:t>Чтение конспектов занятий и дополнительной литературы по теме: "</w:t>
            </w:r>
            <w:r w:rsidRPr="009367B8">
              <w:rPr>
                <w:bCs/>
                <w:iCs/>
                <w:sz w:val="20"/>
                <w:szCs w:val="20"/>
              </w:rPr>
              <w:t>Электрический ток в полупро</w:t>
            </w:r>
            <w:r>
              <w:rPr>
                <w:bCs/>
                <w:iCs/>
                <w:sz w:val="20"/>
                <w:szCs w:val="20"/>
              </w:rPr>
              <w:t>водниках</w:t>
            </w:r>
            <w:r>
              <w:rPr>
                <w:sz w:val="20"/>
                <w:szCs w:val="20"/>
              </w:rPr>
              <w:t>".</w:t>
            </w:r>
          </w:p>
        </w:tc>
        <w:tc>
          <w:tcPr>
            <w:tcW w:w="993" w:type="dxa"/>
          </w:tcPr>
          <w:p w:rsidR="00DF57AC" w:rsidRDefault="00DF57AC" w:rsidP="00D8460A">
            <w:pPr>
              <w:jc w:val="cente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90"/>
        </w:trPr>
        <w:tc>
          <w:tcPr>
            <w:tcW w:w="2204" w:type="dxa"/>
            <w:vMerge/>
          </w:tcPr>
          <w:p w:rsidR="00DF57AC" w:rsidRDefault="00DF57AC" w:rsidP="00F966E4">
            <w:pPr>
              <w:jc w:val="center"/>
            </w:pPr>
          </w:p>
        </w:tc>
        <w:tc>
          <w:tcPr>
            <w:tcW w:w="898" w:type="dxa"/>
          </w:tcPr>
          <w:p w:rsidR="00DF57AC" w:rsidRDefault="00DF57AC" w:rsidP="009F5C42">
            <w:pPr>
              <w:rPr>
                <w:sz w:val="20"/>
                <w:szCs w:val="20"/>
              </w:rPr>
            </w:pPr>
            <w:r>
              <w:rPr>
                <w:sz w:val="20"/>
                <w:szCs w:val="20"/>
              </w:rPr>
              <w:t>48</w:t>
            </w:r>
          </w:p>
        </w:tc>
        <w:tc>
          <w:tcPr>
            <w:tcW w:w="9372" w:type="dxa"/>
          </w:tcPr>
          <w:p w:rsidR="00DF57AC" w:rsidRDefault="00DF57AC" w:rsidP="00A42A60">
            <w:pPr>
              <w:widowControl w:val="0"/>
              <w:overflowPunct w:val="0"/>
              <w:autoSpaceDE w:val="0"/>
              <w:autoSpaceDN w:val="0"/>
              <w:adjustRightInd w:val="0"/>
              <w:spacing w:line="215" w:lineRule="auto"/>
              <w:ind w:left="43" w:right="540"/>
              <w:rPr>
                <w:sz w:val="20"/>
                <w:szCs w:val="20"/>
              </w:rPr>
            </w:pPr>
            <w:r>
              <w:rPr>
                <w:sz w:val="20"/>
                <w:szCs w:val="20"/>
              </w:rPr>
              <w:t>Конспект по теме: «Электрический ток в различных средах»</w:t>
            </w:r>
          </w:p>
        </w:tc>
        <w:tc>
          <w:tcPr>
            <w:tcW w:w="993" w:type="dxa"/>
          </w:tcPr>
          <w:p w:rsidR="00DF57AC" w:rsidRDefault="00DF57AC" w:rsidP="00D8460A">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92"/>
        </w:trPr>
        <w:tc>
          <w:tcPr>
            <w:tcW w:w="2204" w:type="dxa"/>
            <w:vMerge/>
          </w:tcPr>
          <w:p w:rsidR="00DF57AC" w:rsidRDefault="00DF57AC" w:rsidP="00F966E4">
            <w:pPr>
              <w:jc w:val="center"/>
            </w:pPr>
          </w:p>
        </w:tc>
        <w:tc>
          <w:tcPr>
            <w:tcW w:w="898" w:type="dxa"/>
          </w:tcPr>
          <w:p w:rsidR="00DF57AC" w:rsidRDefault="00DF57AC" w:rsidP="00616345">
            <w:pPr>
              <w:rPr>
                <w:sz w:val="20"/>
                <w:szCs w:val="20"/>
              </w:rPr>
            </w:pPr>
            <w:r>
              <w:rPr>
                <w:sz w:val="20"/>
                <w:szCs w:val="20"/>
              </w:rPr>
              <w:t>49</w:t>
            </w:r>
          </w:p>
        </w:tc>
        <w:tc>
          <w:tcPr>
            <w:tcW w:w="9372" w:type="dxa"/>
          </w:tcPr>
          <w:p w:rsidR="00DF57AC" w:rsidRPr="00E028AC" w:rsidRDefault="00DF57AC" w:rsidP="00616345">
            <w:pPr>
              <w:rPr>
                <w:sz w:val="20"/>
                <w:szCs w:val="20"/>
              </w:rPr>
            </w:pPr>
            <w:r w:rsidRPr="003A508E">
              <w:rPr>
                <w:sz w:val="20"/>
                <w:szCs w:val="20"/>
              </w:rPr>
              <w:t>Конспект по теме: Опыт Эрстеда.</w:t>
            </w:r>
          </w:p>
        </w:tc>
        <w:tc>
          <w:tcPr>
            <w:tcW w:w="993" w:type="dxa"/>
          </w:tcPr>
          <w:p w:rsidR="00DF57AC" w:rsidRDefault="00DF57AC" w:rsidP="00616345">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92"/>
        </w:trPr>
        <w:tc>
          <w:tcPr>
            <w:tcW w:w="2204" w:type="dxa"/>
            <w:vMerge/>
          </w:tcPr>
          <w:p w:rsidR="00DF57AC" w:rsidRDefault="00DF57AC" w:rsidP="00F966E4">
            <w:pPr>
              <w:jc w:val="center"/>
            </w:pPr>
          </w:p>
        </w:tc>
        <w:tc>
          <w:tcPr>
            <w:tcW w:w="898" w:type="dxa"/>
          </w:tcPr>
          <w:p w:rsidR="00DF57AC" w:rsidRDefault="00DF57AC" w:rsidP="009F5C42">
            <w:pPr>
              <w:rPr>
                <w:sz w:val="20"/>
                <w:szCs w:val="20"/>
              </w:rPr>
            </w:pPr>
            <w:r>
              <w:rPr>
                <w:sz w:val="20"/>
                <w:szCs w:val="20"/>
              </w:rPr>
              <w:t>50</w:t>
            </w:r>
          </w:p>
        </w:tc>
        <w:tc>
          <w:tcPr>
            <w:tcW w:w="9372" w:type="dxa"/>
          </w:tcPr>
          <w:p w:rsidR="00DF57AC" w:rsidRDefault="00DF57AC" w:rsidP="00CB645A">
            <w:pPr>
              <w:rPr>
                <w:sz w:val="20"/>
                <w:szCs w:val="20"/>
              </w:rPr>
            </w:pPr>
            <w:r>
              <w:rPr>
                <w:sz w:val="20"/>
                <w:szCs w:val="20"/>
              </w:rPr>
              <w:t>Конспект по теме: «</w:t>
            </w:r>
            <w:r w:rsidRPr="00C060C1">
              <w:rPr>
                <w:sz w:val="20"/>
                <w:szCs w:val="20"/>
              </w:rPr>
              <w:t>Определение удельного заряда. Ускорители заряженных частиц</w:t>
            </w:r>
            <w:r>
              <w:rPr>
                <w:sz w:val="20"/>
                <w:szCs w:val="20"/>
              </w:rPr>
              <w:t>»</w:t>
            </w:r>
          </w:p>
        </w:tc>
        <w:tc>
          <w:tcPr>
            <w:tcW w:w="993" w:type="dxa"/>
          </w:tcPr>
          <w:p w:rsidR="00DF57AC" w:rsidRDefault="00DF57AC" w:rsidP="00D8460A">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92"/>
        </w:trPr>
        <w:tc>
          <w:tcPr>
            <w:tcW w:w="2204" w:type="dxa"/>
            <w:vMerge/>
          </w:tcPr>
          <w:p w:rsidR="00DF57AC" w:rsidRDefault="00DF57AC" w:rsidP="00F966E4">
            <w:pPr>
              <w:jc w:val="center"/>
            </w:pPr>
          </w:p>
        </w:tc>
        <w:tc>
          <w:tcPr>
            <w:tcW w:w="898" w:type="dxa"/>
          </w:tcPr>
          <w:p w:rsidR="00DF57AC" w:rsidRDefault="00DF57AC" w:rsidP="009F5C42">
            <w:pPr>
              <w:rPr>
                <w:sz w:val="20"/>
                <w:szCs w:val="20"/>
              </w:rPr>
            </w:pPr>
            <w:r>
              <w:rPr>
                <w:sz w:val="20"/>
                <w:szCs w:val="20"/>
              </w:rPr>
              <w:t>51</w:t>
            </w:r>
          </w:p>
        </w:tc>
        <w:tc>
          <w:tcPr>
            <w:tcW w:w="9372" w:type="dxa"/>
          </w:tcPr>
          <w:p w:rsidR="00DF57AC" w:rsidRPr="00E028AC" w:rsidRDefault="00DF57AC" w:rsidP="00657061">
            <w:pPr>
              <w:rPr>
                <w:sz w:val="20"/>
                <w:szCs w:val="20"/>
              </w:rPr>
            </w:pPr>
            <w:r w:rsidRPr="00E028AC">
              <w:rPr>
                <w:sz w:val="20"/>
                <w:szCs w:val="20"/>
              </w:rPr>
              <w:t>Ре</w:t>
            </w:r>
            <w:r>
              <w:rPr>
                <w:sz w:val="20"/>
                <w:szCs w:val="20"/>
              </w:rPr>
              <w:t>шение задач по теме: "</w:t>
            </w:r>
            <w:r>
              <w:rPr>
                <w:bCs/>
                <w:iCs/>
                <w:sz w:val="20"/>
                <w:szCs w:val="20"/>
              </w:rPr>
              <w:t>Магнитное поле</w:t>
            </w:r>
            <w:r>
              <w:rPr>
                <w:sz w:val="20"/>
                <w:szCs w:val="20"/>
              </w:rPr>
              <w:t>".</w:t>
            </w:r>
          </w:p>
        </w:tc>
        <w:tc>
          <w:tcPr>
            <w:tcW w:w="993" w:type="dxa"/>
          </w:tcPr>
          <w:p w:rsidR="00DF57AC" w:rsidRDefault="00DF57AC" w:rsidP="00D8460A">
            <w:pPr>
              <w:jc w:val="cente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23"/>
        </w:trPr>
        <w:tc>
          <w:tcPr>
            <w:tcW w:w="2204" w:type="dxa"/>
            <w:vMerge/>
          </w:tcPr>
          <w:p w:rsidR="00DF57AC" w:rsidRDefault="00DF57AC" w:rsidP="00F966E4">
            <w:pPr>
              <w:jc w:val="center"/>
            </w:pPr>
          </w:p>
        </w:tc>
        <w:tc>
          <w:tcPr>
            <w:tcW w:w="898" w:type="dxa"/>
          </w:tcPr>
          <w:p w:rsidR="00DF57AC" w:rsidRDefault="00DF57AC" w:rsidP="00860871">
            <w:pPr>
              <w:rPr>
                <w:sz w:val="20"/>
                <w:szCs w:val="20"/>
              </w:rPr>
            </w:pPr>
            <w:r>
              <w:rPr>
                <w:sz w:val="20"/>
                <w:szCs w:val="20"/>
              </w:rPr>
              <w:t>52</w:t>
            </w:r>
          </w:p>
        </w:tc>
        <w:tc>
          <w:tcPr>
            <w:tcW w:w="9372" w:type="dxa"/>
          </w:tcPr>
          <w:p w:rsidR="00DF57AC" w:rsidRPr="00E028AC" w:rsidRDefault="00DF57AC" w:rsidP="00860871">
            <w:pPr>
              <w:rPr>
                <w:sz w:val="20"/>
                <w:szCs w:val="20"/>
              </w:rPr>
            </w:pPr>
            <w:r>
              <w:rPr>
                <w:sz w:val="20"/>
                <w:szCs w:val="20"/>
              </w:rPr>
              <w:t>Чтение конспектов занятий и дополнительной литературы по теме: "</w:t>
            </w:r>
            <w:r w:rsidRPr="009367B8">
              <w:rPr>
                <w:bCs/>
                <w:iCs/>
                <w:sz w:val="20"/>
                <w:szCs w:val="20"/>
              </w:rPr>
              <w:t>Магнитное поле.</w:t>
            </w:r>
            <w:r>
              <w:rPr>
                <w:bCs/>
                <w:iCs/>
                <w:sz w:val="20"/>
                <w:szCs w:val="20"/>
              </w:rPr>
              <w:t xml:space="preserve"> </w:t>
            </w:r>
            <w:r w:rsidRPr="009367B8">
              <w:rPr>
                <w:bCs/>
                <w:iCs/>
                <w:sz w:val="20"/>
                <w:szCs w:val="20"/>
              </w:rPr>
              <w:t xml:space="preserve">Электромагнитная </w:t>
            </w:r>
            <w:r>
              <w:rPr>
                <w:bCs/>
                <w:iCs/>
                <w:sz w:val="20"/>
                <w:szCs w:val="20"/>
              </w:rPr>
              <w:t>индукция</w:t>
            </w:r>
            <w:r>
              <w:rPr>
                <w:sz w:val="20"/>
                <w:szCs w:val="20"/>
              </w:rPr>
              <w:t>".</w:t>
            </w:r>
          </w:p>
        </w:tc>
        <w:tc>
          <w:tcPr>
            <w:tcW w:w="993" w:type="dxa"/>
          </w:tcPr>
          <w:p w:rsidR="00DF57AC" w:rsidRDefault="00DF57AC" w:rsidP="00860871">
            <w:pPr>
              <w:jc w:val="cente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23"/>
        </w:trPr>
        <w:tc>
          <w:tcPr>
            <w:tcW w:w="2204" w:type="dxa"/>
            <w:vMerge/>
          </w:tcPr>
          <w:p w:rsidR="00DF57AC" w:rsidRDefault="00DF57AC" w:rsidP="00F966E4">
            <w:pPr>
              <w:jc w:val="center"/>
            </w:pPr>
          </w:p>
        </w:tc>
        <w:tc>
          <w:tcPr>
            <w:tcW w:w="898" w:type="dxa"/>
          </w:tcPr>
          <w:p w:rsidR="00DF57AC" w:rsidRDefault="00DF57AC" w:rsidP="009F5C42">
            <w:pPr>
              <w:rPr>
                <w:sz w:val="20"/>
                <w:szCs w:val="20"/>
              </w:rPr>
            </w:pPr>
            <w:r>
              <w:rPr>
                <w:sz w:val="20"/>
                <w:szCs w:val="20"/>
              </w:rPr>
              <w:t>53</w:t>
            </w:r>
          </w:p>
        </w:tc>
        <w:tc>
          <w:tcPr>
            <w:tcW w:w="9372" w:type="dxa"/>
          </w:tcPr>
          <w:p w:rsidR="00DF57AC" w:rsidRDefault="00DF57AC" w:rsidP="00B21B4F">
            <w:r w:rsidRPr="001A48C0">
              <w:rPr>
                <w:sz w:val="20"/>
                <w:szCs w:val="20"/>
              </w:rPr>
              <w:t xml:space="preserve">Подготовка к лабораторной работе № </w:t>
            </w:r>
            <w:r>
              <w:rPr>
                <w:sz w:val="20"/>
                <w:szCs w:val="20"/>
              </w:rPr>
              <w:t>13</w:t>
            </w:r>
            <w:r w:rsidRPr="001A48C0">
              <w:rPr>
                <w:sz w:val="20"/>
                <w:szCs w:val="20"/>
              </w:rPr>
              <w:t>, составление отчета.</w:t>
            </w:r>
          </w:p>
        </w:tc>
        <w:tc>
          <w:tcPr>
            <w:tcW w:w="993" w:type="dxa"/>
          </w:tcPr>
          <w:p w:rsidR="00DF57AC" w:rsidRDefault="00DF57AC" w:rsidP="00B21B4F">
            <w:pPr>
              <w:jc w:val="center"/>
            </w:pPr>
            <w:r w:rsidRPr="008C0608">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23"/>
        </w:trPr>
        <w:tc>
          <w:tcPr>
            <w:tcW w:w="2204" w:type="dxa"/>
            <w:vMerge/>
          </w:tcPr>
          <w:p w:rsidR="00DF57AC" w:rsidRDefault="00DF57AC" w:rsidP="00F966E4">
            <w:pPr>
              <w:jc w:val="center"/>
            </w:pPr>
          </w:p>
        </w:tc>
        <w:tc>
          <w:tcPr>
            <w:tcW w:w="898" w:type="dxa"/>
          </w:tcPr>
          <w:p w:rsidR="00DF57AC" w:rsidRDefault="00DF57AC" w:rsidP="009F5C42">
            <w:pPr>
              <w:rPr>
                <w:sz w:val="20"/>
                <w:szCs w:val="20"/>
              </w:rPr>
            </w:pPr>
            <w:r>
              <w:rPr>
                <w:sz w:val="20"/>
                <w:szCs w:val="20"/>
              </w:rPr>
              <w:t>54/55</w:t>
            </w:r>
          </w:p>
        </w:tc>
        <w:tc>
          <w:tcPr>
            <w:tcW w:w="9372" w:type="dxa"/>
          </w:tcPr>
          <w:p w:rsidR="00DF57AC" w:rsidRPr="00F06F7A" w:rsidRDefault="00DF57AC" w:rsidP="006B237B">
            <w:pPr>
              <w:rPr>
                <w:sz w:val="20"/>
                <w:szCs w:val="22"/>
              </w:rPr>
            </w:pPr>
            <w:r w:rsidRPr="00F06F7A">
              <w:rPr>
                <w:sz w:val="20"/>
                <w:szCs w:val="22"/>
              </w:rPr>
              <w:t>Составление кроссворда по теме «Электродинамика»</w:t>
            </w:r>
          </w:p>
        </w:tc>
        <w:tc>
          <w:tcPr>
            <w:tcW w:w="993" w:type="dxa"/>
          </w:tcPr>
          <w:p w:rsidR="00DF57AC" w:rsidRDefault="00DF57AC" w:rsidP="006B237B">
            <w:pPr>
              <w:jc w:val="center"/>
            </w:pPr>
            <w:r>
              <w:t>2</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23"/>
        </w:trPr>
        <w:tc>
          <w:tcPr>
            <w:tcW w:w="2204" w:type="dxa"/>
            <w:vMerge/>
          </w:tcPr>
          <w:p w:rsidR="00DF57AC" w:rsidRDefault="00DF57AC" w:rsidP="00F966E4">
            <w:pPr>
              <w:jc w:val="center"/>
            </w:pPr>
          </w:p>
        </w:tc>
        <w:tc>
          <w:tcPr>
            <w:tcW w:w="898" w:type="dxa"/>
          </w:tcPr>
          <w:p w:rsidR="00DF57AC" w:rsidRDefault="00DF57AC" w:rsidP="00DF57AC">
            <w:pPr>
              <w:rPr>
                <w:sz w:val="20"/>
                <w:szCs w:val="20"/>
              </w:rPr>
            </w:pPr>
            <w:r>
              <w:rPr>
                <w:sz w:val="20"/>
                <w:szCs w:val="20"/>
              </w:rPr>
              <w:t>56/57</w:t>
            </w:r>
          </w:p>
        </w:tc>
        <w:tc>
          <w:tcPr>
            <w:tcW w:w="9372" w:type="dxa"/>
          </w:tcPr>
          <w:p w:rsidR="00DF57AC" w:rsidRPr="001A48C0" w:rsidRDefault="00DF57AC" w:rsidP="006B237B">
            <w:pPr>
              <w:rPr>
                <w:sz w:val="20"/>
                <w:szCs w:val="20"/>
              </w:rPr>
            </w:pPr>
            <w:r>
              <w:rPr>
                <w:sz w:val="20"/>
                <w:szCs w:val="20"/>
              </w:rPr>
              <w:t>Решение задач по теме «Электродинамика»</w:t>
            </w:r>
          </w:p>
        </w:tc>
        <w:tc>
          <w:tcPr>
            <w:tcW w:w="993" w:type="dxa"/>
          </w:tcPr>
          <w:p w:rsidR="00DF57AC" w:rsidRPr="008C0608" w:rsidRDefault="00DF57AC" w:rsidP="006B237B">
            <w:pPr>
              <w:jc w:val="center"/>
              <w:rPr>
                <w:sz w:val="20"/>
                <w:szCs w:val="20"/>
              </w:rPr>
            </w:pPr>
            <w:r>
              <w:rPr>
                <w:sz w:val="20"/>
                <w:szCs w:val="20"/>
              </w:rPr>
              <w:t>2</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57"/>
        </w:trPr>
        <w:tc>
          <w:tcPr>
            <w:tcW w:w="2204" w:type="dxa"/>
            <w:vMerge/>
          </w:tcPr>
          <w:p w:rsidR="00DF57AC" w:rsidRDefault="00DF57AC" w:rsidP="00F966E4">
            <w:pPr>
              <w:jc w:val="center"/>
            </w:pPr>
          </w:p>
        </w:tc>
        <w:tc>
          <w:tcPr>
            <w:tcW w:w="898" w:type="dxa"/>
          </w:tcPr>
          <w:p w:rsidR="00DF57AC" w:rsidRDefault="00DF57AC" w:rsidP="009F5C42">
            <w:pPr>
              <w:rPr>
                <w:sz w:val="20"/>
                <w:szCs w:val="20"/>
              </w:rPr>
            </w:pPr>
            <w:r>
              <w:rPr>
                <w:sz w:val="20"/>
                <w:szCs w:val="20"/>
              </w:rPr>
              <w:t>58</w:t>
            </w:r>
          </w:p>
        </w:tc>
        <w:tc>
          <w:tcPr>
            <w:tcW w:w="9372" w:type="dxa"/>
          </w:tcPr>
          <w:p w:rsidR="00DF57AC" w:rsidRDefault="00DF57AC" w:rsidP="00896EEC">
            <w:r w:rsidRPr="001A48C0">
              <w:rPr>
                <w:sz w:val="20"/>
                <w:szCs w:val="20"/>
              </w:rPr>
              <w:t xml:space="preserve">Подготовка к лабораторной работе № </w:t>
            </w:r>
            <w:r>
              <w:rPr>
                <w:sz w:val="20"/>
                <w:szCs w:val="20"/>
              </w:rPr>
              <w:t>14</w:t>
            </w:r>
            <w:r w:rsidRPr="001A48C0">
              <w:rPr>
                <w:sz w:val="20"/>
                <w:szCs w:val="20"/>
              </w:rPr>
              <w:t>, составление отчета.</w:t>
            </w:r>
          </w:p>
        </w:tc>
        <w:tc>
          <w:tcPr>
            <w:tcW w:w="993" w:type="dxa"/>
          </w:tcPr>
          <w:p w:rsidR="00DF57AC" w:rsidRDefault="00DF57AC" w:rsidP="00896EEC">
            <w:pPr>
              <w:jc w:val="center"/>
            </w:pPr>
            <w:r w:rsidRPr="008C0608">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24"/>
        </w:trPr>
        <w:tc>
          <w:tcPr>
            <w:tcW w:w="2204" w:type="dxa"/>
            <w:vMerge/>
          </w:tcPr>
          <w:p w:rsidR="00DF57AC" w:rsidRDefault="00DF57AC" w:rsidP="00F966E4">
            <w:pPr>
              <w:jc w:val="center"/>
            </w:pPr>
          </w:p>
        </w:tc>
        <w:tc>
          <w:tcPr>
            <w:tcW w:w="898" w:type="dxa"/>
          </w:tcPr>
          <w:p w:rsidR="00DF57AC" w:rsidRDefault="00DF57AC" w:rsidP="00657061">
            <w:pPr>
              <w:rPr>
                <w:sz w:val="20"/>
                <w:szCs w:val="20"/>
              </w:rPr>
            </w:pPr>
            <w:r>
              <w:rPr>
                <w:sz w:val="20"/>
                <w:szCs w:val="20"/>
              </w:rPr>
              <w:t>59</w:t>
            </w:r>
          </w:p>
        </w:tc>
        <w:tc>
          <w:tcPr>
            <w:tcW w:w="9372" w:type="dxa"/>
          </w:tcPr>
          <w:p w:rsidR="00DF57AC" w:rsidRDefault="00DF57AC" w:rsidP="00896EEC">
            <w:r w:rsidRPr="001A48C0">
              <w:rPr>
                <w:sz w:val="20"/>
                <w:szCs w:val="20"/>
              </w:rPr>
              <w:t xml:space="preserve">Подготовка к лабораторной работе № </w:t>
            </w:r>
            <w:r>
              <w:rPr>
                <w:sz w:val="20"/>
                <w:szCs w:val="20"/>
              </w:rPr>
              <w:t>15</w:t>
            </w:r>
            <w:r w:rsidRPr="001A48C0">
              <w:rPr>
                <w:sz w:val="20"/>
                <w:szCs w:val="20"/>
              </w:rPr>
              <w:t>, составление отчета.</w:t>
            </w:r>
          </w:p>
        </w:tc>
        <w:tc>
          <w:tcPr>
            <w:tcW w:w="993" w:type="dxa"/>
          </w:tcPr>
          <w:p w:rsidR="00DF57AC" w:rsidRDefault="00DF57AC" w:rsidP="00896EEC">
            <w:pPr>
              <w:jc w:val="center"/>
            </w:pPr>
            <w:r w:rsidRPr="008C0608">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89"/>
        </w:trPr>
        <w:tc>
          <w:tcPr>
            <w:tcW w:w="2204" w:type="dxa"/>
            <w:vMerge/>
          </w:tcPr>
          <w:p w:rsidR="00DF57AC" w:rsidRDefault="00DF57AC" w:rsidP="00F966E4">
            <w:pPr>
              <w:jc w:val="center"/>
            </w:pPr>
          </w:p>
        </w:tc>
        <w:tc>
          <w:tcPr>
            <w:tcW w:w="898" w:type="dxa"/>
          </w:tcPr>
          <w:p w:rsidR="00DF57AC" w:rsidRDefault="00DF57AC" w:rsidP="009F5C42">
            <w:pPr>
              <w:rPr>
                <w:sz w:val="20"/>
                <w:szCs w:val="20"/>
              </w:rPr>
            </w:pPr>
            <w:r>
              <w:rPr>
                <w:sz w:val="20"/>
                <w:szCs w:val="20"/>
              </w:rPr>
              <w:t>60</w:t>
            </w:r>
          </w:p>
        </w:tc>
        <w:tc>
          <w:tcPr>
            <w:tcW w:w="9372" w:type="dxa"/>
          </w:tcPr>
          <w:p w:rsidR="00DF57AC" w:rsidRDefault="00DF57AC" w:rsidP="00896EEC">
            <w:r w:rsidRPr="001A48C0">
              <w:rPr>
                <w:sz w:val="20"/>
                <w:szCs w:val="20"/>
              </w:rPr>
              <w:t xml:space="preserve">Подготовка к лабораторной работе № </w:t>
            </w:r>
            <w:r>
              <w:rPr>
                <w:sz w:val="20"/>
                <w:szCs w:val="20"/>
              </w:rPr>
              <w:t>16</w:t>
            </w:r>
            <w:r w:rsidRPr="001A48C0">
              <w:rPr>
                <w:sz w:val="20"/>
                <w:szCs w:val="20"/>
              </w:rPr>
              <w:t>, составление отчета.</w:t>
            </w:r>
          </w:p>
        </w:tc>
        <w:tc>
          <w:tcPr>
            <w:tcW w:w="993" w:type="dxa"/>
          </w:tcPr>
          <w:p w:rsidR="00DF57AC" w:rsidRDefault="00DF57AC" w:rsidP="00896EEC">
            <w:pPr>
              <w:jc w:val="center"/>
            </w:pPr>
            <w:r w:rsidRPr="008C0608">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360"/>
        </w:trPr>
        <w:tc>
          <w:tcPr>
            <w:tcW w:w="2204" w:type="dxa"/>
          </w:tcPr>
          <w:p w:rsidR="00DF57AC" w:rsidRDefault="00DF57AC" w:rsidP="009367B8">
            <w:pPr>
              <w:jc w:val="center"/>
              <w:rPr>
                <w:b/>
                <w:sz w:val="20"/>
                <w:szCs w:val="20"/>
              </w:rPr>
            </w:pPr>
            <w:r w:rsidRPr="00E82DC7">
              <w:rPr>
                <w:b/>
                <w:sz w:val="20"/>
                <w:szCs w:val="20"/>
              </w:rPr>
              <w:t xml:space="preserve">Раздел </w:t>
            </w:r>
            <w:r>
              <w:rPr>
                <w:b/>
                <w:sz w:val="20"/>
                <w:szCs w:val="20"/>
              </w:rPr>
              <w:t>4</w:t>
            </w:r>
            <w:r w:rsidRPr="00E82DC7">
              <w:rPr>
                <w:b/>
                <w:sz w:val="20"/>
                <w:szCs w:val="20"/>
              </w:rPr>
              <w:t xml:space="preserve">. </w:t>
            </w:r>
            <w:r>
              <w:rPr>
                <w:b/>
                <w:sz w:val="20"/>
                <w:szCs w:val="20"/>
              </w:rPr>
              <w:t xml:space="preserve"> </w:t>
            </w:r>
          </w:p>
          <w:p w:rsidR="00DF57AC" w:rsidRPr="009367B8" w:rsidRDefault="00DF57AC" w:rsidP="009367B8">
            <w:pPr>
              <w:jc w:val="center"/>
            </w:pPr>
            <w:r w:rsidRPr="009367B8">
              <w:rPr>
                <w:sz w:val="20"/>
              </w:rPr>
              <w:t>Колебания и волны.</w:t>
            </w:r>
          </w:p>
        </w:tc>
        <w:tc>
          <w:tcPr>
            <w:tcW w:w="10270" w:type="dxa"/>
            <w:gridSpan w:val="2"/>
            <w:shd w:val="clear" w:color="auto" w:fill="FFFFFF" w:themeFill="background1"/>
          </w:tcPr>
          <w:p w:rsidR="00DF57AC" w:rsidRPr="006F175D" w:rsidRDefault="00DF57AC" w:rsidP="00CE2EA5">
            <w:pPr>
              <w:pStyle w:val="aff7"/>
              <w:rPr>
                <w:sz w:val="20"/>
                <w:szCs w:val="20"/>
              </w:rPr>
            </w:pPr>
            <w:r w:rsidRPr="00414D37">
              <w:rPr>
                <w:b/>
                <w:sz w:val="20"/>
                <w:szCs w:val="20"/>
              </w:rPr>
              <w:t>Содержание учебного материала</w:t>
            </w:r>
          </w:p>
        </w:tc>
        <w:tc>
          <w:tcPr>
            <w:tcW w:w="993" w:type="dxa"/>
          </w:tcPr>
          <w:p w:rsidR="00DF57AC" w:rsidRPr="009F7068" w:rsidRDefault="00DF57AC" w:rsidP="00191F3A">
            <w:pPr>
              <w:jc w:val="center"/>
              <w:rPr>
                <w:b/>
                <w:sz w:val="20"/>
                <w:szCs w:val="20"/>
              </w:rPr>
            </w:pPr>
            <w:r w:rsidRPr="009F7068">
              <w:rPr>
                <w:b/>
                <w:sz w:val="20"/>
                <w:szCs w:val="20"/>
              </w:rPr>
              <w:t>2</w:t>
            </w:r>
            <w:r>
              <w:rPr>
                <w:b/>
                <w:sz w:val="20"/>
                <w:szCs w:val="20"/>
              </w:rPr>
              <w:t>8</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00"/>
        </w:trPr>
        <w:tc>
          <w:tcPr>
            <w:tcW w:w="2204" w:type="dxa"/>
            <w:vMerge w:val="restart"/>
          </w:tcPr>
          <w:p w:rsidR="00DF57AC" w:rsidRPr="00E17E57" w:rsidRDefault="00DF57AC" w:rsidP="009367B8">
            <w:pPr>
              <w:jc w:val="center"/>
              <w:rPr>
                <w:sz w:val="20"/>
                <w:szCs w:val="20"/>
              </w:rPr>
            </w:pPr>
            <w:r>
              <w:rPr>
                <w:b/>
                <w:sz w:val="20"/>
                <w:szCs w:val="20"/>
              </w:rPr>
              <w:t xml:space="preserve">Тема 4.1. </w:t>
            </w:r>
            <w:r w:rsidRPr="00E17E57">
              <w:rPr>
                <w:sz w:val="20"/>
                <w:szCs w:val="20"/>
              </w:rPr>
              <w:t>Механические  колебания.</w:t>
            </w:r>
          </w:p>
        </w:tc>
        <w:tc>
          <w:tcPr>
            <w:tcW w:w="898" w:type="dxa"/>
          </w:tcPr>
          <w:p w:rsidR="00DF57AC" w:rsidRPr="006F175D" w:rsidRDefault="00DF57AC" w:rsidP="009F5C42">
            <w:pPr>
              <w:rPr>
                <w:sz w:val="20"/>
                <w:szCs w:val="20"/>
              </w:rPr>
            </w:pPr>
            <w:r>
              <w:rPr>
                <w:sz w:val="20"/>
                <w:szCs w:val="20"/>
              </w:rPr>
              <w:t>121</w:t>
            </w:r>
          </w:p>
        </w:tc>
        <w:tc>
          <w:tcPr>
            <w:tcW w:w="9372" w:type="dxa"/>
          </w:tcPr>
          <w:p w:rsidR="00DF57AC" w:rsidRPr="006F175D" w:rsidRDefault="00DF57AC" w:rsidP="00CE2EA5">
            <w:pPr>
              <w:pStyle w:val="aff7"/>
              <w:rPr>
                <w:sz w:val="20"/>
                <w:szCs w:val="20"/>
              </w:rPr>
            </w:pPr>
            <w:r w:rsidRPr="00207EB3">
              <w:rPr>
                <w:sz w:val="20"/>
                <w:szCs w:val="20"/>
              </w:rPr>
              <w:t>Колебательное движение. Гармонические</w:t>
            </w:r>
            <w:r w:rsidRPr="00207EB3">
              <w:rPr>
                <w:b/>
                <w:bCs/>
                <w:i/>
                <w:iCs/>
                <w:sz w:val="20"/>
                <w:szCs w:val="20"/>
              </w:rPr>
              <w:t xml:space="preserve"> </w:t>
            </w:r>
            <w:r w:rsidRPr="00207EB3">
              <w:rPr>
                <w:sz w:val="20"/>
                <w:szCs w:val="20"/>
              </w:rPr>
              <w:t>колебания. Свободные механические колебания.</w:t>
            </w:r>
          </w:p>
        </w:tc>
        <w:tc>
          <w:tcPr>
            <w:tcW w:w="993" w:type="dxa"/>
          </w:tcPr>
          <w:p w:rsidR="00DF57AC" w:rsidRDefault="00DF57AC" w:rsidP="00F966E4">
            <w:pPr>
              <w:jc w:val="center"/>
              <w:rPr>
                <w:sz w:val="20"/>
                <w:szCs w:val="20"/>
              </w:rPr>
            </w:pPr>
            <w:r>
              <w:rPr>
                <w:sz w:val="20"/>
                <w:szCs w:val="20"/>
              </w:rPr>
              <w:t>1</w:t>
            </w:r>
          </w:p>
        </w:tc>
        <w:tc>
          <w:tcPr>
            <w:tcW w:w="1559" w:type="dxa"/>
          </w:tcPr>
          <w:p w:rsidR="00DF57AC" w:rsidRDefault="00DF57AC" w:rsidP="00C43673">
            <w:pPr>
              <w:jc w:val="center"/>
            </w:pPr>
            <w:r w:rsidRPr="00AB6976">
              <w:rPr>
                <w:sz w:val="20"/>
                <w:szCs w:val="20"/>
              </w:rPr>
              <w:t>2</w:t>
            </w:r>
          </w:p>
        </w:tc>
      </w:tr>
      <w:tr w:rsidR="00DF57AC" w:rsidTr="009E4885">
        <w:trPr>
          <w:trHeight w:val="190"/>
        </w:trPr>
        <w:tc>
          <w:tcPr>
            <w:tcW w:w="2204" w:type="dxa"/>
            <w:vMerge/>
          </w:tcPr>
          <w:p w:rsidR="00DF57AC" w:rsidRPr="009C3B6C" w:rsidRDefault="00DF57AC" w:rsidP="009367B8">
            <w:pPr>
              <w:jc w:val="center"/>
              <w:rPr>
                <w:b/>
                <w:sz w:val="20"/>
                <w:szCs w:val="20"/>
              </w:rPr>
            </w:pPr>
          </w:p>
        </w:tc>
        <w:tc>
          <w:tcPr>
            <w:tcW w:w="898" w:type="dxa"/>
          </w:tcPr>
          <w:p w:rsidR="00DF57AC" w:rsidRPr="006F175D" w:rsidRDefault="00DF57AC" w:rsidP="009F5C42">
            <w:pPr>
              <w:rPr>
                <w:sz w:val="20"/>
                <w:szCs w:val="20"/>
              </w:rPr>
            </w:pPr>
            <w:r>
              <w:rPr>
                <w:sz w:val="20"/>
                <w:szCs w:val="20"/>
              </w:rPr>
              <w:t>122</w:t>
            </w:r>
          </w:p>
        </w:tc>
        <w:tc>
          <w:tcPr>
            <w:tcW w:w="9372" w:type="dxa"/>
          </w:tcPr>
          <w:p w:rsidR="00DF57AC" w:rsidRDefault="00DF57AC" w:rsidP="00166B32">
            <w:pPr>
              <w:pStyle w:val="aff7"/>
              <w:rPr>
                <w:sz w:val="20"/>
                <w:szCs w:val="20"/>
              </w:rPr>
            </w:pPr>
            <w:r w:rsidRPr="00207EB3">
              <w:rPr>
                <w:sz w:val="20"/>
                <w:szCs w:val="20"/>
              </w:rPr>
              <w:t>Линейные механические колебательные системы. Превращение энергии при колебательном движении.</w:t>
            </w:r>
          </w:p>
          <w:p w:rsidR="00DF57AC" w:rsidRPr="006F175D" w:rsidRDefault="00DF57AC" w:rsidP="00166B32">
            <w:pPr>
              <w:pStyle w:val="aff7"/>
              <w:rPr>
                <w:sz w:val="20"/>
                <w:szCs w:val="20"/>
              </w:rPr>
            </w:pPr>
          </w:p>
        </w:tc>
        <w:tc>
          <w:tcPr>
            <w:tcW w:w="993" w:type="dxa"/>
          </w:tcPr>
          <w:p w:rsidR="00DF57AC" w:rsidRDefault="00DF57AC" w:rsidP="00407560">
            <w:pPr>
              <w:jc w:val="center"/>
            </w:pPr>
            <w:r w:rsidRPr="00BA58FD">
              <w:rPr>
                <w:sz w:val="20"/>
                <w:szCs w:val="20"/>
              </w:rPr>
              <w:t>1</w:t>
            </w:r>
          </w:p>
        </w:tc>
        <w:tc>
          <w:tcPr>
            <w:tcW w:w="1559" w:type="dxa"/>
          </w:tcPr>
          <w:p w:rsidR="00DF57AC" w:rsidRDefault="00DF57AC" w:rsidP="00C43673">
            <w:pPr>
              <w:jc w:val="center"/>
            </w:pPr>
            <w:r w:rsidRPr="00AB6976">
              <w:rPr>
                <w:sz w:val="20"/>
                <w:szCs w:val="20"/>
              </w:rPr>
              <w:t>2</w:t>
            </w:r>
          </w:p>
        </w:tc>
      </w:tr>
      <w:tr w:rsidR="00DF57AC" w:rsidTr="009E4885">
        <w:trPr>
          <w:trHeight w:val="190"/>
        </w:trPr>
        <w:tc>
          <w:tcPr>
            <w:tcW w:w="2204" w:type="dxa"/>
            <w:vMerge/>
          </w:tcPr>
          <w:p w:rsidR="00DF57AC" w:rsidRPr="009C3B6C" w:rsidRDefault="00DF57AC" w:rsidP="009367B8">
            <w:pPr>
              <w:jc w:val="center"/>
              <w:rPr>
                <w:b/>
                <w:sz w:val="20"/>
                <w:szCs w:val="20"/>
              </w:rPr>
            </w:pPr>
          </w:p>
        </w:tc>
        <w:tc>
          <w:tcPr>
            <w:tcW w:w="898" w:type="dxa"/>
          </w:tcPr>
          <w:p w:rsidR="00DF57AC" w:rsidRDefault="00DF57AC" w:rsidP="009F5C42">
            <w:pPr>
              <w:rPr>
                <w:sz w:val="20"/>
                <w:szCs w:val="20"/>
              </w:rPr>
            </w:pPr>
            <w:r>
              <w:rPr>
                <w:sz w:val="20"/>
                <w:szCs w:val="20"/>
              </w:rPr>
              <w:t>123</w:t>
            </w:r>
          </w:p>
        </w:tc>
        <w:tc>
          <w:tcPr>
            <w:tcW w:w="9372" w:type="dxa"/>
          </w:tcPr>
          <w:p w:rsidR="00DF57AC" w:rsidRPr="00207EB3" w:rsidRDefault="00DF57AC" w:rsidP="00166B32">
            <w:pPr>
              <w:pStyle w:val="aff7"/>
              <w:rPr>
                <w:sz w:val="20"/>
                <w:szCs w:val="20"/>
              </w:rPr>
            </w:pPr>
            <w:r w:rsidRPr="00207EB3">
              <w:rPr>
                <w:sz w:val="20"/>
                <w:szCs w:val="20"/>
              </w:rPr>
              <w:t>Свободные затухающие механические колебания. Вынужденные механические колебания.</w:t>
            </w:r>
          </w:p>
        </w:tc>
        <w:tc>
          <w:tcPr>
            <w:tcW w:w="993" w:type="dxa"/>
          </w:tcPr>
          <w:p w:rsidR="00DF57AC" w:rsidRPr="00BA58FD" w:rsidRDefault="00DF57AC" w:rsidP="00407560">
            <w:pPr>
              <w:jc w:val="center"/>
              <w:rPr>
                <w:sz w:val="20"/>
                <w:szCs w:val="20"/>
              </w:rPr>
            </w:pPr>
            <w:r>
              <w:rPr>
                <w:sz w:val="20"/>
                <w:szCs w:val="20"/>
              </w:rPr>
              <w:t>1</w:t>
            </w:r>
          </w:p>
        </w:tc>
        <w:tc>
          <w:tcPr>
            <w:tcW w:w="1559" w:type="dxa"/>
          </w:tcPr>
          <w:p w:rsidR="00DF57AC" w:rsidRPr="00AB6976" w:rsidRDefault="00DF57AC" w:rsidP="00C43673">
            <w:pPr>
              <w:jc w:val="center"/>
              <w:rPr>
                <w:sz w:val="20"/>
                <w:szCs w:val="20"/>
              </w:rPr>
            </w:pPr>
            <w:r>
              <w:rPr>
                <w:sz w:val="20"/>
                <w:szCs w:val="20"/>
              </w:rPr>
              <w:t>2</w:t>
            </w:r>
          </w:p>
        </w:tc>
      </w:tr>
      <w:tr w:rsidR="00DF57AC" w:rsidTr="009E4885">
        <w:trPr>
          <w:trHeight w:val="342"/>
        </w:trPr>
        <w:tc>
          <w:tcPr>
            <w:tcW w:w="2204" w:type="dxa"/>
            <w:vMerge/>
          </w:tcPr>
          <w:p w:rsidR="00DF57AC" w:rsidRPr="009C3B6C" w:rsidRDefault="00DF57AC" w:rsidP="009367B8">
            <w:pPr>
              <w:jc w:val="center"/>
              <w:rPr>
                <w:b/>
                <w:sz w:val="20"/>
                <w:szCs w:val="20"/>
              </w:rPr>
            </w:pPr>
          </w:p>
        </w:tc>
        <w:tc>
          <w:tcPr>
            <w:tcW w:w="898" w:type="dxa"/>
          </w:tcPr>
          <w:p w:rsidR="00DF57AC" w:rsidRPr="006F175D" w:rsidRDefault="00DF57AC" w:rsidP="009F5C42">
            <w:pPr>
              <w:rPr>
                <w:sz w:val="20"/>
                <w:szCs w:val="20"/>
              </w:rPr>
            </w:pPr>
            <w:r>
              <w:rPr>
                <w:sz w:val="20"/>
                <w:szCs w:val="20"/>
              </w:rPr>
              <w:t>124/125</w:t>
            </w:r>
          </w:p>
        </w:tc>
        <w:tc>
          <w:tcPr>
            <w:tcW w:w="9372" w:type="dxa"/>
          </w:tcPr>
          <w:p w:rsidR="00DF57AC" w:rsidRDefault="00DF57AC" w:rsidP="00487389">
            <w:pPr>
              <w:jc w:val="both"/>
              <w:rPr>
                <w:b/>
                <w:sz w:val="20"/>
                <w:szCs w:val="28"/>
              </w:rPr>
            </w:pPr>
            <w:r w:rsidRPr="00BD55B0">
              <w:rPr>
                <w:b/>
                <w:sz w:val="20"/>
                <w:szCs w:val="28"/>
              </w:rPr>
              <w:t>Практическая работа №</w:t>
            </w:r>
            <w:r>
              <w:rPr>
                <w:b/>
                <w:sz w:val="20"/>
                <w:szCs w:val="28"/>
              </w:rPr>
              <w:t>22</w:t>
            </w:r>
            <w:r w:rsidRPr="00BD55B0">
              <w:rPr>
                <w:b/>
                <w:sz w:val="20"/>
                <w:szCs w:val="28"/>
              </w:rPr>
              <w:t xml:space="preserve">. </w:t>
            </w:r>
          </w:p>
          <w:p w:rsidR="00DF57AC" w:rsidRPr="00C060C1" w:rsidRDefault="00DF57AC" w:rsidP="00487389">
            <w:pPr>
              <w:jc w:val="both"/>
              <w:rPr>
                <w:sz w:val="20"/>
                <w:szCs w:val="20"/>
              </w:rPr>
            </w:pPr>
            <w:r>
              <w:rPr>
                <w:sz w:val="20"/>
                <w:szCs w:val="28"/>
              </w:rPr>
              <w:t>Решение задач по теме: «</w:t>
            </w:r>
            <w:r w:rsidRPr="00207EB3">
              <w:rPr>
                <w:bCs/>
                <w:iCs/>
                <w:sz w:val="20"/>
                <w:szCs w:val="20"/>
              </w:rPr>
              <w:t xml:space="preserve">Механические </w:t>
            </w:r>
            <w:r>
              <w:rPr>
                <w:bCs/>
                <w:iCs/>
                <w:sz w:val="20"/>
                <w:szCs w:val="20"/>
              </w:rPr>
              <w:t>колебания</w:t>
            </w:r>
            <w:r>
              <w:rPr>
                <w:sz w:val="20"/>
                <w:szCs w:val="28"/>
              </w:rPr>
              <w:t>».</w:t>
            </w:r>
          </w:p>
        </w:tc>
        <w:tc>
          <w:tcPr>
            <w:tcW w:w="993" w:type="dxa"/>
          </w:tcPr>
          <w:p w:rsidR="00DF57AC" w:rsidRDefault="00DF57AC" w:rsidP="00407560">
            <w:pPr>
              <w:jc w:val="center"/>
            </w:pPr>
            <w:r>
              <w:rPr>
                <w:sz w:val="20"/>
                <w:szCs w:val="20"/>
              </w:rPr>
              <w:t>2</w:t>
            </w:r>
          </w:p>
        </w:tc>
        <w:tc>
          <w:tcPr>
            <w:tcW w:w="1559" w:type="dxa"/>
            <w:shd w:val="clear" w:color="auto" w:fill="BFBFBF" w:themeFill="background1" w:themeFillShade="BF"/>
          </w:tcPr>
          <w:p w:rsidR="00DF57AC" w:rsidRDefault="00DF57AC" w:rsidP="00C43673">
            <w:pPr>
              <w:jc w:val="center"/>
            </w:pPr>
          </w:p>
        </w:tc>
      </w:tr>
      <w:tr w:rsidR="00DF57AC" w:rsidTr="009E4885">
        <w:trPr>
          <w:trHeight w:val="342"/>
        </w:trPr>
        <w:tc>
          <w:tcPr>
            <w:tcW w:w="2204" w:type="dxa"/>
            <w:vMerge/>
          </w:tcPr>
          <w:p w:rsidR="00DF57AC" w:rsidRPr="009C3B6C" w:rsidRDefault="00DF57AC" w:rsidP="009367B8">
            <w:pPr>
              <w:jc w:val="center"/>
              <w:rPr>
                <w:b/>
                <w:sz w:val="20"/>
                <w:szCs w:val="20"/>
              </w:rPr>
            </w:pPr>
          </w:p>
        </w:tc>
        <w:tc>
          <w:tcPr>
            <w:tcW w:w="898" w:type="dxa"/>
          </w:tcPr>
          <w:p w:rsidR="00DF57AC" w:rsidRDefault="00DF57AC" w:rsidP="009F5C42">
            <w:pPr>
              <w:rPr>
                <w:sz w:val="20"/>
                <w:szCs w:val="20"/>
              </w:rPr>
            </w:pPr>
            <w:r>
              <w:rPr>
                <w:sz w:val="20"/>
                <w:szCs w:val="20"/>
              </w:rPr>
              <w:t>126/127</w:t>
            </w:r>
          </w:p>
        </w:tc>
        <w:tc>
          <w:tcPr>
            <w:tcW w:w="9372" w:type="dxa"/>
          </w:tcPr>
          <w:p w:rsidR="00DF57AC" w:rsidRDefault="00DF57AC" w:rsidP="00221022">
            <w:pPr>
              <w:pStyle w:val="aff7"/>
              <w:rPr>
                <w:sz w:val="20"/>
                <w:szCs w:val="20"/>
              </w:rPr>
            </w:pPr>
            <w:r>
              <w:rPr>
                <w:b/>
                <w:sz w:val="20"/>
                <w:szCs w:val="20"/>
              </w:rPr>
              <w:t>Лабораторная работа №17</w:t>
            </w:r>
            <w:r w:rsidRPr="006F175D">
              <w:rPr>
                <w:b/>
                <w:sz w:val="20"/>
                <w:szCs w:val="20"/>
              </w:rPr>
              <w:t>.</w:t>
            </w:r>
            <w:r w:rsidRPr="00207EB3">
              <w:rPr>
                <w:sz w:val="20"/>
                <w:szCs w:val="20"/>
              </w:rPr>
              <w:t xml:space="preserve"> </w:t>
            </w:r>
          </w:p>
          <w:p w:rsidR="00DF57AC" w:rsidRPr="006F175D" w:rsidRDefault="00DF57AC" w:rsidP="00221022">
            <w:pPr>
              <w:pStyle w:val="aff7"/>
              <w:rPr>
                <w:sz w:val="20"/>
                <w:szCs w:val="20"/>
              </w:rPr>
            </w:pPr>
            <w:r w:rsidRPr="00207EB3">
              <w:rPr>
                <w:sz w:val="20"/>
                <w:szCs w:val="20"/>
              </w:rPr>
              <w:t>Изучение зависимости периода колебаний</w:t>
            </w:r>
            <w:r w:rsidRPr="00207EB3">
              <w:rPr>
                <w:b/>
                <w:bCs/>
                <w:i/>
                <w:iCs/>
                <w:sz w:val="20"/>
                <w:szCs w:val="20"/>
              </w:rPr>
              <w:t xml:space="preserve"> </w:t>
            </w:r>
            <w:r w:rsidRPr="00207EB3">
              <w:rPr>
                <w:sz w:val="20"/>
                <w:szCs w:val="20"/>
              </w:rPr>
              <w:t>нитяного (или пружинного) маятника от длины нити (или массы груза).</w:t>
            </w:r>
          </w:p>
        </w:tc>
        <w:tc>
          <w:tcPr>
            <w:tcW w:w="993" w:type="dxa"/>
          </w:tcPr>
          <w:p w:rsidR="00DF57AC" w:rsidRDefault="00DF57AC" w:rsidP="00221022">
            <w:pPr>
              <w:jc w:val="center"/>
            </w:pPr>
            <w:r>
              <w:rPr>
                <w:sz w:val="20"/>
                <w:szCs w:val="20"/>
              </w:rPr>
              <w:t>2</w:t>
            </w:r>
          </w:p>
        </w:tc>
        <w:tc>
          <w:tcPr>
            <w:tcW w:w="1559" w:type="dxa"/>
            <w:shd w:val="clear" w:color="auto" w:fill="BFBFBF" w:themeFill="background1" w:themeFillShade="BF"/>
          </w:tcPr>
          <w:p w:rsidR="00DF57AC" w:rsidRDefault="00DF57AC" w:rsidP="00C43673">
            <w:pPr>
              <w:jc w:val="center"/>
            </w:pPr>
          </w:p>
        </w:tc>
      </w:tr>
      <w:tr w:rsidR="00DF57AC" w:rsidTr="009E4885">
        <w:trPr>
          <w:trHeight w:val="112"/>
        </w:trPr>
        <w:tc>
          <w:tcPr>
            <w:tcW w:w="2204" w:type="dxa"/>
            <w:vMerge w:val="restart"/>
          </w:tcPr>
          <w:p w:rsidR="00DF57AC" w:rsidRDefault="00DF57AC" w:rsidP="00207EB3">
            <w:pPr>
              <w:jc w:val="center"/>
              <w:rPr>
                <w:b/>
                <w:bCs/>
                <w:iCs/>
                <w:sz w:val="20"/>
                <w:szCs w:val="20"/>
              </w:rPr>
            </w:pPr>
            <w:r w:rsidRPr="009C3B6C">
              <w:rPr>
                <w:b/>
                <w:sz w:val="20"/>
                <w:szCs w:val="20"/>
              </w:rPr>
              <w:t xml:space="preserve">Тема </w:t>
            </w:r>
            <w:r>
              <w:rPr>
                <w:b/>
                <w:sz w:val="20"/>
                <w:szCs w:val="20"/>
              </w:rPr>
              <w:t>4</w:t>
            </w:r>
            <w:r w:rsidRPr="009C3B6C">
              <w:rPr>
                <w:b/>
                <w:sz w:val="20"/>
                <w:szCs w:val="20"/>
              </w:rPr>
              <w:t>.</w:t>
            </w:r>
            <w:r>
              <w:rPr>
                <w:b/>
                <w:sz w:val="20"/>
                <w:szCs w:val="20"/>
              </w:rPr>
              <w:t>2</w:t>
            </w:r>
            <w:r w:rsidRPr="009C3B6C">
              <w:rPr>
                <w:b/>
                <w:sz w:val="20"/>
                <w:szCs w:val="20"/>
              </w:rPr>
              <w:t>.</w:t>
            </w:r>
            <w:r w:rsidRPr="00C060C1">
              <w:rPr>
                <w:b/>
                <w:bCs/>
                <w:iCs/>
                <w:sz w:val="20"/>
                <w:szCs w:val="20"/>
              </w:rPr>
              <w:t xml:space="preserve"> </w:t>
            </w:r>
          </w:p>
          <w:p w:rsidR="00DF57AC" w:rsidRPr="009C3B6C" w:rsidRDefault="00DF57AC" w:rsidP="00F966E4">
            <w:pPr>
              <w:jc w:val="center"/>
              <w:rPr>
                <w:b/>
                <w:sz w:val="20"/>
                <w:szCs w:val="20"/>
              </w:rPr>
            </w:pPr>
            <w:r w:rsidRPr="00207EB3">
              <w:rPr>
                <w:bCs/>
                <w:iCs/>
                <w:sz w:val="20"/>
                <w:szCs w:val="20"/>
              </w:rPr>
              <w:t>Упругие волны.</w:t>
            </w:r>
          </w:p>
        </w:tc>
        <w:tc>
          <w:tcPr>
            <w:tcW w:w="10270" w:type="dxa"/>
            <w:gridSpan w:val="2"/>
          </w:tcPr>
          <w:p w:rsidR="00DF57AC" w:rsidRPr="00207EB3" w:rsidRDefault="00DF57AC" w:rsidP="00CE2EA5">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DF57AC" w:rsidRPr="00BA58FD" w:rsidRDefault="00DF57AC" w:rsidP="00407560">
            <w:pPr>
              <w:jc w:val="center"/>
              <w:rPr>
                <w:sz w:val="20"/>
                <w:szCs w:val="20"/>
              </w:rPr>
            </w:pPr>
          </w:p>
        </w:tc>
        <w:tc>
          <w:tcPr>
            <w:tcW w:w="1559" w:type="dxa"/>
            <w:shd w:val="clear" w:color="auto" w:fill="BFBFBF" w:themeFill="background1" w:themeFillShade="BF"/>
          </w:tcPr>
          <w:p w:rsidR="00DF57AC" w:rsidRPr="00AB6976" w:rsidRDefault="00DF57AC" w:rsidP="00C43673">
            <w:pPr>
              <w:jc w:val="center"/>
              <w:rPr>
                <w:sz w:val="20"/>
                <w:szCs w:val="20"/>
              </w:rPr>
            </w:pPr>
          </w:p>
        </w:tc>
      </w:tr>
      <w:tr w:rsidR="00DF57AC" w:rsidTr="009E4885">
        <w:trPr>
          <w:trHeight w:val="112"/>
        </w:trPr>
        <w:tc>
          <w:tcPr>
            <w:tcW w:w="2204" w:type="dxa"/>
            <w:vMerge/>
          </w:tcPr>
          <w:p w:rsidR="00DF57AC" w:rsidRPr="00207EB3" w:rsidRDefault="00DF57AC" w:rsidP="00F966E4">
            <w:pPr>
              <w:jc w:val="center"/>
            </w:pPr>
          </w:p>
        </w:tc>
        <w:tc>
          <w:tcPr>
            <w:tcW w:w="898" w:type="dxa"/>
          </w:tcPr>
          <w:p w:rsidR="00DF57AC" w:rsidRPr="006F175D" w:rsidRDefault="00DF57AC" w:rsidP="009F5C42">
            <w:pPr>
              <w:rPr>
                <w:sz w:val="20"/>
                <w:szCs w:val="20"/>
              </w:rPr>
            </w:pPr>
            <w:r>
              <w:rPr>
                <w:sz w:val="20"/>
                <w:szCs w:val="20"/>
              </w:rPr>
              <w:t>128</w:t>
            </w:r>
          </w:p>
        </w:tc>
        <w:tc>
          <w:tcPr>
            <w:tcW w:w="9372" w:type="dxa"/>
          </w:tcPr>
          <w:p w:rsidR="00DF57AC" w:rsidRPr="006F175D" w:rsidRDefault="00DF57AC" w:rsidP="009F5C42">
            <w:pPr>
              <w:pStyle w:val="aff7"/>
              <w:rPr>
                <w:sz w:val="20"/>
                <w:szCs w:val="20"/>
              </w:rPr>
            </w:pPr>
            <w:r>
              <w:rPr>
                <w:sz w:val="20"/>
                <w:szCs w:val="20"/>
              </w:rPr>
              <w:t>Волновое движение</w:t>
            </w:r>
            <w:r w:rsidRPr="00207EB3">
              <w:rPr>
                <w:sz w:val="20"/>
                <w:szCs w:val="20"/>
              </w:rPr>
              <w:t>. Характеристики</w:t>
            </w:r>
            <w:r w:rsidRPr="00207EB3">
              <w:rPr>
                <w:b/>
                <w:bCs/>
                <w:i/>
                <w:iCs/>
                <w:sz w:val="20"/>
                <w:szCs w:val="20"/>
              </w:rPr>
              <w:t xml:space="preserve"> </w:t>
            </w:r>
            <w:r w:rsidRPr="00207EB3">
              <w:rPr>
                <w:sz w:val="20"/>
                <w:szCs w:val="20"/>
              </w:rPr>
              <w:t xml:space="preserve">волны. </w:t>
            </w:r>
          </w:p>
        </w:tc>
        <w:tc>
          <w:tcPr>
            <w:tcW w:w="993" w:type="dxa"/>
          </w:tcPr>
          <w:p w:rsidR="00DF57AC" w:rsidRDefault="00DF57AC" w:rsidP="00407560">
            <w:pPr>
              <w:jc w:val="center"/>
            </w:pPr>
            <w:r w:rsidRPr="00BA58FD">
              <w:rPr>
                <w:sz w:val="20"/>
                <w:szCs w:val="20"/>
              </w:rPr>
              <w:t>1</w:t>
            </w:r>
          </w:p>
        </w:tc>
        <w:tc>
          <w:tcPr>
            <w:tcW w:w="1559" w:type="dxa"/>
          </w:tcPr>
          <w:p w:rsidR="00DF57AC" w:rsidRDefault="00DF57AC" w:rsidP="00C43673">
            <w:pPr>
              <w:jc w:val="center"/>
            </w:pPr>
            <w:r w:rsidRPr="00AB6976">
              <w:rPr>
                <w:sz w:val="20"/>
                <w:szCs w:val="20"/>
              </w:rPr>
              <w:t>2</w:t>
            </w:r>
          </w:p>
        </w:tc>
      </w:tr>
      <w:tr w:rsidR="00DF57AC" w:rsidTr="009E4885">
        <w:trPr>
          <w:trHeight w:val="112"/>
        </w:trPr>
        <w:tc>
          <w:tcPr>
            <w:tcW w:w="2204" w:type="dxa"/>
            <w:vMerge/>
          </w:tcPr>
          <w:p w:rsidR="00DF57AC" w:rsidRPr="00207EB3" w:rsidRDefault="00DF57AC" w:rsidP="00F966E4">
            <w:pPr>
              <w:jc w:val="center"/>
            </w:pPr>
          </w:p>
        </w:tc>
        <w:tc>
          <w:tcPr>
            <w:tcW w:w="898" w:type="dxa"/>
          </w:tcPr>
          <w:p w:rsidR="00DF57AC" w:rsidRDefault="00DF57AC" w:rsidP="009F5C42">
            <w:pPr>
              <w:rPr>
                <w:sz w:val="20"/>
                <w:szCs w:val="20"/>
              </w:rPr>
            </w:pPr>
            <w:r>
              <w:rPr>
                <w:sz w:val="20"/>
                <w:szCs w:val="20"/>
              </w:rPr>
              <w:t>129</w:t>
            </w:r>
          </w:p>
        </w:tc>
        <w:tc>
          <w:tcPr>
            <w:tcW w:w="9372" w:type="dxa"/>
          </w:tcPr>
          <w:p w:rsidR="00DF57AC" w:rsidRPr="006F175D" w:rsidRDefault="00DF57AC" w:rsidP="009F5C42">
            <w:pPr>
              <w:pStyle w:val="aff7"/>
              <w:rPr>
                <w:sz w:val="20"/>
                <w:szCs w:val="20"/>
              </w:rPr>
            </w:pPr>
            <w:r w:rsidRPr="00207EB3">
              <w:rPr>
                <w:sz w:val="20"/>
                <w:szCs w:val="20"/>
              </w:rPr>
              <w:t>Поперечные и продольные волны. Уравнение плоской бегущей волны.</w:t>
            </w:r>
          </w:p>
        </w:tc>
        <w:tc>
          <w:tcPr>
            <w:tcW w:w="993" w:type="dxa"/>
          </w:tcPr>
          <w:p w:rsidR="00DF57AC" w:rsidRDefault="00DF57AC" w:rsidP="00447C54">
            <w:pPr>
              <w:jc w:val="center"/>
            </w:pPr>
            <w:r w:rsidRPr="00BA58FD">
              <w:rPr>
                <w:sz w:val="20"/>
                <w:szCs w:val="20"/>
              </w:rPr>
              <w:t>1</w:t>
            </w:r>
          </w:p>
        </w:tc>
        <w:tc>
          <w:tcPr>
            <w:tcW w:w="1559" w:type="dxa"/>
          </w:tcPr>
          <w:p w:rsidR="00DF57AC" w:rsidRDefault="00DF57AC" w:rsidP="00447C54">
            <w:pPr>
              <w:jc w:val="center"/>
            </w:pPr>
            <w:r w:rsidRPr="00AB6976">
              <w:rPr>
                <w:sz w:val="20"/>
                <w:szCs w:val="20"/>
              </w:rPr>
              <w:t>2</w:t>
            </w:r>
          </w:p>
        </w:tc>
      </w:tr>
      <w:tr w:rsidR="00DF57AC" w:rsidTr="009E4885">
        <w:trPr>
          <w:trHeight w:val="89"/>
        </w:trPr>
        <w:tc>
          <w:tcPr>
            <w:tcW w:w="2204" w:type="dxa"/>
            <w:vMerge/>
          </w:tcPr>
          <w:p w:rsidR="00DF57AC" w:rsidRPr="009C3B6C" w:rsidRDefault="00DF57AC" w:rsidP="00207EB3">
            <w:pPr>
              <w:jc w:val="center"/>
              <w:rPr>
                <w:b/>
                <w:sz w:val="20"/>
                <w:szCs w:val="20"/>
              </w:rPr>
            </w:pPr>
          </w:p>
        </w:tc>
        <w:tc>
          <w:tcPr>
            <w:tcW w:w="898" w:type="dxa"/>
          </w:tcPr>
          <w:p w:rsidR="00DF57AC" w:rsidRPr="006F175D" w:rsidRDefault="00DF57AC" w:rsidP="009F5C42">
            <w:pPr>
              <w:rPr>
                <w:sz w:val="20"/>
                <w:szCs w:val="20"/>
              </w:rPr>
            </w:pPr>
            <w:r>
              <w:rPr>
                <w:sz w:val="20"/>
                <w:szCs w:val="20"/>
              </w:rPr>
              <w:t>130</w:t>
            </w:r>
          </w:p>
        </w:tc>
        <w:tc>
          <w:tcPr>
            <w:tcW w:w="9372" w:type="dxa"/>
          </w:tcPr>
          <w:p w:rsidR="00DF57AC" w:rsidRPr="006F175D" w:rsidRDefault="00DF57AC" w:rsidP="00CE2EA5">
            <w:pPr>
              <w:pStyle w:val="aff7"/>
              <w:rPr>
                <w:sz w:val="20"/>
                <w:szCs w:val="20"/>
              </w:rPr>
            </w:pPr>
            <w:r w:rsidRPr="00207EB3">
              <w:rPr>
                <w:sz w:val="20"/>
                <w:szCs w:val="20"/>
              </w:rPr>
              <w:t>Интерференция волн. Понятие о дифракции волн.</w:t>
            </w:r>
          </w:p>
        </w:tc>
        <w:tc>
          <w:tcPr>
            <w:tcW w:w="993" w:type="dxa"/>
          </w:tcPr>
          <w:p w:rsidR="00DF57AC" w:rsidRDefault="00DF57AC" w:rsidP="00407560">
            <w:pPr>
              <w:jc w:val="center"/>
            </w:pPr>
            <w:r w:rsidRPr="00BA58FD">
              <w:rPr>
                <w:sz w:val="20"/>
                <w:szCs w:val="20"/>
              </w:rPr>
              <w:t>1</w:t>
            </w:r>
          </w:p>
        </w:tc>
        <w:tc>
          <w:tcPr>
            <w:tcW w:w="1559" w:type="dxa"/>
          </w:tcPr>
          <w:p w:rsidR="00DF57AC" w:rsidRDefault="00DF57AC" w:rsidP="00C43673">
            <w:pPr>
              <w:jc w:val="center"/>
            </w:pPr>
            <w:r w:rsidRPr="00AB6976">
              <w:rPr>
                <w:sz w:val="20"/>
                <w:szCs w:val="20"/>
              </w:rPr>
              <w:t>2</w:t>
            </w:r>
          </w:p>
        </w:tc>
      </w:tr>
      <w:tr w:rsidR="00DF57AC" w:rsidTr="009E4885">
        <w:trPr>
          <w:trHeight w:val="489"/>
        </w:trPr>
        <w:tc>
          <w:tcPr>
            <w:tcW w:w="2204" w:type="dxa"/>
            <w:vMerge/>
          </w:tcPr>
          <w:p w:rsidR="00DF57AC" w:rsidRPr="009C3B6C" w:rsidRDefault="00DF57AC" w:rsidP="00207EB3">
            <w:pPr>
              <w:jc w:val="center"/>
              <w:rPr>
                <w:b/>
                <w:sz w:val="20"/>
                <w:szCs w:val="20"/>
              </w:rPr>
            </w:pPr>
          </w:p>
        </w:tc>
        <w:tc>
          <w:tcPr>
            <w:tcW w:w="898" w:type="dxa"/>
          </w:tcPr>
          <w:p w:rsidR="00DF57AC" w:rsidRPr="006F175D" w:rsidRDefault="00DF57AC" w:rsidP="009F5C42">
            <w:pPr>
              <w:rPr>
                <w:sz w:val="20"/>
                <w:szCs w:val="20"/>
              </w:rPr>
            </w:pPr>
            <w:r>
              <w:rPr>
                <w:sz w:val="20"/>
                <w:szCs w:val="20"/>
              </w:rPr>
              <w:t>131/132</w:t>
            </w:r>
          </w:p>
        </w:tc>
        <w:tc>
          <w:tcPr>
            <w:tcW w:w="9372" w:type="dxa"/>
          </w:tcPr>
          <w:p w:rsidR="00DF57AC" w:rsidRDefault="00DF57AC" w:rsidP="00166B32">
            <w:pPr>
              <w:jc w:val="both"/>
              <w:rPr>
                <w:b/>
                <w:sz w:val="20"/>
                <w:szCs w:val="28"/>
              </w:rPr>
            </w:pPr>
            <w:r w:rsidRPr="00BD55B0">
              <w:rPr>
                <w:b/>
                <w:sz w:val="20"/>
                <w:szCs w:val="28"/>
              </w:rPr>
              <w:t>Практическая работа №</w:t>
            </w:r>
            <w:r>
              <w:rPr>
                <w:b/>
                <w:sz w:val="20"/>
                <w:szCs w:val="28"/>
              </w:rPr>
              <w:t>23</w:t>
            </w:r>
            <w:r w:rsidRPr="00BD55B0">
              <w:rPr>
                <w:b/>
                <w:sz w:val="20"/>
                <w:szCs w:val="28"/>
              </w:rPr>
              <w:t xml:space="preserve">. </w:t>
            </w:r>
          </w:p>
          <w:p w:rsidR="00DF57AC" w:rsidRPr="00C060C1" w:rsidRDefault="00DF57AC" w:rsidP="00166B32">
            <w:pPr>
              <w:jc w:val="both"/>
              <w:rPr>
                <w:sz w:val="20"/>
                <w:szCs w:val="20"/>
              </w:rPr>
            </w:pPr>
            <w:r>
              <w:rPr>
                <w:sz w:val="20"/>
                <w:szCs w:val="28"/>
              </w:rPr>
              <w:t>Решение задач по теме: «</w:t>
            </w:r>
            <w:r>
              <w:rPr>
                <w:bCs/>
                <w:iCs/>
                <w:sz w:val="20"/>
                <w:szCs w:val="20"/>
              </w:rPr>
              <w:t>Упругие волны</w:t>
            </w:r>
            <w:r>
              <w:rPr>
                <w:sz w:val="20"/>
                <w:szCs w:val="28"/>
              </w:rPr>
              <w:t>».</w:t>
            </w:r>
          </w:p>
        </w:tc>
        <w:tc>
          <w:tcPr>
            <w:tcW w:w="993" w:type="dxa"/>
          </w:tcPr>
          <w:p w:rsidR="00DF57AC" w:rsidRDefault="00DF57AC" w:rsidP="00407560">
            <w:pPr>
              <w:jc w:val="center"/>
            </w:pPr>
            <w:r>
              <w:rPr>
                <w:sz w:val="20"/>
                <w:szCs w:val="20"/>
              </w:rPr>
              <w:t>2</w:t>
            </w:r>
          </w:p>
        </w:tc>
        <w:tc>
          <w:tcPr>
            <w:tcW w:w="1559" w:type="dxa"/>
            <w:shd w:val="clear" w:color="auto" w:fill="BFBFBF" w:themeFill="background1" w:themeFillShade="BF"/>
          </w:tcPr>
          <w:p w:rsidR="00DF57AC" w:rsidRDefault="00DF57AC" w:rsidP="00C43673">
            <w:pPr>
              <w:jc w:val="center"/>
            </w:pPr>
          </w:p>
        </w:tc>
      </w:tr>
      <w:tr w:rsidR="00DF57AC" w:rsidTr="009E4885">
        <w:trPr>
          <w:trHeight w:val="145"/>
        </w:trPr>
        <w:tc>
          <w:tcPr>
            <w:tcW w:w="2204" w:type="dxa"/>
            <w:vMerge w:val="restart"/>
          </w:tcPr>
          <w:p w:rsidR="00DF57AC" w:rsidRDefault="00DF57AC" w:rsidP="00B928CA">
            <w:pPr>
              <w:jc w:val="center"/>
              <w:rPr>
                <w:b/>
                <w:bCs/>
                <w:iCs/>
                <w:sz w:val="20"/>
                <w:szCs w:val="20"/>
              </w:rPr>
            </w:pPr>
            <w:r w:rsidRPr="009C3B6C">
              <w:rPr>
                <w:b/>
                <w:sz w:val="20"/>
                <w:szCs w:val="20"/>
              </w:rPr>
              <w:t xml:space="preserve">Тема </w:t>
            </w:r>
            <w:r>
              <w:rPr>
                <w:b/>
                <w:sz w:val="20"/>
                <w:szCs w:val="20"/>
              </w:rPr>
              <w:t>4</w:t>
            </w:r>
            <w:r w:rsidRPr="009C3B6C">
              <w:rPr>
                <w:b/>
                <w:sz w:val="20"/>
                <w:szCs w:val="20"/>
              </w:rPr>
              <w:t>.</w:t>
            </w:r>
            <w:r>
              <w:rPr>
                <w:b/>
                <w:sz w:val="20"/>
                <w:szCs w:val="20"/>
              </w:rPr>
              <w:t>3</w:t>
            </w:r>
            <w:r w:rsidRPr="009C3B6C">
              <w:rPr>
                <w:b/>
                <w:sz w:val="20"/>
                <w:szCs w:val="20"/>
              </w:rPr>
              <w:t>.</w:t>
            </w:r>
            <w:r w:rsidRPr="00C060C1">
              <w:rPr>
                <w:b/>
                <w:bCs/>
                <w:iCs/>
                <w:sz w:val="20"/>
                <w:szCs w:val="20"/>
              </w:rPr>
              <w:t xml:space="preserve"> </w:t>
            </w:r>
          </w:p>
          <w:p w:rsidR="00DF57AC" w:rsidRPr="009C3B6C" w:rsidRDefault="00DF57AC" w:rsidP="00F966E4">
            <w:pPr>
              <w:jc w:val="center"/>
              <w:rPr>
                <w:b/>
                <w:sz w:val="20"/>
                <w:szCs w:val="20"/>
              </w:rPr>
            </w:pPr>
            <w:r w:rsidRPr="00B928CA">
              <w:rPr>
                <w:bCs/>
                <w:iCs/>
                <w:sz w:val="20"/>
                <w:szCs w:val="20"/>
              </w:rPr>
              <w:t>Электромагнитные колебания.</w:t>
            </w:r>
          </w:p>
        </w:tc>
        <w:tc>
          <w:tcPr>
            <w:tcW w:w="10270" w:type="dxa"/>
            <w:gridSpan w:val="2"/>
          </w:tcPr>
          <w:p w:rsidR="00DF57AC" w:rsidRPr="00207EB3" w:rsidRDefault="00DF57AC" w:rsidP="00CE2EA5">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DF57AC" w:rsidRPr="00BA58FD" w:rsidRDefault="00DF57AC" w:rsidP="00407560">
            <w:pPr>
              <w:jc w:val="center"/>
              <w:rPr>
                <w:sz w:val="20"/>
                <w:szCs w:val="20"/>
              </w:rPr>
            </w:pPr>
          </w:p>
        </w:tc>
        <w:tc>
          <w:tcPr>
            <w:tcW w:w="1559" w:type="dxa"/>
            <w:shd w:val="clear" w:color="auto" w:fill="BFBFBF" w:themeFill="background1" w:themeFillShade="BF"/>
          </w:tcPr>
          <w:p w:rsidR="00DF57AC" w:rsidRPr="00561F8D" w:rsidRDefault="00DF57AC" w:rsidP="00C43673">
            <w:pPr>
              <w:jc w:val="center"/>
              <w:rPr>
                <w:sz w:val="20"/>
                <w:szCs w:val="20"/>
              </w:rPr>
            </w:pPr>
          </w:p>
        </w:tc>
      </w:tr>
      <w:tr w:rsidR="00DF57AC" w:rsidTr="009E4885">
        <w:trPr>
          <w:trHeight w:val="145"/>
        </w:trPr>
        <w:tc>
          <w:tcPr>
            <w:tcW w:w="2204" w:type="dxa"/>
            <w:vMerge/>
          </w:tcPr>
          <w:p w:rsidR="00DF57AC" w:rsidRPr="00B928CA" w:rsidRDefault="00DF57AC" w:rsidP="00F966E4">
            <w:pPr>
              <w:jc w:val="center"/>
            </w:pPr>
          </w:p>
        </w:tc>
        <w:tc>
          <w:tcPr>
            <w:tcW w:w="898" w:type="dxa"/>
          </w:tcPr>
          <w:p w:rsidR="00DF57AC" w:rsidRPr="006F175D" w:rsidRDefault="00DF57AC" w:rsidP="009F5C42">
            <w:pPr>
              <w:rPr>
                <w:sz w:val="20"/>
                <w:szCs w:val="20"/>
              </w:rPr>
            </w:pPr>
            <w:r>
              <w:rPr>
                <w:sz w:val="20"/>
                <w:szCs w:val="20"/>
              </w:rPr>
              <w:t>133</w:t>
            </w:r>
          </w:p>
        </w:tc>
        <w:tc>
          <w:tcPr>
            <w:tcW w:w="9372" w:type="dxa"/>
          </w:tcPr>
          <w:p w:rsidR="00DF57AC" w:rsidRPr="006F175D" w:rsidRDefault="00DF57AC" w:rsidP="00CE2EA5">
            <w:pPr>
              <w:pStyle w:val="aff7"/>
              <w:rPr>
                <w:sz w:val="20"/>
                <w:szCs w:val="20"/>
              </w:rPr>
            </w:pPr>
            <w:r w:rsidRPr="00207EB3">
              <w:rPr>
                <w:sz w:val="20"/>
                <w:szCs w:val="20"/>
              </w:rPr>
              <w:t>Свободные электромагнитные</w:t>
            </w:r>
            <w:r w:rsidRPr="00207EB3">
              <w:rPr>
                <w:b/>
                <w:bCs/>
                <w:i/>
                <w:iCs/>
                <w:sz w:val="20"/>
                <w:szCs w:val="20"/>
              </w:rPr>
              <w:t xml:space="preserve"> </w:t>
            </w:r>
            <w:r w:rsidRPr="00207EB3">
              <w:rPr>
                <w:sz w:val="20"/>
                <w:szCs w:val="20"/>
              </w:rPr>
              <w:t>колебания. Превращение энергии в колебательном контуре. Затухающие электромагнитные колебания.</w:t>
            </w:r>
          </w:p>
        </w:tc>
        <w:tc>
          <w:tcPr>
            <w:tcW w:w="993" w:type="dxa"/>
          </w:tcPr>
          <w:p w:rsidR="00DF57AC" w:rsidRDefault="00DF57AC" w:rsidP="00407560">
            <w:pPr>
              <w:jc w:val="center"/>
            </w:pPr>
            <w:r w:rsidRPr="00BA58FD">
              <w:rPr>
                <w:sz w:val="20"/>
                <w:szCs w:val="20"/>
              </w:rPr>
              <w:t>1</w:t>
            </w:r>
          </w:p>
        </w:tc>
        <w:tc>
          <w:tcPr>
            <w:tcW w:w="1559" w:type="dxa"/>
          </w:tcPr>
          <w:p w:rsidR="00DF57AC" w:rsidRDefault="00DF57AC" w:rsidP="00C43673">
            <w:pPr>
              <w:jc w:val="center"/>
            </w:pPr>
            <w:r w:rsidRPr="00561F8D">
              <w:rPr>
                <w:sz w:val="20"/>
                <w:szCs w:val="20"/>
              </w:rPr>
              <w:t>2</w:t>
            </w:r>
          </w:p>
        </w:tc>
      </w:tr>
      <w:tr w:rsidR="00DF57AC" w:rsidTr="009E4885">
        <w:trPr>
          <w:trHeight w:val="112"/>
        </w:trPr>
        <w:tc>
          <w:tcPr>
            <w:tcW w:w="2204" w:type="dxa"/>
            <w:vMerge/>
          </w:tcPr>
          <w:p w:rsidR="00DF57AC" w:rsidRPr="009C3B6C" w:rsidRDefault="00DF57AC" w:rsidP="00B928CA">
            <w:pPr>
              <w:jc w:val="center"/>
              <w:rPr>
                <w:b/>
                <w:sz w:val="20"/>
                <w:szCs w:val="20"/>
              </w:rPr>
            </w:pPr>
          </w:p>
        </w:tc>
        <w:tc>
          <w:tcPr>
            <w:tcW w:w="898" w:type="dxa"/>
          </w:tcPr>
          <w:p w:rsidR="00DF57AC" w:rsidRPr="006F175D" w:rsidRDefault="00DF57AC" w:rsidP="00191F3A">
            <w:pPr>
              <w:rPr>
                <w:sz w:val="20"/>
                <w:szCs w:val="20"/>
              </w:rPr>
            </w:pPr>
            <w:r>
              <w:rPr>
                <w:sz w:val="20"/>
                <w:szCs w:val="20"/>
              </w:rPr>
              <w:t>134</w:t>
            </w:r>
          </w:p>
        </w:tc>
        <w:tc>
          <w:tcPr>
            <w:tcW w:w="9372" w:type="dxa"/>
          </w:tcPr>
          <w:p w:rsidR="00DF57AC" w:rsidRPr="006F175D" w:rsidRDefault="00DF57AC" w:rsidP="00CE2EA5">
            <w:pPr>
              <w:pStyle w:val="aff7"/>
              <w:rPr>
                <w:sz w:val="20"/>
                <w:szCs w:val="20"/>
              </w:rPr>
            </w:pPr>
            <w:r w:rsidRPr="00207EB3">
              <w:rPr>
                <w:sz w:val="20"/>
                <w:szCs w:val="20"/>
              </w:rPr>
              <w:t>Генератор незатухающих электромагнитных колебаний. Вынужденные электрические колебания.</w:t>
            </w:r>
          </w:p>
        </w:tc>
        <w:tc>
          <w:tcPr>
            <w:tcW w:w="993" w:type="dxa"/>
          </w:tcPr>
          <w:p w:rsidR="00DF57AC" w:rsidRDefault="00DF57AC" w:rsidP="00407560">
            <w:pPr>
              <w:jc w:val="center"/>
            </w:pPr>
            <w:r w:rsidRPr="00BA58FD">
              <w:rPr>
                <w:sz w:val="20"/>
                <w:szCs w:val="20"/>
              </w:rPr>
              <w:t>1</w:t>
            </w:r>
          </w:p>
        </w:tc>
        <w:tc>
          <w:tcPr>
            <w:tcW w:w="1559" w:type="dxa"/>
          </w:tcPr>
          <w:p w:rsidR="00DF57AC" w:rsidRDefault="00DF57AC" w:rsidP="00C43673">
            <w:pPr>
              <w:jc w:val="center"/>
            </w:pPr>
            <w:r w:rsidRPr="00561F8D">
              <w:rPr>
                <w:sz w:val="20"/>
                <w:szCs w:val="20"/>
              </w:rPr>
              <w:t>2</w:t>
            </w:r>
          </w:p>
        </w:tc>
      </w:tr>
      <w:tr w:rsidR="00DF57AC" w:rsidTr="009E4885">
        <w:trPr>
          <w:trHeight w:val="112"/>
        </w:trPr>
        <w:tc>
          <w:tcPr>
            <w:tcW w:w="2204" w:type="dxa"/>
            <w:vMerge/>
          </w:tcPr>
          <w:p w:rsidR="00DF57AC" w:rsidRPr="009C3B6C" w:rsidRDefault="00DF57AC" w:rsidP="00B928CA">
            <w:pPr>
              <w:jc w:val="center"/>
              <w:rPr>
                <w:b/>
                <w:sz w:val="20"/>
                <w:szCs w:val="20"/>
              </w:rPr>
            </w:pPr>
          </w:p>
        </w:tc>
        <w:tc>
          <w:tcPr>
            <w:tcW w:w="898" w:type="dxa"/>
          </w:tcPr>
          <w:p w:rsidR="00DF57AC" w:rsidRPr="006F175D" w:rsidRDefault="00DF57AC" w:rsidP="00191F3A">
            <w:pPr>
              <w:rPr>
                <w:sz w:val="20"/>
                <w:szCs w:val="20"/>
              </w:rPr>
            </w:pPr>
            <w:r>
              <w:rPr>
                <w:sz w:val="20"/>
                <w:szCs w:val="20"/>
              </w:rPr>
              <w:t>135</w:t>
            </w:r>
          </w:p>
        </w:tc>
        <w:tc>
          <w:tcPr>
            <w:tcW w:w="9372" w:type="dxa"/>
          </w:tcPr>
          <w:p w:rsidR="00DF57AC" w:rsidRPr="006F175D" w:rsidRDefault="00DF57AC" w:rsidP="00CE2EA5">
            <w:pPr>
              <w:pStyle w:val="aff7"/>
              <w:rPr>
                <w:sz w:val="20"/>
                <w:szCs w:val="20"/>
              </w:rPr>
            </w:pPr>
            <w:r w:rsidRPr="00207EB3">
              <w:rPr>
                <w:sz w:val="20"/>
                <w:szCs w:val="20"/>
              </w:rPr>
              <w:t>Переменный ток. Генератор переменного тока. Емкостное и индуктивное сопротивления переменного тока. Закон Ома для электрической цепи переменного тока.</w:t>
            </w:r>
          </w:p>
        </w:tc>
        <w:tc>
          <w:tcPr>
            <w:tcW w:w="993" w:type="dxa"/>
          </w:tcPr>
          <w:p w:rsidR="00DF57AC" w:rsidRDefault="00DF57AC" w:rsidP="00407560">
            <w:pPr>
              <w:jc w:val="center"/>
            </w:pPr>
            <w:r w:rsidRPr="00BA58FD">
              <w:rPr>
                <w:sz w:val="20"/>
                <w:szCs w:val="20"/>
              </w:rPr>
              <w:t>1</w:t>
            </w:r>
          </w:p>
        </w:tc>
        <w:tc>
          <w:tcPr>
            <w:tcW w:w="1559" w:type="dxa"/>
          </w:tcPr>
          <w:p w:rsidR="00DF57AC" w:rsidRDefault="00DF57AC" w:rsidP="00C43673">
            <w:pPr>
              <w:jc w:val="center"/>
            </w:pPr>
            <w:r w:rsidRPr="00561F8D">
              <w:rPr>
                <w:sz w:val="20"/>
                <w:szCs w:val="20"/>
              </w:rPr>
              <w:t>2</w:t>
            </w:r>
          </w:p>
        </w:tc>
      </w:tr>
      <w:tr w:rsidR="00DF57AC" w:rsidTr="009E4885">
        <w:trPr>
          <w:trHeight w:val="107"/>
        </w:trPr>
        <w:tc>
          <w:tcPr>
            <w:tcW w:w="2204" w:type="dxa"/>
            <w:vMerge/>
          </w:tcPr>
          <w:p w:rsidR="00DF57AC" w:rsidRPr="009C3B6C" w:rsidRDefault="00DF57AC" w:rsidP="00B928CA">
            <w:pPr>
              <w:jc w:val="center"/>
              <w:rPr>
                <w:b/>
                <w:sz w:val="20"/>
                <w:szCs w:val="20"/>
              </w:rPr>
            </w:pPr>
          </w:p>
        </w:tc>
        <w:tc>
          <w:tcPr>
            <w:tcW w:w="898" w:type="dxa"/>
          </w:tcPr>
          <w:p w:rsidR="00DF57AC" w:rsidRPr="006F175D" w:rsidRDefault="00DF57AC" w:rsidP="00191F3A">
            <w:pPr>
              <w:rPr>
                <w:sz w:val="20"/>
                <w:szCs w:val="20"/>
              </w:rPr>
            </w:pPr>
            <w:r>
              <w:rPr>
                <w:sz w:val="20"/>
                <w:szCs w:val="20"/>
              </w:rPr>
              <w:t>136</w:t>
            </w:r>
          </w:p>
        </w:tc>
        <w:tc>
          <w:tcPr>
            <w:tcW w:w="9372" w:type="dxa"/>
          </w:tcPr>
          <w:p w:rsidR="00DF57AC" w:rsidRPr="006F175D" w:rsidRDefault="00DF57AC" w:rsidP="00CE2EA5">
            <w:pPr>
              <w:pStyle w:val="aff7"/>
              <w:rPr>
                <w:sz w:val="20"/>
                <w:szCs w:val="20"/>
              </w:rPr>
            </w:pPr>
            <w:r w:rsidRPr="00207EB3">
              <w:rPr>
                <w:sz w:val="20"/>
                <w:szCs w:val="20"/>
              </w:rPr>
              <w:t>Работа и мощность переменного тока. Генераторы тока. Трансформаторы.</w:t>
            </w:r>
          </w:p>
        </w:tc>
        <w:tc>
          <w:tcPr>
            <w:tcW w:w="993" w:type="dxa"/>
          </w:tcPr>
          <w:p w:rsidR="00DF57AC" w:rsidRDefault="00DF57AC" w:rsidP="00407560">
            <w:pPr>
              <w:jc w:val="center"/>
            </w:pPr>
            <w:r w:rsidRPr="00BA58FD">
              <w:rPr>
                <w:sz w:val="20"/>
                <w:szCs w:val="20"/>
              </w:rPr>
              <w:t>1</w:t>
            </w:r>
          </w:p>
        </w:tc>
        <w:tc>
          <w:tcPr>
            <w:tcW w:w="1559" w:type="dxa"/>
          </w:tcPr>
          <w:p w:rsidR="00DF57AC" w:rsidRDefault="00DF57AC" w:rsidP="00C43673">
            <w:pPr>
              <w:jc w:val="center"/>
            </w:pPr>
            <w:r w:rsidRPr="00561F8D">
              <w:rPr>
                <w:sz w:val="20"/>
                <w:szCs w:val="20"/>
              </w:rPr>
              <w:t>2</w:t>
            </w:r>
          </w:p>
        </w:tc>
      </w:tr>
      <w:tr w:rsidR="00DF57AC" w:rsidTr="009E4885">
        <w:trPr>
          <w:trHeight w:val="277"/>
        </w:trPr>
        <w:tc>
          <w:tcPr>
            <w:tcW w:w="2204" w:type="dxa"/>
            <w:vMerge/>
          </w:tcPr>
          <w:p w:rsidR="00DF57AC" w:rsidRPr="009C3B6C" w:rsidRDefault="00DF57AC" w:rsidP="00B928CA">
            <w:pPr>
              <w:jc w:val="center"/>
              <w:rPr>
                <w:b/>
                <w:sz w:val="20"/>
                <w:szCs w:val="20"/>
              </w:rPr>
            </w:pPr>
          </w:p>
        </w:tc>
        <w:tc>
          <w:tcPr>
            <w:tcW w:w="898" w:type="dxa"/>
          </w:tcPr>
          <w:p w:rsidR="00DF57AC" w:rsidRPr="006F175D" w:rsidRDefault="00DF57AC" w:rsidP="00191F3A">
            <w:pPr>
              <w:rPr>
                <w:sz w:val="20"/>
                <w:szCs w:val="20"/>
              </w:rPr>
            </w:pPr>
            <w:r>
              <w:rPr>
                <w:sz w:val="20"/>
                <w:szCs w:val="20"/>
              </w:rPr>
              <w:t>137/138</w:t>
            </w:r>
          </w:p>
        </w:tc>
        <w:tc>
          <w:tcPr>
            <w:tcW w:w="9372" w:type="dxa"/>
          </w:tcPr>
          <w:p w:rsidR="00DF57AC" w:rsidRDefault="00DF57AC" w:rsidP="00487389">
            <w:pPr>
              <w:pStyle w:val="aff7"/>
              <w:rPr>
                <w:b/>
                <w:sz w:val="20"/>
                <w:szCs w:val="20"/>
              </w:rPr>
            </w:pPr>
            <w:r>
              <w:rPr>
                <w:b/>
                <w:sz w:val="20"/>
                <w:szCs w:val="20"/>
              </w:rPr>
              <w:t>Лабораторная работа №18</w:t>
            </w:r>
            <w:r w:rsidRPr="006F175D">
              <w:rPr>
                <w:b/>
                <w:sz w:val="20"/>
                <w:szCs w:val="20"/>
              </w:rPr>
              <w:t>.</w:t>
            </w:r>
          </w:p>
          <w:p w:rsidR="00DF57AC" w:rsidRPr="006F175D" w:rsidRDefault="00DF57AC" w:rsidP="00487389">
            <w:pPr>
              <w:pStyle w:val="aff7"/>
              <w:rPr>
                <w:sz w:val="20"/>
                <w:szCs w:val="20"/>
              </w:rPr>
            </w:pPr>
            <w:r w:rsidRPr="00207EB3">
              <w:rPr>
                <w:sz w:val="20"/>
                <w:szCs w:val="20"/>
              </w:rPr>
              <w:t xml:space="preserve"> </w:t>
            </w:r>
            <w:r>
              <w:rPr>
                <w:sz w:val="20"/>
                <w:szCs w:val="20"/>
              </w:rPr>
              <w:t>Индуктивно</w:t>
            </w:r>
            <w:r w:rsidRPr="00207EB3">
              <w:rPr>
                <w:sz w:val="20"/>
                <w:szCs w:val="20"/>
              </w:rPr>
              <w:t>е и емкостное сопротивления в цепи переменного тока</w:t>
            </w:r>
            <w:r>
              <w:rPr>
                <w:sz w:val="20"/>
                <w:szCs w:val="20"/>
              </w:rPr>
              <w:t>.</w:t>
            </w:r>
          </w:p>
        </w:tc>
        <w:tc>
          <w:tcPr>
            <w:tcW w:w="993" w:type="dxa"/>
          </w:tcPr>
          <w:p w:rsidR="00DF57AC" w:rsidRDefault="00DF57AC" w:rsidP="00407560">
            <w:pPr>
              <w:jc w:val="center"/>
            </w:pPr>
            <w:r>
              <w:rPr>
                <w:sz w:val="20"/>
                <w:szCs w:val="20"/>
              </w:rPr>
              <w:t>2</w:t>
            </w:r>
          </w:p>
        </w:tc>
        <w:tc>
          <w:tcPr>
            <w:tcW w:w="1559" w:type="dxa"/>
            <w:shd w:val="clear" w:color="auto" w:fill="BFBFBF" w:themeFill="background1" w:themeFillShade="BF"/>
          </w:tcPr>
          <w:p w:rsidR="00DF57AC" w:rsidRDefault="00DF57AC" w:rsidP="00C43673">
            <w:pPr>
              <w:jc w:val="center"/>
            </w:pPr>
          </w:p>
        </w:tc>
      </w:tr>
      <w:tr w:rsidR="00DF57AC" w:rsidTr="009E4885">
        <w:trPr>
          <w:trHeight w:val="411"/>
        </w:trPr>
        <w:tc>
          <w:tcPr>
            <w:tcW w:w="2204" w:type="dxa"/>
            <w:vMerge/>
          </w:tcPr>
          <w:p w:rsidR="00DF57AC" w:rsidRPr="009C3B6C" w:rsidRDefault="00DF57AC" w:rsidP="00B928CA">
            <w:pPr>
              <w:jc w:val="center"/>
              <w:rPr>
                <w:b/>
                <w:sz w:val="20"/>
                <w:szCs w:val="20"/>
              </w:rPr>
            </w:pPr>
          </w:p>
        </w:tc>
        <w:tc>
          <w:tcPr>
            <w:tcW w:w="898" w:type="dxa"/>
          </w:tcPr>
          <w:p w:rsidR="00DF57AC" w:rsidRPr="006F175D" w:rsidRDefault="00DF57AC" w:rsidP="00191F3A">
            <w:pPr>
              <w:rPr>
                <w:sz w:val="20"/>
                <w:szCs w:val="20"/>
              </w:rPr>
            </w:pPr>
            <w:r>
              <w:rPr>
                <w:sz w:val="20"/>
                <w:szCs w:val="20"/>
              </w:rPr>
              <w:t>139/140</w:t>
            </w:r>
          </w:p>
        </w:tc>
        <w:tc>
          <w:tcPr>
            <w:tcW w:w="9372" w:type="dxa"/>
          </w:tcPr>
          <w:p w:rsidR="00DF57AC" w:rsidRDefault="00DF57AC" w:rsidP="00166B32">
            <w:pPr>
              <w:jc w:val="both"/>
              <w:rPr>
                <w:b/>
                <w:sz w:val="20"/>
                <w:szCs w:val="28"/>
              </w:rPr>
            </w:pPr>
            <w:r w:rsidRPr="00BD55B0">
              <w:rPr>
                <w:b/>
                <w:sz w:val="20"/>
                <w:szCs w:val="28"/>
              </w:rPr>
              <w:t>Практическая работа №</w:t>
            </w:r>
            <w:r>
              <w:rPr>
                <w:b/>
                <w:sz w:val="20"/>
                <w:szCs w:val="28"/>
              </w:rPr>
              <w:t>24</w:t>
            </w:r>
            <w:r w:rsidRPr="00BD55B0">
              <w:rPr>
                <w:b/>
                <w:sz w:val="20"/>
                <w:szCs w:val="28"/>
              </w:rPr>
              <w:t xml:space="preserve">. </w:t>
            </w:r>
          </w:p>
          <w:p w:rsidR="00DF57AC" w:rsidRPr="00C060C1" w:rsidRDefault="00DF57AC" w:rsidP="00166B32">
            <w:pPr>
              <w:jc w:val="both"/>
              <w:rPr>
                <w:sz w:val="20"/>
                <w:szCs w:val="20"/>
              </w:rPr>
            </w:pPr>
            <w:r>
              <w:rPr>
                <w:sz w:val="20"/>
                <w:szCs w:val="28"/>
              </w:rPr>
              <w:t>Решение задач по теме: "</w:t>
            </w:r>
            <w:r w:rsidRPr="009367B8">
              <w:rPr>
                <w:bCs/>
                <w:iCs/>
                <w:sz w:val="20"/>
                <w:szCs w:val="20"/>
              </w:rPr>
              <w:t xml:space="preserve"> </w:t>
            </w:r>
            <w:r w:rsidRPr="00B928CA">
              <w:rPr>
                <w:bCs/>
                <w:iCs/>
                <w:sz w:val="20"/>
                <w:szCs w:val="20"/>
              </w:rPr>
              <w:t>Электромагнитные колебания</w:t>
            </w:r>
            <w:r>
              <w:rPr>
                <w:sz w:val="20"/>
                <w:szCs w:val="28"/>
              </w:rPr>
              <w:t>".</w:t>
            </w:r>
          </w:p>
        </w:tc>
        <w:tc>
          <w:tcPr>
            <w:tcW w:w="993" w:type="dxa"/>
          </w:tcPr>
          <w:p w:rsidR="00DF57AC" w:rsidRDefault="00DF57AC" w:rsidP="00407560">
            <w:pPr>
              <w:jc w:val="center"/>
            </w:pPr>
            <w:r>
              <w:rPr>
                <w:sz w:val="20"/>
                <w:szCs w:val="20"/>
              </w:rPr>
              <w:t>2</w:t>
            </w:r>
          </w:p>
        </w:tc>
        <w:tc>
          <w:tcPr>
            <w:tcW w:w="1559" w:type="dxa"/>
            <w:shd w:val="clear" w:color="auto" w:fill="BFBFBF" w:themeFill="background1" w:themeFillShade="BF"/>
          </w:tcPr>
          <w:p w:rsidR="00DF57AC" w:rsidRDefault="00DF57AC" w:rsidP="00C43673">
            <w:pPr>
              <w:jc w:val="center"/>
            </w:pPr>
          </w:p>
        </w:tc>
      </w:tr>
      <w:tr w:rsidR="00DF57AC" w:rsidTr="009E4885">
        <w:trPr>
          <w:trHeight w:val="218"/>
        </w:trPr>
        <w:tc>
          <w:tcPr>
            <w:tcW w:w="2204" w:type="dxa"/>
            <w:vMerge w:val="restart"/>
          </w:tcPr>
          <w:p w:rsidR="00DF57AC" w:rsidRDefault="00DF57AC" w:rsidP="00B928CA">
            <w:pPr>
              <w:jc w:val="center"/>
              <w:rPr>
                <w:b/>
                <w:bCs/>
                <w:iCs/>
                <w:sz w:val="20"/>
                <w:szCs w:val="20"/>
              </w:rPr>
            </w:pPr>
            <w:r w:rsidRPr="009C3B6C">
              <w:rPr>
                <w:b/>
                <w:sz w:val="20"/>
                <w:szCs w:val="20"/>
              </w:rPr>
              <w:t xml:space="preserve">Тема </w:t>
            </w:r>
            <w:r>
              <w:rPr>
                <w:b/>
                <w:sz w:val="20"/>
                <w:szCs w:val="20"/>
              </w:rPr>
              <w:t>4</w:t>
            </w:r>
            <w:r w:rsidRPr="009C3B6C">
              <w:rPr>
                <w:b/>
                <w:sz w:val="20"/>
                <w:szCs w:val="20"/>
              </w:rPr>
              <w:t>.</w:t>
            </w:r>
            <w:r>
              <w:rPr>
                <w:b/>
                <w:sz w:val="20"/>
                <w:szCs w:val="20"/>
              </w:rPr>
              <w:t>4</w:t>
            </w:r>
            <w:r w:rsidRPr="009C3B6C">
              <w:rPr>
                <w:b/>
                <w:sz w:val="20"/>
                <w:szCs w:val="20"/>
              </w:rPr>
              <w:t>.</w:t>
            </w:r>
            <w:r w:rsidRPr="00C060C1">
              <w:rPr>
                <w:b/>
                <w:bCs/>
                <w:iCs/>
                <w:sz w:val="20"/>
                <w:szCs w:val="20"/>
              </w:rPr>
              <w:t xml:space="preserve"> </w:t>
            </w:r>
          </w:p>
          <w:p w:rsidR="00DF57AC" w:rsidRDefault="00DF57AC" w:rsidP="00B928CA">
            <w:pPr>
              <w:jc w:val="center"/>
              <w:rPr>
                <w:b/>
                <w:bCs/>
                <w:iCs/>
                <w:sz w:val="20"/>
                <w:szCs w:val="20"/>
              </w:rPr>
            </w:pPr>
            <w:r w:rsidRPr="00B928CA">
              <w:rPr>
                <w:bCs/>
                <w:iCs/>
                <w:sz w:val="20"/>
                <w:szCs w:val="20"/>
              </w:rPr>
              <w:t>Электромагнитные волны.</w:t>
            </w:r>
          </w:p>
          <w:p w:rsidR="00DF57AC" w:rsidRPr="009C3B6C" w:rsidRDefault="00DF57AC" w:rsidP="00F966E4">
            <w:pPr>
              <w:jc w:val="center"/>
              <w:rPr>
                <w:b/>
                <w:sz w:val="20"/>
                <w:szCs w:val="20"/>
              </w:rPr>
            </w:pPr>
          </w:p>
        </w:tc>
        <w:tc>
          <w:tcPr>
            <w:tcW w:w="10270" w:type="dxa"/>
            <w:gridSpan w:val="2"/>
          </w:tcPr>
          <w:p w:rsidR="00DF57AC" w:rsidRPr="00207EB3" w:rsidRDefault="00DF57AC" w:rsidP="00CE2EA5">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DF57AC" w:rsidRPr="00BA58FD" w:rsidRDefault="00DF57AC" w:rsidP="00407560">
            <w:pPr>
              <w:jc w:val="center"/>
              <w:rPr>
                <w:sz w:val="20"/>
                <w:szCs w:val="20"/>
              </w:rPr>
            </w:pPr>
          </w:p>
        </w:tc>
        <w:tc>
          <w:tcPr>
            <w:tcW w:w="1559" w:type="dxa"/>
            <w:shd w:val="clear" w:color="auto" w:fill="BFBFBF" w:themeFill="background1" w:themeFillShade="BF"/>
          </w:tcPr>
          <w:p w:rsidR="00DF57AC" w:rsidRPr="00957971" w:rsidRDefault="00DF57AC" w:rsidP="00C43673">
            <w:pPr>
              <w:jc w:val="center"/>
              <w:rPr>
                <w:sz w:val="20"/>
                <w:szCs w:val="20"/>
              </w:rPr>
            </w:pPr>
          </w:p>
        </w:tc>
      </w:tr>
      <w:tr w:rsidR="00DF57AC" w:rsidTr="009E4885">
        <w:trPr>
          <w:trHeight w:val="218"/>
        </w:trPr>
        <w:tc>
          <w:tcPr>
            <w:tcW w:w="2204" w:type="dxa"/>
            <w:vMerge/>
          </w:tcPr>
          <w:p w:rsidR="00DF57AC" w:rsidRDefault="00DF57AC" w:rsidP="00F966E4">
            <w:pPr>
              <w:jc w:val="center"/>
            </w:pPr>
          </w:p>
        </w:tc>
        <w:tc>
          <w:tcPr>
            <w:tcW w:w="898" w:type="dxa"/>
          </w:tcPr>
          <w:p w:rsidR="00DF57AC" w:rsidRPr="006F175D" w:rsidRDefault="00DF57AC" w:rsidP="00191F3A">
            <w:pPr>
              <w:rPr>
                <w:sz w:val="20"/>
                <w:szCs w:val="20"/>
              </w:rPr>
            </w:pPr>
            <w:r>
              <w:rPr>
                <w:sz w:val="20"/>
                <w:szCs w:val="20"/>
              </w:rPr>
              <w:t>141</w:t>
            </w:r>
          </w:p>
        </w:tc>
        <w:tc>
          <w:tcPr>
            <w:tcW w:w="9372" w:type="dxa"/>
          </w:tcPr>
          <w:p w:rsidR="00DF57AC" w:rsidRPr="006F175D" w:rsidRDefault="00DF57AC" w:rsidP="00CE2EA5">
            <w:pPr>
              <w:pStyle w:val="aff7"/>
              <w:rPr>
                <w:sz w:val="20"/>
                <w:szCs w:val="20"/>
              </w:rPr>
            </w:pPr>
            <w:r w:rsidRPr="00207EB3">
              <w:rPr>
                <w:sz w:val="20"/>
                <w:szCs w:val="20"/>
              </w:rPr>
              <w:t>Электромагнитное поле как особый вид</w:t>
            </w:r>
            <w:r w:rsidRPr="00207EB3">
              <w:rPr>
                <w:b/>
                <w:bCs/>
                <w:i/>
                <w:iCs/>
                <w:sz w:val="20"/>
                <w:szCs w:val="20"/>
              </w:rPr>
              <w:t xml:space="preserve"> </w:t>
            </w:r>
            <w:r w:rsidRPr="00207EB3">
              <w:rPr>
                <w:sz w:val="20"/>
                <w:szCs w:val="20"/>
              </w:rPr>
              <w:t>материи. Электромагнитные волны. Вибратор Герца. Открытый колебательный контур.</w:t>
            </w:r>
          </w:p>
        </w:tc>
        <w:tc>
          <w:tcPr>
            <w:tcW w:w="993" w:type="dxa"/>
          </w:tcPr>
          <w:p w:rsidR="00DF57AC" w:rsidRDefault="00DF57AC" w:rsidP="00407560">
            <w:pPr>
              <w:jc w:val="center"/>
            </w:pPr>
            <w:r w:rsidRPr="00BA58FD">
              <w:rPr>
                <w:sz w:val="20"/>
                <w:szCs w:val="20"/>
              </w:rPr>
              <w:t>1</w:t>
            </w:r>
          </w:p>
        </w:tc>
        <w:tc>
          <w:tcPr>
            <w:tcW w:w="1559" w:type="dxa"/>
          </w:tcPr>
          <w:p w:rsidR="00DF57AC" w:rsidRDefault="00DF57AC" w:rsidP="00C43673">
            <w:pPr>
              <w:jc w:val="center"/>
            </w:pPr>
            <w:r w:rsidRPr="00957971">
              <w:rPr>
                <w:sz w:val="20"/>
                <w:szCs w:val="20"/>
              </w:rPr>
              <w:t>2</w:t>
            </w:r>
          </w:p>
        </w:tc>
      </w:tr>
      <w:tr w:rsidR="00DF57AC" w:rsidTr="009E4885">
        <w:trPr>
          <w:trHeight w:val="134"/>
        </w:trPr>
        <w:tc>
          <w:tcPr>
            <w:tcW w:w="2204" w:type="dxa"/>
            <w:vMerge/>
          </w:tcPr>
          <w:p w:rsidR="00DF57AC" w:rsidRPr="009C3B6C" w:rsidRDefault="00DF57AC" w:rsidP="00B928CA">
            <w:pPr>
              <w:jc w:val="center"/>
              <w:rPr>
                <w:b/>
                <w:sz w:val="20"/>
                <w:szCs w:val="20"/>
              </w:rPr>
            </w:pPr>
          </w:p>
        </w:tc>
        <w:tc>
          <w:tcPr>
            <w:tcW w:w="898" w:type="dxa"/>
          </w:tcPr>
          <w:p w:rsidR="00DF57AC" w:rsidRPr="006F175D" w:rsidRDefault="00DF57AC" w:rsidP="00191F3A">
            <w:pPr>
              <w:rPr>
                <w:sz w:val="20"/>
                <w:szCs w:val="20"/>
              </w:rPr>
            </w:pPr>
            <w:r>
              <w:rPr>
                <w:sz w:val="20"/>
                <w:szCs w:val="20"/>
              </w:rPr>
              <w:t>142</w:t>
            </w:r>
          </w:p>
        </w:tc>
        <w:tc>
          <w:tcPr>
            <w:tcW w:w="9372" w:type="dxa"/>
          </w:tcPr>
          <w:p w:rsidR="00DF57AC" w:rsidRPr="006F175D" w:rsidRDefault="00DF57AC" w:rsidP="00CE2EA5">
            <w:pPr>
              <w:pStyle w:val="aff7"/>
              <w:rPr>
                <w:sz w:val="20"/>
                <w:szCs w:val="20"/>
              </w:rPr>
            </w:pPr>
            <w:r w:rsidRPr="00207EB3">
              <w:rPr>
                <w:sz w:val="20"/>
                <w:szCs w:val="20"/>
              </w:rPr>
              <w:t>Изобретение радио А.С. Поповым. Понятие о радиосвязи. Применение электромагнитных волн.</w:t>
            </w:r>
          </w:p>
        </w:tc>
        <w:tc>
          <w:tcPr>
            <w:tcW w:w="993" w:type="dxa"/>
          </w:tcPr>
          <w:p w:rsidR="00DF57AC" w:rsidRDefault="00DF57AC" w:rsidP="00407560">
            <w:pPr>
              <w:jc w:val="center"/>
            </w:pPr>
            <w:r w:rsidRPr="00BA58FD">
              <w:rPr>
                <w:sz w:val="20"/>
                <w:szCs w:val="20"/>
              </w:rPr>
              <w:t>1</w:t>
            </w:r>
          </w:p>
        </w:tc>
        <w:tc>
          <w:tcPr>
            <w:tcW w:w="1559" w:type="dxa"/>
          </w:tcPr>
          <w:p w:rsidR="00DF57AC" w:rsidRDefault="00DF57AC" w:rsidP="00C43673">
            <w:pPr>
              <w:jc w:val="center"/>
            </w:pPr>
            <w:r w:rsidRPr="00957971">
              <w:rPr>
                <w:sz w:val="20"/>
                <w:szCs w:val="20"/>
              </w:rPr>
              <w:t>2</w:t>
            </w:r>
          </w:p>
        </w:tc>
      </w:tr>
      <w:tr w:rsidR="00DF57AC" w:rsidTr="009E4885">
        <w:trPr>
          <w:trHeight w:val="134"/>
        </w:trPr>
        <w:tc>
          <w:tcPr>
            <w:tcW w:w="2204" w:type="dxa"/>
            <w:vMerge/>
          </w:tcPr>
          <w:p w:rsidR="00DF57AC" w:rsidRPr="009C3B6C" w:rsidRDefault="00DF57AC" w:rsidP="00B928CA">
            <w:pPr>
              <w:jc w:val="center"/>
              <w:rPr>
                <w:b/>
                <w:sz w:val="20"/>
                <w:szCs w:val="20"/>
              </w:rPr>
            </w:pPr>
          </w:p>
        </w:tc>
        <w:tc>
          <w:tcPr>
            <w:tcW w:w="898" w:type="dxa"/>
          </w:tcPr>
          <w:p w:rsidR="00DF57AC" w:rsidRPr="006F175D" w:rsidRDefault="00DF57AC" w:rsidP="00191F3A">
            <w:pPr>
              <w:rPr>
                <w:sz w:val="20"/>
                <w:szCs w:val="20"/>
              </w:rPr>
            </w:pPr>
            <w:r>
              <w:rPr>
                <w:sz w:val="20"/>
                <w:szCs w:val="20"/>
              </w:rPr>
              <w:t>143/144</w:t>
            </w:r>
          </w:p>
        </w:tc>
        <w:tc>
          <w:tcPr>
            <w:tcW w:w="9372" w:type="dxa"/>
          </w:tcPr>
          <w:p w:rsidR="00DF57AC" w:rsidRPr="008D0C83" w:rsidRDefault="00DF57AC" w:rsidP="00166B32">
            <w:pPr>
              <w:jc w:val="both"/>
              <w:rPr>
                <w:b/>
                <w:sz w:val="20"/>
                <w:szCs w:val="28"/>
              </w:rPr>
            </w:pPr>
            <w:r w:rsidRPr="008D0C83">
              <w:rPr>
                <w:b/>
                <w:sz w:val="20"/>
                <w:szCs w:val="28"/>
              </w:rPr>
              <w:t>Практическая работа №2</w:t>
            </w:r>
            <w:r>
              <w:rPr>
                <w:b/>
                <w:sz w:val="20"/>
                <w:szCs w:val="28"/>
              </w:rPr>
              <w:t>5</w:t>
            </w:r>
            <w:r w:rsidRPr="008D0C83">
              <w:rPr>
                <w:b/>
                <w:sz w:val="20"/>
                <w:szCs w:val="28"/>
              </w:rPr>
              <w:t xml:space="preserve">. </w:t>
            </w:r>
          </w:p>
          <w:p w:rsidR="00DF57AC" w:rsidRPr="008D0C83" w:rsidRDefault="00DF57AC" w:rsidP="00DF2F71">
            <w:pPr>
              <w:rPr>
                <w:b/>
                <w:bCs/>
                <w:iCs/>
                <w:sz w:val="20"/>
                <w:szCs w:val="20"/>
              </w:rPr>
            </w:pPr>
            <w:r>
              <w:rPr>
                <w:sz w:val="20"/>
                <w:szCs w:val="28"/>
              </w:rPr>
              <w:t>Решение задач по теме: «</w:t>
            </w:r>
            <w:r w:rsidRPr="008D0C83">
              <w:rPr>
                <w:bCs/>
                <w:iCs/>
                <w:sz w:val="20"/>
                <w:szCs w:val="20"/>
              </w:rPr>
              <w:t>Электромагнитные волны</w:t>
            </w:r>
            <w:r>
              <w:rPr>
                <w:sz w:val="20"/>
                <w:szCs w:val="28"/>
              </w:rPr>
              <w:t>»</w:t>
            </w:r>
            <w:r w:rsidRPr="008D0C83">
              <w:rPr>
                <w:sz w:val="20"/>
                <w:szCs w:val="28"/>
              </w:rPr>
              <w:t>.</w:t>
            </w:r>
          </w:p>
        </w:tc>
        <w:tc>
          <w:tcPr>
            <w:tcW w:w="993" w:type="dxa"/>
          </w:tcPr>
          <w:p w:rsidR="00DF57AC" w:rsidRDefault="00DF57AC" w:rsidP="00407560">
            <w:pPr>
              <w:jc w:val="center"/>
            </w:pPr>
            <w:r>
              <w:rPr>
                <w:sz w:val="20"/>
                <w:szCs w:val="20"/>
              </w:rPr>
              <w:t>2</w:t>
            </w:r>
          </w:p>
        </w:tc>
        <w:tc>
          <w:tcPr>
            <w:tcW w:w="1559" w:type="dxa"/>
            <w:shd w:val="clear" w:color="auto" w:fill="BFBFBF" w:themeFill="background1" w:themeFillShade="BF"/>
          </w:tcPr>
          <w:p w:rsidR="00DF57AC" w:rsidRDefault="00DF57AC" w:rsidP="00C43673">
            <w:pPr>
              <w:jc w:val="center"/>
            </w:pPr>
          </w:p>
        </w:tc>
      </w:tr>
      <w:tr w:rsidR="00DF57AC" w:rsidTr="009E4885">
        <w:trPr>
          <w:trHeight w:val="134"/>
        </w:trPr>
        <w:tc>
          <w:tcPr>
            <w:tcW w:w="2204" w:type="dxa"/>
            <w:vMerge/>
          </w:tcPr>
          <w:p w:rsidR="00DF57AC" w:rsidRPr="009C3B6C" w:rsidRDefault="00DF57AC" w:rsidP="00B928CA">
            <w:pPr>
              <w:jc w:val="center"/>
              <w:rPr>
                <w:b/>
                <w:sz w:val="20"/>
                <w:szCs w:val="20"/>
              </w:rPr>
            </w:pPr>
          </w:p>
        </w:tc>
        <w:tc>
          <w:tcPr>
            <w:tcW w:w="898" w:type="dxa"/>
          </w:tcPr>
          <w:p w:rsidR="00DF57AC" w:rsidRDefault="00DF57AC" w:rsidP="00191F3A">
            <w:pPr>
              <w:rPr>
                <w:sz w:val="20"/>
                <w:szCs w:val="20"/>
              </w:rPr>
            </w:pPr>
            <w:r>
              <w:rPr>
                <w:sz w:val="20"/>
                <w:szCs w:val="20"/>
              </w:rPr>
              <w:t>145/146</w:t>
            </w:r>
          </w:p>
        </w:tc>
        <w:tc>
          <w:tcPr>
            <w:tcW w:w="9372" w:type="dxa"/>
          </w:tcPr>
          <w:p w:rsidR="00DF57AC" w:rsidRPr="00936078" w:rsidRDefault="00DF57AC" w:rsidP="00881AE8">
            <w:pPr>
              <w:jc w:val="both"/>
              <w:rPr>
                <w:b/>
                <w:sz w:val="20"/>
                <w:szCs w:val="28"/>
              </w:rPr>
            </w:pPr>
            <w:r w:rsidRPr="00936078">
              <w:rPr>
                <w:b/>
                <w:sz w:val="20"/>
                <w:szCs w:val="28"/>
              </w:rPr>
              <w:t>Практическая работа №2</w:t>
            </w:r>
            <w:r>
              <w:rPr>
                <w:b/>
                <w:sz w:val="20"/>
                <w:szCs w:val="28"/>
              </w:rPr>
              <w:t>6</w:t>
            </w:r>
            <w:r w:rsidRPr="00936078">
              <w:rPr>
                <w:b/>
                <w:sz w:val="20"/>
                <w:szCs w:val="28"/>
              </w:rPr>
              <w:t xml:space="preserve">. </w:t>
            </w:r>
          </w:p>
          <w:p w:rsidR="00DF57AC" w:rsidRPr="008D0C83" w:rsidRDefault="00DF57AC" w:rsidP="00196AC9">
            <w:pPr>
              <w:rPr>
                <w:b/>
                <w:bCs/>
                <w:iCs/>
                <w:sz w:val="20"/>
                <w:szCs w:val="20"/>
              </w:rPr>
            </w:pPr>
            <w:r>
              <w:rPr>
                <w:sz w:val="20"/>
                <w:szCs w:val="28"/>
              </w:rPr>
              <w:t>Решение задач по теме: «</w:t>
            </w:r>
            <w:r>
              <w:rPr>
                <w:bCs/>
                <w:iCs/>
                <w:sz w:val="20"/>
                <w:szCs w:val="20"/>
              </w:rPr>
              <w:t>Колебания и волны</w:t>
            </w:r>
            <w:r>
              <w:rPr>
                <w:sz w:val="20"/>
                <w:szCs w:val="28"/>
              </w:rPr>
              <w:t>»</w:t>
            </w:r>
            <w:r w:rsidRPr="008D0C83">
              <w:rPr>
                <w:sz w:val="20"/>
                <w:szCs w:val="28"/>
              </w:rPr>
              <w:t>.</w:t>
            </w:r>
          </w:p>
        </w:tc>
        <w:tc>
          <w:tcPr>
            <w:tcW w:w="993" w:type="dxa"/>
          </w:tcPr>
          <w:p w:rsidR="00DF57AC" w:rsidRDefault="00DF57AC" w:rsidP="00881AE8">
            <w:pPr>
              <w:jc w:val="center"/>
            </w:pPr>
            <w:r>
              <w:rPr>
                <w:sz w:val="20"/>
                <w:szCs w:val="20"/>
              </w:rPr>
              <w:t>2</w:t>
            </w:r>
          </w:p>
        </w:tc>
        <w:tc>
          <w:tcPr>
            <w:tcW w:w="1559" w:type="dxa"/>
            <w:shd w:val="clear" w:color="auto" w:fill="BFBFBF" w:themeFill="background1" w:themeFillShade="BF"/>
          </w:tcPr>
          <w:p w:rsidR="00DF57AC" w:rsidRDefault="00DF57AC" w:rsidP="00C43673">
            <w:pPr>
              <w:jc w:val="center"/>
            </w:pPr>
          </w:p>
        </w:tc>
      </w:tr>
      <w:tr w:rsidR="00DF57AC" w:rsidTr="009E4885">
        <w:trPr>
          <w:trHeight w:val="134"/>
        </w:trPr>
        <w:tc>
          <w:tcPr>
            <w:tcW w:w="2204" w:type="dxa"/>
            <w:vMerge/>
          </w:tcPr>
          <w:p w:rsidR="00DF57AC" w:rsidRPr="009C3B6C" w:rsidRDefault="00DF57AC" w:rsidP="00B928CA">
            <w:pPr>
              <w:jc w:val="center"/>
              <w:rPr>
                <w:b/>
                <w:sz w:val="20"/>
                <w:szCs w:val="20"/>
              </w:rPr>
            </w:pPr>
          </w:p>
        </w:tc>
        <w:tc>
          <w:tcPr>
            <w:tcW w:w="898" w:type="dxa"/>
          </w:tcPr>
          <w:p w:rsidR="00DF57AC" w:rsidRPr="006F175D" w:rsidRDefault="00DF57AC" w:rsidP="00191F3A">
            <w:pPr>
              <w:rPr>
                <w:sz w:val="20"/>
                <w:szCs w:val="20"/>
              </w:rPr>
            </w:pPr>
            <w:r>
              <w:rPr>
                <w:sz w:val="20"/>
                <w:szCs w:val="20"/>
              </w:rPr>
              <w:t>147/148</w:t>
            </w:r>
          </w:p>
        </w:tc>
        <w:tc>
          <w:tcPr>
            <w:tcW w:w="9372" w:type="dxa"/>
          </w:tcPr>
          <w:p w:rsidR="00DF57AC" w:rsidRPr="006F175D" w:rsidRDefault="00DF57AC" w:rsidP="00191F3A">
            <w:pPr>
              <w:pStyle w:val="aff7"/>
              <w:rPr>
                <w:sz w:val="20"/>
                <w:szCs w:val="20"/>
              </w:rPr>
            </w:pPr>
            <w:r w:rsidRPr="009F7068">
              <w:rPr>
                <w:b/>
                <w:sz w:val="20"/>
                <w:szCs w:val="20"/>
              </w:rPr>
              <w:t xml:space="preserve">Контрольная работа № </w:t>
            </w:r>
            <w:r>
              <w:rPr>
                <w:b/>
                <w:sz w:val="20"/>
                <w:szCs w:val="20"/>
              </w:rPr>
              <w:t>5</w:t>
            </w:r>
            <w:r w:rsidRPr="009F7068">
              <w:rPr>
                <w:b/>
                <w:sz w:val="20"/>
                <w:szCs w:val="20"/>
              </w:rPr>
              <w:t>.</w:t>
            </w:r>
            <w:r>
              <w:rPr>
                <w:b/>
                <w:sz w:val="20"/>
                <w:szCs w:val="20"/>
              </w:rPr>
              <w:t xml:space="preserve"> </w:t>
            </w:r>
            <w:r>
              <w:rPr>
                <w:sz w:val="20"/>
                <w:szCs w:val="20"/>
              </w:rPr>
              <w:t>Тема: «</w:t>
            </w:r>
            <w:r>
              <w:rPr>
                <w:sz w:val="20"/>
              </w:rPr>
              <w:t>Колебания и волны»</w:t>
            </w:r>
            <w:r w:rsidRPr="00407560">
              <w:rPr>
                <w:sz w:val="20"/>
                <w:szCs w:val="20"/>
              </w:rPr>
              <w:t>.</w:t>
            </w:r>
          </w:p>
        </w:tc>
        <w:tc>
          <w:tcPr>
            <w:tcW w:w="993" w:type="dxa"/>
          </w:tcPr>
          <w:p w:rsidR="00DF57AC" w:rsidRDefault="00DF57AC" w:rsidP="00407560">
            <w:pPr>
              <w:jc w:val="center"/>
            </w:pPr>
            <w:r>
              <w:rPr>
                <w:sz w:val="20"/>
                <w:szCs w:val="20"/>
              </w:rPr>
              <w:t>2</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23"/>
        </w:trPr>
        <w:tc>
          <w:tcPr>
            <w:tcW w:w="2204" w:type="dxa"/>
            <w:vMerge/>
          </w:tcPr>
          <w:p w:rsidR="00DF57AC" w:rsidRPr="009C3B6C" w:rsidRDefault="00DF57AC" w:rsidP="00B928CA">
            <w:pPr>
              <w:jc w:val="center"/>
              <w:rPr>
                <w:b/>
                <w:sz w:val="20"/>
                <w:szCs w:val="20"/>
              </w:rPr>
            </w:pPr>
          </w:p>
        </w:tc>
        <w:tc>
          <w:tcPr>
            <w:tcW w:w="10270" w:type="dxa"/>
            <w:gridSpan w:val="2"/>
          </w:tcPr>
          <w:p w:rsidR="00DF57AC" w:rsidRPr="006F175D" w:rsidRDefault="00DF57AC" w:rsidP="00F01523">
            <w:pPr>
              <w:pStyle w:val="aff7"/>
              <w:rPr>
                <w:sz w:val="20"/>
                <w:szCs w:val="20"/>
              </w:rPr>
            </w:pPr>
            <w:r w:rsidRPr="0011435D">
              <w:rPr>
                <w:b/>
                <w:sz w:val="20"/>
                <w:szCs w:val="20"/>
              </w:rPr>
              <w:t xml:space="preserve">Самостоятельная работа </w:t>
            </w:r>
          </w:p>
        </w:tc>
        <w:tc>
          <w:tcPr>
            <w:tcW w:w="993" w:type="dxa"/>
          </w:tcPr>
          <w:p w:rsidR="00DF57AC" w:rsidRPr="00407560" w:rsidRDefault="00DF57AC" w:rsidP="00F966E4">
            <w:pPr>
              <w:jc w:val="center"/>
              <w:rPr>
                <w:b/>
                <w:sz w:val="20"/>
                <w:szCs w:val="20"/>
              </w:rPr>
            </w:pPr>
            <w:r w:rsidRPr="00407560">
              <w:rPr>
                <w:b/>
                <w:sz w:val="20"/>
                <w:szCs w:val="20"/>
              </w:rPr>
              <w:t>14</w:t>
            </w:r>
          </w:p>
        </w:tc>
        <w:tc>
          <w:tcPr>
            <w:tcW w:w="1559" w:type="dxa"/>
            <w:shd w:val="clear" w:color="auto" w:fill="BFBFBF" w:themeFill="background1" w:themeFillShade="BF"/>
          </w:tcPr>
          <w:p w:rsidR="00DF57AC" w:rsidRDefault="00DF57AC" w:rsidP="00D8460A">
            <w:pPr>
              <w:jc w:val="center"/>
            </w:pPr>
          </w:p>
        </w:tc>
      </w:tr>
      <w:tr w:rsidR="00DF57AC" w:rsidTr="009E4885">
        <w:trPr>
          <w:trHeight w:val="134"/>
        </w:trPr>
        <w:tc>
          <w:tcPr>
            <w:tcW w:w="2204" w:type="dxa"/>
            <w:vMerge/>
          </w:tcPr>
          <w:p w:rsidR="00DF57AC" w:rsidRPr="009C3B6C" w:rsidRDefault="00DF57AC" w:rsidP="00B928CA">
            <w:pPr>
              <w:jc w:val="center"/>
              <w:rPr>
                <w:b/>
                <w:sz w:val="20"/>
                <w:szCs w:val="20"/>
              </w:rPr>
            </w:pPr>
          </w:p>
        </w:tc>
        <w:tc>
          <w:tcPr>
            <w:tcW w:w="898" w:type="dxa"/>
          </w:tcPr>
          <w:p w:rsidR="00DF57AC" w:rsidRDefault="00DF57AC" w:rsidP="001E0E6C">
            <w:pPr>
              <w:rPr>
                <w:sz w:val="20"/>
                <w:szCs w:val="20"/>
              </w:rPr>
            </w:pPr>
            <w:r>
              <w:rPr>
                <w:sz w:val="20"/>
                <w:szCs w:val="20"/>
              </w:rPr>
              <w:t>61</w:t>
            </w:r>
          </w:p>
        </w:tc>
        <w:tc>
          <w:tcPr>
            <w:tcW w:w="9372" w:type="dxa"/>
          </w:tcPr>
          <w:p w:rsidR="00DF57AC" w:rsidRPr="00E028AC" w:rsidRDefault="00DF57AC" w:rsidP="00A42A60">
            <w:pPr>
              <w:rPr>
                <w:sz w:val="20"/>
                <w:szCs w:val="20"/>
              </w:rPr>
            </w:pPr>
            <w:r>
              <w:rPr>
                <w:sz w:val="20"/>
                <w:szCs w:val="20"/>
              </w:rPr>
              <w:t>Чтение конспектов занятий и дополнительной литературы по теме: "</w:t>
            </w:r>
            <w:r w:rsidRPr="00207EB3">
              <w:rPr>
                <w:bCs/>
                <w:iCs/>
                <w:sz w:val="20"/>
                <w:szCs w:val="20"/>
              </w:rPr>
              <w:t xml:space="preserve">Механические </w:t>
            </w:r>
            <w:r>
              <w:rPr>
                <w:bCs/>
                <w:iCs/>
                <w:sz w:val="20"/>
                <w:szCs w:val="20"/>
              </w:rPr>
              <w:t>колебания</w:t>
            </w:r>
            <w:r>
              <w:rPr>
                <w:sz w:val="20"/>
                <w:szCs w:val="20"/>
              </w:rPr>
              <w:t>".</w:t>
            </w:r>
          </w:p>
        </w:tc>
        <w:tc>
          <w:tcPr>
            <w:tcW w:w="993" w:type="dxa"/>
          </w:tcPr>
          <w:p w:rsidR="00DF57AC" w:rsidRDefault="00DF57AC" w:rsidP="00A42A60">
            <w:pPr>
              <w:jc w:val="cente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34"/>
        </w:trPr>
        <w:tc>
          <w:tcPr>
            <w:tcW w:w="2204" w:type="dxa"/>
            <w:vMerge/>
          </w:tcPr>
          <w:p w:rsidR="00DF57AC" w:rsidRPr="009C3B6C" w:rsidRDefault="00DF57AC" w:rsidP="00B928CA">
            <w:pPr>
              <w:jc w:val="center"/>
              <w:rPr>
                <w:b/>
                <w:sz w:val="20"/>
                <w:szCs w:val="20"/>
              </w:rPr>
            </w:pPr>
          </w:p>
        </w:tc>
        <w:tc>
          <w:tcPr>
            <w:tcW w:w="898" w:type="dxa"/>
          </w:tcPr>
          <w:p w:rsidR="00DF57AC" w:rsidRDefault="00DF57AC" w:rsidP="001E0E6C">
            <w:pPr>
              <w:rPr>
                <w:sz w:val="20"/>
                <w:szCs w:val="20"/>
              </w:rPr>
            </w:pPr>
            <w:r>
              <w:rPr>
                <w:sz w:val="20"/>
                <w:szCs w:val="20"/>
              </w:rPr>
              <w:t>62/63</w:t>
            </w:r>
          </w:p>
        </w:tc>
        <w:tc>
          <w:tcPr>
            <w:tcW w:w="9372" w:type="dxa"/>
          </w:tcPr>
          <w:p w:rsidR="00DF57AC" w:rsidRDefault="00DF57AC" w:rsidP="00A42A60">
            <w:r w:rsidRPr="00E028AC">
              <w:rPr>
                <w:sz w:val="20"/>
                <w:szCs w:val="20"/>
              </w:rPr>
              <w:t>Ре</w:t>
            </w:r>
            <w:r>
              <w:rPr>
                <w:sz w:val="20"/>
                <w:szCs w:val="20"/>
              </w:rPr>
              <w:t>шение задач по теме: "</w:t>
            </w:r>
            <w:r w:rsidRPr="00207EB3">
              <w:rPr>
                <w:bCs/>
                <w:iCs/>
                <w:sz w:val="20"/>
                <w:szCs w:val="20"/>
              </w:rPr>
              <w:t xml:space="preserve"> Механические </w:t>
            </w:r>
            <w:r>
              <w:rPr>
                <w:bCs/>
                <w:iCs/>
                <w:sz w:val="20"/>
                <w:szCs w:val="20"/>
              </w:rPr>
              <w:t>колебания</w:t>
            </w:r>
            <w:r>
              <w:rPr>
                <w:sz w:val="20"/>
                <w:szCs w:val="20"/>
              </w:rPr>
              <w:t>".</w:t>
            </w:r>
          </w:p>
        </w:tc>
        <w:tc>
          <w:tcPr>
            <w:tcW w:w="993" w:type="dxa"/>
          </w:tcPr>
          <w:p w:rsidR="00DF57AC" w:rsidRDefault="00DF57AC" w:rsidP="00A42A60">
            <w:pPr>
              <w:jc w:val="center"/>
            </w:pPr>
            <w:r w:rsidRPr="0029559D">
              <w:rPr>
                <w:sz w:val="20"/>
                <w:szCs w:val="20"/>
              </w:rPr>
              <w:t>2</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34"/>
        </w:trPr>
        <w:tc>
          <w:tcPr>
            <w:tcW w:w="2204" w:type="dxa"/>
            <w:vMerge/>
          </w:tcPr>
          <w:p w:rsidR="00DF57AC" w:rsidRPr="009C3B6C" w:rsidRDefault="00DF57AC" w:rsidP="00B928CA">
            <w:pPr>
              <w:jc w:val="center"/>
              <w:rPr>
                <w:b/>
                <w:sz w:val="20"/>
                <w:szCs w:val="20"/>
              </w:rPr>
            </w:pPr>
          </w:p>
        </w:tc>
        <w:tc>
          <w:tcPr>
            <w:tcW w:w="898" w:type="dxa"/>
          </w:tcPr>
          <w:p w:rsidR="00DF57AC" w:rsidRDefault="00DF57AC" w:rsidP="001E0E6C">
            <w:pPr>
              <w:rPr>
                <w:sz w:val="20"/>
                <w:szCs w:val="20"/>
              </w:rPr>
            </w:pPr>
            <w:r>
              <w:rPr>
                <w:sz w:val="20"/>
                <w:szCs w:val="20"/>
              </w:rPr>
              <w:t>64</w:t>
            </w:r>
          </w:p>
        </w:tc>
        <w:tc>
          <w:tcPr>
            <w:tcW w:w="9372" w:type="dxa"/>
          </w:tcPr>
          <w:p w:rsidR="00DF57AC" w:rsidRPr="006F175D" w:rsidRDefault="00DF57AC" w:rsidP="00A7246E">
            <w:pPr>
              <w:pStyle w:val="aff7"/>
              <w:rPr>
                <w:sz w:val="20"/>
                <w:szCs w:val="20"/>
              </w:rPr>
            </w:pPr>
            <w:r w:rsidRPr="001A48C0">
              <w:rPr>
                <w:sz w:val="20"/>
                <w:szCs w:val="20"/>
              </w:rPr>
              <w:t xml:space="preserve">Подготовка к лабораторной работе № </w:t>
            </w:r>
            <w:r>
              <w:rPr>
                <w:sz w:val="20"/>
                <w:szCs w:val="20"/>
              </w:rPr>
              <w:t>17</w:t>
            </w:r>
            <w:r w:rsidRPr="001A48C0">
              <w:rPr>
                <w:sz w:val="20"/>
                <w:szCs w:val="20"/>
              </w:rPr>
              <w:t xml:space="preserve"> , составление отчета.</w:t>
            </w:r>
          </w:p>
        </w:tc>
        <w:tc>
          <w:tcPr>
            <w:tcW w:w="993" w:type="dxa"/>
          </w:tcPr>
          <w:p w:rsidR="00DF57AC" w:rsidRDefault="00DF57AC" w:rsidP="00A7246E">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34"/>
        </w:trPr>
        <w:tc>
          <w:tcPr>
            <w:tcW w:w="2204" w:type="dxa"/>
            <w:vMerge/>
          </w:tcPr>
          <w:p w:rsidR="00DF57AC" w:rsidRPr="009C3B6C" w:rsidRDefault="00DF57AC" w:rsidP="00B928CA">
            <w:pPr>
              <w:jc w:val="center"/>
              <w:rPr>
                <w:b/>
                <w:sz w:val="20"/>
                <w:szCs w:val="20"/>
              </w:rPr>
            </w:pPr>
          </w:p>
        </w:tc>
        <w:tc>
          <w:tcPr>
            <w:tcW w:w="898" w:type="dxa"/>
          </w:tcPr>
          <w:p w:rsidR="00DF57AC" w:rsidRDefault="00DF57AC" w:rsidP="001A2DDD">
            <w:pPr>
              <w:rPr>
                <w:sz w:val="20"/>
                <w:szCs w:val="20"/>
              </w:rPr>
            </w:pPr>
            <w:r>
              <w:rPr>
                <w:sz w:val="20"/>
                <w:szCs w:val="20"/>
              </w:rPr>
              <w:t>65</w:t>
            </w:r>
          </w:p>
        </w:tc>
        <w:tc>
          <w:tcPr>
            <w:tcW w:w="9372" w:type="dxa"/>
          </w:tcPr>
          <w:p w:rsidR="00DF57AC" w:rsidRPr="00E028AC" w:rsidRDefault="00DF57AC" w:rsidP="00A42A60">
            <w:pPr>
              <w:rPr>
                <w:sz w:val="20"/>
                <w:szCs w:val="20"/>
              </w:rPr>
            </w:pPr>
            <w:r>
              <w:rPr>
                <w:sz w:val="20"/>
                <w:szCs w:val="20"/>
              </w:rPr>
              <w:t>Конспект по теме: «</w:t>
            </w:r>
            <w:r w:rsidRPr="00207EB3">
              <w:rPr>
                <w:sz w:val="20"/>
                <w:szCs w:val="20"/>
              </w:rPr>
              <w:t>Звуковые волны. Ультразвук и его применение</w:t>
            </w:r>
            <w:r>
              <w:rPr>
                <w:sz w:val="20"/>
                <w:szCs w:val="20"/>
              </w:rPr>
              <w:t>»</w:t>
            </w:r>
          </w:p>
        </w:tc>
        <w:tc>
          <w:tcPr>
            <w:tcW w:w="993" w:type="dxa"/>
          </w:tcPr>
          <w:p w:rsidR="00DF57AC" w:rsidRPr="0029559D" w:rsidRDefault="00DF57AC" w:rsidP="00A42A60">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34"/>
        </w:trPr>
        <w:tc>
          <w:tcPr>
            <w:tcW w:w="2204" w:type="dxa"/>
            <w:vMerge/>
          </w:tcPr>
          <w:p w:rsidR="00DF57AC" w:rsidRPr="009C3B6C" w:rsidRDefault="00DF57AC" w:rsidP="00B928CA">
            <w:pPr>
              <w:jc w:val="center"/>
              <w:rPr>
                <w:b/>
                <w:sz w:val="20"/>
                <w:szCs w:val="20"/>
              </w:rPr>
            </w:pPr>
          </w:p>
        </w:tc>
        <w:tc>
          <w:tcPr>
            <w:tcW w:w="898" w:type="dxa"/>
          </w:tcPr>
          <w:p w:rsidR="00DF57AC" w:rsidRDefault="00DF57AC" w:rsidP="001A2DDD">
            <w:pPr>
              <w:rPr>
                <w:sz w:val="20"/>
                <w:szCs w:val="20"/>
              </w:rPr>
            </w:pPr>
            <w:r>
              <w:rPr>
                <w:sz w:val="20"/>
                <w:szCs w:val="20"/>
              </w:rPr>
              <w:t>66/67</w:t>
            </w:r>
          </w:p>
        </w:tc>
        <w:tc>
          <w:tcPr>
            <w:tcW w:w="9372" w:type="dxa"/>
          </w:tcPr>
          <w:p w:rsidR="00DF57AC" w:rsidRPr="00E028AC" w:rsidRDefault="00DF57AC" w:rsidP="00940F9A">
            <w:pPr>
              <w:rPr>
                <w:sz w:val="20"/>
                <w:szCs w:val="20"/>
              </w:rPr>
            </w:pPr>
            <w:r>
              <w:rPr>
                <w:sz w:val="20"/>
                <w:szCs w:val="20"/>
              </w:rPr>
              <w:t>Подготовка сообщения  на тему: "</w:t>
            </w:r>
            <w:r w:rsidRPr="00A42A60">
              <w:rPr>
                <w:sz w:val="20"/>
                <w:szCs w:val="20"/>
              </w:rPr>
              <w:t>Попов Александр Степанович – русский ученый, изобрета</w:t>
            </w:r>
            <w:r>
              <w:rPr>
                <w:sz w:val="20"/>
                <w:szCs w:val="20"/>
              </w:rPr>
              <w:t>тель радио"</w:t>
            </w:r>
            <w:r w:rsidRPr="00D8460A">
              <w:rPr>
                <w:sz w:val="20"/>
                <w:szCs w:val="20"/>
              </w:rPr>
              <w:t xml:space="preserve">. </w:t>
            </w:r>
          </w:p>
        </w:tc>
        <w:tc>
          <w:tcPr>
            <w:tcW w:w="993" w:type="dxa"/>
          </w:tcPr>
          <w:p w:rsidR="00DF57AC" w:rsidRDefault="00DF57AC" w:rsidP="00940F9A">
            <w:pPr>
              <w:jc w:val="center"/>
              <w:rPr>
                <w:sz w:val="20"/>
                <w:szCs w:val="20"/>
              </w:rPr>
            </w:pPr>
            <w:r>
              <w:rPr>
                <w:sz w:val="20"/>
                <w:szCs w:val="20"/>
              </w:rPr>
              <w:t>2</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00"/>
        </w:trPr>
        <w:tc>
          <w:tcPr>
            <w:tcW w:w="2204" w:type="dxa"/>
            <w:vMerge/>
          </w:tcPr>
          <w:p w:rsidR="00DF57AC" w:rsidRPr="009C3B6C" w:rsidRDefault="00DF57AC" w:rsidP="00B928CA">
            <w:pPr>
              <w:jc w:val="center"/>
              <w:rPr>
                <w:b/>
                <w:sz w:val="20"/>
                <w:szCs w:val="20"/>
              </w:rPr>
            </w:pPr>
          </w:p>
        </w:tc>
        <w:tc>
          <w:tcPr>
            <w:tcW w:w="898" w:type="dxa"/>
          </w:tcPr>
          <w:p w:rsidR="00DF57AC" w:rsidRDefault="00DF57AC" w:rsidP="001A2DDD">
            <w:pPr>
              <w:rPr>
                <w:sz w:val="20"/>
                <w:szCs w:val="20"/>
              </w:rPr>
            </w:pPr>
            <w:r>
              <w:rPr>
                <w:sz w:val="20"/>
                <w:szCs w:val="20"/>
              </w:rPr>
              <w:t>68</w:t>
            </w:r>
          </w:p>
        </w:tc>
        <w:tc>
          <w:tcPr>
            <w:tcW w:w="9372" w:type="dxa"/>
          </w:tcPr>
          <w:p w:rsidR="00DF57AC" w:rsidRPr="00E028AC" w:rsidRDefault="00DF57AC" w:rsidP="009820DD">
            <w:pPr>
              <w:rPr>
                <w:sz w:val="20"/>
                <w:szCs w:val="20"/>
              </w:rPr>
            </w:pPr>
            <w:r>
              <w:rPr>
                <w:sz w:val="20"/>
                <w:szCs w:val="20"/>
              </w:rPr>
              <w:t>Чтение конспектов занятий и дополнительной литературы по теме: "</w:t>
            </w:r>
            <w:r>
              <w:rPr>
                <w:bCs/>
                <w:iCs/>
                <w:sz w:val="20"/>
                <w:szCs w:val="20"/>
              </w:rPr>
              <w:t>Электромагнитные колебания</w:t>
            </w:r>
            <w:r>
              <w:rPr>
                <w:sz w:val="20"/>
                <w:szCs w:val="20"/>
              </w:rPr>
              <w:t>".</w:t>
            </w:r>
          </w:p>
        </w:tc>
        <w:tc>
          <w:tcPr>
            <w:tcW w:w="993" w:type="dxa"/>
          </w:tcPr>
          <w:p w:rsidR="00DF57AC" w:rsidRDefault="00DF57AC" w:rsidP="00A42A60">
            <w:pPr>
              <w:jc w:val="cente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00"/>
        </w:trPr>
        <w:tc>
          <w:tcPr>
            <w:tcW w:w="2204" w:type="dxa"/>
            <w:vMerge/>
          </w:tcPr>
          <w:p w:rsidR="00DF57AC" w:rsidRPr="009C3B6C" w:rsidRDefault="00DF57AC" w:rsidP="00B928CA">
            <w:pPr>
              <w:jc w:val="center"/>
              <w:rPr>
                <w:b/>
                <w:sz w:val="20"/>
                <w:szCs w:val="20"/>
              </w:rPr>
            </w:pPr>
          </w:p>
        </w:tc>
        <w:tc>
          <w:tcPr>
            <w:tcW w:w="898" w:type="dxa"/>
          </w:tcPr>
          <w:p w:rsidR="00DF57AC" w:rsidRDefault="00DF57AC" w:rsidP="001E0E6C">
            <w:pPr>
              <w:rPr>
                <w:sz w:val="20"/>
                <w:szCs w:val="20"/>
              </w:rPr>
            </w:pPr>
            <w:r>
              <w:rPr>
                <w:sz w:val="20"/>
                <w:szCs w:val="20"/>
              </w:rPr>
              <w:t>69</w:t>
            </w:r>
          </w:p>
        </w:tc>
        <w:tc>
          <w:tcPr>
            <w:tcW w:w="9372" w:type="dxa"/>
          </w:tcPr>
          <w:p w:rsidR="00DF57AC" w:rsidRDefault="00DF57AC" w:rsidP="009820DD">
            <w:pPr>
              <w:rPr>
                <w:sz w:val="20"/>
                <w:szCs w:val="20"/>
              </w:rPr>
            </w:pPr>
            <w:r>
              <w:rPr>
                <w:sz w:val="20"/>
                <w:szCs w:val="20"/>
              </w:rPr>
              <w:t>Конспект по теме: «</w:t>
            </w:r>
            <w:r w:rsidRPr="00207EB3">
              <w:rPr>
                <w:sz w:val="20"/>
                <w:szCs w:val="20"/>
              </w:rPr>
              <w:t>Токи высокой частоты.</w:t>
            </w:r>
            <w:r>
              <w:rPr>
                <w:sz w:val="20"/>
                <w:szCs w:val="20"/>
              </w:rPr>
              <w:t xml:space="preserve"> </w:t>
            </w:r>
            <w:r w:rsidRPr="00207EB3">
              <w:rPr>
                <w:sz w:val="20"/>
                <w:szCs w:val="20"/>
              </w:rPr>
              <w:t>Получение, передача и распределение электроэнергии</w:t>
            </w:r>
            <w:r>
              <w:rPr>
                <w:sz w:val="20"/>
                <w:szCs w:val="20"/>
              </w:rPr>
              <w:t>»</w:t>
            </w:r>
          </w:p>
        </w:tc>
        <w:tc>
          <w:tcPr>
            <w:tcW w:w="993" w:type="dxa"/>
          </w:tcPr>
          <w:p w:rsidR="00DF57AC" w:rsidRPr="0029559D" w:rsidRDefault="00DF57AC" w:rsidP="00A42A60">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302"/>
        </w:trPr>
        <w:tc>
          <w:tcPr>
            <w:tcW w:w="2204" w:type="dxa"/>
            <w:vMerge/>
          </w:tcPr>
          <w:p w:rsidR="00DF57AC" w:rsidRPr="009C3B6C" w:rsidRDefault="00DF57AC" w:rsidP="00B928CA">
            <w:pPr>
              <w:jc w:val="center"/>
              <w:rPr>
                <w:b/>
                <w:sz w:val="20"/>
                <w:szCs w:val="20"/>
              </w:rPr>
            </w:pPr>
          </w:p>
        </w:tc>
        <w:tc>
          <w:tcPr>
            <w:tcW w:w="898" w:type="dxa"/>
          </w:tcPr>
          <w:p w:rsidR="00DF57AC" w:rsidRDefault="00DF57AC" w:rsidP="00F966E4">
            <w:pPr>
              <w:rPr>
                <w:sz w:val="20"/>
                <w:szCs w:val="20"/>
              </w:rPr>
            </w:pPr>
            <w:r>
              <w:rPr>
                <w:sz w:val="20"/>
                <w:szCs w:val="20"/>
              </w:rPr>
              <w:t>70</w:t>
            </w:r>
          </w:p>
        </w:tc>
        <w:tc>
          <w:tcPr>
            <w:tcW w:w="9372" w:type="dxa"/>
          </w:tcPr>
          <w:p w:rsidR="00DF57AC" w:rsidRPr="006F175D" w:rsidRDefault="00DF57AC" w:rsidP="00ED6E84">
            <w:pPr>
              <w:pStyle w:val="aff7"/>
              <w:rPr>
                <w:sz w:val="20"/>
                <w:szCs w:val="20"/>
              </w:rPr>
            </w:pPr>
            <w:r w:rsidRPr="001A48C0">
              <w:rPr>
                <w:sz w:val="20"/>
                <w:szCs w:val="20"/>
              </w:rPr>
              <w:t xml:space="preserve">Подготовка к лабораторной работе № </w:t>
            </w:r>
            <w:r>
              <w:rPr>
                <w:sz w:val="20"/>
                <w:szCs w:val="20"/>
              </w:rPr>
              <w:t>18</w:t>
            </w:r>
            <w:r w:rsidRPr="001A48C0">
              <w:rPr>
                <w:sz w:val="20"/>
                <w:szCs w:val="20"/>
              </w:rPr>
              <w:t xml:space="preserve"> , составление отчета.</w:t>
            </w:r>
          </w:p>
        </w:tc>
        <w:tc>
          <w:tcPr>
            <w:tcW w:w="993" w:type="dxa"/>
          </w:tcPr>
          <w:p w:rsidR="00DF57AC" w:rsidRDefault="00DF57AC" w:rsidP="00ED6E8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380"/>
        </w:trPr>
        <w:tc>
          <w:tcPr>
            <w:tcW w:w="2204" w:type="dxa"/>
            <w:vMerge/>
          </w:tcPr>
          <w:p w:rsidR="00DF57AC" w:rsidRPr="009C3B6C" w:rsidRDefault="00DF57AC" w:rsidP="00B928CA">
            <w:pPr>
              <w:jc w:val="center"/>
              <w:rPr>
                <w:b/>
                <w:sz w:val="20"/>
                <w:szCs w:val="20"/>
              </w:rPr>
            </w:pPr>
          </w:p>
        </w:tc>
        <w:tc>
          <w:tcPr>
            <w:tcW w:w="898" w:type="dxa"/>
          </w:tcPr>
          <w:p w:rsidR="00DF57AC" w:rsidRDefault="00DF57AC" w:rsidP="00F966E4">
            <w:pPr>
              <w:rPr>
                <w:sz w:val="20"/>
                <w:szCs w:val="20"/>
              </w:rPr>
            </w:pPr>
            <w:r>
              <w:rPr>
                <w:sz w:val="20"/>
                <w:szCs w:val="20"/>
              </w:rPr>
              <w:t>71/72</w:t>
            </w:r>
          </w:p>
        </w:tc>
        <w:tc>
          <w:tcPr>
            <w:tcW w:w="9372" w:type="dxa"/>
          </w:tcPr>
          <w:p w:rsidR="00DF57AC" w:rsidRPr="00A42A60" w:rsidRDefault="00DF57AC" w:rsidP="00A42A60">
            <w:pPr>
              <w:rPr>
                <w:b/>
                <w:bCs/>
                <w:iCs/>
                <w:sz w:val="20"/>
                <w:szCs w:val="20"/>
              </w:rPr>
            </w:pPr>
            <w:r>
              <w:rPr>
                <w:sz w:val="20"/>
                <w:szCs w:val="20"/>
              </w:rPr>
              <w:t>Чтение конспектов занятий и дополнительной литературы по теме: "</w:t>
            </w:r>
            <w:r w:rsidRPr="009367B8">
              <w:rPr>
                <w:bCs/>
                <w:iCs/>
                <w:sz w:val="20"/>
                <w:szCs w:val="20"/>
              </w:rPr>
              <w:t xml:space="preserve"> </w:t>
            </w:r>
            <w:r w:rsidRPr="00B928CA">
              <w:rPr>
                <w:bCs/>
                <w:iCs/>
                <w:sz w:val="20"/>
                <w:szCs w:val="20"/>
              </w:rPr>
              <w:t>Электромагнитные волны</w:t>
            </w:r>
            <w:r>
              <w:rPr>
                <w:sz w:val="20"/>
                <w:szCs w:val="20"/>
              </w:rPr>
              <w:t>".</w:t>
            </w:r>
          </w:p>
        </w:tc>
        <w:tc>
          <w:tcPr>
            <w:tcW w:w="993" w:type="dxa"/>
          </w:tcPr>
          <w:p w:rsidR="00DF57AC" w:rsidRDefault="00DF57AC" w:rsidP="00A42A60">
            <w:pPr>
              <w:jc w:val="center"/>
            </w:pPr>
            <w:r w:rsidRPr="0029559D">
              <w:rPr>
                <w:sz w:val="20"/>
                <w:szCs w:val="20"/>
              </w:rPr>
              <w:t>2</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380"/>
        </w:trPr>
        <w:tc>
          <w:tcPr>
            <w:tcW w:w="2204" w:type="dxa"/>
            <w:vMerge/>
          </w:tcPr>
          <w:p w:rsidR="00DF57AC" w:rsidRPr="009C3B6C" w:rsidRDefault="00DF57AC" w:rsidP="00B928CA">
            <w:pPr>
              <w:jc w:val="center"/>
              <w:rPr>
                <w:b/>
                <w:sz w:val="20"/>
                <w:szCs w:val="20"/>
              </w:rPr>
            </w:pPr>
          </w:p>
        </w:tc>
        <w:tc>
          <w:tcPr>
            <w:tcW w:w="898" w:type="dxa"/>
          </w:tcPr>
          <w:p w:rsidR="00DF57AC" w:rsidRDefault="00DF57AC" w:rsidP="005E78E4">
            <w:pPr>
              <w:rPr>
                <w:sz w:val="20"/>
                <w:szCs w:val="20"/>
              </w:rPr>
            </w:pPr>
            <w:r>
              <w:rPr>
                <w:sz w:val="20"/>
                <w:szCs w:val="20"/>
              </w:rPr>
              <w:t>73/74</w:t>
            </w:r>
          </w:p>
        </w:tc>
        <w:tc>
          <w:tcPr>
            <w:tcW w:w="9372" w:type="dxa"/>
          </w:tcPr>
          <w:p w:rsidR="00DF57AC" w:rsidRDefault="00DF57AC" w:rsidP="005E78E4">
            <w:r w:rsidRPr="00E028AC">
              <w:rPr>
                <w:sz w:val="20"/>
                <w:szCs w:val="20"/>
              </w:rPr>
              <w:t>Ре</w:t>
            </w:r>
            <w:r>
              <w:rPr>
                <w:sz w:val="20"/>
                <w:szCs w:val="20"/>
              </w:rPr>
              <w:t>шение задач по теме: "</w:t>
            </w:r>
            <w:r>
              <w:rPr>
                <w:bCs/>
                <w:iCs/>
                <w:sz w:val="20"/>
                <w:szCs w:val="20"/>
              </w:rPr>
              <w:t>Колебания и волны</w:t>
            </w:r>
            <w:r>
              <w:rPr>
                <w:sz w:val="20"/>
                <w:szCs w:val="20"/>
              </w:rPr>
              <w:t>".</w:t>
            </w:r>
          </w:p>
        </w:tc>
        <w:tc>
          <w:tcPr>
            <w:tcW w:w="993" w:type="dxa"/>
          </w:tcPr>
          <w:p w:rsidR="00DF57AC" w:rsidRDefault="00DF57AC" w:rsidP="005E78E4">
            <w:pPr>
              <w:jc w:val="center"/>
            </w:pPr>
            <w:r w:rsidRPr="0029559D">
              <w:rPr>
                <w:sz w:val="20"/>
                <w:szCs w:val="20"/>
              </w:rPr>
              <w:t>2</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441"/>
        </w:trPr>
        <w:tc>
          <w:tcPr>
            <w:tcW w:w="2204" w:type="dxa"/>
          </w:tcPr>
          <w:p w:rsidR="00DF57AC" w:rsidRDefault="00DF57AC" w:rsidP="00407560">
            <w:pPr>
              <w:jc w:val="center"/>
              <w:rPr>
                <w:b/>
                <w:sz w:val="20"/>
                <w:szCs w:val="20"/>
              </w:rPr>
            </w:pPr>
            <w:r w:rsidRPr="00E82DC7">
              <w:rPr>
                <w:b/>
                <w:sz w:val="20"/>
                <w:szCs w:val="20"/>
              </w:rPr>
              <w:t xml:space="preserve">Раздел </w:t>
            </w:r>
            <w:r>
              <w:rPr>
                <w:b/>
                <w:sz w:val="20"/>
                <w:szCs w:val="20"/>
              </w:rPr>
              <w:t>5</w:t>
            </w:r>
            <w:r w:rsidRPr="00E82DC7">
              <w:rPr>
                <w:b/>
                <w:sz w:val="20"/>
                <w:szCs w:val="20"/>
              </w:rPr>
              <w:t xml:space="preserve">. </w:t>
            </w:r>
            <w:r>
              <w:rPr>
                <w:b/>
                <w:sz w:val="20"/>
                <w:szCs w:val="20"/>
              </w:rPr>
              <w:t xml:space="preserve"> </w:t>
            </w:r>
          </w:p>
          <w:p w:rsidR="00DF57AC" w:rsidRPr="009C3B6C" w:rsidRDefault="00DF57AC" w:rsidP="00407560">
            <w:pPr>
              <w:pStyle w:val="aff7"/>
              <w:jc w:val="center"/>
              <w:rPr>
                <w:b/>
                <w:sz w:val="20"/>
                <w:szCs w:val="20"/>
              </w:rPr>
            </w:pPr>
            <w:r w:rsidRPr="00407560">
              <w:rPr>
                <w:bCs/>
                <w:sz w:val="20"/>
                <w:szCs w:val="20"/>
              </w:rPr>
              <w:t>Оптика</w:t>
            </w:r>
            <w:r>
              <w:rPr>
                <w:bCs/>
                <w:sz w:val="20"/>
                <w:szCs w:val="20"/>
              </w:rPr>
              <w:t>.</w:t>
            </w:r>
          </w:p>
        </w:tc>
        <w:tc>
          <w:tcPr>
            <w:tcW w:w="10270" w:type="dxa"/>
            <w:gridSpan w:val="2"/>
            <w:shd w:val="clear" w:color="auto" w:fill="FFFFFF" w:themeFill="background1"/>
          </w:tcPr>
          <w:p w:rsidR="00DF57AC" w:rsidRPr="006F175D" w:rsidRDefault="00DF57AC" w:rsidP="00CE2EA5">
            <w:pPr>
              <w:pStyle w:val="aff7"/>
              <w:rPr>
                <w:sz w:val="20"/>
                <w:szCs w:val="20"/>
              </w:rPr>
            </w:pPr>
            <w:r w:rsidRPr="00414D37">
              <w:rPr>
                <w:b/>
                <w:sz w:val="20"/>
                <w:szCs w:val="20"/>
              </w:rPr>
              <w:t>Содержание учебного материала</w:t>
            </w:r>
          </w:p>
        </w:tc>
        <w:tc>
          <w:tcPr>
            <w:tcW w:w="993" w:type="dxa"/>
          </w:tcPr>
          <w:p w:rsidR="00DF57AC" w:rsidRPr="00407560" w:rsidRDefault="00DF57AC" w:rsidP="001E0E6C">
            <w:pPr>
              <w:jc w:val="center"/>
              <w:rPr>
                <w:b/>
                <w:sz w:val="20"/>
                <w:szCs w:val="20"/>
              </w:rPr>
            </w:pPr>
            <w:r>
              <w:rPr>
                <w:b/>
                <w:sz w:val="20"/>
                <w:szCs w:val="20"/>
              </w:rPr>
              <w:t>16</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435"/>
        </w:trPr>
        <w:tc>
          <w:tcPr>
            <w:tcW w:w="2204" w:type="dxa"/>
            <w:vMerge w:val="restart"/>
          </w:tcPr>
          <w:p w:rsidR="00DF57AC" w:rsidRPr="009C3B6C" w:rsidRDefault="00DF57AC" w:rsidP="00407560">
            <w:pPr>
              <w:jc w:val="center"/>
              <w:rPr>
                <w:b/>
                <w:sz w:val="20"/>
                <w:szCs w:val="20"/>
              </w:rPr>
            </w:pPr>
            <w:r>
              <w:rPr>
                <w:b/>
                <w:sz w:val="20"/>
                <w:szCs w:val="20"/>
              </w:rPr>
              <w:t xml:space="preserve">Тема 5.1. </w:t>
            </w:r>
            <w:r w:rsidRPr="00B75C89">
              <w:rPr>
                <w:sz w:val="20"/>
                <w:szCs w:val="20"/>
              </w:rPr>
              <w:t>Природа света.</w:t>
            </w:r>
          </w:p>
        </w:tc>
        <w:tc>
          <w:tcPr>
            <w:tcW w:w="898" w:type="dxa"/>
          </w:tcPr>
          <w:p w:rsidR="00DF57AC" w:rsidRPr="006F175D" w:rsidRDefault="00DF57AC" w:rsidP="001E0E6C">
            <w:pPr>
              <w:rPr>
                <w:sz w:val="20"/>
                <w:szCs w:val="20"/>
              </w:rPr>
            </w:pPr>
            <w:r>
              <w:rPr>
                <w:sz w:val="20"/>
                <w:szCs w:val="20"/>
              </w:rPr>
              <w:t>149</w:t>
            </w:r>
          </w:p>
        </w:tc>
        <w:tc>
          <w:tcPr>
            <w:tcW w:w="9372" w:type="dxa"/>
          </w:tcPr>
          <w:p w:rsidR="00DF57AC" w:rsidRDefault="00DF57AC" w:rsidP="00B928CA">
            <w:pPr>
              <w:pStyle w:val="aff7"/>
              <w:rPr>
                <w:sz w:val="20"/>
                <w:szCs w:val="20"/>
              </w:rPr>
            </w:pPr>
            <w:r w:rsidRPr="00407560">
              <w:rPr>
                <w:sz w:val="20"/>
                <w:szCs w:val="20"/>
              </w:rPr>
              <w:t>Скорость распространения света.</w:t>
            </w:r>
            <w:r w:rsidRPr="00407560">
              <w:rPr>
                <w:b/>
                <w:bCs/>
                <w:i/>
                <w:iCs/>
                <w:sz w:val="20"/>
                <w:szCs w:val="20"/>
              </w:rPr>
              <w:t xml:space="preserve"> </w:t>
            </w:r>
            <w:r w:rsidRPr="00407560">
              <w:rPr>
                <w:sz w:val="20"/>
                <w:szCs w:val="20"/>
              </w:rPr>
              <w:t>Законы отражения и</w:t>
            </w:r>
            <w:r w:rsidRPr="00407560">
              <w:rPr>
                <w:b/>
                <w:bCs/>
                <w:i/>
                <w:iCs/>
                <w:sz w:val="20"/>
                <w:szCs w:val="20"/>
              </w:rPr>
              <w:t xml:space="preserve"> </w:t>
            </w:r>
            <w:r w:rsidRPr="00407560">
              <w:rPr>
                <w:sz w:val="20"/>
                <w:szCs w:val="20"/>
              </w:rPr>
              <w:t>преломления света. Полное отражение.</w:t>
            </w:r>
          </w:p>
        </w:tc>
        <w:tc>
          <w:tcPr>
            <w:tcW w:w="993" w:type="dxa"/>
          </w:tcPr>
          <w:p w:rsidR="00DF57AC" w:rsidRDefault="00DF57AC" w:rsidP="00D8460A">
            <w:pPr>
              <w:jc w:val="center"/>
            </w:pPr>
            <w:r w:rsidRPr="000734C1">
              <w:rPr>
                <w:sz w:val="20"/>
                <w:szCs w:val="20"/>
              </w:rPr>
              <w:t>1</w:t>
            </w:r>
          </w:p>
        </w:tc>
        <w:tc>
          <w:tcPr>
            <w:tcW w:w="1559" w:type="dxa"/>
          </w:tcPr>
          <w:p w:rsidR="00DF57AC" w:rsidRDefault="00DF57AC" w:rsidP="00C43673">
            <w:pPr>
              <w:jc w:val="center"/>
            </w:pPr>
            <w:r w:rsidRPr="001541BE">
              <w:rPr>
                <w:sz w:val="20"/>
                <w:szCs w:val="20"/>
              </w:rPr>
              <w:t>2</w:t>
            </w:r>
          </w:p>
        </w:tc>
      </w:tr>
      <w:tr w:rsidR="00DF57AC" w:rsidTr="009E4885">
        <w:trPr>
          <w:trHeight w:val="290"/>
        </w:trPr>
        <w:tc>
          <w:tcPr>
            <w:tcW w:w="2204" w:type="dxa"/>
            <w:vMerge/>
          </w:tcPr>
          <w:p w:rsidR="00DF57AC" w:rsidRPr="009C3B6C" w:rsidRDefault="00DF57AC" w:rsidP="00407560">
            <w:pPr>
              <w:jc w:val="center"/>
              <w:rPr>
                <w:b/>
                <w:sz w:val="20"/>
                <w:szCs w:val="20"/>
              </w:rPr>
            </w:pPr>
          </w:p>
        </w:tc>
        <w:tc>
          <w:tcPr>
            <w:tcW w:w="898" w:type="dxa"/>
          </w:tcPr>
          <w:p w:rsidR="00DF57AC" w:rsidRPr="006F175D" w:rsidRDefault="00DF57AC" w:rsidP="001E0E6C">
            <w:pPr>
              <w:rPr>
                <w:sz w:val="20"/>
                <w:szCs w:val="20"/>
              </w:rPr>
            </w:pPr>
            <w:r>
              <w:rPr>
                <w:sz w:val="20"/>
                <w:szCs w:val="20"/>
              </w:rPr>
              <w:t>150</w:t>
            </w:r>
          </w:p>
        </w:tc>
        <w:tc>
          <w:tcPr>
            <w:tcW w:w="9372" w:type="dxa"/>
          </w:tcPr>
          <w:p w:rsidR="00DF57AC" w:rsidRPr="00207EB3" w:rsidRDefault="00DF57AC" w:rsidP="00B928CA">
            <w:pPr>
              <w:pStyle w:val="aff7"/>
              <w:rPr>
                <w:sz w:val="20"/>
                <w:szCs w:val="20"/>
              </w:rPr>
            </w:pPr>
            <w:r w:rsidRPr="00407560">
              <w:rPr>
                <w:sz w:val="20"/>
                <w:szCs w:val="20"/>
              </w:rPr>
              <w:t>Линзы. Глаз как оптическая система. Оптические приборы.</w:t>
            </w:r>
          </w:p>
        </w:tc>
        <w:tc>
          <w:tcPr>
            <w:tcW w:w="993" w:type="dxa"/>
          </w:tcPr>
          <w:p w:rsidR="00DF57AC" w:rsidRDefault="00DF57AC" w:rsidP="00D8460A">
            <w:pPr>
              <w:jc w:val="center"/>
            </w:pPr>
            <w:r w:rsidRPr="000734C1">
              <w:rPr>
                <w:sz w:val="20"/>
                <w:szCs w:val="20"/>
              </w:rPr>
              <w:t>1</w:t>
            </w:r>
          </w:p>
        </w:tc>
        <w:tc>
          <w:tcPr>
            <w:tcW w:w="1559" w:type="dxa"/>
          </w:tcPr>
          <w:p w:rsidR="00DF57AC" w:rsidRDefault="00DF57AC" w:rsidP="00C43673">
            <w:pPr>
              <w:jc w:val="center"/>
            </w:pPr>
            <w:r w:rsidRPr="001541BE">
              <w:rPr>
                <w:sz w:val="20"/>
                <w:szCs w:val="20"/>
              </w:rPr>
              <w:t>2</w:t>
            </w:r>
          </w:p>
        </w:tc>
      </w:tr>
      <w:tr w:rsidR="00DF57AC" w:rsidTr="009E4885">
        <w:trPr>
          <w:trHeight w:val="234"/>
        </w:trPr>
        <w:tc>
          <w:tcPr>
            <w:tcW w:w="2204" w:type="dxa"/>
            <w:vMerge/>
          </w:tcPr>
          <w:p w:rsidR="00DF57AC" w:rsidRPr="009C3B6C" w:rsidRDefault="00DF57AC" w:rsidP="00407560">
            <w:pPr>
              <w:jc w:val="center"/>
              <w:rPr>
                <w:b/>
                <w:sz w:val="20"/>
                <w:szCs w:val="20"/>
              </w:rPr>
            </w:pPr>
          </w:p>
        </w:tc>
        <w:tc>
          <w:tcPr>
            <w:tcW w:w="898" w:type="dxa"/>
          </w:tcPr>
          <w:p w:rsidR="00DF57AC" w:rsidRPr="006F175D" w:rsidRDefault="00DF57AC" w:rsidP="001E0E6C">
            <w:pPr>
              <w:rPr>
                <w:sz w:val="20"/>
                <w:szCs w:val="20"/>
              </w:rPr>
            </w:pPr>
            <w:r>
              <w:rPr>
                <w:sz w:val="20"/>
                <w:szCs w:val="20"/>
              </w:rPr>
              <w:t>151/152</w:t>
            </w:r>
          </w:p>
        </w:tc>
        <w:tc>
          <w:tcPr>
            <w:tcW w:w="9372" w:type="dxa"/>
          </w:tcPr>
          <w:p w:rsidR="00DF57AC" w:rsidRPr="008D0C83" w:rsidRDefault="00DF57AC" w:rsidP="00166B32">
            <w:pPr>
              <w:jc w:val="both"/>
              <w:rPr>
                <w:b/>
                <w:sz w:val="20"/>
                <w:szCs w:val="28"/>
              </w:rPr>
            </w:pPr>
            <w:r w:rsidRPr="008D0C83">
              <w:rPr>
                <w:b/>
                <w:sz w:val="20"/>
                <w:szCs w:val="28"/>
              </w:rPr>
              <w:t>Практическая работа №2</w:t>
            </w:r>
            <w:r>
              <w:rPr>
                <w:b/>
                <w:sz w:val="20"/>
                <w:szCs w:val="28"/>
              </w:rPr>
              <w:t>7</w:t>
            </w:r>
            <w:r w:rsidRPr="008D0C83">
              <w:rPr>
                <w:b/>
                <w:sz w:val="20"/>
                <w:szCs w:val="28"/>
              </w:rPr>
              <w:t xml:space="preserve">. </w:t>
            </w:r>
          </w:p>
          <w:p w:rsidR="00DF57AC" w:rsidRPr="008D0C83" w:rsidRDefault="00DF57AC" w:rsidP="001E0E6C">
            <w:pPr>
              <w:rPr>
                <w:b/>
                <w:bCs/>
                <w:iCs/>
                <w:sz w:val="20"/>
                <w:szCs w:val="20"/>
              </w:rPr>
            </w:pPr>
            <w:r>
              <w:rPr>
                <w:sz w:val="20"/>
                <w:szCs w:val="28"/>
              </w:rPr>
              <w:t>Решение задач по теме: «</w:t>
            </w:r>
            <w:r>
              <w:rPr>
                <w:sz w:val="20"/>
                <w:szCs w:val="20"/>
              </w:rPr>
              <w:t>Законы отражения и преломления света</w:t>
            </w:r>
            <w:r>
              <w:rPr>
                <w:sz w:val="20"/>
                <w:szCs w:val="28"/>
              </w:rPr>
              <w:t>»</w:t>
            </w:r>
            <w:r w:rsidRPr="008D0C83">
              <w:rPr>
                <w:sz w:val="20"/>
                <w:szCs w:val="28"/>
              </w:rPr>
              <w:t>.</w:t>
            </w:r>
          </w:p>
        </w:tc>
        <w:tc>
          <w:tcPr>
            <w:tcW w:w="993" w:type="dxa"/>
          </w:tcPr>
          <w:p w:rsidR="00DF57AC" w:rsidRDefault="00DF57AC" w:rsidP="00D8460A">
            <w:pPr>
              <w:jc w:val="center"/>
            </w:pPr>
            <w:r>
              <w:rPr>
                <w:sz w:val="20"/>
                <w:szCs w:val="20"/>
              </w:rPr>
              <w:t>2</w:t>
            </w:r>
          </w:p>
        </w:tc>
        <w:tc>
          <w:tcPr>
            <w:tcW w:w="1559" w:type="dxa"/>
            <w:shd w:val="clear" w:color="auto" w:fill="BFBFBF" w:themeFill="background1" w:themeFillShade="BF"/>
          </w:tcPr>
          <w:p w:rsidR="00DF57AC" w:rsidRDefault="00DF57AC" w:rsidP="00C43673">
            <w:pPr>
              <w:jc w:val="center"/>
            </w:pPr>
          </w:p>
        </w:tc>
      </w:tr>
      <w:tr w:rsidR="00DF57AC" w:rsidTr="009E4885">
        <w:trPr>
          <w:trHeight w:val="234"/>
        </w:trPr>
        <w:tc>
          <w:tcPr>
            <w:tcW w:w="2204" w:type="dxa"/>
            <w:vMerge/>
          </w:tcPr>
          <w:p w:rsidR="00DF57AC" w:rsidRPr="009C3B6C" w:rsidRDefault="00DF57AC" w:rsidP="00407560">
            <w:pPr>
              <w:jc w:val="center"/>
              <w:rPr>
                <w:b/>
                <w:sz w:val="20"/>
                <w:szCs w:val="20"/>
              </w:rPr>
            </w:pPr>
          </w:p>
        </w:tc>
        <w:tc>
          <w:tcPr>
            <w:tcW w:w="898" w:type="dxa"/>
          </w:tcPr>
          <w:p w:rsidR="00DF57AC" w:rsidRDefault="00DF57AC" w:rsidP="001E0E6C">
            <w:pPr>
              <w:rPr>
                <w:sz w:val="20"/>
                <w:szCs w:val="20"/>
              </w:rPr>
            </w:pPr>
            <w:r>
              <w:rPr>
                <w:sz w:val="20"/>
                <w:szCs w:val="20"/>
              </w:rPr>
              <w:t>153/154</w:t>
            </w:r>
          </w:p>
        </w:tc>
        <w:tc>
          <w:tcPr>
            <w:tcW w:w="9372" w:type="dxa"/>
          </w:tcPr>
          <w:p w:rsidR="00DF57AC" w:rsidRPr="00936078" w:rsidRDefault="00DF57AC" w:rsidP="00881AE8">
            <w:pPr>
              <w:jc w:val="both"/>
              <w:rPr>
                <w:b/>
                <w:sz w:val="20"/>
                <w:szCs w:val="28"/>
              </w:rPr>
            </w:pPr>
            <w:r w:rsidRPr="00936078">
              <w:rPr>
                <w:b/>
                <w:sz w:val="20"/>
                <w:szCs w:val="28"/>
              </w:rPr>
              <w:t>Практическая работа №</w:t>
            </w:r>
            <w:r>
              <w:rPr>
                <w:b/>
                <w:sz w:val="20"/>
                <w:szCs w:val="28"/>
              </w:rPr>
              <w:t>28</w:t>
            </w:r>
            <w:r w:rsidRPr="00936078">
              <w:rPr>
                <w:b/>
                <w:sz w:val="20"/>
                <w:szCs w:val="28"/>
              </w:rPr>
              <w:t xml:space="preserve">. </w:t>
            </w:r>
          </w:p>
          <w:p w:rsidR="00DF57AC" w:rsidRPr="008D0C83" w:rsidRDefault="00DF57AC" w:rsidP="00881AE8">
            <w:pPr>
              <w:rPr>
                <w:b/>
                <w:bCs/>
                <w:iCs/>
                <w:sz w:val="20"/>
                <w:szCs w:val="20"/>
              </w:rPr>
            </w:pPr>
            <w:r>
              <w:rPr>
                <w:sz w:val="20"/>
                <w:szCs w:val="28"/>
              </w:rPr>
              <w:t>Решение задач по теме: «</w:t>
            </w:r>
            <w:r>
              <w:rPr>
                <w:sz w:val="20"/>
                <w:szCs w:val="20"/>
              </w:rPr>
              <w:t>Линзы</w:t>
            </w:r>
            <w:r>
              <w:rPr>
                <w:sz w:val="20"/>
                <w:szCs w:val="28"/>
              </w:rPr>
              <w:t>»</w:t>
            </w:r>
            <w:r w:rsidRPr="008D0C83">
              <w:rPr>
                <w:sz w:val="20"/>
                <w:szCs w:val="28"/>
              </w:rPr>
              <w:t>.</w:t>
            </w:r>
          </w:p>
        </w:tc>
        <w:tc>
          <w:tcPr>
            <w:tcW w:w="993" w:type="dxa"/>
          </w:tcPr>
          <w:p w:rsidR="00DF57AC" w:rsidRDefault="00DF57AC" w:rsidP="00881AE8">
            <w:pPr>
              <w:jc w:val="center"/>
            </w:pPr>
            <w:r>
              <w:rPr>
                <w:sz w:val="20"/>
                <w:szCs w:val="20"/>
              </w:rPr>
              <w:t>2</w:t>
            </w:r>
          </w:p>
        </w:tc>
        <w:tc>
          <w:tcPr>
            <w:tcW w:w="1559" w:type="dxa"/>
            <w:shd w:val="clear" w:color="auto" w:fill="BFBFBF" w:themeFill="background1" w:themeFillShade="BF"/>
          </w:tcPr>
          <w:p w:rsidR="00DF57AC" w:rsidRDefault="00DF57AC" w:rsidP="00C43673">
            <w:pPr>
              <w:jc w:val="center"/>
            </w:pPr>
          </w:p>
        </w:tc>
      </w:tr>
      <w:tr w:rsidR="00DF57AC" w:rsidTr="009E4885">
        <w:trPr>
          <w:trHeight w:val="161"/>
        </w:trPr>
        <w:tc>
          <w:tcPr>
            <w:tcW w:w="2204" w:type="dxa"/>
            <w:vMerge w:val="restart"/>
          </w:tcPr>
          <w:p w:rsidR="00DF57AC" w:rsidRDefault="00DF57AC" w:rsidP="00F966E4">
            <w:pPr>
              <w:jc w:val="center"/>
              <w:rPr>
                <w:b/>
                <w:bCs/>
                <w:iCs/>
                <w:sz w:val="20"/>
                <w:szCs w:val="20"/>
              </w:rPr>
            </w:pPr>
            <w:r w:rsidRPr="009C3B6C">
              <w:rPr>
                <w:b/>
                <w:sz w:val="20"/>
                <w:szCs w:val="20"/>
              </w:rPr>
              <w:t xml:space="preserve">Тема </w:t>
            </w:r>
            <w:r>
              <w:rPr>
                <w:b/>
                <w:sz w:val="20"/>
                <w:szCs w:val="20"/>
              </w:rPr>
              <w:t>5</w:t>
            </w:r>
            <w:r w:rsidRPr="009C3B6C">
              <w:rPr>
                <w:b/>
                <w:sz w:val="20"/>
                <w:szCs w:val="20"/>
              </w:rPr>
              <w:t>.</w:t>
            </w:r>
            <w:r>
              <w:rPr>
                <w:b/>
                <w:sz w:val="20"/>
                <w:szCs w:val="20"/>
              </w:rPr>
              <w:t>2</w:t>
            </w:r>
            <w:r w:rsidRPr="009C3B6C">
              <w:rPr>
                <w:b/>
                <w:sz w:val="20"/>
                <w:szCs w:val="20"/>
              </w:rPr>
              <w:t>.</w:t>
            </w:r>
            <w:r w:rsidRPr="00C060C1">
              <w:rPr>
                <w:b/>
                <w:bCs/>
                <w:iCs/>
                <w:sz w:val="20"/>
                <w:szCs w:val="20"/>
              </w:rPr>
              <w:t xml:space="preserve"> </w:t>
            </w:r>
          </w:p>
          <w:p w:rsidR="00DF57AC" w:rsidRPr="009C3B6C" w:rsidRDefault="00DF57AC" w:rsidP="00F966E4">
            <w:pPr>
              <w:jc w:val="center"/>
              <w:rPr>
                <w:b/>
                <w:sz w:val="20"/>
                <w:szCs w:val="20"/>
              </w:rPr>
            </w:pPr>
            <w:r w:rsidRPr="00407560">
              <w:rPr>
                <w:bCs/>
                <w:iCs/>
                <w:sz w:val="20"/>
                <w:szCs w:val="20"/>
              </w:rPr>
              <w:t>Волновые свойства света.</w:t>
            </w:r>
          </w:p>
        </w:tc>
        <w:tc>
          <w:tcPr>
            <w:tcW w:w="10270" w:type="dxa"/>
            <w:gridSpan w:val="2"/>
          </w:tcPr>
          <w:p w:rsidR="00DF57AC" w:rsidRPr="00407560" w:rsidRDefault="00DF57AC" w:rsidP="00CE2EA5">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DF57AC" w:rsidRPr="00DE05A0" w:rsidRDefault="00DF57AC" w:rsidP="00D8460A">
            <w:pPr>
              <w:jc w:val="center"/>
              <w:rPr>
                <w:sz w:val="20"/>
                <w:szCs w:val="20"/>
              </w:rPr>
            </w:pPr>
          </w:p>
        </w:tc>
        <w:tc>
          <w:tcPr>
            <w:tcW w:w="1559" w:type="dxa"/>
            <w:shd w:val="clear" w:color="auto" w:fill="BFBFBF" w:themeFill="background1" w:themeFillShade="BF"/>
          </w:tcPr>
          <w:p w:rsidR="00DF57AC" w:rsidRPr="001541BE" w:rsidRDefault="00DF57AC" w:rsidP="00C43673">
            <w:pPr>
              <w:jc w:val="center"/>
              <w:rPr>
                <w:sz w:val="20"/>
                <w:szCs w:val="20"/>
              </w:rPr>
            </w:pPr>
          </w:p>
        </w:tc>
      </w:tr>
      <w:tr w:rsidR="00DF57AC" w:rsidTr="009E4885">
        <w:trPr>
          <w:trHeight w:val="161"/>
        </w:trPr>
        <w:tc>
          <w:tcPr>
            <w:tcW w:w="2204" w:type="dxa"/>
            <w:vMerge/>
          </w:tcPr>
          <w:p w:rsidR="00DF57AC" w:rsidRPr="00407560" w:rsidRDefault="00DF57AC" w:rsidP="00F966E4">
            <w:pPr>
              <w:jc w:val="center"/>
              <w:rPr>
                <w:b/>
                <w:bCs/>
                <w:iCs/>
                <w:sz w:val="20"/>
                <w:szCs w:val="20"/>
              </w:rPr>
            </w:pPr>
          </w:p>
        </w:tc>
        <w:tc>
          <w:tcPr>
            <w:tcW w:w="898" w:type="dxa"/>
          </w:tcPr>
          <w:p w:rsidR="00DF57AC" w:rsidRPr="006F175D" w:rsidRDefault="00DF57AC" w:rsidP="001E0E6C">
            <w:pPr>
              <w:rPr>
                <w:sz w:val="20"/>
                <w:szCs w:val="20"/>
              </w:rPr>
            </w:pPr>
            <w:r>
              <w:rPr>
                <w:sz w:val="20"/>
                <w:szCs w:val="20"/>
              </w:rPr>
              <w:t>155</w:t>
            </w:r>
          </w:p>
        </w:tc>
        <w:tc>
          <w:tcPr>
            <w:tcW w:w="9372" w:type="dxa"/>
          </w:tcPr>
          <w:p w:rsidR="00DF57AC" w:rsidRPr="006F175D" w:rsidRDefault="00DF57AC" w:rsidP="00CE2EA5">
            <w:pPr>
              <w:pStyle w:val="aff7"/>
              <w:rPr>
                <w:sz w:val="20"/>
                <w:szCs w:val="20"/>
              </w:rPr>
            </w:pPr>
            <w:r w:rsidRPr="00407560">
              <w:rPr>
                <w:sz w:val="20"/>
                <w:szCs w:val="20"/>
              </w:rPr>
              <w:t>Интерференция света.</w:t>
            </w:r>
            <w:r w:rsidRPr="00407560">
              <w:rPr>
                <w:b/>
                <w:bCs/>
                <w:i/>
                <w:iCs/>
                <w:sz w:val="20"/>
                <w:szCs w:val="20"/>
              </w:rPr>
              <w:t xml:space="preserve"> </w:t>
            </w:r>
            <w:r w:rsidRPr="00407560">
              <w:rPr>
                <w:sz w:val="20"/>
                <w:szCs w:val="20"/>
              </w:rPr>
              <w:t>Когерентность</w:t>
            </w:r>
            <w:r w:rsidRPr="00407560">
              <w:rPr>
                <w:b/>
                <w:bCs/>
                <w:i/>
                <w:iCs/>
                <w:sz w:val="20"/>
                <w:szCs w:val="20"/>
              </w:rPr>
              <w:t xml:space="preserve"> </w:t>
            </w:r>
            <w:r w:rsidRPr="00407560">
              <w:rPr>
                <w:sz w:val="20"/>
                <w:szCs w:val="20"/>
              </w:rPr>
              <w:t>световых лучей. Интерференция в тонких пленках. Полосы равной толщины. Кольца Ньютона</w:t>
            </w:r>
            <w:r>
              <w:rPr>
                <w:sz w:val="20"/>
                <w:szCs w:val="20"/>
              </w:rPr>
              <w:t>.</w:t>
            </w:r>
          </w:p>
        </w:tc>
        <w:tc>
          <w:tcPr>
            <w:tcW w:w="993" w:type="dxa"/>
          </w:tcPr>
          <w:p w:rsidR="00DF57AC" w:rsidRDefault="00DF57AC" w:rsidP="00D8460A">
            <w:pPr>
              <w:jc w:val="center"/>
            </w:pPr>
            <w:r w:rsidRPr="00DE05A0">
              <w:rPr>
                <w:sz w:val="20"/>
                <w:szCs w:val="20"/>
              </w:rPr>
              <w:t>1</w:t>
            </w:r>
          </w:p>
        </w:tc>
        <w:tc>
          <w:tcPr>
            <w:tcW w:w="1559" w:type="dxa"/>
          </w:tcPr>
          <w:p w:rsidR="00DF57AC" w:rsidRDefault="00DF57AC" w:rsidP="00C43673">
            <w:pPr>
              <w:jc w:val="center"/>
            </w:pPr>
            <w:r w:rsidRPr="001541BE">
              <w:rPr>
                <w:sz w:val="20"/>
                <w:szCs w:val="20"/>
              </w:rPr>
              <w:t>2</w:t>
            </w:r>
          </w:p>
        </w:tc>
      </w:tr>
      <w:tr w:rsidR="00DF57AC" w:rsidTr="009E4885">
        <w:trPr>
          <w:trHeight w:val="96"/>
        </w:trPr>
        <w:tc>
          <w:tcPr>
            <w:tcW w:w="2204" w:type="dxa"/>
            <w:vMerge/>
          </w:tcPr>
          <w:p w:rsidR="00DF57AC" w:rsidRPr="009C3B6C" w:rsidRDefault="00DF57AC" w:rsidP="00F966E4">
            <w:pPr>
              <w:jc w:val="center"/>
              <w:rPr>
                <w:b/>
                <w:sz w:val="20"/>
                <w:szCs w:val="20"/>
              </w:rPr>
            </w:pPr>
          </w:p>
        </w:tc>
        <w:tc>
          <w:tcPr>
            <w:tcW w:w="898" w:type="dxa"/>
          </w:tcPr>
          <w:p w:rsidR="00DF57AC" w:rsidRPr="006F175D" w:rsidRDefault="00DF57AC" w:rsidP="001E0E6C">
            <w:pPr>
              <w:rPr>
                <w:sz w:val="20"/>
                <w:szCs w:val="20"/>
              </w:rPr>
            </w:pPr>
            <w:r>
              <w:rPr>
                <w:sz w:val="20"/>
                <w:szCs w:val="20"/>
              </w:rPr>
              <w:t>156</w:t>
            </w:r>
          </w:p>
        </w:tc>
        <w:tc>
          <w:tcPr>
            <w:tcW w:w="9372" w:type="dxa"/>
          </w:tcPr>
          <w:p w:rsidR="00DF57AC" w:rsidRPr="006F175D" w:rsidRDefault="00DF57AC" w:rsidP="00881AE8">
            <w:pPr>
              <w:pStyle w:val="aff7"/>
              <w:rPr>
                <w:sz w:val="20"/>
                <w:szCs w:val="20"/>
              </w:rPr>
            </w:pPr>
            <w:r w:rsidRPr="00407560">
              <w:rPr>
                <w:sz w:val="20"/>
                <w:szCs w:val="20"/>
              </w:rPr>
              <w:t>Дифракция света. Дифракция на щели в параллельных лучах. Дифракционная решетка. Понятие о голографии.</w:t>
            </w:r>
          </w:p>
        </w:tc>
        <w:tc>
          <w:tcPr>
            <w:tcW w:w="993" w:type="dxa"/>
          </w:tcPr>
          <w:p w:rsidR="00DF57AC" w:rsidRDefault="00DF57AC" w:rsidP="00D8460A">
            <w:pPr>
              <w:jc w:val="center"/>
            </w:pPr>
            <w:r w:rsidRPr="00DE05A0">
              <w:rPr>
                <w:sz w:val="20"/>
                <w:szCs w:val="20"/>
              </w:rPr>
              <w:t>1</w:t>
            </w:r>
          </w:p>
        </w:tc>
        <w:tc>
          <w:tcPr>
            <w:tcW w:w="1559" w:type="dxa"/>
          </w:tcPr>
          <w:p w:rsidR="00DF57AC" w:rsidRDefault="00DF57AC" w:rsidP="00C43673">
            <w:pPr>
              <w:jc w:val="center"/>
            </w:pPr>
            <w:r w:rsidRPr="001541BE">
              <w:rPr>
                <w:sz w:val="20"/>
                <w:szCs w:val="20"/>
              </w:rPr>
              <w:t>2</w:t>
            </w:r>
          </w:p>
        </w:tc>
      </w:tr>
      <w:tr w:rsidR="00DF57AC" w:rsidTr="009E4885">
        <w:trPr>
          <w:trHeight w:val="123"/>
        </w:trPr>
        <w:tc>
          <w:tcPr>
            <w:tcW w:w="2204" w:type="dxa"/>
            <w:vMerge/>
          </w:tcPr>
          <w:p w:rsidR="00DF57AC" w:rsidRPr="009C3B6C" w:rsidRDefault="00DF57AC" w:rsidP="00F966E4">
            <w:pPr>
              <w:jc w:val="center"/>
              <w:rPr>
                <w:b/>
                <w:sz w:val="20"/>
                <w:szCs w:val="20"/>
              </w:rPr>
            </w:pPr>
          </w:p>
        </w:tc>
        <w:tc>
          <w:tcPr>
            <w:tcW w:w="898" w:type="dxa"/>
          </w:tcPr>
          <w:p w:rsidR="00DF57AC" w:rsidRPr="006F175D" w:rsidRDefault="00DF57AC" w:rsidP="001E0E6C">
            <w:pPr>
              <w:rPr>
                <w:sz w:val="20"/>
                <w:szCs w:val="20"/>
              </w:rPr>
            </w:pPr>
            <w:r>
              <w:rPr>
                <w:sz w:val="20"/>
                <w:szCs w:val="20"/>
              </w:rPr>
              <w:t>157</w:t>
            </w:r>
          </w:p>
        </w:tc>
        <w:tc>
          <w:tcPr>
            <w:tcW w:w="9372" w:type="dxa"/>
          </w:tcPr>
          <w:p w:rsidR="00DF57AC" w:rsidRPr="006F175D" w:rsidRDefault="00DF57AC" w:rsidP="00881AE8">
            <w:pPr>
              <w:pStyle w:val="aff7"/>
              <w:rPr>
                <w:sz w:val="20"/>
                <w:szCs w:val="20"/>
              </w:rPr>
            </w:pPr>
            <w:r w:rsidRPr="00407560">
              <w:rPr>
                <w:sz w:val="20"/>
                <w:szCs w:val="20"/>
              </w:rPr>
              <w:t>Поляризация поперечных волн. Поляризация света. Двойное лучепреломление. Поляроиды.</w:t>
            </w:r>
          </w:p>
        </w:tc>
        <w:tc>
          <w:tcPr>
            <w:tcW w:w="993" w:type="dxa"/>
          </w:tcPr>
          <w:p w:rsidR="00DF57AC" w:rsidRDefault="00DF57AC" w:rsidP="00D8460A">
            <w:pPr>
              <w:jc w:val="center"/>
            </w:pPr>
            <w:r w:rsidRPr="00DE05A0">
              <w:rPr>
                <w:sz w:val="20"/>
                <w:szCs w:val="20"/>
              </w:rPr>
              <w:t>1</w:t>
            </w:r>
          </w:p>
        </w:tc>
        <w:tc>
          <w:tcPr>
            <w:tcW w:w="1559" w:type="dxa"/>
          </w:tcPr>
          <w:p w:rsidR="00DF57AC" w:rsidRDefault="00DF57AC" w:rsidP="00C43673">
            <w:pPr>
              <w:jc w:val="center"/>
            </w:pPr>
            <w:r w:rsidRPr="001541BE">
              <w:rPr>
                <w:sz w:val="20"/>
                <w:szCs w:val="20"/>
              </w:rPr>
              <w:t>2</w:t>
            </w:r>
          </w:p>
        </w:tc>
      </w:tr>
      <w:tr w:rsidR="00DF57AC" w:rsidTr="001E0E6C">
        <w:trPr>
          <w:trHeight w:val="307"/>
        </w:trPr>
        <w:tc>
          <w:tcPr>
            <w:tcW w:w="2204" w:type="dxa"/>
            <w:vMerge/>
          </w:tcPr>
          <w:p w:rsidR="00DF57AC" w:rsidRPr="009C3B6C" w:rsidRDefault="00DF57AC" w:rsidP="00F966E4">
            <w:pPr>
              <w:jc w:val="center"/>
              <w:rPr>
                <w:b/>
                <w:sz w:val="20"/>
                <w:szCs w:val="20"/>
              </w:rPr>
            </w:pPr>
          </w:p>
        </w:tc>
        <w:tc>
          <w:tcPr>
            <w:tcW w:w="898" w:type="dxa"/>
          </w:tcPr>
          <w:p w:rsidR="00DF57AC" w:rsidRPr="006F175D" w:rsidRDefault="00DF57AC" w:rsidP="001E0E6C">
            <w:pPr>
              <w:rPr>
                <w:sz w:val="20"/>
                <w:szCs w:val="20"/>
              </w:rPr>
            </w:pPr>
            <w:r>
              <w:rPr>
                <w:sz w:val="20"/>
                <w:szCs w:val="20"/>
              </w:rPr>
              <w:t>158</w:t>
            </w:r>
          </w:p>
        </w:tc>
        <w:tc>
          <w:tcPr>
            <w:tcW w:w="9372" w:type="dxa"/>
          </w:tcPr>
          <w:p w:rsidR="00DF57AC" w:rsidRPr="006F175D" w:rsidRDefault="00DF57AC" w:rsidP="00881AE8">
            <w:pPr>
              <w:pStyle w:val="aff7"/>
              <w:rPr>
                <w:sz w:val="20"/>
                <w:szCs w:val="20"/>
              </w:rPr>
            </w:pPr>
            <w:r w:rsidRPr="00407560">
              <w:rPr>
                <w:sz w:val="20"/>
                <w:szCs w:val="20"/>
              </w:rPr>
              <w:t>Дисперсия света. Виды спектров. Спектры испускания. Спектры поглощения.</w:t>
            </w:r>
          </w:p>
        </w:tc>
        <w:tc>
          <w:tcPr>
            <w:tcW w:w="993" w:type="dxa"/>
          </w:tcPr>
          <w:p w:rsidR="00DF57AC" w:rsidRDefault="00DF57AC" w:rsidP="00D8460A">
            <w:pPr>
              <w:jc w:val="center"/>
            </w:pPr>
            <w:r w:rsidRPr="00DE05A0">
              <w:rPr>
                <w:sz w:val="20"/>
                <w:szCs w:val="20"/>
              </w:rPr>
              <w:t>1</w:t>
            </w:r>
          </w:p>
        </w:tc>
        <w:tc>
          <w:tcPr>
            <w:tcW w:w="1559" w:type="dxa"/>
          </w:tcPr>
          <w:p w:rsidR="00DF57AC" w:rsidRDefault="00DF57AC" w:rsidP="00C43673">
            <w:pPr>
              <w:jc w:val="center"/>
            </w:pPr>
            <w:r w:rsidRPr="001541BE">
              <w:rPr>
                <w:sz w:val="20"/>
                <w:szCs w:val="20"/>
              </w:rPr>
              <w:t>2</w:t>
            </w:r>
          </w:p>
        </w:tc>
      </w:tr>
      <w:tr w:rsidR="00DF57AC" w:rsidTr="009E4885">
        <w:trPr>
          <w:trHeight w:val="101"/>
        </w:trPr>
        <w:tc>
          <w:tcPr>
            <w:tcW w:w="2204" w:type="dxa"/>
            <w:vMerge/>
          </w:tcPr>
          <w:p w:rsidR="00DF57AC" w:rsidRPr="009C3B6C" w:rsidRDefault="00DF57AC" w:rsidP="00F966E4">
            <w:pPr>
              <w:jc w:val="center"/>
              <w:rPr>
                <w:b/>
                <w:sz w:val="20"/>
                <w:szCs w:val="20"/>
              </w:rPr>
            </w:pPr>
          </w:p>
        </w:tc>
        <w:tc>
          <w:tcPr>
            <w:tcW w:w="898" w:type="dxa"/>
          </w:tcPr>
          <w:p w:rsidR="00DF57AC" w:rsidRPr="006F175D" w:rsidRDefault="00DF57AC" w:rsidP="001E0E6C">
            <w:pPr>
              <w:rPr>
                <w:sz w:val="20"/>
                <w:szCs w:val="20"/>
              </w:rPr>
            </w:pPr>
            <w:r>
              <w:rPr>
                <w:sz w:val="20"/>
                <w:szCs w:val="20"/>
              </w:rPr>
              <w:t>159/160</w:t>
            </w:r>
          </w:p>
        </w:tc>
        <w:tc>
          <w:tcPr>
            <w:tcW w:w="9372" w:type="dxa"/>
          </w:tcPr>
          <w:p w:rsidR="00DF57AC" w:rsidRPr="005A337D" w:rsidRDefault="00DF57AC" w:rsidP="00E70BF7">
            <w:pPr>
              <w:pStyle w:val="aff7"/>
              <w:rPr>
                <w:b/>
                <w:sz w:val="20"/>
                <w:szCs w:val="20"/>
              </w:rPr>
            </w:pPr>
            <w:r>
              <w:rPr>
                <w:b/>
                <w:sz w:val="20"/>
                <w:szCs w:val="20"/>
              </w:rPr>
              <w:t>Лабораторная работа №19</w:t>
            </w:r>
            <w:r w:rsidRPr="006F175D">
              <w:rPr>
                <w:b/>
                <w:sz w:val="20"/>
                <w:szCs w:val="20"/>
              </w:rPr>
              <w:t>.</w:t>
            </w:r>
            <w:r w:rsidRPr="00407560">
              <w:rPr>
                <w:sz w:val="20"/>
                <w:szCs w:val="20"/>
              </w:rPr>
              <w:t xml:space="preserve"> Изучение изображения предметов в тонкой</w:t>
            </w:r>
            <w:r w:rsidRPr="00407560">
              <w:rPr>
                <w:b/>
                <w:bCs/>
                <w:i/>
                <w:iCs/>
                <w:sz w:val="20"/>
                <w:szCs w:val="20"/>
              </w:rPr>
              <w:t xml:space="preserve"> </w:t>
            </w:r>
            <w:r w:rsidRPr="00407560">
              <w:rPr>
                <w:sz w:val="20"/>
                <w:szCs w:val="20"/>
              </w:rPr>
              <w:t>линзе.</w:t>
            </w:r>
          </w:p>
        </w:tc>
        <w:tc>
          <w:tcPr>
            <w:tcW w:w="993" w:type="dxa"/>
          </w:tcPr>
          <w:p w:rsidR="00DF57AC" w:rsidRDefault="00DF57AC" w:rsidP="00D8460A">
            <w:pPr>
              <w:jc w:val="center"/>
            </w:pPr>
            <w:r>
              <w:rPr>
                <w:sz w:val="20"/>
                <w:szCs w:val="20"/>
              </w:rPr>
              <w:t>2</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23"/>
        </w:trPr>
        <w:tc>
          <w:tcPr>
            <w:tcW w:w="2204" w:type="dxa"/>
            <w:vMerge/>
          </w:tcPr>
          <w:p w:rsidR="00DF57AC" w:rsidRPr="009C3B6C" w:rsidRDefault="00DF57AC" w:rsidP="00F966E4">
            <w:pPr>
              <w:jc w:val="center"/>
              <w:rPr>
                <w:b/>
                <w:sz w:val="20"/>
                <w:szCs w:val="20"/>
              </w:rPr>
            </w:pPr>
          </w:p>
        </w:tc>
        <w:tc>
          <w:tcPr>
            <w:tcW w:w="898" w:type="dxa"/>
          </w:tcPr>
          <w:p w:rsidR="00DF57AC" w:rsidRPr="006F175D" w:rsidRDefault="00DF57AC" w:rsidP="001E0E6C">
            <w:pPr>
              <w:rPr>
                <w:sz w:val="20"/>
                <w:szCs w:val="20"/>
              </w:rPr>
            </w:pPr>
            <w:r>
              <w:rPr>
                <w:sz w:val="20"/>
                <w:szCs w:val="20"/>
              </w:rPr>
              <w:t>161/162</w:t>
            </w:r>
          </w:p>
        </w:tc>
        <w:tc>
          <w:tcPr>
            <w:tcW w:w="9372" w:type="dxa"/>
          </w:tcPr>
          <w:p w:rsidR="00DF57AC" w:rsidRPr="006F175D" w:rsidRDefault="00DF57AC" w:rsidP="00E70BF7">
            <w:pPr>
              <w:pStyle w:val="aff7"/>
              <w:rPr>
                <w:sz w:val="20"/>
                <w:szCs w:val="20"/>
              </w:rPr>
            </w:pPr>
            <w:r>
              <w:rPr>
                <w:b/>
                <w:sz w:val="20"/>
                <w:szCs w:val="20"/>
              </w:rPr>
              <w:t>Лабораторная работа №20</w:t>
            </w:r>
            <w:r w:rsidRPr="006F175D">
              <w:rPr>
                <w:b/>
                <w:sz w:val="20"/>
                <w:szCs w:val="20"/>
              </w:rPr>
              <w:t>.</w:t>
            </w:r>
            <w:r w:rsidRPr="00407560">
              <w:rPr>
                <w:sz w:val="20"/>
                <w:szCs w:val="20"/>
              </w:rPr>
              <w:t xml:space="preserve"> Изучение интерференции и дифракции света.</w:t>
            </w:r>
          </w:p>
        </w:tc>
        <w:tc>
          <w:tcPr>
            <w:tcW w:w="993" w:type="dxa"/>
          </w:tcPr>
          <w:p w:rsidR="00DF57AC" w:rsidRDefault="00DF57AC" w:rsidP="00D8460A">
            <w:pPr>
              <w:jc w:val="center"/>
            </w:pPr>
            <w:r>
              <w:rPr>
                <w:sz w:val="20"/>
                <w:szCs w:val="20"/>
              </w:rPr>
              <w:t>2</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12"/>
        </w:trPr>
        <w:tc>
          <w:tcPr>
            <w:tcW w:w="2204" w:type="dxa"/>
            <w:vMerge/>
          </w:tcPr>
          <w:p w:rsidR="00DF57AC" w:rsidRPr="009C3B6C" w:rsidRDefault="00DF57AC" w:rsidP="00F966E4">
            <w:pPr>
              <w:jc w:val="center"/>
              <w:rPr>
                <w:b/>
                <w:sz w:val="20"/>
                <w:szCs w:val="20"/>
              </w:rPr>
            </w:pPr>
          </w:p>
        </w:tc>
        <w:tc>
          <w:tcPr>
            <w:tcW w:w="898" w:type="dxa"/>
          </w:tcPr>
          <w:p w:rsidR="00DF57AC" w:rsidRPr="006F175D" w:rsidRDefault="00DF57AC" w:rsidP="001E0E6C">
            <w:pPr>
              <w:rPr>
                <w:sz w:val="20"/>
                <w:szCs w:val="20"/>
              </w:rPr>
            </w:pPr>
            <w:r>
              <w:rPr>
                <w:sz w:val="20"/>
                <w:szCs w:val="20"/>
              </w:rPr>
              <w:t>163</w:t>
            </w:r>
          </w:p>
        </w:tc>
        <w:tc>
          <w:tcPr>
            <w:tcW w:w="9372" w:type="dxa"/>
          </w:tcPr>
          <w:p w:rsidR="00DF57AC" w:rsidRPr="006F175D" w:rsidRDefault="00DF57AC" w:rsidP="00E70BF7">
            <w:pPr>
              <w:pStyle w:val="aff7"/>
              <w:rPr>
                <w:sz w:val="20"/>
                <w:szCs w:val="20"/>
              </w:rPr>
            </w:pPr>
            <w:r>
              <w:rPr>
                <w:b/>
                <w:sz w:val="20"/>
                <w:szCs w:val="20"/>
              </w:rPr>
              <w:t>Лабораторная работа №21</w:t>
            </w:r>
            <w:r w:rsidRPr="006F175D">
              <w:rPr>
                <w:b/>
                <w:sz w:val="20"/>
                <w:szCs w:val="20"/>
              </w:rPr>
              <w:t>.</w:t>
            </w:r>
            <w:r w:rsidRPr="00407560">
              <w:rPr>
                <w:sz w:val="20"/>
                <w:szCs w:val="20"/>
              </w:rPr>
              <w:t xml:space="preserve"> Градуировка спектроскопа и определение длины волны спектральных линий.</w:t>
            </w:r>
          </w:p>
        </w:tc>
        <w:tc>
          <w:tcPr>
            <w:tcW w:w="993" w:type="dxa"/>
          </w:tcPr>
          <w:p w:rsidR="00DF57AC" w:rsidRDefault="00DF57AC" w:rsidP="00D8460A">
            <w:pPr>
              <w:jc w:val="center"/>
            </w:pPr>
            <w:r w:rsidRPr="00DE05A0">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57"/>
        </w:trPr>
        <w:tc>
          <w:tcPr>
            <w:tcW w:w="2204" w:type="dxa"/>
            <w:vMerge/>
          </w:tcPr>
          <w:p w:rsidR="00DF57AC" w:rsidRPr="009C3B6C" w:rsidRDefault="00DF57AC" w:rsidP="00F966E4">
            <w:pPr>
              <w:jc w:val="center"/>
              <w:rPr>
                <w:b/>
                <w:sz w:val="20"/>
                <w:szCs w:val="20"/>
              </w:rPr>
            </w:pPr>
          </w:p>
        </w:tc>
        <w:tc>
          <w:tcPr>
            <w:tcW w:w="898" w:type="dxa"/>
          </w:tcPr>
          <w:p w:rsidR="00DF57AC" w:rsidRPr="006F175D" w:rsidRDefault="00DF57AC" w:rsidP="001E0E6C">
            <w:pPr>
              <w:rPr>
                <w:sz w:val="20"/>
                <w:szCs w:val="20"/>
              </w:rPr>
            </w:pPr>
            <w:r>
              <w:rPr>
                <w:sz w:val="20"/>
                <w:szCs w:val="20"/>
              </w:rPr>
              <w:t>164</w:t>
            </w:r>
          </w:p>
        </w:tc>
        <w:tc>
          <w:tcPr>
            <w:tcW w:w="9372" w:type="dxa"/>
          </w:tcPr>
          <w:p w:rsidR="00DF57AC" w:rsidRPr="006F175D" w:rsidRDefault="00DF57AC" w:rsidP="00523892">
            <w:pPr>
              <w:pStyle w:val="aff7"/>
              <w:rPr>
                <w:sz w:val="20"/>
                <w:szCs w:val="20"/>
              </w:rPr>
            </w:pPr>
            <w:r w:rsidRPr="009F7068">
              <w:rPr>
                <w:b/>
                <w:sz w:val="20"/>
                <w:szCs w:val="20"/>
              </w:rPr>
              <w:t xml:space="preserve">Контрольная работа № </w:t>
            </w:r>
            <w:r>
              <w:rPr>
                <w:b/>
                <w:sz w:val="20"/>
                <w:szCs w:val="20"/>
              </w:rPr>
              <w:t>6</w:t>
            </w:r>
            <w:r w:rsidRPr="009F7068">
              <w:rPr>
                <w:b/>
                <w:sz w:val="20"/>
                <w:szCs w:val="20"/>
              </w:rPr>
              <w:t>.</w:t>
            </w:r>
            <w:r>
              <w:rPr>
                <w:b/>
                <w:sz w:val="20"/>
                <w:szCs w:val="20"/>
              </w:rPr>
              <w:t xml:space="preserve"> </w:t>
            </w:r>
            <w:r>
              <w:rPr>
                <w:sz w:val="20"/>
                <w:szCs w:val="20"/>
              </w:rPr>
              <w:t>Тема: «</w:t>
            </w:r>
            <w:r w:rsidRPr="005A337D">
              <w:rPr>
                <w:bCs/>
                <w:sz w:val="20"/>
                <w:szCs w:val="20"/>
              </w:rPr>
              <w:t>Оптика</w:t>
            </w:r>
            <w:r>
              <w:rPr>
                <w:sz w:val="20"/>
                <w:szCs w:val="20"/>
              </w:rPr>
              <w:t>»</w:t>
            </w:r>
            <w:r w:rsidRPr="005A337D">
              <w:rPr>
                <w:sz w:val="20"/>
                <w:szCs w:val="20"/>
              </w:rPr>
              <w:t>.</w:t>
            </w:r>
          </w:p>
        </w:tc>
        <w:tc>
          <w:tcPr>
            <w:tcW w:w="993" w:type="dxa"/>
          </w:tcPr>
          <w:p w:rsidR="00DF57AC" w:rsidRDefault="00DF57AC" w:rsidP="00D8460A">
            <w:pPr>
              <w:jc w:val="center"/>
            </w:pPr>
            <w:r w:rsidRPr="00DE05A0">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07"/>
        </w:trPr>
        <w:tc>
          <w:tcPr>
            <w:tcW w:w="2204" w:type="dxa"/>
            <w:vMerge/>
          </w:tcPr>
          <w:p w:rsidR="00DF57AC" w:rsidRPr="009C3B6C" w:rsidRDefault="00DF57AC" w:rsidP="00F966E4">
            <w:pPr>
              <w:jc w:val="center"/>
              <w:rPr>
                <w:b/>
                <w:sz w:val="20"/>
                <w:szCs w:val="20"/>
              </w:rPr>
            </w:pPr>
          </w:p>
        </w:tc>
        <w:tc>
          <w:tcPr>
            <w:tcW w:w="10270" w:type="dxa"/>
            <w:gridSpan w:val="2"/>
          </w:tcPr>
          <w:p w:rsidR="00DF57AC" w:rsidRPr="009F7068" w:rsidRDefault="00DF57AC" w:rsidP="003A4F64">
            <w:pPr>
              <w:pStyle w:val="aff7"/>
              <w:rPr>
                <w:b/>
                <w:sz w:val="20"/>
                <w:szCs w:val="20"/>
              </w:rPr>
            </w:pPr>
            <w:r w:rsidRPr="0011435D">
              <w:rPr>
                <w:b/>
                <w:sz w:val="20"/>
                <w:szCs w:val="20"/>
              </w:rPr>
              <w:t xml:space="preserve">Самостоятельная работа </w:t>
            </w:r>
          </w:p>
        </w:tc>
        <w:tc>
          <w:tcPr>
            <w:tcW w:w="993" w:type="dxa"/>
          </w:tcPr>
          <w:p w:rsidR="00DF57AC" w:rsidRPr="00BC6538" w:rsidRDefault="00DF57AC" w:rsidP="00F966E4">
            <w:pPr>
              <w:jc w:val="center"/>
              <w:rPr>
                <w:b/>
                <w:sz w:val="20"/>
                <w:szCs w:val="20"/>
              </w:rPr>
            </w:pPr>
            <w:r>
              <w:rPr>
                <w:b/>
                <w:sz w:val="20"/>
                <w:szCs w:val="20"/>
              </w:rPr>
              <w:t>8</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79"/>
        </w:trPr>
        <w:tc>
          <w:tcPr>
            <w:tcW w:w="2204" w:type="dxa"/>
            <w:vMerge/>
          </w:tcPr>
          <w:p w:rsidR="00DF57AC" w:rsidRPr="009C3B6C" w:rsidRDefault="00DF57AC" w:rsidP="00F966E4">
            <w:pPr>
              <w:jc w:val="center"/>
              <w:rPr>
                <w:b/>
                <w:sz w:val="20"/>
                <w:szCs w:val="20"/>
              </w:rPr>
            </w:pPr>
          </w:p>
        </w:tc>
        <w:tc>
          <w:tcPr>
            <w:tcW w:w="898" w:type="dxa"/>
          </w:tcPr>
          <w:p w:rsidR="00DF57AC" w:rsidRDefault="00DF57AC" w:rsidP="00F966E4">
            <w:pPr>
              <w:rPr>
                <w:sz w:val="20"/>
                <w:szCs w:val="20"/>
              </w:rPr>
            </w:pPr>
            <w:r>
              <w:rPr>
                <w:sz w:val="20"/>
                <w:szCs w:val="20"/>
              </w:rPr>
              <w:t>75</w:t>
            </w:r>
          </w:p>
        </w:tc>
        <w:tc>
          <w:tcPr>
            <w:tcW w:w="9372" w:type="dxa"/>
          </w:tcPr>
          <w:p w:rsidR="00DF57AC" w:rsidRDefault="00DF57AC" w:rsidP="009820DD">
            <w:pPr>
              <w:rPr>
                <w:sz w:val="20"/>
                <w:szCs w:val="20"/>
              </w:rPr>
            </w:pPr>
            <w:r>
              <w:rPr>
                <w:sz w:val="20"/>
                <w:szCs w:val="20"/>
              </w:rPr>
              <w:t>Заполнение таблицы по теме «Линзы»</w:t>
            </w:r>
          </w:p>
        </w:tc>
        <w:tc>
          <w:tcPr>
            <w:tcW w:w="993" w:type="dxa"/>
          </w:tcPr>
          <w:p w:rsidR="00DF57AC" w:rsidRDefault="00DF57AC" w:rsidP="00F966E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79"/>
        </w:trPr>
        <w:tc>
          <w:tcPr>
            <w:tcW w:w="2204" w:type="dxa"/>
            <w:vMerge/>
          </w:tcPr>
          <w:p w:rsidR="00DF57AC" w:rsidRPr="009C3B6C" w:rsidRDefault="00DF57AC" w:rsidP="00F966E4">
            <w:pPr>
              <w:jc w:val="center"/>
              <w:rPr>
                <w:b/>
                <w:sz w:val="20"/>
                <w:szCs w:val="20"/>
              </w:rPr>
            </w:pPr>
          </w:p>
        </w:tc>
        <w:tc>
          <w:tcPr>
            <w:tcW w:w="898" w:type="dxa"/>
          </w:tcPr>
          <w:p w:rsidR="00DF57AC" w:rsidRDefault="00DF57AC" w:rsidP="00332DF3">
            <w:pPr>
              <w:rPr>
                <w:sz w:val="20"/>
                <w:szCs w:val="20"/>
              </w:rPr>
            </w:pPr>
            <w:r>
              <w:rPr>
                <w:sz w:val="20"/>
                <w:szCs w:val="20"/>
              </w:rPr>
              <w:t>76</w:t>
            </w:r>
          </w:p>
        </w:tc>
        <w:tc>
          <w:tcPr>
            <w:tcW w:w="9372" w:type="dxa"/>
          </w:tcPr>
          <w:p w:rsidR="00DF57AC" w:rsidRDefault="00DF57AC" w:rsidP="009820DD">
            <w:pPr>
              <w:rPr>
                <w:sz w:val="20"/>
                <w:szCs w:val="20"/>
              </w:rPr>
            </w:pPr>
            <w:r>
              <w:rPr>
                <w:sz w:val="20"/>
                <w:szCs w:val="20"/>
              </w:rPr>
              <w:t>Решение задач по теме: «Природа света»</w:t>
            </w:r>
          </w:p>
        </w:tc>
        <w:tc>
          <w:tcPr>
            <w:tcW w:w="993" w:type="dxa"/>
          </w:tcPr>
          <w:p w:rsidR="00DF57AC" w:rsidRDefault="00DF57AC" w:rsidP="00F966E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79"/>
        </w:trPr>
        <w:tc>
          <w:tcPr>
            <w:tcW w:w="2204" w:type="dxa"/>
            <w:vMerge/>
          </w:tcPr>
          <w:p w:rsidR="00DF57AC" w:rsidRPr="009C3B6C" w:rsidRDefault="00DF57AC" w:rsidP="00F966E4">
            <w:pPr>
              <w:jc w:val="center"/>
              <w:rPr>
                <w:b/>
                <w:sz w:val="20"/>
                <w:szCs w:val="20"/>
              </w:rPr>
            </w:pPr>
          </w:p>
        </w:tc>
        <w:tc>
          <w:tcPr>
            <w:tcW w:w="898" w:type="dxa"/>
          </w:tcPr>
          <w:p w:rsidR="00DF57AC" w:rsidRDefault="00DF57AC" w:rsidP="00332DF3">
            <w:pPr>
              <w:rPr>
                <w:sz w:val="20"/>
                <w:szCs w:val="20"/>
              </w:rPr>
            </w:pPr>
            <w:r>
              <w:rPr>
                <w:sz w:val="20"/>
                <w:szCs w:val="20"/>
              </w:rPr>
              <w:t>77</w:t>
            </w:r>
          </w:p>
        </w:tc>
        <w:tc>
          <w:tcPr>
            <w:tcW w:w="9372" w:type="dxa"/>
          </w:tcPr>
          <w:p w:rsidR="00DF57AC" w:rsidRPr="00A42A60" w:rsidRDefault="00DF57AC" w:rsidP="009820DD">
            <w:pPr>
              <w:rPr>
                <w:b/>
                <w:bCs/>
                <w:iCs/>
                <w:sz w:val="20"/>
                <w:szCs w:val="20"/>
              </w:rPr>
            </w:pPr>
            <w:r>
              <w:rPr>
                <w:sz w:val="20"/>
                <w:szCs w:val="20"/>
              </w:rPr>
              <w:t>Чтение конспектов занятий и дополнительной литературы по теме: "</w:t>
            </w:r>
            <w:r>
              <w:rPr>
                <w:bCs/>
                <w:iCs/>
                <w:sz w:val="20"/>
                <w:szCs w:val="20"/>
              </w:rPr>
              <w:t>Волновые свойства света</w:t>
            </w:r>
            <w:r>
              <w:rPr>
                <w:sz w:val="20"/>
                <w:szCs w:val="20"/>
              </w:rPr>
              <w:t>".</w:t>
            </w:r>
          </w:p>
        </w:tc>
        <w:tc>
          <w:tcPr>
            <w:tcW w:w="993" w:type="dxa"/>
          </w:tcPr>
          <w:p w:rsidR="00DF57AC" w:rsidRDefault="00DF57AC" w:rsidP="00F966E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79"/>
        </w:trPr>
        <w:tc>
          <w:tcPr>
            <w:tcW w:w="2204" w:type="dxa"/>
            <w:vMerge/>
          </w:tcPr>
          <w:p w:rsidR="00DF57AC" w:rsidRPr="009C3B6C" w:rsidRDefault="00DF57AC" w:rsidP="00F966E4">
            <w:pPr>
              <w:jc w:val="center"/>
              <w:rPr>
                <w:b/>
                <w:sz w:val="20"/>
                <w:szCs w:val="20"/>
              </w:rPr>
            </w:pPr>
          </w:p>
        </w:tc>
        <w:tc>
          <w:tcPr>
            <w:tcW w:w="898" w:type="dxa"/>
          </w:tcPr>
          <w:p w:rsidR="00DF57AC" w:rsidRDefault="00DF57AC" w:rsidP="00332DF3">
            <w:pPr>
              <w:rPr>
                <w:sz w:val="20"/>
                <w:szCs w:val="20"/>
              </w:rPr>
            </w:pPr>
            <w:r>
              <w:rPr>
                <w:sz w:val="20"/>
                <w:szCs w:val="20"/>
              </w:rPr>
              <w:t>78</w:t>
            </w:r>
          </w:p>
        </w:tc>
        <w:tc>
          <w:tcPr>
            <w:tcW w:w="9372" w:type="dxa"/>
          </w:tcPr>
          <w:p w:rsidR="00DF57AC" w:rsidRDefault="00DF57AC" w:rsidP="009820DD">
            <w:pPr>
              <w:rPr>
                <w:sz w:val="20"/>
                <w:szCs w:val="20"/>
              </w:rPr>
            </w:pPr>
            <w:r>
              <w:rPr>
                <w:sz w:val="20"/>
                <w:szCs w:val="20"/>
              </w:rPr>
              <w:t>Заполнение таблицы по теме «Волновые свойства света»</w:t>
            </w:r>
          </w:p>
        </w:tc>
        <w:tc>
          <w:tcPr>
            <w:tcW w:w="993" w:type="dxa"/>
          </w:tcPr>
          <w:p w:rsidR="00DF57AC" w:rsidRDefault="00DF57AC" w:rsidP="00F966E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79"/>
        </w:trPr>
        <w:tc>
          <w:tcPr>
            <w:tcW w:w="2204" w:type="dxa"/>
            <w:vMerge/>
          </w:tcPr>
          <w:p w:rsidR="00DF57AC" w:rsidRPr="009C3B6C" w:rsidRDefault="00DF57AC" w:rsidP="00F966E4">
            <w:pPr>
              <w:jc w:val="center"/>
              <w:rPr>
                <w:b/>
                <w:sz w:val="20"/>
                <w:szCs w:val="20"/>
              </w:rPr>
            </w:pPr>
          </w:p>
        </w:tc>
        <w:tc>
          <w:tcPr>
            <w:tcW w:w="898" w:type="dxa"/>
          </w:tcPr>
          <w:p w:rsidR="00DF57AC" w:rsidRDefault="00DF57AC" w:rsidP="00332DF3">
            <w:pPr>
              <w:rPr>
                <w:sz w:val="20"/>
                <w:szCs w:val="20"/>
              </w:rPr>
            </w:pPr>
            <w:r>
              <w:rPr>
                <w:sz w:val="20"/>
                <w:szCs w:val="20"/>
              </w:rPr>
              <w:t>79</w:t>
            </w:r>
          </w:p>
        </w:tc>
        <w:tc>
          <w:tcPr>
            <w:tcW w:w="9372" w:type="dxa"/>
          </w:tcPr>
          <w:p w:rsidR="00DF57AC" w:rsidRDefault="00DF57AC" w:rsidP="006A2898">
            <w:pPr>
              <w:rPr>
                <w:sz w:val="20"/>
                <w:szCs w:val="20"/>
              </w:rPr>
            </w:pPr>
            <w:r>
              <w:rPr>
                <w:sz w:val="20"/>
                <w:szCs w:val="20"/>
              </w:rPr>
              <w:t>Конспект по теме: «</w:t>
            </w:r>
            <w:r w:rsidRPr="00407560">
              <w:rPr>
                <w:sz w:val="20"/>
                <w:szCs w:val="20"/>
              </w:rPr>
              <w:t>Ультрафиолетовое и инфракрасное излучения. Рентгеновс</w:t>
            </w:r>
            <w:r>
              <w:rPr>
                <w:sz w:val="20"/>
                <w:szCs w:val="20"/>
              </w:rPr>
              <w:t>кие лучи. Их природа и свойства»</w:t>
            </w:r>
          </w:p>
        </w:tc>
        <w:tc>
          <w:tcPr>
            <w:tcW w:w="993" w:type="dxa"/>
          </w:tcPr>
          <w:p w:rsidR="00DF57AC" w:rsidRDefault="00DF57AC" w:rsidP="00F966E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46"/>
        </w:trPr>
        <w:tc>
          <w:tcPr>
            <w:tcW w:w="2204" w:type="dxa"/>
            <w:vMerge/>
          </w:tcPr>
          <w:p w:rsidR="00DF57AC" w:rsidRPr="009C3B6C" w:rsidRDefault="00DF57AC" w:rsidP="00F966E4">
            <w:pPr>
              <w:jc w:val="center"/>
              <w:rPr>
                <w:b/>
                <w:sz w:val="20"/>
                <w:szCs w:val="20"/>
              </w:rPr>
            </w:pPr>
          </w:p>
        </w:tc>
        <w:tc>
          <w:tcPr>
            <w:tcW w:w="898" w:type="dxa"/>
          </w:tcPr>
          <w:p w:rsidR="00DF57AC" w:rsidRDefault="00DF57AC" w:rsidP="00332DF3">
            <w:pPr>
              <w:rPr>
                <w:sz w:val="20"/>
                <w:szCs w:val="20"/>
              </w:rPr>
            </w:pPr>
            <w:r>
              <w:rPr>
                <w:sz w:val="20"/>
                <w:szCs w:val="20"/>
              </w:rPr>
              <w:t>80</w:t>
            </w:r>
          </w:p>
        </w:tc>
        <w:tc>
          <w:tcPr>
            <w:tcW w:w="9372" w:type="dxa"/>
          </w:tcPr>
          <w:p w:rsidR="00DF57AC" w:rsidRPr="006F175D" w:rsidRDefault="00DF57AC" w:rsidP="00A42A60">
            <w:pPr>
              <w:pStyle w:val="aff7"/>
              <w:rPr>
                <w:sz w:val="20"/>
                <w:szCs w:val="20"/>
              </w:rPr>
            </w:pPr>
            <w:r w:rsidRPr="001A48C0">
              <w:rPr>
                <w:sz w:val="20"/>
                <w:szCs w:val="20"/>
              </w:rPr>
              <w:t xml:space="preserve">Подготовка к лабораторной работе № </w:t>
            </w:r>
            <w:r>
              <w:rPr>
                <w:sz w:val="20"/>
                <w:szCs w:val="20"/>
              </w:rPr>
              <w:t>19</w:t>
            </w:r>
            <w:r w:rsidRPr="001A48C0">
              <w:rPr>
                <w:sz w:val="20"/>
                <w:szCs w:val="20"/>
              </w:rPr>
              <w:t xml:space="preserve"> , составление отчета.</w:t>
            </w:r>
          </w:p>
        </w:tc>
        <w:tc>
          <w:tcPr>
            <w:tcW w:w="993" w:type="dxa"/>
          </w:tcPr>
          <w:p w:rsidR="00DF57AC" w:rsidRDefault="00DF57AC" w:rsidP="00F966E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313"/>
        </w:trPr>
        <w:tc>
          <w:tcPr>
            <w:tcW w:w="2204" w:type="dxa"/>
            <w:vMerge/>
          </w:tcPr>
          <w:p w:rsidR="00DF57AC" w:rsidRPr="009C3B6C" w:rsidRDefault="00DF57AC" w:rsidP="00F966E4">
            <w:pPr>
              <w:jc w:val="center"/>
              <w:rPr>
                <w:b/>
                <w:sz w:val="20"/>
                <w:szCs w:val="20"/>
              </w:rPr>
            </w:pPr>
          </w:p>
        </w:tc>
        <w:tc>
          <w:tcPr>
            <w:tcW w:w="898" w:type="dxa"/>
          </w:tcPr>
          <w:p w:rsidR="00DF57AC" w:rsidRDefault="00DF57AC" w:rsidP="00332DF3">
            <w:pPr>
              <w:rPr>
                <w:sz w:val="20"/>
                <w:szCs w:val="20"/>
              </w:rPr>
            </w:pPr>
            <w:r>
              <w:rPr>
                <w:sz w:val="20"/>
                <w:szCs w:val="20"/>
              </w:rPr>
              <w:t>81</w:t>
            </w:r>
          </w:p>
        </w:tc>
        <w:tc>
          <w:tcPr>
            <w:tcW w:w="9372" w:type="dxa"/>
          </w:tcPr>
          <w:p w:rsidR="00DF57AC" w:rsidRPr="006F175D" w:rsidRDefault="00DF57AC" w:rsidP="00A42A60">
            <w:pPr>
              <w:pStyle w:val="aff7"/>
              <w:rPr>
                <w:sz w:val="20"/>
                <w:szCs w:val="20"/>
              </w:rPr>
            </w:pPr>
            <w:r w:rsidRPr="001A48C0">
              <w:rPr>
                <w:sz w:val="20"/>
                <w:szCs w:val="20"/>
              </w:rPr>
              <w:t xml:space="preserve">Подготовка к лабораторной работе № </w:t>
            </w:r>
            <w:r>
              <w:rPr>
                <w:sz w:val="20"/>
                <w:szCs w:val="20"/>
              </w:rPr>
              <w:t>20</w:t>
            </w:r>
            <w:r w:rsidRPr="001A48C0">
              <w:rPr>
                <w:sz w:val="20"/>
                <w:szCs w:val="20"/>
              </w:rPr>
              <w:t xml:space="preserve"> , составление отчета.</w:t>
            </w:r>
          </w:p>
        </w:tc>
        <w:tc>
          <w:tcPr>
            <w:tcW w:w="993" w:type="dxa"/>
          </w:tcPr>
          <w:p w:rsidR="00DF57AC" w:rsidRDefault="00DF57AC" w:rsidP="00F966E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368"/>
        </w:trPr>
        <w:tc>
          <w:tcPr>
            <w:tcW w:w="2204" w:type="dxa"/>
            <w:vMerge/>
          </w:tcPr>
          <w:p w:rsidR="00DF57AC" w:rsidRPr="009C3B6C" w:rsidRDefault="00DF57AC" w:rsidP="00F966E4">
            <w:pPr>
              <w:jc w:val="center"/>
              <w:rPr>
                <w:b/>
                <w:sz w:val="20"/>
                <w:szCs w:val="20"/>
              </w:rPr>
            </w:pPr>
          </w:p>
        </w:tc>
        <w:tc>
          <w:tcPr>
            <w:tcW w:w="898" w:type="dxa"/>
          </w:tcPr>
          <w:p w:rsidR="00DF57AC" w:rsidRDefault="00DF57AC" w:rsidP="00332DF3">
            <w:pPr>
              <w:rPr>
                <w:sz w:val="20"/>
                <w:szCs w:val="20"/>
              </w:rPr>
            </w:pPr>
            <w:r>
              <w:rPr>
                <w:sz w:val="20"/>
                <w:szCs w:val="20"/>
              </w:rPr>
              <w:t>82</w:t>
            </w:r>
          </w:p>
        </w:tc>
        <w:tc>
          <w:tcPr>
            <w:tcW w:w="9372" w:type="dxa"/>
          </w:tcPr>
          <w:p w:rsidR="00DF57AC" w:rsidRPr="006F175D" w:rsidRDefault="00DF57AC" w:rsidP="00A42A60">
            <w:pPr>
              <w:pStyle w:val="aff7"/>
              <w:rPr>
                <w:sz w:val="20"/>
                <w:szCs w:val="20"/>
              </w:rPr>
            </w:pPr>
            <w:r w:rsidRPr="001A48C0">
              <w:rPr>
                <w:sz w:val="20"/>
                <w:szCs w:val="20"/>
              </w:rPr>
              <w:t xml:space="preserve">Подготовка к лабораторной работе № </w:t>
            </w:r>
            <w:r>
              <w:rPr>
                <w:sz w:val="20"/>
                <w:szCs w:val="20"/>
              </w:rPr>
              <w:t>21</w:t>
            </w:r>
            <w:r w:rsidRPr="001A48C0">
              <w:rPr>
                <w:sz w:val="20"/>
                <w:szCs w:val="20"/>
              </w:rPr>
              <w:t xml:space="preserve"> , составление отчета.</w:t>
            </w:r>
          </w:p>
        </w:tc>
        <w:tc>
          <w:tcPr>
            <w:tcW w:w="993" w:type="dxa"/>
          </w:tcPr>
          <w:p w:rsidR="00DF57AC" w:rsidRDefault="00DF57AC" w:rsidP="00F966E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360"/>
        </w:trPr>
        <w:tc>
          <w:tcPr>
            <w:tcW w:w="2204" w:type="dxa"/>
          </w:tcPr>
          <w:p w:rsidR="00DF57AC" w:rsidRDefault="00DF57AC" w:rsidP="005A337D">
            <w:pPr>
              <w:jc w:val="center"/>
              <w:rPr>
                <w:b/>
                <w:sz w:val="20"/>
                <w:szCs w:val="20"/>
              </w:rPr>
            </w:pPr>
            <w:r w:rsidRPr="00E82DC7">
              <w:rPr>
                <w:b/>
                <w:sz w:val="20"/>
                <w:szCs w:val="20"/>
              </w:rPr>
              <w:t xml:space="preserve">Раздел </w:t>
            </w:r>
            <w:r>
              <w:rPr>
                <w:b/>
                <w:sz w:val="20"/>
                <w:szCs w:val="20"/>
              </w:rPr>
              <w:t>6</w:t>
            </w:r>
            <w:r w:rsidRPr="00E82DC7">
              <w:rPr>
                <w:b/>
                <w:sz w:val="20"/>
                <w:szCs w:val="20"/>
              </w:rPr>
              <w:t xml:space="preserve">. </w:t>
            </w:r>
            <w:r>
              <w:rPr>
                <w:b/>
                <w:sz w:val="20"/>
                <w:szCs w:val="20"/>
              </w:rPr>
              <w:t xml:space="preserve"> </w:t>
            </w:r>
          </w:p>
          <w:p w:rsidR="00DF57AC" w:rsidRPr="00B34177" w:rsidRDefault="00DF57AC" w:rsidP="00B34177">
            <w:pPr>
              <w:pStyle w:val="aff7"/>
              <w:jc w:val="center"/>
              <w:rPr>
                <w:sz w:val="20"/>
                <w:szCs w:val="20"/>
              </w:rPr>
            </w:pPr>
            <w:r w:rsidRPr="00B34177">
              <w:rPr>
                <w:bCs/>
                <w:sz w:val="20"/>
                <w:szCs w:val="20"/>
              </w:rPr>
              <w:t>Элементы квантовой физики</w:t>
            </w:r>
            <w:r>
              <w:rPr>
                <w:bCs/>
                <w:sz w:val="20"/>
                <w:szCs w:val="20"/>
              </w:rPr>
              <w:t>.</w:t>
            </w:r>
          </w:p>
        </w:tc>
        <w:tc>
          <w:tcPr>
            <w:tcW w:w="10270" w:type="dxa"/>
            <w:gridSpan w:val="2"/>
            <w:shd w:val="clear" w:color="auto" w:fill="FFFFFF" w:themeFill="background1"/>
          </w:tcPr>
          <w:p w:rsidR="00DF57AC" w:rsidRPr="006F175D" w:rsidRDefault="00DF57AC" w:rsidP="00B75C89">
            <w:pPr>
              <w:rPr>
                <w:sz w:val="20"/>
                <w:szCs w:val="20"/>
              </w:rPr>
            </w:pPr>
            <w:r w:rsidRPr="00414D37">
              <w:rPr>
                <w:b/>
                <w:sz w:val="20"/>
                <w:szCs w:val="20"/>
              </w:rPr>
              <w:t>Содержание учебного материала</w:t>
            </w:r>
            <w:r w:rsidRPr="009C3B6C">
              <w:rPr>
                <w:b/>
                <w:sz w:val="20"/>
                <w:szCs w:val="20"/>
              </w:rPr>
              <w:t xml:space="preserve"> </w:t>
            </w:r>
          </w:p>
        </w:tc>
        <w:tc>
          <w:tcPr>
            <w:tcW w:w="993" w:type="dxa"/>
          </w:tcPr>
          <w:p w:rsidR="00DF57AC" w:rsidRPr="00B34177" w:rsidRDefault="00DF57AC" w:rsidP="000E5674">
            <w:pPr>
              <w:jc w:val="center"/>
              <w:rPr>
                <w:b/>
                <w:sz w:val="20"/>
                <w:szCs w:val="20"/>
              </w:rPr>
            </w:pPr>
            <w:r>
              <w:rPr>
                <w:b/>
                <w:sz w:val="20"/>
                <w:szCs w:val="20"/>
              </w:rPr>
              <w:t>16</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23"/>
        </w:trPr>
        <w:tc>
          <w:tcPr>
            <w:tcW w:w="2204" w:type="dxa"/>
            <w:vMerge w:val="restart"/>
          </w:tcPr>
          <w:p w:rsidR="00DF57AC" w:rsidRDefault="00DF57AC" w:rsidP="00B75C89">
            <w:pPr>
              <w:jc w:val="center"/>
              <w:rPr>
                <w:b/>
                <w:sz w:val="20"/>
                <w:szCs w:val="20"/>
              </w:rPr>
            </w:pPr>
            <w:r w:rsidRPr="009C3B6C">
              <w:rPr>
                <w:b/>
                <w:sz w:val="20"/>
                <w:szCs w:val="20"/>
              </w:rPr>
              <w:t xml:space="preserve">Тема </w:t>
            </w:r>
            <w:r>
              <w:rPr>
                <w:b/>
                <w:sz w:val="20"/>
                <w:szCs w:val="20"/>
              </w:rPr>
              <w:t>6</w:t>
            </w:r>
            <w:r w:rsidRPr="009C3B6C">
              <w:rPr>
                <w:b/>
                <w:sz w:val="20"/>
                <w:szCs w:val="20"/>
              </w:rPr>
              <w:t>.</w:t>
            </w:r>
            <w:r>
              <w:rPr>
                <w:b/>
                <w:sz w:val="20"/>
                <w:szCs w:val="20"/>
              </w:rPr>
              <w:t>1</w:t>
            </w:r>
            <w:r w:rsidRPr="009C3B6C">
              <w:rPr>
                <w:b/>
                <w:sz w:val="20"/>
                <w:szCs w:val="20"/>
              </w:rPr>
              <w:t>.</w:t>
            </w:r>
          </w:p>
          <w:p w:rsidR="00DF57AC" w:rsidRDefault="00DF57AC" w:rsidP="00B75C89">
            <w:pPr>
              <w:jc w:val="center"/>
              <w:rPr>
                <w:b/>
                <w:bCs/>
                <w:iCs/>
                <w:sz w:val="20"/>
                <w:szCs w:val="20"/>
              </w:rPr>
            </w:pPr>
            <w:r w:rsidRPr="00C060C1">
              <w:rPr>
                <w:b/>
                <w:bCs/>
                <w:iCs/>
                <w:sz w:val="20"/>
                <w:szCs w:val="20"/>
              </w:rPr>
              <w:t xml:space="preserve"> </w:t>
            </w:r>
            <w:r w:rsidRPr="00BC6538">
              <w:rPr>
                <w:bCs/>
                <w:iCs/>
                <w:sz w:val="20"/>
                <w:szCs w:val="20"/>
              </w:rPr>
              <w:t>Квантовая оптика.</w:t>
            </w:r>
          </w:p>
          <w:p w:rsidR="00DF57AC" w:rsidRPr="009C3B6C" w:rsidRDefault="00DF57AC" w:rsidP="005A337D">
            <w:pPr>
              <w:jc w:val="center"/>
              <w:rPr>
                <w:b/>
                <w:sz w:val="20"/>
                <w:szCs w:val="20"/>
              </w:rPr>
            </w:pPr>
          </w:p>
        </w:tc>
        <w:tc>
          <w:tcPr>
            <w:tcW w:w="898" w:type="dxa"/>
          </w:tcPr>
          <w:p w:rsidR="00DF57AC" w:rsidRPr="006F175D" w:rsidRDefault="00DF57AC" w:rsidP="00FB20A1">
            <w:pPr>
              <w:rPr>
                <w:sz w:val="20"/>
                <w:szCs w:val="20"/>
              </w:rPr>
            </w:pPr>
            <w:r>
              <w:rPr>
                <w:sz w:val="20"/>
                <w:szCs w:val="20"/>
              </w:rPr>
              <w:t>165</w:t>
            </w:r>
          </w:p>
        </w:tc>
        <w:tc>
          <w:tcPr>
            <w:tcW w:w="9372" w:type="dxa"/>
          </w:tcPr>
          <w:p w:rsidR="00DF57AC" w:rsidRPr="006F175D" w:rsidRDefault="00DF57AC" w:rsidP="00CE2EA5">
            <w:pPr>
              <w:pStyle w:val="aff7"/>
              <w:rPr>
                <w:sz w:val="20"/>
                <w:szCs w:val="20"/>
              </w:rPr>
            </w:pPr>
            <w:r w:rsidRPr="005A337D">
              <w:rPr>
                <w:sz w:val="20"/>
                <w:szCs w:val="20"/>
              </w:rPr>
              <w:t>Квантовая гипотеза Планка.</w:t>
            </w:r>
          </w:p>
        </w:tc>
        <w:tc>
          <w:tcPr>
            <w:tcW w:w="993" w:type="dxa"/>
          </w:tcPr>
          <w:p w:rsidR="00DF57AC" w:rsidRDefault="00DF57AC" w:rsidP="00F966E4">
            <w:pPr>
              <w:jc w:val="center"/>
              <w:rPr>
                <w:sz w:val="20"/>
                <w:szCs w:val="20"/>
              </w:rPr>
            </w:pPr>
            <w:r>
              <w:rPr>
                <w:sz w:val="20"/>
                <w:szCs w:val="20"/>
              </w:rPr>
              <w:t>1</w:t>
            </w:r>
          </w:p>
        </w:tc>
        <w:tc>
          <w:tcPr>
            <w:tcW w:w="1559" w:type="dxa"/>
          </w:tcPr>
          <w:p w:rsidR="00DF57AC" w:rsidRDefault="00DF57AC" w:rsidP="00D8460A">
            <w:pPr>
              <w:jc w:val="center"/>
            </w:pPr>
            <w:r w:rsidRPr="00C850AF">
              <w:rPr>
                <w:sz w:val="20"/>
                <w:szCs w:val="20"/>
              </w:rPr>
              <w:t>2</w:t>
            </w:r>
          </w:p>
        </w:tc>
      </w:tr>
      <w:tr w:rsidR="00DF57AC" w:rsidTr="009E4885">
        <w:trPr>
          <w:trHeight w:val="100"/>
        </w:trPr>
        <w:tc>
          <w:tcPr>
            <w:tcW w:w="2204" w:type="dxa"/>
            <w:vMerge/>
          </w:tcPr>
          <w:p w:rsidR="00DF57AC" w:rsidRPr="009C3B6C" w:rsidRDefault="00DF57AC" w:rsidP="005A337D">
            <w:pPr>
              <w:jc w:val="center"/>
              <w:rPr>
                <w:b/>
                <w:sz w:val="20"/>
                <w:szCs w:val="20"/>
              </w:rPr>
            </w:pPr>
          </w:p>
        </w:tc>
        <w:tc>
          <w:tcPr>
            <w:tcW w:w="898" w:type="dxa"/>
          </w:tcPr>
          <w:p w:rsidR="00DF57AC" w:rsidRPr="006F175D" w:rsidRDefault="00DF57AC" w:rsidP="00FB20A1">
            <w:pPr>
              <w:rPr>
                <w:sz w:val="20"/>
                <w:szCs w:val="20"/>
              </w:rPr>
            </w:pPr>
            <w:r>
              <w:rPr>
                <w:sz w:val="20"/>
                <w:szCs w:val="20"/>
              </w:rPr>
              <w:t>166</w:t>
            </w:r>
          </w:p>
        </w:tc>
        <w:tc>
          <w:tcPr>
            <w:tcW w:w="9372" w:type="dxa"/>
          </w:tcPr>
          <w:p w:rsidR="00DF57AC" w:rsidRPr="006F175D" w:rsidRDefault="00DF57AC" w:rsidP="00CE2EA5">
            <w:pPr>
              <w:pStyle w:val="aff7"/>
              <w:rPr>
                <w:sz w:val="20"/>
                <w:szCs w:val="20"/>
              </w:rPr>
            </w:pPr>
            <w:r w:rsidRPr="005A337D">
              <w:rPr>
                <w:sz w:val="20"/>
                <w:szCs w:val="20"/>
              </w:rPr>
              <w:t>Фотоны.</w:t>
            </w:r>
            <w:r w:rsidRPr="005A337D">
              <w:rPr>
                <w:b/>
                <w:bCs/>
                <w:i/>
                <w:iCs/>
                <w:sz w:val="20"/>
                <w:szCs w:val="20"/>
              </w:rPr>
              <w:t xml:space="preserve"> </w:t>
            </w:r>
            <w:r w:rsidRPr="005A337D">
              <w:rPr>
                <w:sz w:val="20"/>
                <w:szCs w:val="20"/>
              </w:rPr>
              <w:t>Внешний</w:t>
            </w:r>
            <w:r w:rsidRPr="005A337D">
              <w:rPr>
                <w:b/>
                <w:bCs/>
                <w:i/>
                <w:iCs/>
                <w:sz w:val="20"/>
                <w:szCs w:val="20"/>
              </w:rPr>
              <w:t xml:space="preserve"> </w:t>
            </w:r>
            <w:r w:rsidRPr="005A337D">
              <w:rPr>
                <w:sz w:val="20"/>
                <w:szCs w:val="20"/>
              </w:rPr>
              <w:t>фотоэлектрический эффект. Внутренний фотоэффект. Типы фотоэлементов.</w:t>
            </w:r>
          </w:p>
        </w:tc>
        <w:tc>
          <w:tcPr>
            <w:tcW w:w="993" w:type="dxa"/>
          </w:tcPr>
          <w:p w:rsidR="00DF57AC" w:rsidRDefault="00DF57AC" w:rsidP="00A123F3">
            <w:pPr>
              <w:jc w:val="center"/>
            </w:pPr>
            <w:r w:rsidRPr="00F65979">
              <w:rPr>
                <w:sz w:val="20"/>
                <w:szCs w:val="20"/>
              </w:rPr>
              <w:t>1</w:t>
            </w:r>
          </w:p>
        </w:tc>
        <w:tc>
          <w:tcPr>
            <w:tcW w:w="1559" w:type="dxa"/>
          </w:tcPr>
          <w:p w:rsidR="00DF57AC" w:rsidRDefault="00DF57AC" w:rsidP="00D8460A">
            <w:pPr>
              <w:jc w:val="center"/>
            </w:pPr>
            <w:r w:rsidRPr="00C850AF">
              <w:rPr>
                <w:sz w:val="20"/>
                <w:szCs w:val="20"/>
              </w:rPr>
              <w:t>2</w:t>
            </w:r>
          </w:p>
        </w:tc>
      </w:tr>
      <w:tr w:rsidR="00DF57AC" w:rsidTr="009E4885">
        <w:trPr>
          <w:trHeight w:val="156"/>
        </w:trPr>
        <w:tc>
          <w:tcPr>
            <w:tcW w:w="2204" w:type="dxa"/>
            <w:vMerge w:val="restart"/>
          </w:tcPr>
          <w:p w:rsidR="00DF57AC" w:rsidRDefault="00DF57AC" w:rsidP="00BC6538">
            <w:pPr>
              <w:jc w:val="center"/>
              <w:rPr>
                <w:b/>
                <w:sz w:val="20"/>
                <w:szCs w:val="20"/>
              </w:rPr>
            </w:pPr>
            <w:r w:rsidRPr="009C3B6C">
              <w:rPr>
                <w:b/>
                <w:sz w:val="20"/>
                <w:szCs w:val="20"/>
              </w:rPr>
              <w:t xml:space="preserve">Тема </w:t>
            </w:r>
            <w:r>
              <w:rPr>
                <w:b/>
                <w:sz w:val="20"/>
                <w:szCs w:val="20"/>
              </w:rPr>
              <w:t>6</w:t>
            </w:r>
            <w:r w:rsidRPr="009C3B6C">
              <w:rPr>
                <w:b/>
                <w:sz w:val="20"/>
                <w:szCs w:val="20"/>
              </w:rPr>
              <w:t>.</w:t>
            </w:r>
            <w:r>
              <w:rPr>
                <w:b/>
                <w:sz w:val="20"/>
                <w:szCs w:val="20"/>
              </w:rPr>
              <w:t>2</w:t>
            </w:r>
            <w:r w:rsidRPr="009C3B6C">
              <w:rPr>
                <w:b/>
                <w:sz w:val="20"/>
                <w:szCs w:val="20"/>
              </w:rPr>
              <w:t>.</w:t>
            </w:r>
          </w:p>
          <w:p w:rsidR="00DF57AC" w:rsidRPr="009C3B6C" w:rsidRDefault="00DF57AC" w:rsidP="000E5674">
            <w:pPr>
              <w:jc w:val="center"/>
              <w:rPr>
                <w:b/>
                <w:sz w:val="20"/>
                <w:szCs w:val="20"/>
              </w:rPr>
            </w:pPr>
            <w:r w:rsidRPr="00BC6538">
              <w:rPr>
                <w:bCs/>
                <w:iCs/>
                <w:sz w:val="20"/>
                <w:szCs w:val="20"/>
              </w:rPr>
              <w:t>Физика атома.</w:t>
            </w:r>
          </w:p>
        </w:tc>
        <w:tc>
          <w:tcPr>
            <w:tcW w:w="10270" w:type="dxa"/>
            <w:gridSpan w:val="2"/>
          </w:tcPr>
          <w:p w:rsidR="00DF57AC" w:rsidRPr="005A337D" w:rsidRDefault="00DF57AC" w:rsidP="00CE2EA5">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DF57AC" w:rsidRPr="00F65979" w:rsidRDefault="00DF57AC" w:rsidP="00A123F3">
            <w:pPr>
              <w:jc w:val="center"/>
              <w:rPr>
                <w:sz w:val="20"/>
                <w:szCs w:val="20"/>
              </w:rPr>
            </w:pPr>
          </w:p>
        </w:tc>
        <w:tc>
          <w:tcPr>
            <w:tcW w:w="1559" w:type="dxa"/>
            <w:shd w:val="clear" w:color="auto" w:fill="BFBFBF" w:themeFill="background1" w:themeFillShade="BF"/>
          </w:tcPr>
          <w:p w:rsidR="00DF57AC" w:rsidRPr="00C850AF" w:rsidRDefault="00DF57AC" w:rsidP="00D8460A">
            <w:pPr>
              <w:jc w:val="center"/>
              <w:rPr>
                <w:sz w:val="20"/>
                <w:szCs w:val="20"/>
              </w:rPr>
            </w:pPr>
          </w:p>
        </w:tc>
      </w:tr>
      <w:tr w:rsidR="00DF57AC" w:rsidTr="009E4885">
        <w:trPr>
          <w:trHeight w:val="156"/>
        </w:trPr>
        <w:tc>
          <w:tcPr>
            <w:tcW w:w="2204" w:type="dxa"/>
            <w:vMerge/>
          </w:tcPr>
          <w:p w:rsidR="00DF57AC" w:rsidRPr="00BC6538" w:rsidRDefault="00DF57AC" w:rsidP="005A337D">
            <w:pPr>
              <w:jc w:val="center"/>
              <w:rPr>
                <w:sz w:val="20"/>
                <w:szCs w:val="20"/>
              </w:rPr>
            </w:pPr>
          </w:p>
        </w:tc>
        <w:tc>
          <w:tcPr>
            <w:tcW w:w="898" w:type="dxa"/>
          </w:tcPr>
          <w:p w:rsidR="00DF57AC" w:rsidRPr="006F175D" w:rsidRDefault="00DF57AC" w:rsidP="00FB20A1">
            <w:pPr>
              <w:rPr>
                <w:sz w:val="20"/>
                <w:szCs w:val="20"/>
              </w:rPr>
            </w:pPr>
            <w:r>
              <w:rPr>
                <w:sz w:val="20"/>
                <w:szCs w:val="20"/>
              </w:rPr>
              <w:t>167</w:t>
            </w:r>
          </w:p>
        </w:tc>
        <w:tc>
          <w:tcPr>
            <w:tcW w:w="9372" w:type="dxa"/>
          </w:tcPr>
          <w:p w:rsidR="00DF57AC" w:rsidRPr="006F175D" w:rsidRDefault="00DF57AC" w:rsidP="00905266">
            <w:pPr>
              <w:pStyle w:val="aff7"/>
              <w:rPr>
                <w:sz w:val="20"/>
                <w:szCs w:val="20"/>
              </w:rPr>
            </w:pPr>
            <w:r w:rsidRPr="005A337D">
              <w:rPr>
                <w:sz w:val="20"/>
                <w:szCs w:val="20"/>
              </w:rPr>
              <w:t>Развитие взглядов на строение вещества.</w:t>
            </w:r>
            <w:r w:rsidRPr="005A337D">
              <w:rPr>
                <w:b/>
                <w:bCs/>
                <w:i/>
                <w:iCs/>
                <w:sz w:val="20"/>
                <w:szCs w:val="20"/>
              </w:rPr>
              <w:t xml:space="preserve"> </w:t>
            </w:r>
            <w:r w:rsidRPr="005A337D">
              <w:rPr>
                <w:sz w:val="20"/>
                <w:szCs w:val="20"/>
              </w:rPr>
              <w:t xml:space="preserve">Закономерности в атомных спектрах водорода. </w:t>
            </w:r>
          </w:p>
        </w:tc>
        <w:tc>
          <w:tcPr>
            <w:tcW w:w="993" w:type="dxa"/>
          </w:tcPr>
          <w:p w:rsidR="00DF57AC" w:rsidRDefault="00DF57AC" w:rsidP="00A123F3">
            <w:pPr>
              <w:jc w:val="center"/>
            </w:pPr>
            <w:r w:rsidRPr="00F65979">
              <w:rPr>
                <w:sz w:val="20"/>
                <w:szCs w:val="20"/>
              </w:rPr>
              <w:t>1</w:t>
            </w:r>
          </w:p>
        </w:tc>
        <w:tc>
          <w:tcPr>
            <w:tcW w:w="1559" w:type="dxa"/>
          </w:tcPr>
          <w:p w:rsidR="00DF57AC" w:rsidRDefault="00DF57AC" w:rsidP="00D8460A">
            <w:pPr>
              <w:jc w:val="center"/>
            </w:pPr>
            <w:r w:rsidRPr="00C850AF">
              <w:rPr>
                <w:sz w:val="20"/>
                <w:szCs w:val="20"/>
              </w:rPr>
              <w:t>2</w:t>
            </w:r>
          </w:p>
        </w:tc>
      </w:tr>
      <w:tr w:rsidR="00DF57AC" w:rsidTr="009E4885">
        <w:trPr>
          <w:trHeight w:val="246"/>
        </w:trPr>
        <w:tc>
          <w:tcPr>
            <w:tcW w:w="2204" w:type="dxa"/>
            <w:vMerge/>
          </w:tcPr>
          <w:p w:rsidR="00DF57AC" w:rsidRPr="009C3B6C" w:rsidRDefault="00DF57AC" w:rsidP="005A337D">
            <w:pPr>
              <w:jc w:val="center"/>
              <w:rPr>
                <w:b/>
                <w:sz w:val="20"/>
                <w:szCs w:val="20"/>
              </w:rPr>
            </w:pPr>
          </w:p>
        </w:tc>
        <w:tc>
          <w:tcPr>
            <w:tcW w:w="898" w:type="dxa"/>
          </w:tcPr>
          <w:p w:rsidR="00DF57AC" w:rsidRPr="006F175D" w:rsidRDefault="00DF57AC" w:rsidP="00FB20A1">
            <w:pPr>
              <w:rPr>
                <w:sz w:val="20"/>
                <w:szCs w:val="20"/>
              </w:rPr>
            </w:pPr>
            <w:r>
              <w:rPr>
                <w:sz w:val="20"/>
                <w:szCs w:val="20"/>
              </w:rPr>
              <w:t>168</w:t>
            </w:r>
          </w:p>
        </w:tc>
        <w:tc>
          <w:tcPr>
            <w:tcW w:w="9372" w:type="dxa"/>
          </w:tcPr>
          <w:p w:rsidR="00DF57AC" w:rsidRPr="006F175D" w:rsidRDefault="00DF57AC" w:rsidP="00905266">
            <w:pPr>
              <w:pStyle w:val="aff7"/>
              <w:rPr>
                <w:sz w:val="20"/>
                <w:szCs w:val="20"/>
              </w:rPr>
            </w:pPr>
            <w:r w:rsidRPr="005A337D">
              <w:rPr>
                <w:sz w:val="20"/>
                <w:szCs w:val="20"/>
              </w:rPr>
              <w:t>Ядерная модель атома.</w:t>
            </w:r>
            <w:r>
              <w:rPr>
                <w:sz w:val="20"/>
                <w:szCs w:val="20"/>
              </w:rPr>
              <w:t xml:space="preserve"> </w:t>
            </w:r>
            <w:r w:rsidRPr="005A337D">
              <w:rPr>
                <w:sz w:val="20"/>
                <w:szCs w:val="20"/>
              </w:rPr>
              <w:t xml:space="preserve">Опыты Э. Резерфорда. Модель атома водорода по Бору. </w:t>
            </w:r>
          </w:p>
        </w:tc>
        <w:tc>
          <w:tcPr>
            <w:tcW w:w="993" w:type="dxa"/>
          </w:tcPr>
          <w:p w:rsidR="00DF57AC" w:rsidRDefault="00DF57AC" w:rsidP="00A123F3">
            <w:pPr>
              <w:jc w:val="center"/>
            </w:pPr>
            <w:r w:rsidRPr="00F65979">
              <w:rPr>
                <w:sz w:val="20"/>
                <w:szCs w:val="20"/>
              </w:rPr>
              <w:t>1</w:t>
            </w:r>
          </w:p>
        </w:tc>
        <w:tc>
          <w:tcPr>
            <w:tcW w:w="1559" w:type="dxa"/>
          </w:tcPr>
          <w:p w:rsidR="00DF57AC" w:rsidRDefault="00DF57AC" w:rsidP="00D8460A">
            <w:pPr>
              <w:jc w:val="center"/>
            </w:pPr>
            <w:r w:rsidRPr="00C850AF">
              <w:rPr>
                <w:sz w:val="20"/>
                <w:szCs w:val="20"/>
              </w:rPr>
              <w:t>2</w:t>
            </w:r>
          </w:p>
        </w:tc>
      </w:tr>
      <w:tr w:rsidR="00DF57AC" w:rsidTr="009E4885">
        <w:trPr>
          <w:trHeight w:val="313"/>
        </w:trPr>
        <w:tc>
          <w:tcPr>
            <w:tcW w:w="2204" w:type="dxa"/>
            <w:vMerge/>
          </w:tcPr>
          <w:p w:rsidR="00DF57AC" w:rsidRPr="009C3B6C" w:rsidRDefault="00DF57AC" w:rsidP="005A337D">
            <w:pPr>
              <w:jc w:val="center"/>
              <w:rPr>
                <w:b/>
                <w:sz w:val="20"/>
                <w:szCs w:val="20"/>
              </w:rPr>
            </w:pPr>
          </w:p>
        </w:tc>
        <w:tc>
          <w:tcPr>
            <w:tcW w:w="898" w:type="dxa"/>
          </w:tcPr>
          <w:p w:rsidR="00DF57AC" w:rsidRPr="006F175D" w:rsidRDefault="00DF57AC" w:rsidP="00FB20A1">
            <w:pPr>
              <w:rPr>
                <w:sz w:val="20"/>
                <w:szCs w:val="20"/>
              </w:rPr>
            </w:pPr>
            <w:r>
              <w:rPr>
                <w:sz w:val="20"/>
                <w:szCs w:val="20"/>
              </w:rPr>
              <w:t>169</w:t>
            </w:r>
          </w:p>
        </w:tc>
        <w:tc>
          <w:tcPr>
            <w:tcW w:w="9372" w:type="dxa"/>
          </w:tcPr>
          <w:p w:rsidR="00DF57AC" w:rsidRPr="008D0C83" w:rsidRDefault="00DF57AC" w:rsidP="00166B32">
            <w:pPr>
              <w:rPr>
                <w:b/>
                <w:bCs/>
                <w:iCs/>
                <w:sz w:val="20"/>
                <w:szCs w:val="20"/>
              </w:rPr>
            </w:pPr>
            <w:r w:rsidRPr="005A337D">
              <w:rPr>
                <w:sz w:val="20"/>
                <w:szCs w:val="20"/>
              </w:rPr>
              <w:t>Квантовые генераторы.</w:t>
            </w:r>
          </w:p>
        </w:tc>
        <w:tc>
          <w:tcPr>
            <w:tcW w:w="993" w:type="dxa"/>
          </w:tcPr>
          <w:p w:rsidR="00DF57AC" w:rsidRDefault="00DF57AC" w:rsidP="00A123F3">
            <w:pPr>
              <w:jc w:val="center"/>
            </w:pPr>
            <w:r w:rsidRPr="00F65979">
              <w:rPr>
                <w:sz w:val="20"/>
                <w:szCs w:val="20"/>
              </w:rPr>
              <w:t>1</w:t>
            </w:r>
          </w:p>
        </w:tc>
        <w:tc>
          <w:tcPr>
            <w:tcW w:w="1559" w:type="dxa"/>
          </w:tcPr>
          <w:p w:rsidR="00DF57AC" w:rsidRDefault="00DF57AC" w:rsidP="00D8460A">
            <w:pPr>
              <w:jc w:val="center"/>
            </w:pPr>
            <w:r w:rsidRPr="00C850AF">
              <w:rPr>
                <w:sz w:val="20"/>
                <w:szCs w:val="20"/>
              </w:rPr>
              <w:t>2</w:t>
            </w:r>
          </w:p>
        </w:tc>
      </w:tr>
      <w:tr w:rsidR="00DF57AC" w:rsidTr="009E4885">
        <w:trPr>
          <w:trHeight w:val="134"/>
        </w:trPr>
        <w:tc>
          <w:tcPr>
            <w:tcW w:w="2204" w:type="dxa"/>
            <w:vMerge w:val="restart"/>
          </w:tcPr>
          <w:p w:rsidR="00DF57AC" w:rsidRDefault="00DF57AC" w:rsidP="00BC6538">
            <w:pPr>
              <w:jc w:val="center"/>
              <w:rPr>
                <w:b/>
                <w:bCs/>
                <w:i/>
                <w:iCs/>
                <w:sz w:val="20"/>
                <w:szCs w:val="20"/>
              </w:rPr>
            </w:pPr>
            <w:r w:rsidRPr="009C3B6C">
              <w:rPr>
                <w:b/>
                <w:sz w:val="20"/>
                <w:szCs w:val="20"/>
              </w:rPr>
              <w:t xml:space="preserve">Тема </w:t>
            </w:r>
            <w:r>
              <w:rPr>
                <w:b/>
                <w:sz w:val="20"/>
                <w:szCs w:val="20"/>
              </w:rPr>
              <w:t>6</w:t>
            </w:r>
            <w:r w:rsidRPr="009C3B6C">
              <w:rPr>
                <w:b/>
                <w:sz w:val="20"/>
                <w:szCs w:val="20"/>
              </w:rPr>
              <w:t>.</w:t>
            </w:r>
            <w:r>
              <w:rPr>
                <w:b/>
                <w:sz w:val="20"/>
                <w:szCs w:val="20"/>
              </w:rPr>
              <w:t>3</w:t>
            </w:r>
            <w:r w:rsidRPr="009C3B6C">
              <w:rPr>
                <w:b/>
                <w:sz w:val="20"/>
                <w:szCs w:val="20"/>
              </w:rPr>
              <w:t>.</w:t>
            </w:r>
            <w:r w:rsidRPr="005A337D">
              <w:rPr>
                <w:b/>
                <w:bCs/>
                <w:i/>
                <w:iCs/>
                <w:sz w:val="20"/>
                <w:szCs w:val="20"/>
              </w:rPr>
              <w:t xml:space="preserve"> </w:t>
            </w:r>
          </w:p>
          <w:p w:rsidR="00DF57AC" w:rsidRDefault="00DF57AC" w:rsidP="00BC6538">
            <w:pPr>
              <w:jc w:val="center"/>
              <w:rPr>
                <w:b/>
                <w:sz w:val="20"/>
                <w:szCs w:val="20"/>
              </w:rPr>
            </w:pPr>
            <w:r w:rsidRPr="00BC6538">
              <w:rPr>
                <w:bCs/>
                <w:iCs/>
                <w:sz w:val="20"/>
                <w:szCs w:val="20"/>
              </w:rPr>
              <w:t>Физика атомного ядра.</w:t>
            </w:r>
          </w:p>
          <w:p w:rsidR="00DF57AC" w:rsidRPr="009C3B6C" w:rsidRDefault="00DF57AC" w:rsidP="005A337D">
            <w:pPr>
              <w:jc w:val="center"/>
              <w:rPr>
                <w:b/>
                <w:sz w:val="20"/>
                <w:szCs w:val="20"/>
              </w:rPr>
            </w:pPr>
          </w:p>
        </w:tc>
        <w:tc>
          <w:tcPr>
            <w:tcW w:w="10270" w:type="dxa"/>
            <w:gridSpan w:val="2"/>
          </w:tcPr>
          <w:p w:rsidR="00DF57AC" w:rsidRPr="005A337D" w:rsidRDefault="00DF57AC" w:rsidP="00CE2EA5">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DF57AC" w:rsidRPr="00F65979" w:rsidRDefault="00DF57AC" w:rsidP="00A123F3">
            <w:pPr>
              <w:jc w:val="center"/>
              <w:rPr>
                <w:sz w:val="20"/>
                <w:szCs w:val="20"/>
              </w:rPr>
            </w:pPr>
          </w:p>
        </w:tc>
        <w:tc>
          <w:tcPr>
            <w:tcW w:w="1559" w:type="dxa"/>
            <w:shd w:val="clear" w:color="auto" w:fill="BFBFBF" w:themeFill="background1" w:themeFillShade="BF"/>
          </w:tcPr>
          <w:p w:rsidR="00DF57AC" w:rsidRPr="00C850AF" w:rsidRDefault="00DF57AC" w:rsidP="00D8460A">
            <w:pPr>
              <w:jc w:val="center"/>
              <w:rPr>
                <w:sz w:val="20"/>
                <w:szCs w:val="20"/>
              </w:rPr>
            </w:pPr>
          </w:p>
        </w:tc>
      </w:tr>
      <w:tr w:rsidR="00DF57AC" w:rsidTr="009E4885">
        <w:trPr>
          <w:trHeight w:val="134"/>
        </w:trPr>
        <w:tc>
          <w:tcPr>
            <w:tcW w:w="2204" w:type="dxa"/>
            <w:vMerge/>
          </w:tcPr>
          <w:p w:rsidR="00DF57AC" w:rsidRPr="009C3B6C" w:rsidRDefault="00DF57AC" w:rsidP="005A337D">
            <w:pPr>
              <w:jc w:val="center"/>
              <w:rPr>
                <w:b/>
                <w:sz w:val="20"/>
                <w:szCs w:val="20"/>
              </w:rPr>
            </w:pPr>
          </w:p>
        </w:tc>
        <w:tc>
          <w:tcPr>
            <w:tcW w:w="898" w:type="dxa"/>
          </w:tcPr>
          <w:p w:rsidR="00DF57AC" w:rsidRPr="006F175D" w:rsidRDefault="00DF57AC" w:rsidP="00FB20A1">
            <w:pPr>
              <w:rPr>
                <w:sz w:val="20"/>
                <w:szCs w:val="20"/>
              </w:rPr>
            </w:pPr>
            <w:r>
              <w:rPr>
                <w:sz w:val="20"/>
                <w:szCs w:val="20"/>
              </w:rPr>
              <w:t>170</w:t>
            </w:r>
          </w:p>
        </w:tc>
        <w:tc>
          <w:tcPr>
            <w:tcW w:w="9372" w:type="dxa"/>
          </w:tcPr>
          <w:p w:rsidR="00DF57AC" w:rsidRPr="005A337D" w:rsidRDefault="00DF57AC" w:rsidP="00CE2EA5">
            <w:pPr>
              <w:pStyle w:val="aff7"/>
              <w:rPr>
                <w:sz w:val="20"/>
                <w:szCs w:val="20"/>
              </w:rPr>
            </w:pPr>
            <w:r w:rsidRPr="005A337D">
              <w:rPr>
                <w:sz w:val="20"/>
                <w:szCs w:val="20"/>
              </w:rPr>
              <w:t>Естественная радиоактивность.</w:t>
            </w:r>
            <w:r w:rsidRPr="005A337D">
              <w:rPr>
                <w:b/>
                <w:bCs/>
                <w:i/>
                <w:iCs/>
                <w:sz w:val="20"/>
                <w:szCs w:val="20"/>
              </w:rPr>
              <w:t xml:space="preserve"> </w:t>
            </w:r>
            <w:r w:rsidRPr="005A337D">
              <w:rPr>
                <w:sz w:val="20"/>
                <w:szCs w:val="20"/>
              </w:rPr>
              <w:t>Закон</w:t>
            </w:r>
            <w:r w:rsidRPr="005A337D">
              <w:rPr>
                <w:b/>
                <w:bCs/>
                <w:i/>
                <w:iCs/>
                <w:sz w:val="20"/>
                <w:szCs w:val="20"/>
              </w:rPr>
              <w:t xml:space="preserve"> </w:t>
            </w:r>
            <w:r w:rsidRPr="005A337D">
              <w:rPr>
                <w:sz w:val="20"/>
                <w:szCs w:val="20"/>
              </w:rPr>
              <w:t>радиоактивного распада.</w:t>
            </w:r>
          </w:p>
        </w:tc>
        <w:tc>
          <w:tcPr>
            <w:tcW w:w="993" w:type="dxa"/>
          </w:tcPr>
          <w:p w:rsidR="00DF57AC" w:rsidRDefault="00DF57AC" w:rsidP="00A123F3">
            <w:pPr>
              <w:jc w:val="center"/>
            </w:pPr>
            <w:r w:rsidRPr="00F65979">
              <w:rPr>
                <w:sz w:val="20"/>
                <w:szCs w:val="20"/>
              </w:rPr>
              <w:t>1</w:t>
            </w:r>
          </w:p>
        </w:tc>
        <w:tc>
          <w:tcPr>
            <w:tcW w:w="1559" w:type="dxa"/>
          </w:tcPr>
          <w:p w:rsidR="00DF57AC" w:rsidRDefault="00DF57AC" w:rsidP="00D8460A">
            <w:pPr>
              <w:jc w:val="center"/>
            </w:pPr>
            <w:r w:rsidRPr="00C850AF">
              <w:rPr>
                <w:sz w:val="20"/>
                <w:szCs w:val="20"/>
              </w:rPr>
              <w:t>2</w:t>
            </w:r>
          </w:p>
        </w:tc>
      </w:tr>
      <w:tr w:rsidR="00DF57AC" w:rsidTr="00DF2F71">
        <w:trPr>
          <w:trHeight w:val="134"/>
        </w:trPr>
        <w:tc>
          <w:tcPr>
            <w:tcW w:w="2204" w:type="dxa"/>
            <w:vMerge/>
          </w:tcPr>
          <w:p w:rsidR="00DF57AC" w:rsidRPr="009C3B6C" w:rsidRDefault="00DF57AC" w:rsidP="005A337D">
            <w:pPr>
              <w:jc w:val="center"/>
              <w:rPr>
                <w:b/>
                <w:sz w:val="20"/>
                <w:szCs w:val="20"/>
              </w:rPr>
            </w:pPr>
          </w:p>
        </w:tc>
        <w:tc>
          <w:tcPr>
            <w:tcW w:w="898" w:type="dxa"/>
          </w:tcPr>
          <w:p w:rsidR="00DF57AC" w:rsidRDefault="00DF57AC" w:rsidP="00FB20A1">
            <w:pPr>
              <w:rPr>
                <w:sz w:val="20"/>
                <w:szCs w:val="20"/>
              </w:rPr>
            </w:pPr>
            <w:r>
              <w:rPr>
                <w:sz w:val="20"/>
                <w:szCs w:val="20"/>
              </w:rPr>
              <w:t>171/172</w:t>
            </w:r>
          </w:p>
        </w:tc>
        <w:tc>
          <w:tcPr>
            <w:tcW w:w="9372" w:type="dxa"/>
          </w:tcPr>
          <w:p w:rsidR="00DF57AC" w:rsidRPr="00936078" w:rsidRDefault="00DF57AC" w:rsidP="00DF2F71">
            <w:pPr>
              <w:jc w:val="both"/>
              <w:rPr>
                <w:b/>
                <w:sz w:val="20"/>
                <w:szCs w:val="28"/>
              </w:rPr>
            </w:pPr>
            <w:r w:rsidRPr="00936078">
              <w:rPr>
                <w:b/>
                <w:sz w:val="20"/>
                <w:szCs w:val="28"/>
              </w:rPr>
              <w:t>Практическая работа №</w:t>
            </w:r>
            <w:r>
              <w:rPr>
                <w:b/>
                <w:sz w:val="20"/>
                <w:szCs w:val="28"/>
              </w:rPr>
              <w:t>29</w:t>
            </w:r>
            <w:r w:rsidRPr="00936078">
              <w:rPr>
                <w:b/>
                <w:sz w:val="20"/>
                <w:szCs w:val="28"/>
              </w:rPr>
              <w:t xml:space="preserve">. </w:t>
            </w:r>
          </w:p>
          <w:p w:rsidR="00DF57AC" w:rsidRPr="00936078" w:rsidRDefault="00DF57AC" w:rsidP="00DF2F71">
            <w:pPr>
              <w:rPr>
                <w:b/>
                <w:bCs/>
                <w:iCs/>
                <w:sz w:val="20"/>
                <w:szCs w:val="20"/>
              </w:rPr>
            </w:pPr>
            <w:r w:rsidRPr="00936078">
              <w:rPr>
                <w:sz w:val="20"/>
                <w:szCs w:val="28"/>
              </w:rPr>
              <w:t>Решение задач по теме: «</w:t>
            </w:r>
            <w:r w:rsidRPr="00936078">
              <w:rPr>
                <w:bCs/>
                <w:iCs/>
                <w:sz w:val="20"/>
                <w:szCs w:val="20"/>
              </w:rPr>
              <w:t>Радиоактивность. Закон радиоактивного распада</w:t>
            </w:r>
            <w:r w:rsidRPr="00936078">
              <w:rPr>
                <w:sz w:val="20"/>
                <w:szCs w:val="28"/>
              </w:rPr>
              <w:t>».</w:t>
            </w:r>
          </w:p>
        </w:tc>
        <w:tc>
          <w:tcPr>
            <w:tcW w:w="993" w:type="dxa"/>
          </w:tcPr>
          <w:p w:rsidR="00DF57AC" w:rsidRDefault="00DF57AC" w:rsidP="00DF2F71">
            <w:pPr>
              <w:jc w:val="center"/>
            </w:pPr>
            <w:r>
              <w:rPr>
                <w:sz w:val="20"/>
                <w:szCs w:val="20"/>
              </w:rPr>
              <w:t>2</w:t>
            </w:r>
          </w:p>
        </w:tc>
        <w:tc>
          <w:tcPr>
            <w:tcW w:w="1559" w:type="dxa"/>
            <w:shd w:val="clear" w:color="auto" w:fill="A6A6A6" w:themeFill="background1" w:themeFillShade="A6"/>
          </w:tcPr>
          <w:p w:rsidR="00DF57AC" w:rsidRPr="00C850AF" w:rsidRDefault="00DF57AC" w:rsidP="00D8460A">
            <w:pPr>
              <w:jc w:val="center"/>
              <w:rPr>
                <w:sz w:val="20"/>
                <w:szCs w:val="20"/>
              </w:rPr>
            </w:pPr>
          </w:p>
        </w:tc>
      </w:tr>
      <w:tr w:rsidR="00DF57AC" w:rsidTr="009E4885">
        <w:trPr>
          <w:trHeight w:val="89"/>
        </w:trPr>
        <w:tc>
          <w:tcPr>
            <w:tcW w:w="2204" w:type="dxa"/>
            <w:vMerge/>
          </w:tcPr>
          <w:p w:rsidR="00DF57AC" w:rsidRPr="009C3B6C" w:rsidRDefault="00DF57AC" w:rsidP="00BC6538">
            <w:pPr>
              <w:jc w:val="center"/>
              <w:rPr>
                <w:b/>
                <w:sz w:val="20"/>
                <w:szCs w:val="20"/>
              </w:rPr>
            </w:pPr>
          </w:p>
        </w:tc>
        <w:tc>
          <w:tcPr>
            <w:tcW w:w="898" w:type="dxa"/>
          </w:tcPr>
          <w:p w:rsidR="00DF57AC" w:rsidRPr="006F175D" w:rsidRDefault="00DF57AC" w:rsidP="00FB20A1">
            <w:pPr>
              <w:rPr>
                <w:sz w:val="20"/>
                <w:szCs w:val="20"/>
              </w:rPr>
            </w:pPr>
            <w:r>
              <w:rPr>
                <w:sz w:val="20"/>
                <w:szCs w:val="20"/>
              </w:rPr>
              <w:t>173</w:t>
            </w:r>
          </w:p>
        </w:tc>
        <w:tc>
          <w:tcPr>
            <w:tcW w:w="9372" w:type="dxa"/>
          </w:tcPr>
          <w:p w:rsidR="00DF57AC" w:rsidRPr="00936078" w:rsidRDefault="00DF57AC" w:rsidP="00CE2EA5">
            <w:pPr>
              <w:pStyle w:val="aff7"/>
              <w:rPr>
                <w:sz w:val="20"/>
                <w:szCs w:val="20"/>
              </w:rPr>
            </w:pPr>
            <w:r w:rsidRPr="00936078">
              <w:rPr>
                <w:sz w:val="20"/>
                <w:szCs w:val="20"/>
              </w:rPr>
              <w:t>Способы наблюдения и регистрации заряженных частиц. Эффект Вавилова — Черенкова.</w:t>
            </w:r>
          </w:p>
        </w:tc>
        <w:tc>
          <w:tcPr>
            <w:tcW w:w="993" w:type="dxa"/>
          </w:tcPr>
          <w:p w:rsidR="00DF57AC" w:rsidRDefault="00DF57AC" w:rsidP="00A123F3">
            <w:pPr>
              <w:jc w:val="center"/>
            </w:pPr>
            <w:r w:rsidRPr="00F65979">
              <w:rPr>
                <w:sz w:val="20"/>
                <w:szCs w:val="20"/>
              </w:rPr>
              <w:t>1</w:t>
            </w:r>
          </w:p>
        </w:tc>
        <w:tc>
          <w:tcPr>
            <w:tcW w:w="1559" w:type="dxa"/>
          </w:tcPr>
          <w:p w:rsidR="00DF57AC" w:rsidRDefault="00DF57AC" w:rsidP="00D8460A">
            <w:pPr>
              <w:jc w:val="center"/>
            </w:pPr>
            <w:r w:rsidRPr="00C850AF">
              <w:rPr>
                <w:sz w:val="20"/>
                <w:szCs w:val="20"/>
              </w:rPr>
              <w:t>2</w:t>
            </w:r>
          </w:p>
        </w:tc>
      </w:tr>
      <w:tr w:rsidR="00DF57AC" w:rsidTr="009E4885">
        <w:trPr>
          <w:trHeight w:val="112"/>
        </w:trPr>
        <w:tc>
          <w:tcPr>
            <w:tcW w:w="2204" w:type="dxa"/>
            <w:vMerge/>
          </w:tcPr>
          <w:p w:rsidR="00DF57AC" w:rsidRPr="009C3B6C" w:rsidRDefault="00DF57AC" w:rsidP="00BC6538">
            <w:pPr>
              <w:jc w:val="center"/>
              <w:rPr>
                <w:b/>
                <w:sz w:val="20"/>
                <w:szCs w:val="20"/>
              </w:rPr>
            </w:pPr>
          </w:p>
        </w:tc>
        <w:tc>
          <w:tcPr>
            <w:tcW w:w="898" w:type="dxa"/>
          </w:tcPr>
          <w:p w:rsidR="00DF57AC" w:rsidRPr="006F175D" w:rsidRDefault="00DF57AC" w:rsidP="00FB20A1">
            <w:pPr>
              <w:rPr>
                <w:sz w:val="20"/>
                <w:szCs w:val="20"/>
              </w:rPr>
            </w:pPr>
            <w:r>
              <w:rPr>
                <w:sz w:val="20"/>
                <w:szCs w:val="20"/>
              </w:rPr>
              <w:t>174</w:t>
            </w:r>
          </w:p>
        </w:tc>
        <w:tc>
          <w:tcPr>
            <w:tcW w:w="9372" w:type="dxa"/>
          </w:tcPr>
          <w:p w:rsidR="00DF57AC" w:rsidRPr="00936078" w:rsidRDefault="00DF57AC" w:rsidP="00CE2EA5">
            <w:pPr>
              <w:pStyle w:val="aff7"/>
              <w:rPr>
                <w:sz w:val="20"/>
                <w:szCs w:val="20"/>
              </w:rPr>
            </w:pPr>
            <w:r w:rsidRPr="00936078">
              <w:rPr>
                <w:sz w:val="20"/>
                <w:szCs w:val="20"/>
              </w:rPr>
              <w:t>Строение атомного ядра. Дефект массы, энергия связи и устойчивость атомных ядер.</w:t>
            </w:r>
          </w:p>
        </w:tc>
        <w:tc>
          <w:tcPr>
            <w:tcW w:w="993" w:type="dxa"/>
          </w:tcPr>
          <w:p w:rsidR="00DF57AC" w:rsidRDefault="00DF57AC" w:rsidP="00A123F3">
            <w:pPr>
              <w:jc w:val="center"/>
            </w:pPr>
            <w:r w:rsidRPr="00F65979">
              <w:rPr>
                <w:sz w:val="20"/>
                <w:szCs w:val="20"/>
              </w:rPr>
              <w:t>1</w:t>
            </w:r>
          </w:p>
        </w:tc>
        <w:tc>
          <w:tcPr>
            <w:tcW w:w="1559" w:type="dxa"/>
          </w:tcPr>
          <w:p w:rsidR="00DF57AC" w:rsidRDefault="00DF57AC" w:rsidP="00D8460A">
            <w:pPr>
              <w:jc w:val="center"/>
            </w:pPr>
            <w:r w:rsidRPr="00C850AF">
              <w:rPr>
                <w:sz w:val="20"/>
                <w:szCs w:val="20"/>
              </w:rPr>
              <w:t>2</w:t>
            </w:r>
          </w:p>
        </w:tc>
      </w:tr>
      <w:tr w:rsidR="00DF57AC" w:rsidTr="009E4885">
        <w:trPr>
          <w:trHeight w:val="107"/>
        </w:trPr>
        <w:tc>
          <w:tcPr>
            <w:tcW w:w="2204" w:type="dxa"/>
            <w:vMerge/>
          </w:tcPr>
          <w:p w:rsidR="00DF57AC" w:rsidRPr="009C3B6C" w:rsidRDefault="00DF57AC" w:rsidP="00BC6538">
            <w:pPr>
              <w:jc w:val="center"/>
              <w:rPr>
                <w:b/>
                <w:sz w:val="20"/>
                <w:szCs w:val="20"/>
              </w:rPr>
            </w:pPr>
          </w:p>
        </w:tc>
        <w:tc>
          <w:tcPr>
            <w:tcW w:w="898" w:type="dxa"/>
          </w:tcPr>
          <w:p w:rsidR="00DF57AC" w:rsidRPr="006F175D" w:rsidRDefault="00DF57AC" w:rsidP="00FB20A1">
            <w:pPr>
              <w:rPr>
                <w:sz w:val="20"/>
                <w:szCs w:val="20"/>
              </w:rPr>
            </w:pPr>
            <w:r>
              <w:rPr>
                <w:sz w:val="20"/>
                <w:szCs w:val="20"/>
              </w:rPr>
              <w:t>175</w:t>
            </w:r>
          </w:p>
        </w:tc>
        <w:tc>
          <w:tcPr>
            <w:tcW w:w="9372" w:type="dxa"/>
          </w:tcPr>
          <w:p w:rsidR="00DF57AC" w:rsidRPr="00936078" w:rsidRDefault="00DF57AC" w:rsidP="00CE2EA5">
            <w:pPr>
              <w:pStyle w:val="aff7"/>
              <w:rPr>
                <w:sz w:val="20"/>
                <w:szCs w:val="20"/>
              </w:rPr>
            </w:pPr>
            <w:r w:rsidRPr="00936078">
              <w:rPr>
                <w:sz w:val="20"/>
                <w:szCs w:val="20"/>
              </w:rPr>
              <w:t>Ядерные реакции. Искусственная радиоактивность. Деление тяжелых ядер.</w:t>
            </w:r>
          </w:p>
        </w:tc>
        <w:tc>
          <w:tcPr>
            <w:tcW w:w="993" w:type="dxa"/>
          </w:tcPr>
          <w:p w:rsidR="00DF57AC" w:rsidRDefault="00DF57AC" w:rsidP="00A123F3">
            <w:pPr>
              <w:jc w:val="center"/>
            </w:pPr>
            <w:r w:rsidRPr="00F65979">
              <w:rPr>
                <w:sz w:val="20"/>
                <w:szCs w:val="20"/>
              </w:rPr>
              <w:t>1</w:t>
            </w:r>
          </w:p>
        </w:tc>
        <w:tc>
          <w:tcPr>
            <w:tcW w:w="1559" w:type="dxa"/>
          </w:tcPr>
          <w:p w:rsidR="00DF57AC" w:rsidRDefault="00DF57AC" w:rsidP="00D8460A">
            <w:pPr>
              <w:jc w:val="center"/>
            </w:pPr>
            <w:r w:rsidRPr="00C850AF">
              <w:rPr>
                <w:sz w:val="20"/>
                <w:szCs w:val="20"/>
              </w:rPr>
              <w:t>2</w:t>
            </w:r>
          </w:p>
        </w:tc>
      </w:tr>
      <w:tr w:rsidR="00DF57AC" w:rsidTr="009E4885">
        <w:trPr>
          <w:trHeight w:val="56"/>
        </w:trPr>
        <w:tc>
          <w:tcPr>
            <w:tcW w:w="2204" w:type="dxa"/>
            <w:vMerge/>
          </w:tcPr>
          <w:p w:rsidR="00DF57AC" w:rsidRPr="009C3B6C" w:rsidRDefault="00DF57AC" w:rsidP="00BC6538">
            <w:pPr>
              <w:jc w:val="center"/>
              <w:rPr>
                <w:b/>
                <w:sz w:val="20"/>
                <w:szCs w:val="20"/>
              </w:rPr>
            </w:pPr>
          </w:p>
        </w:tc>
        <w:tc>
          <w:tcPr>
            <w:tcW w:w="898" w:type="dxa"/>
          </w:tcPr>
          <w:p w:rsidR="00DF57AC" w:rsidRPr="006F175D" w:rsidRDefault="00DF57AC" w:rsidP="00FB20A1">
            <w:pPr>
              <w:rPr>
                <w:sz w:val="20"/>
                <w:szCs w:val="20"/>
              </w:rPr>
            </w:pPr>
            <w:r>
              <w:rPr>
                <w:sz w:val="20"/>
                <w:szCs w:val="20"/>
              </w:rPr>
              <w:t>176</w:t>
            </w:r>
          </w:p>
        </w:tc>
        <w:tc>
          <w:tcPr>
            <w:tcW w:w="9372" w:type="dxa"/>
          </w:tcPr>
          <w:p w:rsidR="00DF57AC" w:rsidRPr="00936078" w:rsidRDefault="00DF57AC" w:rsidP="00CE2EA5">
            <w:pPr>
              <w:pStyle w:val="aff7"/>
              <w:rPr>
                <w:sz w:val="20"/>
                <w:szCs w:val="20"/>
              </w:rPr>
            </w:pPr>
            <w:r w:rsidRPr="00936078">
              <w:rPr>
                <w:sz w:val="20"/>
                <w:szCs w:val="20"/>
              </w:rPr>
              <w:t>Цепная ядерная реакция. Управляемая цепная реакция. Ядерный реактор.</w:t>
            </w:r>
          </w:p>
        </w:tc>
        <w:tc>
          <w:tcPr>
            <w:tcW w:w="993" w:type="dxa"/>
          </w:tcPr>
          <w:p w:rsidR="00DF57AC" w:rsidRDefault="00DF57AC" w:rsidP="00A123F3">
            <w:pPr>
              <w:jc w:val="center"/>
            </w:pPr>
            <w:r w:rsidRPr="00F65979">
              <w:rPr>
                <w:sz w:val="20"/>
                <w:szCs w:val="20"/>
              </w:rPr>
              <w:t>1</w:t>
            </w:r>
          </w:p>
        </w:tc>
        <w:tc>
          <w:tcPr>
            <w:tcW w:w="1559" w:type="dxa"/>
          </w:tcPr>
          <w:p w:rsidR="00DF57AC" w:rsidRDefault="00DF57AC" w:rsidP="00D8460A">
            <w:pPr>
              <w:jc w:val="center"/>
            </w:pPr>
            <w:r w:rsidRPr="00C850AF">
              <w:rPr>
                <w:sz w:val="20"/>
                <w:szCs w:val="20"/>
              </w:rPr>
              <w:t>2</w:t>
            </w:r>
          </w:p>
        </w:tc>
      </w:tr>
      <w:tr w:rsidR="00DF57AC" w:rsidTr="00251531">
        <w:trPr>
          <w:trHeight w:val="531"/>
        </w:trPr>
        <w:tc>
          <w:tcPr>
            <w:tcW w:w="2204" w:type="dxa"/>
            <w:vMerge/>
          </w:tcPr>
          <w:p w:rsidR="00DF57AC" w:rsidRPr="009C3B6C" w:rsidRDefault="00DF57AC" w:rsidP="00BC6538">
            <w:pPr>
              <w:jc w:val="center"/>
              <w:rPr>
                <w:b/>
                <w:sz w:val="20"/>
                <w:szCs w:val="20"/>
              </w:rPr>
            </w:pPr>
          </w:p>
        </w:tc>
        <w:tc>
          <w:tcPr>
            <w:tcW w:w="898" w:type="dxa"/>
          </w:tcPr>
          <w:p w:rsidR="00DF57AC" w:rsidRPr="006F175D" w:rsidRDefault="00DF57AC" w:rsidP="00FB20A1">
            <w:pPr>
              <w:rPr>
                <w:sz w:val="20"/>
                <w:szCs w:val="20"/>
              </w:rPr>
            </w:pPr>
            <w:r>
              <w:rPr>
                <w:sz w:val="20"/>
                <w:szCs w:val="20"/>
              </w:rPr>
              <w:t>177/178</w:t>
            </w:r>
          </w:p>
        </w:tc>
        <w:tc>
          <w:tcPr>
            <w:tcW w:w="9372" w:type="dxa"/>
          </w:tcPr>
          <w:p w:rsidR="00DF57AC" w:rsidRPr="00936078" w:rsidRDefault="00DF57AC" w:rsidP="00881AE8">
            <w:pPr>
              <w:jc w:val="both"/>
              <w:rPr>
                <w:b/>
                <w:sz w:val="20"/>
                <w:szCs w:val="28"/>
              </w:rPr>
            </w:pPr>
            <w:r w:rsidRPr="00936078">
              <w:rPr>
                <w:b/>
                <w:sz w:val="20"/>
                <w:szCs w:val="28"/>
              </w:rPr>
              <w:t>Практическая работа №</w:t>
            </w:r>
            <w:r>
              <w:rPr>
                <w:b/>
                <w:sz w:val="20"/>
                <w:szCs w:val="28"/>
              </w:rPr>
              <w:t>30</w:t>
            </w:r>
            <w:r w:rsidRPr="00936078">
              <w:rPr>
                <w:b/>
                <w:sz w:val="20"/>
                <w:szCs w:val="28"/>
              </w:rPr>
              <w:t xml:space="preserve">. </w:t>
            </w:r>
          </w:p>
          <w:p w:rsidR="00DF57AC" w:rsidRPr="00936078" w:rsidRDefault="00DF57AC" w:rsidP="00905266">
            <w:pPr>
              <w:rPr>
                <w:b/>
                <w:bCs/>
                <w:iCs/>
                <w:sz w:val="20"/>
                <w:szCs w:val="20"/>
              </w:rPr>
            </w:pPr>
            <w:r w:rsidRPr="00936078">
              <w:rPr>
                <w:sz w:val="20"/>
                <w:szCs w:val="28"/>
              </w:rPr>
              <w:t>Решение задач по теме: «</w:t>
            </w:r>
            <w:r w:rsidRPr="00936078">
              <w:rPr>
                <w:bCs/>
                <w:iCs/>
                <w:sz w:val="20"/>
                <w:szCs w:val="20"/>
              </w:rPr>
              <w:t>Физика атомного ядра</w:t>
            </w:r>
            <w:r w:rsidRPr="00936078">
              <w:rPr>
                <w:sz w:val="20"/>
                <w:szCs w:val="28"/>
              </w:rPr>
              <w:t>».</w:t>
            </w:r>
          </w:p>
        </w:tc>
        <w:tc>
          <w:tcPr>
            <w:tcW w:w="993" w:type="dxa"/>
          </w:tcPr>
          <w:p w:rsidR="00DF57AC" w:rsidRDefault="00DF57AC" w:rsidP="00881AE8">
            <w:pPr>
              <w:jc w:val="center"/>
            </w:pPr>
            <w:r>
              <w:rPr>
                <w:sz w:val="20"/>
                <w:szCs w:val="20"/>
              </w:rPr>
              <w:t>2</w:t>
            </w:r>
          </w:p>
        </w:tc>
        <w:tc>
          <w:tcPr>
            <w:tcW w:w="1559" w:type="dxa"/>
            <w:shd w:val="clear" w:color="auto" w:fill="A6A6A6" w:themeFill="background1" w:themeFillShade="A6"/>
          </w:tcPr>
          <w:p w:rsidR="00DF57AC" w:rsidRDefault="00DF57AC" w:rsidP="00D8460A">
            <w:pPr>
              <w:jc w:val="center"/>
            </w:pPr>
          </w:p>
        </w:tc>
      </w:tr>
      <w:tr w:rsidR="00DF57AC" w:rsidTr="00251531">
        <w:trPr>
          <w:trHeight w:val="531"/>
        </w:trPr>
        <w:tc>
          <w:tcPr>
            <w:tcW w:w="2204" w:type="dxa"/>
            <w:vMerge/>
          </w:tcPr>
          <w:p w:rsidR="00DF57AC" w:rsidRPr="009C3B6C" w:rsidRDefault="00DF57AC" w:rsidP="00BC6538">
            <w:pPr>
              <w:jc w:val="center"/>
              <w:rPr>
                <w:b/>
                <w:sz w:val="20"/>
                <w:szCs w:val="20"/>
              </w:rPr>
            </w:pPr>
          </w:p>
        </w:tc>
        <w:tc>
          <w:tcPr>
            <w:tcW w:w="898" w:type="dxa"/>
          </w:tcPr>
          <w:p w:rsidR="00DF57AC" w:rsidRPr="006F175D" w:rsidRDefault="00DF57AC" w:rsidP="00447C54">
            <w:pPr>
              <w:rPr>
                <w:sz w:val="20"/>
                <w:szCs w:val="20"/>
              </w:rPr>
            </w:pPr>
            <w:r>
              <w:rPr>
                <w:sz w:val="20"/>
                <w:szCs w:val="20"/>
              </w:rPr>
              <w:t>179/180</w:t>
            </w:r>
          </w:p>
        </w:tc>
        <w:tc>
          <w:tcPr>
            <w:tcW w:w="9372" w:type="dxa"/>
          </w:tcPr>
          <w:p w:rsidR="00DF57AC" w:rsidRDefault="00DF57AC" w:rsidP="00447C54">
            <w:pPr>
              <w:pStyle w:val="aff7"/>
              <w:rPr>
                <w:b/>
                <w:sz w:val="20"/>
                <w:szCs w:val="20"/>
              </w:rPr>
            </w:pPr>
            <w:r>
              <w:rPr>
                <w:b/>
                <w:sz w:val="20"/>
                <w:szCs w:val="20"/>
              </w:rPr>
              <w:t>Контрольная работа № 7.</w:t>
            </w:r>
          </w:p>
          <w:p w:rsidR="00DF57AC" w:rsidRPr="005A337D" w:rsidRDefault="00DF57AC" w:rsidP="00447C54">
            <w:pPr>
              <w:pStyle w:val="aff7"/>
              <w:rPr>
                <w:sz w:val="20"/>
                <w:szCs w:val="20"/>
              </w:rPr>
            </w:pPr>
            <w:r>
              <w:rPr>
                <w:b/>
                <w:sz w:val="20"/>
                <w:szCs w:val="20"/>
              </w:rPr>
              <w:t>(Итоговая к</w:t>
            </w:r>
            <w:r w:rsidRPr="009F7068">
              <w:rPr>
                <w:b/>
                <w:sz w:val="20"/>
                <w:szCs w:val="20"/>
              </w:rPr>
              <w:t>онтрольная работа</w:t>
            </w:r>
            <w:r>
              <w:rPr>
                <w:b/>
                <w:sz w:val="20"/>
                <w:szCs w:val="20"/>
              </w:rPr>
              <w:t>)</w:t>
            </w:r>
          </w:p>
        </w:tc>
        <w:tc>
          <w:tcPr>
            <w:tcW w:w="993" w:type="dxa"/>
          </w:tcPr>
          <w:p w:rsidR="00DF57AC" w:rsidRDefault="00DF57AC" w:rsidP="00447C54">
            <w:pPr>
              <w:jc w:val="center"/>
            </w:pPr>
            <w:r>
              <w:rPr>
                <w:sz w:val="20"/>
                <w:szCs w:val="20"/>
              </w:rPr>
              <w:t>2</w:t>
            </w:r>
          </w:p>
        </w:tc>
        <w:tc>
          <w:tcPr>
            <w:tcW w:w="1559" w:type="dxa"/>
            <w:shd w:val="clear" w:color="auto" w:fill="A6A6A6" w:themeFill="background1" w:themeFillShade="A6"/>
          </w:tcPr>
          <w:p w:rsidR="00DF57AC" w:rsidRDefault="00DF57AC" w:rsidP="00D8460A">
            <w:pPr>
              <w:jc w:val="center"/>
            </w:pPr>
          </w:p>
        </w:tc>
      </w:tr>
      <w:tr w:rsidR="00DF57AC" w:rsidTr="009E4885">
        <w:trPr>
          <w:trHeight w:val="97"/>
        </w:trPr>
        <w:tc>
          <w:tcPr>
            <w:tcW w:w="2204" w:type="dxa"/>
            <w:vMerge/>
          </w:tcPr>
          <w:p w:rsidR="00DF57AC" w:rsidRPr="009C3B6C" w:rsidRDefault="00DF57AC" w:rsidP="00BC6538">
            <w:pPr>
              <w:jc w:val="center"/>
              <w:rPr>
                <w:b/>
                <w:sz w:val="20"/>
                <w:szCs w:val="20"/>
              </w:rPr>
            </w:pPr>
          </w:p>
        </w:tc>
        <w:tc>
          <w:tcPr>
            <w:tcW w:w="10270" w:type="dxa"/>
            <w:gridSpan w:val="2"/>
          </w:tcPr>
          <w:p w:rsidR="00DF57AC" w:rsidRPr="005A337D" w:rsidRDefault="00DF57AC" w:rsidP="00F01523">
            <w:pPr>
              <w:pStyle w:val="aff7"/>
              <w:rPr>
                <w:sz w:val="20"/>
                <w:szCs w:val="20"/>
              </w:rPr>
            </w:pPr>
            <w:r w:rsidRPr="0011435D">
              <w:rPr>
                <w:b/>
                <w:sz w:val="20"/>
                <w:szCs w:val="20"/>
              </w:rPr>
              <w:t xml:space="preserve">Самостоятельная работа </w:t>
            </w:r>
          </w:p>
        </w:tc>
        <w:tc>
          <w:tcPr>
            <w:tcW w:w="993" w:type="dxa"/>
          </w:tcPr>
          <w:p w:rsidR="00DF57AC" w:rsidRPr="00477706" w:rsidRDefault="00DF57AC" w:rsidP="00F966E4">
            <w:pPr>
              <w:jc w:val="center"/>
              <w:rPr>
                <w:b/>
                <w:sz w:val="20"/>
                <w:szCs w:val="20"/>
              </w:rPr>
            </w:pPr>
            <w:r>
              <w:rPr>
                <w:b/>
                <w:sz w:val="20"/>
                <w:szCs w:val="20"/>
              </w:rPr>
              <w:t>8</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268"/>
        </w:trPr>
        <w:tc>
          <w:tcPr>
            <w:tcW w:w="2204" w:type="dxa"/>
            <w:vMerge/>
          </w:tcPr>
          <w:p w:rsidR="00DF57AC" w:rsidRPr="009C3B6C" w:rsidRDefault="00DF57AC" w:rsidP="00BC6538">
            <w:pPr>
              <w:jc w:val="center"/>
              <w:rPr>
                <w:b/>
                <w:sz w:val="20"/>
                <w:szCs w:val="20"/>
              </w:rPr>
            </w:pPr>
          </w:p>
        </w:tc>
        <w:tc>
          <w:tcPr>
            <w:tcW w:w="898" w:type="dxa"/>
          </w:tcPr>
          <w:p w:rsidR="00DF57AC" w:rsidRPr="006F175D" w:rsidRDefault="00DF57AC" w:rsidP="00FB20A1">
            <w:pPr>
              <w:rPr>
                <w:sz w:val="20"/>
                <w:szCs w:val="20"/>
              </w:rPr>
            </w:pPr>
            <w:r>
              <w:rPr>
                <w:sz w:val="20"/>
                <w:szCs w:val="20"/>
              </w:rPr>
              <w:t>83</w:t>
            </w:r>
          </w:p>
        </w:tc>
        <w:tc>
          <w:tcPr>
            <w:tcW w:w="9372" w:type="dxa"/>
          </w:tcPr>
          <w:p w:rsidR="00DF57AC" w:rsidRDefault="00DF57AC">
            <w:r w:rsidRPr="003B50CC">
              <w:rPr>
                <w:sz w:val="20"/>
                <w:szCs w:val="20"/>
              </w:rPr>
              <w:t>Чтение конспектов занятий и дополнительной литературы по теме: "</w:t>
            </w:r>
            <w:r w:rsidRPr="00C060C1">
              <w:rPr>
                <w:b/>
                <w:bCs/>
                <w:iCs/>
                <w:sz w:val="20"/>
                <w:szCs w:val="20"/>
              </w:rPr>
              <w:t xml:space="preserve"> </w:t>
            </w:r>
            <w:r w:rsidRPr="00BC6538">
              <w:rPr>
                <w:bCs/>
                <w:iCs/>
                <w:sz w:val="20"/>
                <w:szCs w:val="20"/>
              </w:rPr>
              <w:t>Квантовая оптика</w:t>
            </w:r>
            <w:r w:rsidRPr="003B50CC">
              <w:rPr>
                <w:sz w:val="20"/>
                <w:szCs w:val="20"/>
              </w:rPr>
              <w:t xml:space="preserve"> ".</w:t>
            </w:r>
          </w:p>
        </w:tc>
        <w:tc>
          <w:tcPr>
            <w:tcW w:w="993" w:type="dxa"/>
          </w:tcPr>
          <w:p w:rsidR="00DF57AC" w:rsidRDefault="00DF57AC" w:rsidP="00F966E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81"/>
        </w:trPr>
        <w:tc>
          <w:tcPr>
            <w:tcW w:w="2204" w:type="dxa"/>
            <w:vMerge/>
          </w:tcPr>
          <w:p w:rsidR="00DF57AC" w:rsidRPr="009C3B6C" w:rsidRDefault="00DF57AC" w:rsidP="00BC6538">
            <w:pPr>
              <w:jc w:val="center"/>
              <w:rPr>
                <w:b/>
                <w:sz w:val="20"/>
                <w:szCs w:val="20"/>
              </w:rPr>
            </w:pPr>
          </w:p>
        </w:tc>
        <w:tc>
          <w:tcPr>
            <w:tcW w:w="898" w:type="dxa"/>
          </w:tcPr>
          <w:p w:rsidR="00DF57AC" w:rsidRDefault="00DF57AC" w:rsidP="00FB20A1">
            <w:pPr>
              <w:rPr>
                <w:sz w:val="20"/>
                <w:szCs w:val="20"/>
              </w:rPr>
            </w:pPr>
            <w:r>
              <w:rPr>
                <w:sz w:val="20"/>
                <w:szCs w:val="20"/>
              </w:rPr>
              <w:t>84</w:t>
            </w:r>
          </w:p>
        </w:tc>
        <w:tc>
          <w:tcPr>
            <w:tcW w:w="9372" w:type="dxa"/>
          </w:tcPr>
          <w:p w:rsidR="00DF57AC" w:rsidRDefault="00DF57AC" w:rsidP="000E5674">
            <w:r>
              <w:rPr>
                <w:sz w:val="20"/>
                <w:szCs w:val="20"/>
              </w:rPr>
              <w:t>Заполнение таблицы по теме</w:t>
            </w:r>
            <w:r w:rsidRPr="003B50CC">
              <w:rPr>
                <w:sz w:val="20"/>
                <w:szCs w:val="20"/>
              </w:rPr>
              <w:t>: "</w:t>
            </w:r>
            <w:r w:rsidRPr="00BC6538">
              <w:rPr>
                <w:bCs/>
                <w:iCs/>
                <w:sz w:val="20"/>
                <w:szCs w:val="20"/>
              </w:rPr>
              <w:t>Физика атома</w:t>
            </w:r>
            <w:r w:rsidRPr="003B50CC">
              <w:rPr>
                <w:sz w:val="20"/>
                <w:szCs w:val="20"/>
              </w:rPr>
              <w:t xml:space="preserve"> ".</w:t>
            </w:r>
          </w:p>
        </w:tc>
        <w:tc>
          <w:tcPr>
            <w:tcW w:w="993" w:type="dxa"/>
          </w:tcPr>
          <w:p w:rsidR="00DF57AC" w:rsidRDefault="00DF57AC" w:rsidP="00F966E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45"/>
        </w:trPr>
        <w:tc>
          <w:tcPr>
            <w:tcW w:w="2204" w:type="dxa"/>
            <w:vMerge/>
          </w:tcPr>
          <w:p w:rsidR="00DF57AC" w:rsidRPr="009C3B6C" w:rsidRDefault="00DF57AC" w:rsidP="00BC6538">
            <w:pPr>
              <w:jc w:val="center"/>
              <w:rPr>
                <w:b/>
                <w:sz w:val="20"/>
                <w:szCs w:val="20"/>
              </w:rPr>
            </w:pPr>
          </w:p>
        </w:tc>
        <w:tc>
          <w:tcPr>
            <w:tcW w:w="898" w:type="dxa"/>
          </w:tcPr>
          <w:p w:rsidR="00DF57AC" w:rsidRDefault="00DF57AC" w:rsidP="00FB20A1">
            <w:pPr>
              <w:rPr>
                <w:sz w:val="20"/>
                <w:szCs w:val="20"/>
              </w:rPr>
            </w:pPr>
            <w:r>
              <w:rPr>
                <w:sz w:val="20"/>
                <w:szCs w:val="20"/>
              </w:rPr>
              <w:t>85</w:t>
            </w:r>
          </w:p>
        </w:tc>
        <w:tc>
          <w:tcPr>
            <w:tcW w:w="9372" w:type="dxa"/>
          </w:tcPr>
          <w:p w:rsidR="00DF57AC" w:rsidRDefault="00DF57AC">
            <w:r w:rsidRPr="003B50CC">
              <w:rPr>
                <w:sz w:val="20"/>
                <w:szCs w:val="20"/>
              </w:rPr>
              <w:t>Чтение конспектов занятий и дополнительной литературы по теме: "</w:t>
            </w:r>
            <w:r w:rsidRPr="005A337D">
              <w:rPr>
                <w:sz w:val="20"/>
                <w:szCs w:val="20"/>
              </w:rPr>
              <w:t xml:space="preserve"> Биологическое действие радиоактивных излучений</w:t>
            </w:r>
            <w:r w:rsidRPr="003B50CC">
              <w:rPr>
                <w:sz w:val="20"/>
                <w:szCs w:val="20"/>
              </w:rPr>
              <w:t xml:space="preserve"> ".</w:t>
            </w:r>
          </w:p>
        </w:tc>
        <w:tc>
          <w:tcPr>
            <w:tcW w:w="993" w:type="dxa"/>
          </w:tcPr>
          <w:p w:rsidR="00DF57AC" w:rsidRDefault="00DF57AC" w:rsidP="00F966E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74"/>
        </w:trPr>
        <w:tc>
          <w:tcPr>
            <w:tcW w:w="2204" w:type="dxa"/>
            <w:vMerge/>
          </w:tcPr>
          <w:p w:rsidR="00DF57AC" w:rsidRPr="009C3B6C" w:rsidRDefault="00DF57AC" w:rsidP="00BC6538">
            <w:pPr>
              <w:jc w:val="center"/>
              <w:rPr>
                <w:b/>
                <w:sz w:val="20"/>
                <w:szCs w:val="20"/>
              </w:rPr>
            </w:pPr>
          </w:p>
        </w:tc>
        <w:tc>
          <w:tcPr>
            <w:tcW w:w="898" w:type="dxa"/>
          </w:tcPr>
          <w:p w:rsidR="00DF57AC" w:rsidRDefault="00DF57AC" w:rsidP="00FB20A1">
            <w:pPr>
              <w:rPr>
                <w:sz w:val="20"/>
                <w:szCs w:val="20"/>
              </w:rPr>
            </w:pPr>
            <w:r>
              <w:rPr>
                <w:sz w:val="20"/>
                <w:szCs w:val="20"/>
              </w:rPr>
              <w:t>86</w:t>
            </w:r>
          </w:p>
        </w:tc>
        <w:tc>
          <w:tcPr>
            <w:tcW w:w="9372" w:type="dxa"/>
          </w:tcPr>
          <w:p w:rsidR="00DF57AC" w:rsidRDefault="00DF57AC">
            <w:r w:rsidRPr="003B50CC">
              <w:rPr>
                <w:sz w:val="20"/>
                <w:szCs w:val="20"/>
              </w:rPr>
              <w:t>Чтение конспектов занятий и дополнительной литературы по теме: "</w:t>
            </w:r>
            <w:r w:rsidRPr="00BC6538">
              <w:rPr>
                <w:bCs/>
                <w:iCs/>
                <w:sz w:val="20"/>
                <w:szCs w:val="20"/>
              </w:rPr>
              <w:t xml:space="preserve"> Физика атомного ядра</w:t>
            </w:r>
            <w:r w:rsidRPr="003B50CC">
              <w:rPr>
                <w:sz w:val="20"/>
                <w:szCs w:val="20"/>
              </w:rPr>
              <w:t>".</w:t>
            </w:r>
          </w:p>
        </w:tc>
        <w:tc>
          <w:tcPr>
            <w:tcW w:w="993" w:type="dxa"/>
          </w:tcPr>
          <w:p w:rsidR="00DF57AC" w:rsidRDefault="00DF57AC" w:rsidP="00F966E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79"/>
        </w:trPr>
        <w:tc>
          <w:tcPr>
            <w:tcW w:w="2204" w:type="dxa"/>
            <w:vMerge/>
          </w:tcPr>
          <w:p w:rsidR="00DF57AC" w:rsidRPr="009C3B6C" w:rsidRDefault="00DF57AC" w:rsidP="00BC6538">
            <w:pPr>
              <w:jc w:val="center"/>
              <w:rPr>
                <w:b/>
                <w:sz w:val="20"/>
                <w:szCs w:val="20"/>
              </w:rPr>
            </w:pPr>
          </w:p>
        </w:tc>
        <w:tc>
          <w:tcPr>
            <w:tcW w:w="898" w:type="dxa"/>
          </w:tcPr>
          <w:p w:rsidR="00DF57AC" w:rsidRDefault="00DF57AC" w:rsidP="00FB20A1">
            <w:pPr>
              <w:rPr>
                <w:sz w:val="20"/>
                <w:szCs w:val="20"/>
              </w:rPr>
            </w:pPr>
            <w:r>
              <w:rPr>
                <w:sz w:val="20"/>
                <w:szCs w:val="20"/>
              </w:rPr>
              <w:t>87</w:t>
            </w:r>
          </w:p>
        </w:tc>
        <w:tc>
          <w:tcPr>
            <w:tcW w:w="9372" w:type="dxa"/>
          </w:tcPr>
          <w:p w:rsidR="00DF57AC" w:rsidRDefault="00DF57AC" w:rsidP="00905266">
            <w:pPr>
              <w:pStyle w:val="aff7"/>
              <w:rPr>
                <w:sz w:val="20"/>
                <w:szCs w:val="20"/>
              </w:rPr>
            </w:pPr>
            <w:r>
              <w:rPr>
                <w:sz w:val="20"/>
                <w:szCs w:val="20"/>
              </w:rPr>
              <w:t>Подготовка конспекта по теме: "</w:t>
            </w:r>
            <w:r w:rsidRPr="005A337D">
              <w:rPr>
                <w:sz w:val="20"/>
                <w:szCs w:val="20"/>
              </w:rPr>
              <w:t xml:space="preserve"> Получение радиоактивных изотопов и их применение. Биологическое действие радиоактивных излучений. Элементарные ча</w:t>
            </w:r>
            <w:r>
              <w:rPr>
                <w:sz w:val="20"/>
                <w:szCs w:val="20"/>
              </w:rPr>
              <w:t>стицы".</w:t>
            </w:r>
          </w:p>
        </w:tc>
        <w:tc>
          <w:tcPr>
            <w:tcW w:w="993" w:type="dxa"/>
          </w:tcPr>
          <w:p w:rsidR="00DF57AC" w:rsidRDefault="00DF57AC" w:rsidP="00F966E4">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79"/>
        </w:trPr>
        <w:tc>
          <w:tcPr>
            <w:tcW w:w="2204" w:type="dxa"/>
            <w:vMerge/>
          </w:tcPr>
          <w:p w:rsidR="00DF57AC" w:rsidRPr="009C3B6C" w:rsidRDefault="00DF57AC" w:rsidP="00BC6538">
            <w:pPr>
              <w:jc w:val="center"/>
              <w:rPr>
                <w:b/>
                <w:sz w:val="20"/>
                <w:szCs w:val="20"/>
              </w:rPr>
            </w:pPr>
          </w:p>
        </w:tc>
        <w:tc>
          <w:tcPr>
            <w:tcW w:w="898" w:type="dxa"/>
          </w:tcPr>
          <w:p w:rsidR="00DF57AC" w:rsidRDefault="00DF57AC" w:rsidP="00FB20A1">
            <w:pPr>
              <w:rPr>
                <w:sz w:val="20"/>
                <w:szCs w:val="20"/>
              </w:rPr>
            </w:pPr>
            <w:r>
              <w:rPr>
                <w:sz w:val="20"/>
                <w:szCs w:val="20"/>
              </w:rPr>
              <w:t>88/89</w:t>
            </w:r>
          </w:p>
        </w:tc>
        <w:tc>
          <w:tcPr>
            <w:tcW w:w="9372" w:type="dxa"/>
          </w:tcPr>
          <w:p w:rsidR="00DF57AC" w:rsidRDefault="00DF57AC">
            <w:r w:rsidRPr="00846943">
              <w:rPr>
                <w:sz w:val="20"/>
                <w:szCs w:val="20"/>
              </w:rPr>
              <w:t>Подготовка проекта: "Радиация в нашей жизни"</w:t>
            </w:r>
            <w:r>
              <w:rPr>
                <w:sz w:val="20"/>
                <w:szCs w:val="20"/>
              </w:rPr>
              <w:t>.</w:t>
            </w:r>
          </w:p>
        </w:tc>
        <w:tc>
          <w:tcPr>
            <w:tcW w:w="993" w:type="dxa"/>
          </w:tcPr>
          <w:p w:rsidR="00DF57AC" w:rsidRDefault="00DF57AC" w:rsidP="00F966E4">
            <w:pPr>
              <w:jc w:val="center"/>
              <w:rPr>
                <w:sz w:val="20"/>
                <w:szCs w:val="20"/>
              </w:rPr>
            </w:pPr>
            <w:r>
              <w:rPr>
                <w:sz w:val="20"/>
                <w:szCs w:val="20"/>
              </w:rPr>
              <w:t>2</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179"/>
        </w:trPr>
        <w:tc>
          <w:tcPr>
            <w:tcW w:w="2204" w:type="dxa"/>
            <w:vMerge/>
          </w:tcPr>
          <w:p w:rsidR="00DF57AC" w:rsidRPr="009C3B6C" w:rsidRDefault="00DF57AC" w:rsidP="00BC6538">
            <w:pPr>
              <w:jc w:val="center"/>
              <w:rPr>
                <w:b/>
                <w:sz w:val="20"/>
                <w:szCs w:val="20"/>
              </w:rPr>
            </w:pPr>
          </w:p>
        </w:tc>
        <w:tc>
          <w:tcPr>
            <w:tcW w:w="898" w:type="dxa"/>
          </w:tcPr>
          <w:p w:rsidR="00DF57AC" w:rsidRPr="006F175D" w:rsidRDefault="00DF57AC" w:rsidP="001376FB">
            <w:pPr>
              <w:rPr>
                <w:sz w:val="20"/>
                <w:szCs w:val="20"/>
              </w:rPr>
            </w:pPr>
            <w:r>
              <w:rPr>
                <w:sz w:val="20"/>
                <w:szCs w:val="20"/>
              </w:rPr>
              <w:t>90</w:t>
            </w:r>
          </w:p>
        </w:tc>
        <w:tc>
          <w:tcPr>
            <w:tcW w:w="9372" w:type="dxa"/>
          </w:tcPr>
          <w:p w:rsidR="00DF57AC" w:rsidRPr="009820DD" w:rsidRDefault="00DF57AC" w:rsidP="001376FB">
            <w:pPr>
              <w:rPr>
                <w:sz w:val="20"/>
              </w:rPr>
            </w:pPr>
            <w:r w:rsidRPr="009820DD">
              <w:rPr>
                <w:sz w:val="20"/>
              </w:rPr>
              <w:t>Подготовка к итоговой контрольной работе.</w:t>
            </w:r>
          </w:p>
        </w:tc>
        <w:tc>
          <w:tcPr>
            <w:tcW w:w="993" w:type="dxa"/>
          </w:tcPr>
          <w:p w:rsidR="00DF57AC" w:rsidRDefault="00DF57AC" w:rsidP="001376FB">
            <w:pPr>
              <w:jc w:val="center"/>
              <w:rPr>
                <w:sz w:val="20"/>
                <w:szCs w:val="20"/>
              </w:rPr>
            </w:pPr>
            <w:r>
              <w:rPr>
                <w:sz w:val="20"/>
                <w:szCs w:val="20"/>
              </w:rPr>
              <w:t>1</w:t>
            </w:r>
          </w:p>
        </w:tc>
        <w:tc>
          <w:tcPr>
            <w:tcW w:w="1559" w:type="dxa"/>
            <w:shd w:val="clear" w:color="auto" w:fill="BFBFBF" w:themeFill="background1" w:themeFillShade="BF"/>
          </w:tcPr>
          <w:p w:rsidR="00DF57AC" w:rsidRPr="00627386" w:rsidRDefault="00DF57AC" w:rsidP="00F966E4">
            <w:pPr>
              <w:jc w:val="center"/>
              <w:rPr>
                <w:sz w:val="20"/>
                <w:szCs w:val="20"/>
              </w:rPr>
            </w:pPr>
          </w:p>
        </w:tc>
      </w:tr>
      <w:tr w:rsidR="00DF57AC" w:rsidTr="009E4885">
        <w:trPr>
          <w:trHeight w:val="96"/>
        </w:trPr>
        <w:tc>
          <w:tcPr>
            <w:tcW w:w="2204" w:type="dxa"/>
          </w:tcPr>
          <w:p w:rsidR="00DF57AC" w:rsidRPr="009C3B6C" w:rsidRDefault="00DF57AC" w:rsidP="00477706">
            <w:pPr>
              <w:jc w:val="center"/>
              <w:rPr>
                <w:b/>
                <w:sz w:val="20"/>
                <w:szCs w:val="20"/>
              </w:rPr>
            </w:pPr>
          </w:p>
        </w:tc>
        <w:tc>
          <w:tcPr>
            <w:tcW w:w="10270" w:type="dxa"/>
            <w:gridSpan w:val="2"/>
          </w:tcPr>
          <w:p w:rsidR="00DF57AC" w:rsidRPr="00D53CD9" w:rsidRDefault="00DF57AC" w:rsidP="00855021">
            <w:pPr>
              <w:pStyle w:val="aff7"/>
              <w:rPr>
                <w:b/>
                <w:sz w:val="20"/>
                <w:szCs w:val="20"/>
              </w:rPr>
            </w:pPr>
            <w:r w:rsidRPr="00D53CD9">
              <w:rPr>
                <w:b/>
                <w:sz w:val="20"/>
                <w:szCs w:val="20"/>
              </w:rPr>
              <w:t>ВСЕГО:</w:t>
            </w:r>
          </w:p>
        </w:tc>
        <w:tc>
          <w:tcPr>
            <w:tcW w:w="993" w:type="dxa"/>
          </w:tcPr>
          <w:p w:rsidR="00DF57AC" w:rsidRPr="00D53CD9" w:rsidRDefault="00DF57AC" w:rsidP="00855021">
            <w:pPr>
              <w:jc w:val="center"/>
              <w:rPr>
                <w:b/>
                <w:sz w:val="20"/>
                <w:szCs w:val="20"/>
              </w:rPr>
            </w:pPr>
            <w:r>
              <w:rPr>
                <w:b/>
                <w:sz w:val="20"/>
                <w:szCs w:val="20"/>
              </w:rPr>
              <w:t>270</w:t>
            </w:r>
          </w:p>
        </w:tc>
        <w:tc>
          <w:tcPr>
            <w:tcW w:w="1559" w:type="dxa"/>
            <w:shd w:val="clear" w:color="auto" w:fill="BFBFBF" w:themeFill="background1" w:themeFillShade="BF"/>
          </w:tcPr>
          <w:p w:rsidR="00DF57AC" w:rsidRPr="00627386" w:rsidRDefault="00DF57AC" w:rsidP="00F966E4">
            <w:pPr>
              <w:jc w:val="center"/>
              <w:rPr>
                <w:sz w:val="20"/>
                <w:szCs w:val="20"/>
              </w:rPr>
            </w:pPr>
          </w:p>
        </w:tc>
      </w:tr>
    </w:tbl>
    <w:p w:rsidR="005A337D" w:rsidRDefault="00C060C1" w:rsidP="0077570A">
      <w:pPr>
        <w:sectPr w:rsidR="005A337D" w:rsidSect="00B928CA">
          <w:pgSz w:w="16838" w:h="11906" w:orient="landscape"/>
          <w:pgMar w:top="851" w:right="851" w:bottom="426" w:left="1701" w:header="709" w:footer="709" w:gutter="0"/>
          <w:cols w:space="708"/>
          <w:titlePg/>
          <w:docGrid w:linePitch="360"/>
        </w:sectPr>
      </w:pPr>
      <w:r>
        <w:br w:type="page"/>
      </w:r>
    </w:p>
    <w:p w:rsidR="00855021" w:rsidRDefault="00855021" w:rsidP="0085502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Cs/>
          <w:sz w:val="28"/>
          <w:szCs w:val="28"/>
        </w:rPr>
      </w:pPr>
      <w:r w:rsidRPr="006C756D">
        <w:rPr>
          <w:bCs/>
          <w:sz w:val="28"/>
          <w:szCs w:val="28"/>
        </w:rPr>
        <w:lastRenderedPageBreak/>
        <w:t xml:space="preserve">ХАРАКТЕРИСТИКА ОСНОВНЫХ ВИДОВ </w:t>
      </w:r>
    </w:p>
    <w:p w:rsidR="00855021" w:rsidRPr="006C756D" w:rsidRDefault="00855021" w:rsidP="0085502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Cs/>
          <w:sz w:val="28"/>
          <w:szCs w:val="28"/>
        </w:rPr>
      </w:pPr>
      <w:r w:rsidRPr="006C756D">
        <w:rPr>
          <w:bCs/>
          <w:sz w:val="28"/>
          <w:szCs w:val="28"/>
        </w:rPr>
        <w:t xml:space="preserve">ДЕЯТЕЛЬНОСТИ СТУДЕНТОВ </w:t>
      </w:r>
    </w:p>
    <w:p w:rsidR="00855021" w:rsidRDefault="00855021" w:rsidP="0085502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bCs/>
          <w:sz w:val="28"/>
          <w:szCs w:val="28"/>
        </w:rPr>
      </w:pPr>
    </w:p>
    <w:p w:rsidR="00855021" w:rsidRDefault="00855021" w:rsidP="0085502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4"/>
        <w:gridCol w:w="5932"/>
      </w:tblGrid>
      <w:tr w:rsidR="00855021" w:rsidRPr="00D53544" w:rsidTr="00855021">
        <w:tc>
          <w:tcPr>
            <w:tcW w:w="3354" w:type="dxa"/>
          </w:tcPr>
          <w:p w:rsidR="00855021" w:rsidRPr="00D53544" w:rsidRDefault="00855021" w:rsidP="00855021">
            <w:pPr>
              <w:pStyle w:val="Default"/>
              <w:rPr>
                <w:sz w:val="28"/>
                <w:szCs w:val="28"/>
              </w:rPr>
            </w:pPr>
            <w:r w:rsidRPr="00D53544">
              <w:rPr>
                <w:b/>
                <w:bCs/>
                <w:i/>
                <w:iCs/>
                <w:sz w:val="28"/>
                <w:szCs w:val="28"/>
              </w:rPr>
              <w:t xml:space="preserve">Содержание обучения </w:t>
            </w:r>
          </w:p>
        </w:tc>
        <w:tc>
          <w:tcPr>
            <w:tcW w:w="5932" w:type="dxa"/>
          </w:tcPr>
          <w:p w:rsidR="00855021" w:rsidRPr="00D53544" w:rsidRDefault="00855021" w:rsidP="00855021">
            <w:pPr>
              <w:pStyle w:val="Default"/>
              <w:rPr>
                <w:sz w:val="28"/>
                <w:szCs w:val="28"/>
              </w:rPr>
            </w:pPr>
            <w:r w:rsidRPr="00D53544">
              <w:rPr>
                <w:b/>
                <w:bCs/>
                <w:i/>
                <w:iCs/>
                <w:sz w:val="28"/>
                <w:szCs w:val="28"/>
              </w:rPr>
              <w:t xml:space="preserve">Характеристика основных видов деятельности </w:t>
            </w:r>
            <w:r>
              <w:rPr>
                <w:b/>
                <w:bCs/>
                <w:i/>
                <w:iCs/>
                <w:sz w:val="28"/>
                <w:szCs w:val="28"/>
              </w:rPr>
              <w:t>студента</w:t>
            </w:r>
            <w:r w:rsidRPr="00D53544">
              <w:rPr>
                <w:b/>
                <w:bCs/>
                <w:i/>
                <w:iCs/>
                <w:sz w:val="28"/>
                <w:szCs w:val="28"/>
              </w:rPr>
              <w:t xml:space="preserve">(на уровне учебных действий) </w:t>
            </w:r>
          </w:p>
        </w:tc>
      </w:tr>
      <w:tr w:rsidR="00855021" w:rsidRPr="00D53544" w:rsidTr="00855021">
        <w:tc>
          <w:tcPr>
            <w:tcW w:w="3354" w:type="dxa"/>
          </w:tcPr>
          <w:p w:rsidR="00855021" w:rsidRPr="00D53544" w:rsidRDefault="00855021" w:rsidP="00855021">
            <w:pPr>
              <w:pStyle w:val="Default"/>
              <w:rPr>
                <w:sz w:val="28"/>
                <w:szCs w:val="28"/>
              </w:rPr>
            </w:pPr>
            <w:r w:rsidRPr="00D53544">
              <w:rPr>
                <w:b/>
                <w:bCs/>
                <w:sz w:val="28"/>
                <w:szCs w:val="28"/>
              </w:rPr>
              <w:t xml:space="preserve">Введение </w:t>
            </w:r>
            <w:r>
              <w:rPr>
                <w:b/>
                <w:bCs/>
                <w:sz w:val="28"/>
                <w:szCs w:val="28"/>
              </w:rPr>
              <w:t>в дисциплину</w:t>
            </w:r>
          </w:p>
        </w:tc>
        <w:tc>
          <w:tcPr>
            <w:tcW w:w="5932" w:type="dxa"/>
          </w:tcPr>
          <w:p w:rsidR="00855021" w:rsidRPr="006C756D" w:rsidRDefault="00855021" w:rsidP="00855021">
            <w:pPr>
              <w:pStyle w:val="Default"/>
              <w:numPr>
                <w:ilvl w:val="0"/>
                <w:numId w:val="25"/>
              </w:numPr>
              <w:jc w:val="both"/>
              <w:rPr>
                <w:sz w:val="28"/>
                <w:szCs w:val="28"/>
              </w:rPr>
            </w:pPr>
            <w:r w:rsidRPr="006C756D">
              <w:rPr>
                <w:sz w:val="28"/>
                <w:szCs w:val="28"/>
              </w:rPr>
              <w:t>Умения постановки целей деятельности, планировать собственную деятельность для достижения поставленных целей, предвидения возможных результатов этих действий, организации самоконтроля и оценки полученных результатов.</w:t>
            </w:r>
          </w:p>
          <w:p w:rsidR="00855021" w:rsidRPr="006C756D" w:rsidRDefault="00855021" w:rsidP="00855021">
            <w:pPr>
              <w:pStyle w:val="Default"/>
              <w:numPr>
                <w:ilvl w:val="0"/>
                <w:numId w:val="25"/>
              </w:numPr>
              <w:jc w:val="both"/>
              <w:rPr>
                <w:sz w:val="28"/>
                <w:szCs w:val="28"/>
              </w:rPr>
            </w:pPr>
            <w:r w:rsidRPr="006C756D">
              <w:rPr>
                <w:sz w:val="28"/>
                <w:szCs w:val="28"/>
              </w:rPr>
              <w:t>Развить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855021" w:rsidRPr="006C756D" w:rsidRDefault="00855021" w:rsidP="00855021">
            <w:pPr>
              <w:pStyle w:val="Default"/>
              <w:numPr>
                <w:ilvl w:val="0"/>
                <w:numId w:val="25"/>
              </w:numPr>
              <w:jc w:val="both"/>
              <w:rPr>
                <w:sz w:val="28"/>
                <w:szCs w:val="28"/>
              </w:rPr>
            </w:pPr>
            <w:r w:rsidRPr="006C756D">
              <w:rPr>
                <w:sz w:val="28"/>
                <w:szCs w:val="28"/>
              </w:rPr>
              <w:t>Высказывать гипотезы для объяснения наблюдаемых явлений.</w:t>
            </w:r>
          </w:p>
          <w:p w:rsidR="00855021" w:rsidRPr="006C756D" w:rsidRDefault="00855021" w:rsidP="00855021">
            <w:pPr>
              <w:pStyle w:val="Default"/>
              <w:numPr>
                <w:ilvl w:val="0"/>
                <w:numId w:val="25"/>
              </w:numPr>
              <w:jc w:val="both"/>
              <w:rPr>
                <w:sz w:val="28"/>
                <w:szCs w:val="28"/>
              </w:rPr>
            </w:pPr>
            <w:r w:rsidRPr="006C756D">
              <w:rPr>
                <w:sz w:val="28"/>
                <w:szCs w:val="28"/>
              </w:rPr>
              <w:t>Предлагать модели явлений.</w:t>
            </w:r>
          </w:p>
          <w:p w:rsidR="00855021" w:rsidRPr="006C756D" w:rsidRDefault="00855021" w:rsidP="00855021">
            <w:pPr>
              <w:pStyle w:val="Default"/>
              <w:numPr>
                <w:ilvl w:val="0"/>
                <w:numId w:val="25"/>
              </w:numPr>
              <w:jc w:val="both"/>
              <w:rPr>
                <w:sz w:val="28"/>
                <w:szCs w:val="28"/>
              </w:rPr>
            </w:pPr>
            <w:r w:rsidRPr="006C756D">
              <w:rPr>
                <w:sz w:val="28"/>
                <w:szCs w:val="28"/>
              </w:rPr>
              <w:t>Указывать границы применимости физических законов.</w:t>
            </w:r>
          </w:p>
          <w:p w:rsidR="00855021" w:rsidRPr="006C756D" w:rsidRDefault="00855021" w:rsidP="00855021">
            <w:pPr>
              <w:pStyle w:val="Default"/>
              <w:numPr>
                <w:ilvl w:val="0"/>
                <w:numId w:val="25"/>
              </w:numPr>
              <w:jc w:val="both"/>
              <w:rPr>
                <w:sz w:val="28"/>
                <w:szCs w:val="28"/>
              </w:rPr>
            </w:pPr>
            <w:r w:rsidRPr="006C756D">
              <w:rPr>
                <w:sz w:val="28"/>
                <w:szCs w:val="28"/>
              </w:rPr>
              <w:t>Излагать основные положения современной научной картины мира.</w:t>
            </w:r>
          </w:p>
          <w:p w:rsidR="00855021" w:rsidRPr="006C756D" w:rsidRDefault="00855021" w:rsidP="00855021">
            <w:pPr>
              <w:pStyle w:val="Default"/>
              <w:numPr>
                <w:ilvl w:val="0"/>
                <w:numId w:val="25"/>
              </w:numPr>
              <w:jc w:val="both"/>
              <w:rPr>
                <w:sz w:val="28"/>
                <w:szCs w:val="28"/>
              </w:rPr>
            </w:pPr>
            <w:r w:rsidRPr="006C756D">
              <w:rPr>
                <w:sz w:val="28"/>
                <w:szCs w:val="28"/>
              </w:rPr>
              <w:t xml:space="preserve">Приводить примеры влияния открытий в </w:t>
            </w:r>
          </w:p>
          <w:p w:rsidR="00855021" w:rsidRPr="006C756D" w:rsidRDefault="00855021" w:rsidP="00855021">
            <w:pPr>
              <w:pStyle w:val="Default"/>
              <w:numPr>
                <w:ilvl w:val="0"/>
                <w:numId w:val="25"/>
              </w:numPr>
              <w:jc w:val="both"/>
              <w:rPr>
                <w:sz w:val="28"/>
                <w:szCs w:val="28"/>
              </w:rPr>
            </w:pPr>
            <w:r w:rsidRPr="006C756D">
              <w:rPr>
                <w:sz w:val="28"/>
                <w:szCs w:val="28"/>
              </w:rPr>
              <w:t>физике на прогресс в технике и технологии</w:t>
            </w:r>
            <w:r>
              <w:rPr>
                <w:sz w:val="28"/>
                <w:szCs w:val="28"/>
              </w:rPr>
              <w:t xml:space="preserve"> </w:t>
            </w:r>
            <w:r w:rsidRPr="006C756D">
              <w:rPr>
                <w:sz w:val="28"/>
                <w:szCs w:val="28"/>
              </w:rPr>
              <w:t>производства.</w:t>
            </w:r>
          </w:p>
          <w:p w:rsidR="00855021" w:rsidRPr="006C756D" w:rsidRDefault="00855021" w:rsidP="00855021">
            <w:pPr>
              <w:pStyle w:val="Default"/>
              <w:numPr>
                <w:ilvl w:val="0"/>
                <w:numId w:val="25"/>
              </w:numPr>
              <w:jc w:val="both"/>
              <w:rPr>
                <w:sz w:val="28"/>
                <w:szCs w:val="28"/>
              </w:rPr>
            </w:pPr>
            <w:r w:rsidRPr="006C756D">
              <w:rPr>
                <w:sz w:val="28"/>
                <w:szCs w:val="28"/>
              </w:rPr>
              <w:t xml:space="preserve">Использовать Интернет для поиска </w:t>
            </w:r>
          </w:p>
          <w:p w:rsidR="00855021" w:rsidRPr="00D53544" w:rsidRDefault="00855021" w:rsidP="00855021">
            <w:pPr>
              <w:pStyle w:val="Default"/>
              <w:numPr>
                <w:ilvl w:val="0"/>
                <w:numId w:val="25"/>
              </w:numPr>
              <w:jc w:val="both"/>
              <w:rPr>
                <w:sz w:val="28"/>
                <w:szCs w:val="28"/>
              </w:rPr>
            </w:pPr>
            <w:r w:rsidRPr="006C756D">
              <w:rPr>
                <w:sz w:val="28"/>
                <w:szCs w:val="28"/>
              </w:rPr>
              <w:t>информации.</w:t>
            </w:r>
          </w:p>
        </w:tc>
      </w:tr>
      <w:tr w:rsidR="00855021" w:rsidRPr="00D53544" w:rsidTr="00855021">
        <w:tc>
          <w:tcPr>
            <w:tcW w:w="9286" w:type="dxa"/>
            <w:gridSpan w:val="2"/>
          </w:tcPr>
          <w:p w:rsidR="00855021" w:rsidRPr="006C756D" w:rsidRDefault="00855021" w:rsidP="00855021">
            <w:pPr>
              <w:pStyle w:val="Default"/>
              <w:ind w:left="720"/>
              <w:jc w:val="center"/>
              <w:rPr>
                <w:b/>
                <w:sz w:val="28"/>
                <w:szCs w:val="28"/>
              </w:rPr>
            </w:pPr>
            <w:r>
              <w:rPr>
                <w:b/>
                <w:sz w:val="28"/>
                <w:szCs w:val="28"/>
              </w:rPr>
              <w:t>МЕХАНИКА</w:t>
            </w:r>
          </w:p>
        </w:tc>
      </w:tr>
      <w:tr w:rsidR="00855021" w:rsidRPr="00D53544" w:rsidTr="00855021">
        <w:tc>
          <w:tcPr>
            <w:tcW w:w="3354" w:type="dxa"/>
          </w:tcPr>
          <w:p w:rsidR="00855021" w:rsidRPr="00D53544" w:rsidRDefault="00855021" w:rsidP="00855021">
            <w:pPr>
              <w:pStyle w:val="Default"/>
              <w:rPr>
                <w:b/>
                <w:bCs/>
                <w:sz w:val="28"/>
                <w:szCs w:val="28"/>
              </w:rPr>
            </w:pPr>
            <w:r>
              <w:rPr>
                <w:b/>
                <w:bCs/>
                <w:sz w:val="28"/>
                <w:szCs w:val="28"/>
              </w:rPr>
              <w:t xml:space="preserve">Кинематика </w:t>
            </w:r>
          </w:p>
        </w:tc>
        <w:tc>
          <w:tcPr>
            <w:tcW w:w="5932" w:type="dxa"/>
          </w:tcPr>
          <w:p w:rsidR="00855021" w:rsidRPr="006C756D" w:rsidRDefault="00855021" w:rsidP="00855021">
            <w:pPr>
              <w:pStyle w:val="Default"/>
              <w:numPr>
                <w:ilvl w:val="0"/>
                <w:numId w:val="25"/>
              </w:numPr>
              <w:jc w:val="both"/>
              <w:rPr>
                <w:sz w:val="28"/>
                <w:szCs w:val="28"/>
              </w:rPr>
            </w:pPr>
            <w:r w:rsidRPr="006C756D">
              <w:rPr>
                <w:sz w:val="28"/>
                <w:szCs w:val="28"/>
              </w:rPr>
              <w:t>Представлять механическое движение тела уравнениями зависимости координат и проекции скорости от времени.</w:t>
            </w:r>
          </w:p>
          <w:p w:rsidR="00855021" w:rsidRPr="006C756D" w:rsidRDefault="00855021" w:rsidP="00855021">
            <w:pPr>
              <w:pStyle w:val="Default"/>
              <w:numPr>
                <w:ilvl w:val="0"/>
                <w:numId w:val="25"/>
              </w:numPr>
              <w:jc w:val="both"/>
              <w:rPr>
                <w:sz w:val="28"/>
                <w:szCs w:val="28"/>
              </w:rPr>
            </w:pPr>
            <w:r w:rsidRPr="006C756D">
              <w:rPr>
                <w:sz w:val="28"/>
                <w:szCs w:val="28"/>
              </w:rPr>
              <w:t xml:space="preserve">Представлять механическое движение тела графиками зависимости координат и </w:t>
            </w:r>
          </w:p>
          <w:p w:rsidR="00855021" w:rsidRPr="006C756D" w:rsidRDefault="00855021" w:rsidP="00855021">
            <w:pPr>
              <w:pStyle w:val="Default"/>
              <w:numPr>
                <w:ilvl w:val="0"/>
                <w:numId w:val="25"/>
              </w:numPr>
              <w:jc w:val="both"/>
              <w:rPr>
                <w:sz w:val="28"/>
                <w:szCs w:val="28"/>
              </w:rPr>
            </w:pPr>
            <w:r w:rsidRPr="006C756D">
              <w:rPr>
                <w:sz w:val="28"/>
                <w:szCs w:val="28"/>
              </w:rPr>
              <w:t>проекции скорости от времени.</w:t>
            </w:r>
          </w:p>
          <w:p w:rsidR="00855021" w:rsidRPr="006C756D" w:rsidRDefault="00855021" w:rsidP="00855021">
            <w:pPr>
              <w:pStyle w:val="Default"/>
              <w:numPr>
                <w:ilvl w:val="0"/>
                <w:numId w:val="25"/>
              </w:numPr>
              <w:jc w:val="both"/>
              <w:rPr>
                <w:sz w:val="28"/>
                <w:szCs w:val="28"/>
              </w:rPr>
            </w:pPr>
            <w:r w:rsidRPr="006C756D">
              <w:rPr>
                <w:sz w:val="28"/>
                <w:szCs w:val="28"/>
              </w:rPr>
              <w:t xml:space="preserve">Определять координаты, пройденный путь, скорость и ускорение тела по графикам зависимости координат и проекций скорости от времени. Определять </w:t>
            </w:r>
            <w:r w:rsidRPr="006C756D">
              <w:rPr>
                <w:sz w:val="28"/>
                <w:szCs w:val="28"/>
              </w:rPr>
              <w:lastRenderedPageBreak/>
              <w:t>координаты, пройденный путь, скорость и ускорение тела по уравнениям зависимости координат и проекций скорости от времени.</w:t>
            </w:r>
          </w:p>
          <w:p w:rsidR="00855021" w:rsidRDefault="00855021" w:rsidP="00855021">
            <w:pPr>
              <w:pStyle w:val="Default"/>
              <w:numPr>
                <w:ilvl w:val="0"/>
                <w:numId w:val="25"/>
              </w:numPr>
              <w:jc w:val="both"/>
              <w:rPr>
                <w:sz w:val="28"/>
                <w:szCs w:val="28"/>
              </w:rPr>
            </w:pPr>
            <w:r w:rsidRPr="006C756D">
              <w:rPr>
                <w:sz w:val="28"/>
                <w:szCs w:val="28"/>
              </w:rPr>
              <w:t>Проводить сравнительный анализ равномерного и равнопеременного движений.</w:t>
            </w:r>
          </w:p>
          <w:p w:rsidR="00855021" w:rsidRPr="00855021" w:rsidRDefault="00855021" w:rsidP="00855021">
            <w:pPr>
              <w:pStyle w:val="Default"/>
              <w:numPr>
                <w:ilvl w:val="0"/>
                <w:numId w:val="25"/>
              </w:numPr>
              <w:jc w:val="both"/>
              <w:rPr>
                <w:sz w:val="28"/>
                <w:szCs w:val="28"/>
              </w:rPr>
            </w:pPr>
            <w:r w:rsidRPr="00855021">
              <w:rPr>
                <w:sz w:val="28"/>
                <w:szCs w:val="28"/>
              </w:rPr>
              <w:t>Указать использование поступательного и вращательного движений в технике.</w:t>
            </w:r>
          </w:p>
          <w:p w:rsidR="00855021" w:rsidRDefault="00855021" w:rsidP="00855021">
            <w:pPr>
              <w:pStyle w:val="Default"/>
              <w:numPr>
                <w:ilvl w:val="0"/>
                <w:numId w:val="25"/>
              </w:numPr>
              <w:jc w:val="both"/>
              <w:rPr>
                <w:sz w:val="28"/>
                <w:szCs w:val="28"/>
              </w:rPr>
            </w:pPr>
            <w:r w:rsidRPr="006C756D">
              <w:rPr>
                <w:sz w:val="28"/>
                <w:szCs w:val="28"/>
              </w:rPr>
              <w:t>Приобретать опыт работы в группе с выполнением различных социальных ролей.</w:t>
            </w:r>
          </w:p>
          <w:p w:rsidR="00032A29" w:rsidRDefault="00032A29" w:rsidP="00855021">
            <w:pPr>
              <w:pStyle w:val="Default"/>
              <w:numPr>
                <w:ilvl w:val="0"/>
                <w:numId w:val="25"/>
              </w:numPr>
              <w:jc w:val="both"/>
              <w:rPr>
                <w:sz w:val="28"/>
                <w:szCs w:val="28"/>
              </w:rPr>
            </w:pPr>
            <w:r w:rsidRPr="00032A29">
              <w:rPr>
                <w:sz w:val="28"/>
                <w:szCs w:val="28"/>
              </w:rPr>
              <w:t>Разработать возможную систему действий и конструкцию для экспериментального опре</w:t>
            </w:r>
            <w:r>
              <w:rPr>
                <w:sz w:val="28"/>
                <w:szCs w:val="28"/>
              </w:rPr>
              <w:t>деления кинематических величин.</w:t>
            </w:r>
          </w:p>
          <w:p w:rsidR="00855021" w:rsidRPr="006C756D" w:rsidRDefault="00855021" w:rsidP="00032A29">
            <w:pPr>
              <w:pStyle w:val="Default"/>
              <w:numPr>
                <w:ilvl w:val="0"/>
                <w:numId w:val="25"/>
              </w:numPr>
              <w:jc w:val="both"/>
              <w:rPr>
                <w:sz w:val="28"/>
                <w:szCs w:val="28"/>
              </w:rPr>
            </w:pPr>
            <w:r w:rsidRPr="00032A29">
              <w:rPr>
                <w:sz w:val="28"/>
                <w:szCs w:val="28"/>
              </w:rPr>
              <w:t xml:space="preserve">Представлять информацию о видах </w:t>
            </w:r>
            <w:r w:rsidRPr="006C756D">
              <w:rPr>
                <w:sz w:val="28"/>
                <w:szCs w:val="28"/>
              </w:rPr>
              <w:t>движения в виде таблицы.</w:t>
            </w:r>
          </w:p>
        </w:tc>
      </w:tr>
      <w:tr w:rsidR="00855021" w:rsidRPr="00D53544" w:rsidTr="00855021">
        <w:tc>
          <w:tcPr>
            <w:tcW w:w="3354" w:type="dxa"/>
          </w:tcPr>
          <w:p w:rsidR="00855021" w:rsidRPr="00D53544" w:rsidRDefault="00855021" w:rsidP="00855021">
            <w:pPr>
              <w:pStyle w:val="Default"/>
              <w:rPr>
                <w:b/>
                <w:bCs/>
                <w:sz w:val="28"/>
                <w:szCs w:val="28"/>
              </w:rPr>
            </w:pPr>
            <w:r>
              <w:rPr>
                <w:b/>
                <w:bCs/>
                <w:sz w:val="28"/>
                <w:szCs w:val="28"/>
              </w:rPr>
              <w:lastRenderedPageBreak/>
              <w:t xml:space="preserve">Законы сохранения в механике </w:t>
            </w:r>
          </w:p>
        </w:tc>
        <w:tc>
          <w:tcPr>
            <w:tcW w:w="5932" w:type="dxa"/>
          </w:tcPr>
          <w:p w:rsidR="00855021" w:rsidRPr="006C756D" w:rsidRDefault="00855021" w:rsidP="00855021">
            <w:pPr>
              <w:pStyle w:val="Default"/>
              <w:numPr>
                <w:ilvl w:val="0"/>
                <w:numId w:val="25"/>
              </w:numPr>
              <w:jc w:val="both"/>
              <w:rPr>
                <w:sz w:val="28"/>
                <w:szCs w:val="28"/>
              </w:rPr>
            </w:pPr>
            <w:r w:rsidRPr="006C756D">
              <w:rPr>
                <w:sz w:val="28"/>
                <w:szCs w:val="28"/>
              </w:rPr>
              <w:t>Применять закон сохранения импульса для вычисления изменений скоростей тел при их взаимодействиях.</w:t>
            </w:r>
          </w:p>
          <w:p w:rsidR="00855021" w:rsidRPr="00032A29" w:rsidRDefault="00855021" w:rsidP="00855021">
            <w:pPr>
              <w:pStyle w:val="Default"/>
              <w:numPr>
                <w:ilvl w:val="0"/>
                <w:numId w:val="25"/>
              </w:numPr>
              <w:jc w:val="both"/>
              <w:rPr>
                <w:sz w:val="28"/>
                <w:szCs w:val="28"/>
              </w:rPr>
            </w:pPr>
            <w:r w:rsidRPr="00032A29">
              <w:rPr>
                <w:sz w:val="28"/>
                <w:szCs w:val="28"/>
              </w:rPr>
              <w:t>Вычислять работу сил и изменение кинетической энергии тела.</w:t>
            </w:r>
          </w:p>
          <w:p w:rsidR="00855021" w:rsidRDefault="00855021" w:rsidP="00855021">
            <w:pPr>
              <w:pStyle w:val="Default"/>
              <w:numPr>
                <w:ilvl w:val="0"/>
                <w:numId w:val="25"/>
              </w:numPr>
              <w:jc w:val="both"/>
              <w:rPr>
                <w:sz w:val="28"/>
                <w:szCs w:val="28"/>
              </w:rPr>
            </w:pPr>
            <w:r w:rsidRPr="006C756D">
              <w:rPr>
                <w:sz w:val="28"/>
                <w:szCs w:val="28"/>
              </w:rPr>
              <w:t>Вычислять потенциальную энергию тел</w:t>
            </w:r>
            <w:r>
              <w:rPr>
                <w:sz w:val="28"/>
                <w:szCs w:val="28"/>
              </w:rPr>
              <w:t>.</w:t>
            </w:r>
            <w:r w:rsidRPr="006C756D">
              <w:rPr>
                <w:sz w:val="28"/>
                <w:szCs w:val="28"/>
              </w:rPr>
              <w:t xml:space="preserve"> </w:t>
            </w:r>
          </w:p>
          <w:p w:rsidR="00032A29" w:rsidRPr="00032A29" w:rsidRDefault="00032A29" w:rsidP="00032A29">
            <w:pPr>
              <w:pStyle w:val="Default"/>
              <w:numPr>
                <w:ilvl w:val="0"/>
                <w:numId w:val="25"/>
              </w:numPr>
              <w:jc w:val="both"/>
              <w:rPr>
                <w:sz w:val="28"/>
                <w:szCs w:val="28"/>
              </w:rPr>
            </w:pPr>
            <w:r w:rsidRPr="00032A29">
              <w:rPr>
                <w:sz w:val="28"/>
                <w:szCs w:val="28"/>
              </w:rPr>
              <w:t>Определять потенциальную энергию упруго деформированного тела по известной деформации и жёсткости тела</w:t>
            </w:r>
          </w:p>
          <w:p w:rsidR="00855021" w:rsidRDefault="00855021" w:rsidP="00855021">
            <w:pPr>
              <w:pStyle w:val="Default"/>
              <w:numPr>
                <w:ilvl w:val="0"/>
                <w:numId w:val="25"/>
              </w:numPr>
              <w:jc w:val="both"/>
              <w:rPr>
                <w:sz w:val="28"/>
                <w:szCs w:val="28"/>
              </w:rPr>
            </w:pPr>
            <w:r w:rsidRPr="00D153F5">
              <w:rPr>
                <w:sz w:val="28"/>
                <w:szCs w:val="28"/>
              </w:rPr>
              <w:t>Применять закон сохранения механической энергии при расчётах результатов взаимодействий тел гравитационными силами и силами упругости.</w:t>
            </w:r>
          </w:p>
          <w:p w:rsidR="00855021" w:rsidRDefault="00855021" w:rsidP="00855021">
            <w:pPr>
              <w:pStyle w:val="Default"/>
              <w:numPr>
                <w:ilvl w:val="0"/>
                <w:numId w:val="25"/>
              </w:numPr>
              <w:jc w:val="both"/>
              <w:rPr>
                <w:sz w:val="28"/>
                <w:szCs w:val="28"/>
              </w:rPr>
            </w:pPr>
            <w:r w:rsidRPr="00D153F5">
              <w:rPr>
                <w:sz w:val="28"/>
                <w:szCs w:val="28"/>
              </w:rPr>
              <w:t>Указывать границы применимости законов механики.</w:t>
            </w:r>
          </w:p>
          <w:p w:rsidR="00032A29" w:rsidRPr="006C756D" w:rsidRDefault="00032A29" w:rsidP="00032A29">
            <w:pPr>
              <w:pStyle w:val="Default"/>
              <w:numPr>
                <w:ilvl w:val="0"/>
                <w:numId w:val="25"/>
              </w:numPr>
              <w:jc w:val="both"/>
              <w:rPr>
                <w:sz w:val="28"/>
                <w:szCs w:val="28"/>
              </w:rPr>
            </w:pPr>
            <w:r w:rsidRPr="00032A29">
              <w:rPr>
                <w:sz w:val="28"/>
                <w:szCs w:val="28"/>
              </w:rPr>
              <w:t>Указать учебные дисциплины, при изучении которых используются законы сохранения.</w:t>
            </w:r>
          </w:p>
        </w:tc>
      </w:tr>
      <w:tr w:rsidR="00855021" w:rsidRPr="00D53544" w:rsidTr="00855021">
        <w:tc>
          <w:tcPr>
            <w:tcW w:w="9286" w:type="dxa"/>
            <w:gridSpan w:val="2"/>
          </w:tcPr>
          <w:p w:rsidR="00855021" w:rsidRPr="00D153F5" w:rsidRDefault="00855021" w:rsidP="00855021">
            <w:pPr>
              <w:pStyle w:val="Default"/>
              <w:jc w:val="center"/>
              <w:rPr>
                <w:b/>
                <w:sz w:val="28"/>
                <w:szCs w:val="28"/>
              </w:rPr>
            </w:pPr>
            <w:r w:rsidRPr="00D153F5">
              <w:rPr>
                <w:b/>
                <w:sz w:val="28"/>
                <w:szCs w:val="28"/>
              </w:rPr>
              <w:t>ОСНОВЫ МОЛЕКУЛЯРНОЙ ФИЗИКИ И ТЕРМОДИНАМИКИ</w:t>
            </w:r>
          </w:p>
        </w:tc>
      </w:tr>
      <w:tr w:rsidR="00855021" w:rsidRPr="00D53544" w:rsidTr="00855021">
        <w:tc>
          <w:tcPr>
            <w:tcW w:w="3354" w:type="dxa"/>
          </w:tcPr>
          <w:p w:rsidR="00855021" w:rsidRPr="00D153F5" w:rsidRDefault="00855021" w:rsidP="00855021">
            <w:pPr>
              <w:pStyle w:val="Default"/>
              <w:rPr>
                <w:b/>
                <w:bCs/>
                <w:sz w:val="28"/>
                <w:szCs w:val="28"/>
              </w:rPr>
            </w:pPr>
            <w:r w:rsidRPr="00D153F5">
              <w:rPr>
                <w:b/>
                <w:bCs/>
                <w:sz w:val="28"/>
                <w:szCs w:val="28"/>
              </w:rPr>
              <w:t xml:space="preserve">Основы молекулярной </w:t>
            </w:r>
          </w:p>
          <w:p w:rsidR="00855021" w:rsidRPr="00D153F5" w:rsidRDefault="00855021" w:rsidP="00855021">
            <w:pPr>
              <w:pStyle w:val="Default"/>
              <w:rPr>
                <w:b/>
                <w:bCs/>
                <w:sz w:val="28"/>
                <w:szCs w:val="28"/>
              </w:rPr>
            </w:pPr>
            <w:r w:rsidRPr="00D153F5">
              <w:rPr>
                <w:b/>
                <w:bCs/>
                <w:sz w:val="28"/>
                <w:szCs w:val="28"/>
              </w:rPr>
              <w:t xml:space="preserve">кинетической теории. </w:t>
            </w:r>
          </w:p>
          <w:p w:rsidR="00855021" w:rsidRPr="00D53544" w:rsidRDefault="00855021" w:rsidP="00855021">
            <w:pPr>
              <w:pStyle w:val="Default"/>
              <w:rPr>
                <w:b/>
                <w:bCs/>
                <w:sz w:val="28"/>
                <w:szCs w:val="28"/>
              </w:rPr>
            </w:pPr>
            <w:r w:rsidRPr="00D153F5">
              <w:rPr>
                <w:b/>
                <w:bCs/>
                <w:sz w:val="28"/>
                <w:szCs w:val="28"/>
              </w:rPr>
              <w:t>Идеальный газ</w:t>
            </w:r>
          </w:p>
        </w:tc>
        <w:tc>
          <w:tcPr>
            <w:tcW w:w="5932" w:type="dxa"/>
          </w:tcPr>
          <w:p w:rsidR="00855021" w:rsidRDefault="00855021" w:rsidP="00855021">
            <w:pPr>
              <w:pStyle w:val="Default"/>
              <w:numPr>
                <w:ilvl w:val="0"/>
                <w:numId w:val="25"/>
              </w:numPr>
              <w:jc w:val="both"/>
              <w:rPr>
                <w:sz w:val="28"/>
                <w:szCs w:val="28"/>
              </w:rPr>
            </w:pPr>
            <w:r w:rsidRPr="00D153F5">
              <w:rPr>
                <w:sz w:val="28"/>
                <w:szCs w:val="28"/>
              </w:rPr>
              <w:t>Решать задачи с применением основного уравнения молекулярно-кинетической теории газов.</w:t>
            </w:r>
          </w:p>
          <w:p w:rsidR="00032A29" w:rsidRDefault="00032A29" w:rsidP="00855021">
            <w:pPr>
              <w:pStyle w:val="Default"/>
              <w:numPr>
                <w:ilvl w:val="0"/>
                <w:numId w:val="25"/>
              </w:numPr>
              <w:jc w:val="both"/>
              <w:rPr>
                <w:sz w:val="28"/>
                <w:szCs w:val="28"/>
              </w:rPr>
            </w:pPr>
            <w:r w:rsidRPr="00032A29">
              <w:rPr>
                <w:sz w:val="28"/>
                <w:szCs w:val="28"/>
              </w:rPr>
              <w:t xml:space="preserve">Выполнять эксперименты, служащие </w:t>
            </w:r>
            <w:r>
              <w:rPr>
                <w:sz w:val="28"/>
                <w:szCs w:val="28"/>
              </w:rPr>
              <w:t>обоснованию молекулярно-</w:t>
            </w:r>
            <w:r w:rsidRPr="00032A29">
              <w:rPr>
                <w:sz w:val="28"/>
                <w:szCs w:val="28"/>
              </w:rPr>
              <w:t>кинетической теории. (МКТ)</w:t>
            </w:r>
          </w:p>
          <w:p w:rsidR="00855021" w:rsidRPr="00032A29" w:rsidRDefault="00855021" w:rsidP="00855021">
            <w:pPr>
              <w:pStyle w:val="Default"/>
              <w:numPr>
                <w:ilvl w:val="0"/>
                <w:numId w:val="25"/>
              </w:numPr>
              <w:jc w:val="both"/>
              <w:rPr>
                <w:sz w:val="28"/>
                <w:szCs w:val="28"/>
              </w:rPr>
            </w:pPr>
            <w:r w:rsidRPr="00032A29">
              <w:rPr>
                <w:sz w:val="28"/>
                <w:szCs w:val="28"/>
              </w:rPr>
              <w:t>Определять параметры вещества в газо</w:t>
            </w:r>
            <w:r w:rsidRPr="00032A29">
              <w:rPr>
                <w:sz w:val="28"/>
                <w:szCs w:val="28"/>
              </w:rPr>
              <w:lastRenderedPageBreak/>
              <w:t>образном состоянии на основании уравнения состояния идеального газа.</w:t>
            </w:r>
          </w:p>
          <w:p w:rsidR="00855021" w:rsidRPr="00D153F5" w:rsidRDefault="00855021" w:rsidP="00855021">
            <w:pPr>
              <w:pStyle w:val="Default"/>
              <w:numPr>
                <w:ilvl w:val="0"/>
                <w:numId w:val="25"/>
              </w:numPr>
              <w:jc w:val="both"/>
              <w:rPr>
                <w:sz w:val="28"/>
                <w:szCs w:val="28"/>
              </w:rPr>
            </w:pPr>
            <w:r w:rsidRPr="00D153F5">
              <w:rPr>
                <w:sz w:val="28"/>
                <w:szCs w:val="28"/>
              </w:rPr>
              <w:t>Определять параметры вещества в газообразном состоянии и происходящие процессы по графикам зависимости р(Т),</w:t>
            </w:r>
            <w:r>
              <w:rPr>
                <w:sz w:val="28"/>
                <w:szCs w:val="28"/>
                <w:lang w:val="en-US"/>
              </w:rPr>
              <w:t>v</w:t>
            </w:r>
            <w:r w:rsidRPr="00D153F5">
              <w:rPr>
                <w:sz w:val="28"/>
                <w:szCs w:val="28"/>
              </w:rPr>
              <w:t>(</w:t>
            </w:r>
            <w:r>
              <w:rPr>
                <w:sz w:val="28"/>
                <w:szCs w:val="28"/>
                <w:lang w:val="en-US"/>
              </w:rPr>
              <w:t>T</w:t>
            </w:r>
            <w:r w:rsidRPr="00D153F5">
              <w:rPr>
                <w:sz w:val="28"/>
                <w:szCs w:val="28"/>
              </w:rPr>
              <w:t>), р(</w:t>
            </w:r>
            <w:r>
              <w:rPr>
                <w:sz w:val="28"/>
                <w:szCs w:val="28"/>
                <w:lang w:val="en-US"/>
              </w:rPr>
              <w:t>V</w:t>
            </w:r>
            <w:r w:rsidRPr="00D153F5">
              <w:rPr>
                <w:sz w:val="28"/>
                <w:szCs w:val="28"/>
              </w:rPr>
              <w:t>).</w:t>
            </w:r>
          </w:p>
          <w:p w:rsidR="00855021" w:rsidRPr="00D153F5" w:rsidRDefault="00855021" w:rsidP="00855021">
            <w:pPr>
              <w:pStyle w:val="Default"/>
              <w:numPr>
                <w:ilvl w:val="0"/>
                <w:numId w:val="25"/>
              </w:numPr>
              <w:jc w:val="both"/>
              <w:rPr>
                <w:sz w:val="28"/>
                <w:szCs w:val="28"/>
              </w:rPr>
            </w:pPr>
            <w:r w:rsidRPr="00D153F5">
              <w:rPr>
                <w:sz w:val="28"/>
                <w:szCs w:val="28"/>
              </w:rPr>
              <w:t>Исследовать  зависимости р(Т), V (</w:t>
            </w:r>
            <w:r w:rsidRPr="00D153F5">
              <w:rPr>
                <w:sz w:val="28"/>
                <w:szCs w:val="28"/>
                <w:lang w:val="en-US"/>
              </w:rPr>
              <w:t>t</w:t>
            </w:r>
            <w:r w:rsidRPr="00D153F5">
              <w:rPr>
                <w:sz w:val="28"/>
                <w:szCs w:val="28"/>
              </w:rPr>
              <w:t>), р (</w:t>
            </w:r>
            <w:r w:rsidRPr="00D153F5">
              <w:rPr>
                <w:sz w:val="28"/>
                <w:szCs w:val="28"/>
                <w:lang w:val="en-US"/>
              </w:rPr>
              <w:t>V</w:t>
            </w:r>
            <w:r w:rsidRPr="00D153F5">
              <w:rPr>
                <w:sz w:val="28"/>
                <w:szCs w:val="28"/>
              </w:rPr>
              <w:t>).  Представлять графиками изохорный, изобарный и изотермический процессы.</w:t>
            </w:r>
          </w:p>
          <w:p w:rsidR="00855021" w:rsidRPr="00D153F5" w:rsidRDefault="00855021" w:rsidP="00855021">
            <w:pPr>
              <w:pStyle w:val="Default"/>
              <w:numPr>
                <w:ilvl w:val="0"/>
                <w:numId w:val="25"/>
              </w:numPr>
              <w:jc w:val="both"/>
              <w:rPr>
                <w:sz w:val="28"/>
                <w:szCs w:val="28"/>
              </w:rPr>
            </w:pPr>
            <w:r w:rsidRPr="00D153F5">
              <w:rPr>
                <w:sz w:val="28"/>
                <w:szCs w:val="28"/>
              </w:rPr>
              <w:t>Вычислять среднюю кинетическую энергию теплового движения молекул по известной температуре вещества.</w:t>
            </w:r>
          </w:p>
          <w:p w:rsidR="00855021" w:rsidRPr="00D153F5" w:rsidRDefault="00855021" w:rsidP="00855021">
            <w:pPr>
              <w:pStyle w:val="Default"/>
              <w:numPr>
                <w:ilvl w:val="0"/>
                <w:numId w:val="25"/>
              </w:numPr>
              <w:jc w:val="both"/>
              <w:rPr>
                <w:sz w:val="28"/>
                <w:szCs w:val="28"/>
              </w:rPr>
            </w:pPr>
            <w:r w:rsidRPr="00D153F5">
              <w:rPr>
                <w:sz w:val="28"/>
                <w:szCs w:val="28"/>
              </w:rPr>
              <w:t>Высказывать гипотезы для объяснения наблюдаемых явлений.</w:t>
            </w:r>
          </w:p>
          <w:p w:rsidR="00855021" w:rsidRPr="00D153F5" w:rsidRDefault="00855021" w:rsidP="00855021">
            <w:pPr>
              <w:pStyle w:val="Default"/>
              <w:numPr>
                <w:ilvl w:val="0"/>
                <w:numId w:val="25"/>
              </w:numPr>
              <w:jc w:val="both"/>
              <w:rPr>
                <w:sz w:val="28"/>
                <w:szCs w:val="28"/>
              </w:rPr>
            </w:pPr>
            <w:r w:rsidRPr="00D153F5">
              <w:rPr>
                <w:sz w:val="28"/>
                <w:szCs w:val="28"/>
              </w:rPr>
              <w:t xml:space="preserve">Указать границы применимости модели </w:t>
            </w:r>
          </w:p>
          <w:p w:rsidR="00855021" w:rsidRPr="006C756D" w:rsidRDefault="00855021" w:rsidP="00855021">
            <w:pPr>
              <w:pStyle w:val="Default"/>
              <w:numPr>
                <w:ilvl w:val="0"/>
                <w:numId w:val="25"/>
              </w:numPr>
              <w:jc w:val="both"/>
              <w:rPr>
                <w:sz w:val="28"/>
                <w:szCs w:val="28"/>
              </w:rPr>
            </w:pPr>
            <w:r w:rsidRPr="00D153F5">
              <w:rPr>
                <w:sz w:val="28"/>
                <w:szCs w:val="28"/>
              </w:rPr>
              <w:t>«идеальный газ» и законов МКТ.</w:t>
            </w:r>
          </w:p>
        </w:tc>
      </w:tr>
      <w:tr w:rsidR="00855021" w:rsidRPr="00D53544" w:rsidTr="00855021">
        <w:tc>
          <w:tcPr>
            <w:tcW w:w="3354" w:type="dxa"/>
          </w:tcPr>
          <w:p w:rsidR="00855021" w:rsidRPr="00602C3C" w:rsidRDefault="00855021" w:rsidP="00855021">
            <w:pPr>
              <w:pStyle w:val="Default"/>
              <w:rPr>
                <w:b/>
                <w:bCs/>
                <w:sz w:val="28"/>
                <w:szCs w:val="28"/>
              </w:rPr>
            </w:pPr>
            <w:r>
              <w:rPr>
                <w:b/>
                <w:bCs/>
                <w:sz w:val="28"/>
                <w:szCs w:val="28"/>
              </w:rPr>
              <w:lastRenderedPageBreak/>
              <w:t>Основы термодинамики</w:t>
            </w:r>
          </w:p>
        </w:tc>
        <w:tc>
          <w:tcPr>
            <w:tcW w:w="5932" w:type="dxa"/>
          </w:tcPr>
          <w:p w:rsidR="00855021" w:rsidRPr="00602C3C" w:rsidRDefault="00855021" w:rsidP="00855021">
            <w:pPr>
              <w:pStyle w:val="Default"/>
              <w:numPr>
                <w:ilvl w:val="0"/>
                <w:numId w:val="25"/>
              </w:numPr>
              <w:jc w:val="both"/>
              <w:rPr>
                <w:sz w:val="28"/>
                <w:szCs w:val="28"/>
              </w:rPr>
            </w:pPr>
            <w:r w:rsidRPr="00602C3C">
              <w:rPr>
                <w:sz w:val="28"/>
                <w:szCs w:val="28"/>
              </w:rPr>
              <w:t>Измерять количество теплоты в процессах теплопередачи.</w:t>
            </w:r>
          </w:p>
          <w:p w:rsidR="00855021" w:rsidRPr="00602C3C" w:rsidRDefault="00855021" w:rsidP="00855021">
            <w:pPr>
              <w:pStyle w:val="Default"/>
              <w:numPr>
                <w:ilvl w:val="0"/>
                <w:numId w:val="25"/>
              </w:numPr>
              <w:jc w:val="both"/>
              <w:rPr>
                <w:sz w:val="28"/>
                <w:szCs w:val="28"/>
              </w:rPr>
            </w:pPr>
            <w:r w:rsidRPr="00602C3C">
              <w:rPr>
                <w:sz w:val="28"/>
                <w:szCs w:val="28"/>
              </w:rPr>
              <w:t>Рассчитывать количество теплоты, необходимой для осуществления заданного процесса с теплопередачей. Рассчитывать изменения внутренней энергии тел, работу и переданное количество теплоты с использованием первого закона термодинамики.</w:t>
            </w:r>
          </w:p>
          <w:p w:rsidR="00855021" w:rsidRPr="00602C3C" w:rsidRDefault="00855021" w:rsidP="00855021">
            <w:pPr>
              <w:pStyle w:val="Default"/>
              <w:numPr>
                <w:ilvl w:val="0"/>
                <w:numId w:val="25"/>
              </w:numPr>
              <w:jc w:val="both"/>
              <w:rPr>
                <w:sz w:val="28"/>
                <w:szCs w:val="28"/>
              </w:rPr>
            </w:pPr>
            <w:r w:rsidRPr="00602C3C">
              <w:rPr>
                <w:sz w:val="28"/>
                <w:szCs w:val="28"/>
              </w:rPr>
              <w:t>Рассчитывать работу, совершённую газом,</w:t>
            </w:r>
            <w:r>
              <w:rPr>
                <w:sz w:val="28"/>
                <w:szCs w:val="28"/>
              </w:rPr>
              <w:t xml:space="preserve"> </w:t>
            </w:r>
            <w:r w:rsidRPr="00602C3C">
              <w:rPr>
                <w:sz w:val="28"/>
                <w:szCs w:val="28"/>
              </w:rPr>
              <w:t>по графику зависимости р (V).</w:t>
            </w:r>
          </w:p>
          <w:p w:rsidR="00032A29" w:rsidRDefault="00855021" w:rsidP="00855021">
            <w:pPr>
              <w:pStyle w:val="Default"/>
              <w:numPr>
                <w:ilvl w:val="0"/>
                <w:numId w:val="25"/>
              </w:numPr>
              <w:jc w:val="both"/>
              <w:rPr>
                <w:sz w:val="28"/>
                <w:szCs w:val="28"/>
              </w:rPr>
            </w:pPr>
            <w:r w:rsidRPr="00032A29">
              <w:rPr>
                <w:sz w:val="28"/>
                <w:szCs w:val="28"/>
              </w:rPr>
              <w:t xml:space="preserve">Вычислять работу газа, совершённую при изменении состояния по замкнутому циклу. </w:t>
            </w:r>
            <w:r w:rsidR="00032A29" w:rsidRPr="00032A29">
              <w:rPr>
                <w:sz w:val="28"/>
                <w:szCs w:val="28"/>
              </w:rPr>
              <w:t>Вычислять КПД при совершении газом работы в процессах изменения состояния по замкнутому циклу. Объяснять принципы действия тепловых машин. Показать роль физики в создании и совершенствовании тепловых двигателей.</w:t>
            </w:r>
          </w:p>
          <w:p w:rsidR="00855021" w:rsidRPr="00032A29" w:rsidRDefault="00855021" w:rsidP="00855021">
            <w:pPr>
              <w:pStyle w:val="Default"/>
              <w:numPr>
                <w:ilvl w:val="0"/>
                <w:numId w:val="25"/>
              </w:numPr>
              <w:jc w:val="both"/>
              <w:rPr>
                <w:sz w:val="28"/>
                <w:szCs w:val="28"/>
              </w:rPr>
            </w:pPr>
            <w:r w:rsidRPr="00032A29">
              <w:rPr>
                <w:sz w:val="28"/>
                <w:szCs w:val="28"/>
              </w:rPr>
              <w:t>Излагать суть экологических проблем, обусловленных работой тепловых двигателей и  предлагать пути их решения.</w:t>
            </w:r>
          </w:p>
          <w:p w:rsidR="00855021" w:rsidRPr="00602C3C" w:rsidRDefault="00855021" w:rsidP="00855021">
            <w:pPr>
              <w:pStyle w:val="Default"/>
              <w:numPr>
                <w:ilvl w:val="0"/>
                <w:numId w:val="25"/>
              </w:numPr>
              <w:jc w:val="both"/>
              <w:rPr>
                <w:sz w:val="28"/>
                <w:szCs w:val="28"/>
              </w:rPr>
            </w:pPr>
            <w:r w:rsidRPr="00602C3C">
              <w:rPr>
                <w:sz w:val="28"/>
                <w:szCs w:val="28"/>
              </w:rPr>
              <w:t xml:space="preserve">Указать границы применимости законов </w:t>
            </w:r>
          </w:p>
          <w:p w:rsidR="00855021" w:rsidRPr="00602C3C" w:rsidRDefault="00855021" w:rsidP="00855021">
            <w:pPr>
              <w:pStyle w:val="Default"/>
              <w:ind w:left="720"/>
              <w:jc w:val="both"/>
              <w:rPr>
                <w:sz w:val="28"/>
                <w:szCs w:val="28"/>
              </w:rPr>
            </w:pPr>
            <w:r w:rsidRPr="00602C3C">
              <w:rPr>
                <w:sz w:val="28"/>
                <w:szCs w:val="28"/>
              </w:rPr>
              <w:t>термодинамики.</w:t>
            </w:r>
          </w:p>
          <w:p w:rsidR="00855021" w:rsidRPr="00FA1F03" w:rsidRDefault="00855021" w:rsidP="00855021">
            <w:pPr>
              <w:pStyle w:val="Default"/>
              <w:numPr>
                <w:ilvl w:val="0"/>
                <w:numId w:val="25"/>
              </w:numPr>
              <w:jc w:val="both"/>
              <w:rPr>
                <w:sz w:val="28"/>
                <w:szCs w:val="28"/>
              </w:rPr>
            </w:pPr>
            <w:r w:rsidRPr="00FA1F03">
              <w:rPr>
                <w:sz w:val="28"/>
                <w:szCs w:val="28"/>
              </w:rPr>
              <w:t xml:space="preserve">Уметь вести диалог, выслушивать мнение оппонента, участвовать в дискуссии, </w:t>
            </w:r>
          </w:p>
          <w:p w:rsidR="00855021" w:rsidRPr="006C756D" w:rsidRDefault="00855021" w:rsidP="00855021">
            <w:pPr>
              <w:pStyle w:val="Default"/>
              <w:ind w:left="720"/>
              <w:jc w:val="both"/>
              <w:rPr>
                <w:sz w:val="28"/>
                <w:szCs w:val="28"/>
              </w:rPr>
            </w:pPr>
            <w:r w:rsidRPr="00602C3C">
              <w:rPr>
                <w:sz w:val="28"/>
                <w:szCs w:val="28"/>
              </w:rPr>
              <w:lastRenderedPageBreak/>
              <w:t>открыто выражать и отстаивать свою точку зрения.</w:t>
            </w:r>
          </w:p>
        </w:tc>
      </w:tr>
      <w:tr w:rsidR="00855021" w:rsidRPr="00D53544" w:rsidTr="00855021">
        <w:tc>
          <w:tcPr>
            <w:tcW w:w="3354" w:type="dxa"/>
          </w:tcPr>
          <w:p w:rsidR="00855021" w:rsidRPr="00066F88" w:rsidRDefault="00855021" w:rsidP="00855021">
            <w:pPr>
              <w:pStyle w:val="Default"/>
              <w:rPr>
                <w:b/>
                <w:bCs/>
                <w:sz w:val="28"/>
                <w:szCs w:val="28"/>
              </w:rPr>
            </w:pPr>
            <w:r w:rsidRPr="00066F88">
              <w:rPr>
                <w:b/>
                <w:bCs/>
                <w:sz w:val="28"/>
                <w:szCs w:val="28"/>
              </w:rPr>
              <w:lastRenderedPageBreak/>
              <w:t xml:space="preserve">Свойства паров, </w:t>
            </w:r>
          </w:p>
          <w:p w:rsidR="00855021" w:rsidRPr="00066F88" w:rsidRDefault="00855021" w:rsidP="00855021">
            <w:pPr>
              <w:pStyle w:val="Default"/>
              <w:rPr>
                <w:b/>
                <w:bCs/>
                <w:sz w:val="28"/>
                <w:szCs w:val="28"/>
              </w:rPr>
            </w:pPr>
            <w:r w:rsidRPr="00066F88">
              <w:rPr>
                <w:b/>
                <w:bCs/>
                <w:sz w:val="28"/>
                <w:szCs w:val="28"/>
              </w:rPr>
              <w:t xml:space="preserve">жидкостей, твердых </w:t>
            </w:r>
          </w:p>
          <w:p w:rsidR="00855021" w:rsidRDefault="00855021" w:rsidP="00855021">
            <w:pPr>
              <w:pStyle w:val="Default"/>
              <w:rPr>
                <w:b/>
                <w:bCs/>
                <w:sz w:val="28"/>
                <w:szCs w:val="28"/>
              </w:rPr>
            </w:pPr>
            <w:r w:rsidRPr="00066F88">
              <w:rPr>
                <w:b/>
                <w:bCs/>
                <w:sz w:val="28"/>
                <w:szCs w:val="28"/>
              </w:rPr>
              <w:t>тел</w:t>
            </w:r>
          </w:p>
        </w:tc>
        <w:tc>
          <w:tcPr>
            <w:tcW w:w="5932" w:type="dxa"/>
          </w:tcPr>
          <w:p w:rsidR="00855021" w:rsidRPr="00066F88" w:rsidRDefault="00855021" w:rsidP="00855021">
            <w:pPr>
              <w:pStyle w:val="Default"/>
              <w:numPr>
                <w:ilvl w:val="0"/>
                <w:numId w:val="25"/>
              </w:numPr>
              <w:jc w:val="both"/>
              <w:rPr>
                <w:sz w:val="28"/>
                <w:szCs w:val="28"/>
              </w:rPr>
            </w:pPr>
            <w:r w:rsidRPr="00066F88">
              <w:rPr>
                <w:sz w:val="28"/>
                <w:szCs w:val="28"/>
              </w:rPr>
              <w:t xml:space="preserve">Рассчитывать количество теплоты, необходимой для осуществления процесса перехода вещества из одного агрегатного </w:t>
            </w:r>
          </w:p>
          <w:p w:rsidR="00032A29" w:rsidRPr="00066F88" w:rsidRDefault="00855021" w:rsidP="00855021">
            <w:pPr>
              <w:pStyle w:val="Default"/>
              <w:ind w:left="720"/>
              <w:jc w:val="both"/>
              <w:rPr>
                <w:sz w:val="28"/>
                <w:szCs w:val="28"/>
              </w:rPr>
            </w:pPr>
            <w:r w:rsidRPr="00066F88">
              <w:rPr>
                <w:sz w:val="28"/>
                <w:szCs w:val="28"/>
              </w:rPr>
              <w:t>состояния в другое.</w:t>
            </w:r>
          </w:p>
          <w:p w:rsidR="00032A29" w:rsidRDefault="00032A29" w:rsidP="00855021">
            <w:pPr>
              <w:pStyle w:val="Default"/>
              <w:numPr>
                <w:ilvl w:val="0"/>
                <w:numId w:val="25"/>
              </w:numPr>
              <w:jc w:val="both"/>
              <w:rPr>
                <w:sz w:val="28"/>
                <w:szCs w:val="28"/>
              </w:rPr>
            </w:pPr>
            <w:r w:rsidRPr="00032A29">
              <w:rPr>
                <w:sz w:val="28"/>
                <w:szCs w:val="28"/>
              </w:rPr>
              <w:t>Измерять влажность воздуха.</w:t>
            </w:r>
          </w:p>
          <w:p w:rsidR="00855021" w:rsidRPr="00066F88" w:rsidRDefault="00855021" w:rsidP="00855021">
            <w:pPr>
              <w:pStyle w:val="Default"/>
              <w:numPr>
                <w:ilvl w:val="0"/>
                <w:numId w:val="25"/>
              </w:numPr>
              <w:jc w:val="both"/>
              <w:rPr>
                <w:sz w:val="28"/>
                <w:szCs w:val="28"/>
              </w:rPr>
            </w:pPr>
            <w:r w:rsidRPr="00066F88">
              <w:rPr>
                <w:sz w:val="28"/>
                <w:szCs w:val="28"/>
              </w:rPr>
              <w:t>Исследовать тепловые свойства вещества. Приводить примеры капиллярных явлений в быту, природе, технике.</w:t>
            </w:r>
          </w:p>
          <w:p w:rsidR="00855021" w:rsidRPr="00066F88" w:rsidRDefault="00855021" w:rsidP="00855021">
            <w:pPr>
              <w:pStyle w:val="Default"/>
              <w:numPr>
                <w:ilvl w:val="0"/>
                <w:numId w:val="25"/>
              </w:numPr>
              <w:jc w:val="both"/>
              <w:rPr>
                <w:sz w:val="28"/>
                <w:szCs w:val="28"/>
              </w:rPr>
            </w:pPr>
            <w:r w:rsidRPr="00066F88">
              <w:rPr>
                <w:sz w:val="28"/>
                <w:szCs w:val="28"/>
              </w:rPr>
              <w:t>Исследовать механические свойства твердых тел. Применять физические понятия и законы в учебном материале профессионального характера.</w:t>
            </w:r>
          </w:p>
          <w:p w:rsidR="00855021" w:rsidRPr="00066F88" w:rsidRDefault="00855021" w:rsidP="00855021">
            <w:pPr>
              <w:pStyle w:val="Default"/>
              <w:numPr>
                <w:ilvl w:val="0"/>
                <w:numId w:val="25"/>
              </w:numPr>
              <w:jc w:val="both"/>
              <w:rPr>
                <w:sz w:val="28"/>
                <w:szCs w:val="28"/>
              </w:rPr>
            </w:pPr>
            <w:r w:rsidRPr="00066F88">
              <w:rPr>
                <w:sz w:val="28"/>
                <w:szCs w:val="28"/>
              </w:rPr>
              <w:t xml:space="preserve">Использовать Интернет для поиска информации о разработках и применениях </w:t>
            </w:r>
          </w:p>
          <w:p w:rsidR="00855021" w:rsidRPr="00602C3C" w:rsidRDefault="00855021" w:rsidP="00855021">
            <w:pPr>
              <w:pStyle w:val="Default"/>
              <w:ind w:left="720"/>
              <w:jc w:val="both"/>
              <w:rPr>
                <w:sz w:val="28"/>
                <w:szCs w:val="28"/>
              </w:rPr>
            </w:pPr>
            <w:r w:rsidRPr="00066F88">
              <w:rPr>
                <w:sz w:val="28"/>
                <w:szCs w:val="28"/>
              </w:rPr>
              <w:t>современных твердых и аморфных материалах.</w:t>
            </w:r>
          </w:p>
        </w:tc>
      </w:tr>
      <w:tr w:rsidR="00855021" w:rsidRPr="00D53544" w:rsidTr="00855021">
        <w:tc>
          <w:tcPr>
            <w:tcW w:w="9286" w:type="dxa"/>
            <w:gridSpan w:val="2"/>
          </w:tcPr>
          <w:p w:rsidR="00855021" w:rsidRPr="00066F88" w:rsidRDefault="00855021" w:rsidP="00855021">
            <w:pPr>
              <w:pStyle w:val="Default"/>
              <w:ind w:left="720"/>
              <w:jc w:val="center"/>
              <w:rPr>
                <w:b/>
                <w:sz w:val="28"/>
                <w:szCs w:val="28"/>
              </w:rPr>
            </w:pPr>
            <w:r w:rsidRPr="00066F88">
              <w:rPr>
                <w:b/>
                <w:sz w:val="28"/>
                <w:szCs w:val="28"/>
              </w:rPr>
              <w:t>ЭЛЕКТРОДИНАМИКА</w:t>
            </w:r>
          </w:p>
        </w:tc>
      </w:tr>
      <w:tr w:rsidR="00855021" w:rsidRPr="00D53544" w:rsidTr="00855021">
        <w:tc>
          <w:tcPr>
            <w:tcW w:w="3354" w:type="dxa"/>
          </w:tcPr>
          <w:p w:rsidR="00855021" w:rsidRPr="00066F88" w:rsidRDefault="00855021" w:rsidP="00855021">
            <w:pPr>
              <w:pStyle w:val="Default"/>
              <w:rPr>
                <w:b/>
                <w:bCs/>
                <w:sz w:val="28"/>
                <w:szCs w:val="28"/>
              </w:rPr>
            </w:pPr>
            <w:r w:rsidRPr="00066F88">
              <w:rPr>
                <w:b/>
                <w:bCs/>
                <w:sz w:val="28"/>
                <w:szCs w:val="28"/>
              </w:rPr>
              <w:t>Электростатика</w:t>
            </w:r>
          </w:p>
        </w:tc>
        <w:tc>
          <w:tcPr>
            <w:tcW w:w="5932" w:type="dxa"/>
          </w:tcPr>
          <w:p w:rsidR="00855021" w:rsidRPr="003928A7" w:rsidRDefault="00855021" w:rsidP="00855021">
            <w:pPr>
              <w:pStyle w:val="Default"/>
              <w:numPr>
                <w:ilvl w:val="0"/>
                <w:numId w:val="25"/>
              </w:numPr>
              <w:jc w:val="both"/>
              <w:rPr>
                <w:sz w:val="28"/>
                <w:szCs w:val="28"/>
              </w:rPr>
            </w:pPr>
            <w:r w:rsidRPr="003928A7">
              <w:rPr>
                <w:sz w:val="28"/>
                <w:szCs w:val="28"/>
              </w:rPr>
              <w:t>Вычислять силы взаимодействия точечных электрических зарядов.</w:t>
            </w:r>
          </w:p>
          <w:p w:rsidR="00855021" w:rsidRDefault="00855021" w:rsidP="00855021">
            <w:pPr>
              <w:pStyle w:val="Default"/>
              <w:numPr>
                <w:ilvl w:val="0"/>
                <w:numId w:val="25"/>
              </w:numPr>
              <w:jc w:val="both"/>
              <w:rPr>
                <w:sz w:val="28"/>
                <w:szCs w:val="28"/>
              </w:rPr>
            </w:pPr>
            <w:r w:rsidRPr="003928A7">
              <w:rPr>
                <w:sz w:val="28"/>
                <w:szCs w:val="28"/>
              </w:rPr>
              <w:t>Вычислять напряжённость электрического поля одного и нескольких точечных электрических зарядов.</w:t>
            </w:r>
          </w:p>
          <w:p w:rsidR="00855021" w:rsidRDefault="00855021" w:rsidP="00855021">
            <w:pPr>
              <w:pStyle w:val="Default"/>
              <w:numPr>
                <w:ilvl w:val="0"/>
                <w:numId w:val="25"/>
              </w:numPr>
              <w:jc w:val="both"/>
              <w:rPr>
                <w:sz w:val="28"/>
                <w:szCs w:val="28"/>
              </w:rPr>
            </w:pPr>
            <w:r w:rsidRPr="003928A7">
              <w:rPr>
                <w:sz w:val="28"/>
                <w:szCs w:val="28"/>
              </w:rPr>
              <w:t xml:space="preserve">Вычислять потенциал электрического поля одного и нескольких точечных электрических зарядов. </w:t>
            </w:r>
          </w:p>
          <w:p w:rsidR="00032A29" w:rsidRDefault="00032A29" w:rsidP="00855021">
            <w:pPr>
              <w:pStyle w:val="Default"/>
              <w:numPr>
                <w:ilvl w:val="0"/>
                <w:numId w:val="25"/>
              </w:numPr>
              <w:jc w:val="both"/>
              <w:rPr>
                <w:sz w:val="28"/>
                <w:szCs w:val="28"/>
              </w:rPr>
            </w:pPr>
            <w:r w:rsidRPr="00032A29">
              <w:rPr>
                <w:sz w:val="28"/>
                <w:szCs w:val="28"/>
              </w:rPr>
              <w:t>Измерять энергию электрического поля заряженного конденсатора.</w:t>
            </w:r>
          </w:p>
          <w:p w:rsidR="00855021" w:rsidRPr="00032A29" w:rsidRDefault="00855021" w:rsidP="00855021">
            <w:pPr>
              <w:pStyle w:val="Default"/>
              <w:numPr>
                <w:ilvl w:val="0"/>
                <w:numId w:val="25"/>
              </w:numPr>
              <w:jc w:val="both"/>
              <w:rPr>
                <w:sz w:val="28"/>
                <w:szCs w:val="28"/>
              </w:rPr>
            </w:pPr>
            <w:r w:rsidRPr="00032A29">
              <w:rPr>
                <w:sz w:val="28"/>
                <w:szCs w:val="28"/>
              </w:rPr>
              <w:t xml:space="preserve">Вычислять энергию электрического поля </w:t>
            </w:r>
          </w:p>
          <w:p w:rsidR="00032A29" w:rsidRPr="00066F88" w:rsidRDefault="00855021" w:rsidP="00032A29">
            <w:pPr>
              <w:pStyle w:val="Default"/>
              <w:ind w:left="720"/>
              <w:jc w:val="both"/>
              <w:rPr>
                <w:sz w:val="28"/>
                <w:szCs w:val="28"/>
              </w:rPr>
            </w:pPr>
            <w:r w:rsidRPr="00066F88">
              <w:rPr>
                <w:sz w:val="28"/>
                <w:szCs w:val="28"/>
              </w:rPr>
              <w:t>заряженного конденсатора.</w:t>
            </w:r>
          </w:p>
          <w:p w:rsidR="00032A29" w:rsidRDefault="00032A29" w:rsidP="00855021">
            <w:pPr>
              <w:pStyle w:val="Default"/>
              <w:numPr>
                <w:ilvl w:val="0"/>
                <w:numId w:val="25"/>
              </w:numPr>
              <w:jc w:val="both"/>
              <w:rPr>
                <w:sz w:val="28"/>
                <w:szCs w:val="28"/>
              </w:rPr>
            </w:pPr>
            <w:r w:rsidRPr="00032A29">
              <w:rPr>
                <w:sz w:val="28"/>
                <w:szCs w:val="28"/>
              </w:rPr>
              <w:t>Разработать план и возможную схему действий экспериментального определения электроемкости конденсатора и диэлектрической проницаемости вещества.</w:t>
            </w:r>
          </w:p>
          <w:p w:rsidR="00855021" w:rsidRPr="00066F88" w:rsidRDefault="00855021" w:rsidP="00855021">
            <w:pPr>
              <w:pStyle w:val="Default"/>
              <w:numPr>
                <w:ilvl w:val="0"/>
                <w:numId w:val="25"/>
              </w:numPr>
              <w:jc w:val="both"/>
              <w:rPr>
                <w:sz w:val="28"/>
                <w:szCs w:val="28"/>
              </w:rPr>
            </w:pPr>
            <w:r w:rsidRPr="003928A7">
              <w:rPr>
                <w:sz w:val="28"/>
                <w:szCs w:val="28"/>
              </w:rPr>
              <w:t xml:space="preserve">Проводить сравнительный анализ гравитационного и электростатического </w:t>
            </w:r>
            <w:r w:rsidRPr="00066F88">
              <w:rPr>
                <w:sz w:val="28"/>
                <w:szCs w:val="28"/>
              </w:rPr>
              <w:t>полей.</w:t>
            </w:r>
          </w:p>
        </w:tc>
      </w:tr>
      <w:tr w:rsidR="00855021" w:rsidRPr="00D53544" w:rsidTr="00855021">
        <w:tc>
          <w:tcPr>
            <w:tcW w:w="3354" w:type="dxa"/>
          </w:tcPr>
          <w:p w:rsidR="00855021" w:rsidRPr="00066F88" w:rsidRDefault="00855021" w:rsidP="00855021">
            <w:pPr>
              <w:pStyle w:val="Default"/>
              <w:rPr>
                <w:b/>
                <w:bCs/>
                <w:sz w:val="28"/>
                <w:szCs w:val="28"/>
              </w:rPr>
            </w:pPr>
            <w:r>
              <w:rPr>
                <w:b/>
                <w:bCs/>
                <w:sz w:val="28"/>
                <w:szCs w:val="28"/>
              </w:rPr>
              <w:t>Постоянный ток</w:t>
            </w:r>
          </w:p>
        </w:tc>
        <w:tc>
          <w:tcPr>
            <w:tcW w:w="5932" w:type="dxa"/>
          </w:tcPr>
          <w:p w:rsidR="00855021" w:rsidRDefault="00855021" w:rsidP="00855021">
            <w:pPr>
              <w:pStyle w:val="Default"/>
              <w:numPr>
                <w:ilvl w:val="0"/>
                <w:numId w:val="25"/>
              </w:numPr>
              <w:jc w:val="both"/>
              <w:rPr>
                <w:sz w:val="28"/>
                <w:szCs w:val="28"/>
              </w:rPr>
            </w:pPr>
            <w:r w:rsidRPr="00B5508E">
              <w:rPr>
                <w:sz w:val="28"/>
                <w:szCs w:val="28"/>
              </w:rPr>
              <w:t xml:space="preserve"> Определять мощность электрического тока, ЭДС, внутреннее сопротивление </w:t>
            </w:r>
            <w:r>
              <w:rPr>
                <w:sz w:val="28"/>
                <w:szCs w:val="28"/>
              </w:rPr>
              <w:t>источника тока.</w:t>
            </w:r>
          </w:p>
          <w:p w:rsidR="00032A29" w:rsidRPr="00032A29" w:rsidRDefault="00032A29" w:rsidP="00032A29">
            <w:pPr>
              <w:pStyle w:val="Default"/>
              <w:numPr>
                <w:ilvl w:val="0"/>
                <w:numId w:val="25"/>
              </w:numPr>
              <w:jc w:val="both"/>
              <w:rPr>
                <w:sz w:val="28"/>
                <w:szCs w:val="28"/>
              </w:rPr>
            </w:pPr>
            <w:r w:rsidRPr="00032A29">
              <w:rPr>
                <w:sz w:val="28"/>
                <w:szCs w:val="28"/>
              </w:rPr>
              <w:t>Выполнять расчёты силы тока и напря</w:t>
            </w:r>
            <w:r w:rsidRPr="00032A29">
              <w:rPr>
                <w:sz w:val="28"/>
                <w:szCs w:val="28"/>
              </w:rPr>
              <w:lastRenderedPageBreak/>
              <w:t>жений на участках электрических цепей. Объяснять на примере электрической цепи с двумя источниками тока (ЭДС), в каком случае источник электрической энергии работает в режиме генератора, а в каком в режиме потребителя.</w:t>
            </w:r>
          </w:p>
          <w:p w:rsidR="00032A29" w:rsidRPr="00032A29" w:rsidRDefault="00032A29" w:rsidP="00032A29">
            <w:pPr>
              <w:pStyle w:val="Default"/>
              <w:numPr>
                <w:ilvl w:val="0"/>
                <w:numId w:val="25"/>
              </w:numPr>
              <w:jc w:val="both"/>
              <w:rPr>
                <w:sz w:val="28"/>
                <w:szCs w:val="28"/>
              </w:rPr>
            </w:pPr>
            <w:r w:rsidRPr="00032A29">
              <w:rPr>
                <w:sz w:val="28"/>
                <w:szCs w:val="28"/>
              </w:rPr>
              <w:t>Определять температуру нити накаливания. Измерять электрический заряд электрона.</w:t>
            </w:r>
          </w:p>
          <w:p w:rsidR="00855021" w:rsidRPr="00032A29" w:rsidRDefault="00032A29" w:rsidP="00855021">
            <w:pPr>
              <w:pStyle w:val="Default"/>
              <w:numPr>
                <w:ilvl w:val="0"/>
                <w:numId w:val="25"/>
              </w:numPr>
              <w:jc w:val="both"/>
              <w:rPr>
                <w:sz w:val="28"/>
                <w:szCs w:val="28"/>
              </w:rPr>
            </w:pPr>
            <w:r w:rsidRPr="00032A29">
              <w:rPr>
                <w:sz w:val="28"/>
                <w:szCs w:val="28"/>
              </w:rPr>
              <w:t>Снимать вольтамперную характеристику диода.</w:t>
            </w:r>
            <w:r w:rsidRPr="00032A29">
              <w:rPr>
                <w:sz w:val="28"/>
                <w:szCs w:val="28"/>
              </w:rPr>
              <w:cr/>
            </w:r>
            <w:r w:rsidR="00855021" w:rsidRPr="00032A29">
              <w:rPr>
                <w:sz w:val="28"/>
                <w:szCs w:val="28"/>
              </w:rPr>
              <w:t>Проводить сравнительный анализ полупроводниковых диодов и триодов.</w:t>
            </w:r>
          </w:p>
          <w:p w:rsidR="00855021" w:rsidRPr="00B5508E" w:rsidRDefault="00855021" w:rsidP="00855021">
            <w:pPr>
              <w:pStyle w:val="Default"/>
              <w:numPr>
                <w:ilvl w:val="0"/>
                <w:numId w:val="25"/>
              </w:numPr>
              <w:jc w:val="both"/>
              <w:rPr>
                <w:sz w:val="28"/>
                <w:szCs w:val="28"/>
              </w:rPr>
            </w:pPr>
            <w:r w:rsidRPr="00B5508E">
              <w:rPr>
                <w:sz w:val="28"/>
                <w:szCs w:val="28"/>
              </w:rPr>
              <w:t>Использовать интернет для поиска информации о перспективах развития полупроводниковой техники.</w:t>
            </w:r>
          </w:p>
          <w:p w:rsidR="00855021" w:rsidRPr="003928A7" w:rsidRDefault="00855021" w:rsidP="00855021">
            <w:pPr>
              <w:pStyle w:val="Default"/>
              <w:numPr>
                <w:ilvl w:val="0"/>
                <w:numId w:val="25"/>
              </w:numPr>
              <w:jc w:val="both"/>
              <w:rPr>
                <w:sz w:val="28"/>
                <w:szCs w:val="28"/>
              </w:rPr>
            </w:pPr>
            <w:r w:rsidRPr="003928A7">
              <w:rPr>
                <w:sz w:val="28"/>
                <w:szCs w:val="28"/>
              </w:rPr>
              <w:t>Устанавливать причинно-следственные связи.</w:t>
            </w:r>
          </w:p>
        </w:tc>
      </w:tr>
      <w:tr w:rsidR="00855021" w:rsidRPr="00D53544" w:rsidTr="00855021">
        <w:tc>
          <w:tcPr>
            <w:tcW w:w="3354" w:type="dxa"/>
          </w:tcPr>
          <w:p w:rsidR="00855021" w:rsidRDefault="00855021" w:rsidP="00855021">
            <w:pPr>
              <w:pStyle w:val="Default"/>
              <w:rPr>
                <w:b/>
                <w:bCs/>
                <w:sz w:val="28"/>
                <w:szCs w:val="28"/>
              </w:rPr>
            </w:pPr>
            <w:r>
              <w:rPr>
                <w:b/>
                <w:bCs/>
                <w:sz w:val="28"/>
                <w:szCs w:val="28"/>
              </w:rPr>
              <w:lastRenderedPageBreak/>
              <w:t>Магнитные явления</w:t>
            </w:r>
          </w:p>
        </w:tc>
        <w:tc>
          <w:tcPr>
            <w:tcW w:w="5932" w:type="dxa"/>
          </w:tcPr>
          <w:p w:rsidR="00855021" w:rsidRPr="00B5508E" w:rsidRDefault="00855021" w:rsidP="00855021">
            <w:pPr>
              <w:pStyle w:val="Default"/>
              <w:numPr>
                <w:ilvl w:val="0"/>
                <w:numId w:val="25"/>
              </w:numPr>
              <w:jc w:val="both"/>
              <w:rPr>
                <w:sz w:val="28"/>
                <w:szCs w:val="28"/>
              </w:rPr>
            </w:pPr>
            <w:r>
              <w:rPr>
                <w:sz w:val="28"/>
                <w:szCs w:val="28"/>
              </w:rPr>
              <w:t>Определять</w:t>
            </w:r>
            <w:r w:rsidRPr="00B5508E">
              <w:rPr>
                <w:sz w:val="28"/>
                <w:szCs w:val="28"/>
              </w:rPr>
              <w:t xml:space="preserve"> индукцию магнитного поля.</w:t>
            </w:r>
          </w:p>
          <w:p w:rsidR="00855021" w:rsidRPr="00B5508E" w:rsidRDefault="00855021" w:rsidP="00855021">
            <w:pPr>
              <w:pStyle w:val="Default"/>
              <w:ind w:left="720"/>
              <w:jc w:val="both"/>
              <w:rPr>
                <w:sz w:val="28"/>
                <w:szCs w:val="28"/>
              </w:rPr>
            </w:pPr>
            <w:r w:rsidRPr="00B5508E">
              <w:rPr>
                <w:sz w:val="28"/>
                <w:szCs w:val="28"/>
              </w:rPr>
              <w:t>Вычислять силы, действующие на проводник с током в магнитном поле.</w:t>
            </w:r>
          </w:p>
          <w:p w:rsidR="00855021" w:rsidRPr="00B5508E" w:rsidRDefault="00855021" w:rsidP="00855021">
            <w:pPr>
              <w:pStyle w:val="Default"/>
              <w:numPr>
                <w:ilvl w:val="0"/>
                <w:numId w:val="25"/>
              </w:numPr>
              <w:jc w:val="both"/>
              <w:rPr>
                <w:sz w:val="28"/>
                <w:szCs w:val="28"/>
              </w:rPr>
            </w:pPr>
            <w:r w:rsidRPr="00B5508E">
              <w:rPr>
                <w:sz w:val="28"/>
                <w:szCs w:val="28"/>
              </w:rPr>
              <w:t>Вычислять силы, действующие на электрический заряд, движущийся в магнитном поле.</w:t>
            </w:r>
          </w:p>
          <w:p w:rsidR="00855021" w:rsidRPr="00B5508E" w:rsidRDefault="00032A29" w:rsidP="00855021">
            <w:pPr>
              <w:pStyle w:val="Default"/>
              <w:numPr>
                <w:ilvl w:val="0"/>
                <w:numId w:val="25"/>
              </w:numPr>
              <w:jc w:val="both"/>
              <w:rPr>
                <w:sz w:val="28"/>
                <w:szCs w:val="28"/>
              </w:rPr>
            </w:pPr>
            <w:r>
              <w:rPr>
                <w:sz w:val="28"/>
                <w:szCs w:val="28"/>
              </w:rPr>
              <w:t>Исследовать</w:t>
            </w:r>
            <w:r w:rsidR="00855021" w:rsidRPr="00B5508E">
              <w:rPr>
                <w:sz w:val="28"/>
                <w:szCs w:val="28"/>
              </w:rPr>
              <w:t xml:space="preserve"> явления электромагнитной индукции, самоиндукции.</w:t>
            </w:r>
          </w:p>
          <w:p w:rsidR="00855021" w:rsidRDefault="00855021" w:rsidP="00855021">
            <w:pPr>
              <w:pStyle w:val="Default"/>
              <w:numPr>
                <w:ilvl w:val="0"/>
                <w:numId w:val="25"/>
              </w:numPr>
              <w:jc w:val="both"/>
              <w:rPr>
                <w:sz w:val="28"/>
                <w:szCs w:val="28"/>
              </w:rPr>
            </w:pPr>
            <w:r w:rsidRPr="00B5508E">
              <w:rPr>
                <w:sz w:val="28"/>
                <w:szCs w:val="28"/>
              </w:rPr>
              <w:t>Вычислять энергию магнитного поля.</w:t>
            </w:r>
            <w:r w:rsidRPr="00B5508E">
              <w:rPr>
                <w:sz w:val="28"/>
                <w:szCs w:val="28"/>
              </w:rPr>
              <w:cr/>
              <w:t>Объяснять принцип действия электродвигателя.</w:t>
            </w:r>
          </w:p>
          <w:p w:rsidR="00032A29" w:rsidRPr="00032A29" w:rsidRDefault="00032A29" w:rsidP="00032A29">
            <w:pPr>
              <w:pStyle w:val="Default"/>
              <w:numPr>
                <w:ilvl w:val="0"/>
                <w:numId w:val="25"/>
              </w:numPr>
              <w:jc w:val="both"/>
              <w:rPr>
                <w:sz w:val="28"/>
                <w:szCs w:val="28"/>
              </w:rPr>
            </w:pPr>
            <w:r w:rsidRPr="00032A29">
              <w:rPr>
                <w:sz w:val="28"/>
                <w:szCs w:val="28"/>
              </w:rPr>
              <w:t>Объяснять принцип действия генератора электрического тока и электроизмерительных приборов. Объяснять принцип действия масс-спектрографа, ускорителей заряженных частиц.</w:t>
            </w:r>
          </w:p>
          <w:p w:rsidR="00855021" w:rsidRPr="00B5508E" w:rsidRDefault="00855021" w:rsidP="00855021">
            <w:pPr>
              <w:pStyle w:val="Default"/>
              <w:numPr>
                <w:ilvl w:val="0"/>
                <w:numId w:val="25"/>
              </w:numPr>
              <w:jc w:val="both"/>
              <w:rPr>
                <w:sz w:val="28"/>
                <w:szCs w:val="28"/>
              </w:rPr>
            </w:pPr>
            <w:r w:rsidRPr="00B5508E">
              <w:rPr>
                <w:sz w:val="28"/>
                <w:szCs w:val="28"/>
              </w:rPr>
              <w:t>Объяснять роль магнитного поля Земли в жизни растений, животных, человека.</w:t>
            </w:r>
          </w:p>
          <w:p w:rsidR="00855021" w:rsidRPr="00B5508E" w:rsidRDefault="00855021" w:rsidP="00855021">
            <w:pPr>
              <w:pStyle w:val="Default"/>
              <w:numPr>
                <w:ilvl w:val="0"/>
                <w:numId w:val="25"/>
              </w:numPr>
              <w:jc w:val="both"/>
              <w:rPr>
                <w:sz w:val="28"/>
                <w:szCs w:val="28"/>
              </w:rPr>
            </w:pPr>
            <w:r w:rsidRPr="00B5508E">
              <w:rPr>
                <w:sz w:val="28"/>
                <w:szCs w:val="28"/>
              </w:rPr>
              <w:t>Приводить примеры практического применения изученных явлений, законов, приборов, устройств.</w:t>
            </w:r>
          </w:p>
          <w:p w:rsidR="00855021" w:rsidRDefault="00855021" w:rsidP="00855021">
            <w:pPr>
              <w:pStyle w:val="Default"/>
              <w:numPr>
                <w:ilvl w:val="0"/>
                <w:numId w:val="25"/>
              </w:numPr>
              <w:jc w:val="both"/>
              <w:rPr>
                <w:sz w:val="28"/>
                <w:szCs w:val="28"/>
              </w:rPr>
            </w:pPr>
            <w:r w:rsidRPr="00B5508E">
              <w:rPr>
                <w:sz w:val="28"/>
                <w:szCs w:val="28"/>
              </w:rPr>
              <w:t>Проводить сравнительный анализ свойств электростатического, магнитного и вихревого электрических полей.</w:t>
            </w:r>
          </w:p>
          <w:p w:rsidR="00032A29" w:rsidRPr="00B5508E" w:rsidRDefault="00032A29" w:rsidP="00032A29">
            <w:pPr>
              <w:pStyle w:val="Default"/>
              <w:numPr>
                <w:ilvl w:val="0"/>
                <w:numId w:val="25"/>
              </w:numPr>
              <w:jc w:val="both"/>
              <w:rPr>
                <w:sz w:val="28"/>
                <w:szCs w:val="28"/>
              </w:rPr>
            </w:pPr>
            <w:r w:rsidRPr="00032A29">
              <w:rPr>
                <w:sz w:val="28"/>
                <w:szCs w:val="28"/>
              </w:rPr>
              <w:t>Объяснять на примере магнитных явле</w:t>
            </w:r>
            <w:r w:rsidRPr="00032A29">
              <w:rPr>
                <w:sz w:val="28"/>
                <w:szCs w:val="28"/>
              </w:rPr>
              <w:lastRenderedPageBreak/>
              <w:t>ний, почему физику можно рассматривать как «метадисциплину».</w:t>
            </w:r>
          </w:p>
        </w:tc>
      </w:tr>
      <w:tr w:rsidR="00855021" w:rsidRPr="00D53544" w:rsidTr="00855021">
        <w:tc>
          <w:tcPr>
            <w:tcW w:w="9286" w:type="dxa"/>
            <w:gridSpan w:val="2"/>
          </w:tcPr>
          <w:p w:rsidR="00855021" w:rsidRPr="008A4418" w:rsidRDefault="00855021" w:rsidP="00855021">
            <w:pPr>
              <w:pStyle w:val="Default"/>
              <w:ind w:left="720"/>
              <w:jc w:val="center"/>
              <w:rPr>
                <w:b/>
                <w:sz w:val="28"/>
                <w:szCs w:val="28"/>
              </w:rPr>
            </w:pPr>
            <w:r w:rsidRPr="008A4418">
              <w:rPr>
                <w:b/>
                <w:sz w:val="28"/>
                <w:szCs w:val="28"/>
              </w:rPr>
              <w:lastRenderedPageBreak/>
              <w:t>КОЛЕБАНИЯ И ВОЛНЫ</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 xml:space="preserve">Механические колебания </w:t>
            </w:r>
          </w:p>
        </w:tc>
        <w:tc>
          <w:tcPr>
            <w:tcW w:w="5932" w:type="dxa"/>
          </w:tcPr>
          <w:p w:rsidR="00032A29" w:rsidRPr="00032A29" w:rsidRDefault="00032A29" w:rsidP="00032A29">
            <w:pPr>
              <w:pStyle w:val="Default"/>
              <w:numPr>
                <w:ilvl w:val="0"/>
                <w:numId w:val="25"/>
              </w:numPr>
              <w:jc w:val="both"/>
              <w:rPr>
                <w:sz w:val="28"/>
                <w:szCs w:val="28"/>
              </w:rPr>
            </w:pPr>
            <w:r w:rsidRPr="00032A29">
              <w:rPr>
                <w:sz w:val="28"/>
                <w:szCs w:val="28"/>
              </w:rPr>
              <w:t>Исследовать зависимость периода колебаний математического маятника от его длины, массы и амплитуды колебаний.</w:t>
            </w:r>
          </w:p>
          <w:p w:rsidR="002E572F" w:rsidRDefault="00032A29" w:rsidP="00032A29">
            <w:pPr>
              <w:pStyle w:val="Default"/>
              <w:numPr>
                <w:ilvl w:val="0"/>
                <w:numId w:val="25"/>
              </w:numPr>
              <w:jc w:val="both"/>
              <w:rPr>
                <w:sz w:val="28"/>
                <w:szCs w:val="28"/>
              </w:rPr>
            </w:pPr>
            <w:r w:rsidRPr="00032A29">
              <w:rPr>
                <w:sz w:val="28"/>
                <w:szCs w:val="28"/>
              </w:rPr>
              <w:t>Исследовать зависимость периода колебаний груза на пружине от его массы и жёсткости пружины. Вычислять период колебаний математического маятника по известному значению его длины. Вычислять период колебаний груза на пружине по известным значениям его массы и жёсткости пружины.</w:t>
            </w:r>
          </w:p>
          <w:p w:rsidR="00855021" w:rsidRPr="00032A29" w:rsidRDefault="00855021" w:rsidP="00032A29">
            <w:pPr>
              <w:pStyle w:val="Default"/>
              <w:numPr>
                <w:ilvl w:val="0"/>
                <w:numId w:val="25"/>
              </w:numPr>
              <w:jc w:val="both"/>
              <w:rPr>
                <w:sz w:val="28"/>
                <w:szCs w:val="28"/>
              </w:rPr>
            </w:pPr>
            <w:r w:rsidRPr="00032A29">
              <w:rPr>
                <w:sz w:val="28"/>
                <w:szCs w:val="28"/>
              </w:rPr>
              <w:t>Выработать навыки воспринимать, анализировать, перерабатывать и предъявлять информацию в соответствии с поставленными задачами.</w:t>
            </w:r>
          </w:p>
          <w:p w:rsidR="00855021" w:rsidRPr="008A4418" w:rsidRDefault="00855021" w:rsidP="00855021">
            <w:pPr>
              <w:pStyle w:val="Default"/>
              <w:numPr>
                <w:ilvl w:val="0"/>
                <w:numId w:val="25"/>
              </w:numPr>
              <w:jc w:val="both"/>
              <w:rPr>
                <w:sz w:val="28"/>
                <w:szCs w:val="28"/>
              </w:rPr>
            </w:pPr>
            <w:r w:rsidRPr="008A4418">
              <w:rPr>
                <w:sz w:val="28"/>
                <w:szCs w:val="28"/>
              </w:rPr>
              <w:t xml:space="preserve">Приводить примеры автоколебательных </w:t>
            </w:r>
          </w:p>
          <w:p w:rsidR="00855021" w:rsidRDefault="00855021" w:rsidP="00855021">
            <w:pPr>
              <w:pStyle w:val="Default"/>
              <w:ind w:left="720"/>
              <w:jc w:val="both"/>
              <w:rPr>
                <w:sz w:val="28"/>
                <w:szCs w:val="28"/>
              </w:rPr>
            </w:pPr>
            <w:r w:rsidRPr="008A4418">
              <w:rPr>
                <w:sz w:val="28"/>
                <w:szCs w:val="28"/>
              </w:rPr>
              <w:t>механических систем. Проводить классификацию колебаний.</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Упругие волны</w:t>
            </w:r>
          </w:p>
        </w:tc>
        <w:tc>
          <w:tcPr>
            <w:tcW w:w="5932" w:type="dxa"/>
          </w:tcPr>
          <w:p w:rsidR="002E572F" w:rsidRPr="002E572F" w:rsidRDefault="002E572F" w:rsidP="002E572F">
            <w:pPr>
              <w:pStyle w:val="Default"/>
              <w:numPr>
                <w:ilvl w:val="0"/>
                <w:numId w:val="25"/>
              </w:numPr>
              <w:jc w:val="both"/>
              <w:rPr>
                <w:sz w:val="28"/>
                <w:szCs w:val="28"/>
              </w:rPr>
            </w:pPr>
            <w:r w:rsidRPr="002E572F">
              <w:rPr>
                <w:sz w:val="28"/>
                <w:szCs w:val="28"/>
              </w:rPr>
              <w:t>Измерять длину звуковой волны по результатам наблюдений интерференции звуковых волн.</w:t>
            </w:r>
          </w:p>
          <w:p w:rsidR="002E572F" w:rsidRPr="002E572F" w:rsidRDefault="002E572F" w:rsidP="002E572F">
            <w:pPr>
              <w:pStyle w:val="Default"/>
              <w:numPr>
                <w:ilvl w:val="0"/>
                <w:numId w:val="25"/>
              </w:numPr>
              <w:jc w:val="both"/>
              <w:rPr>
                <w:sz w:val="28"/>
                <w:szCs w:val="28"/>
              </w:rPr>
            </w:pPr>
            <w:r w:rsidRPr="002E572F">
              <w:rPr>
                <w:sz w:val="28"/>
                <w:szCs w:val="28"/>
              </w:rPr>
              <w:t>Наблюдать и объяснять явления интерференции и дифракции механических волн.</w:t>
            </w:r>
          </w:p>
          <w:p w:rsidR="00855021" w:rsidRPr="005802C7" w:rsidRDefault="00855021" w:rsidP="00855021">
            <w:pPr>
              <w:pStyle w:val="Default"/>
              <w:numPr>
                <w:ilvl w:val="0"/>
                <w:numId w:val="25"/>
              </w:numPr>
              <w:jc w:val="both"/>
              <w:rPr>
                <w:sz w:val="28"/>
                <w:szCs w:val="28"/>
              </w:rPr>
            </w:pPr>
            <w:r w:rsidRPr="005802C7">
              <w:rPr>
                <w:sz w:val="28"/>
                <w:szCs w:val="28"/>
              </w:rPr>
              <w:t>Представлять области применения ультразвука и перспективы его использования в различных областях науки, техники, медицине.</w:t>
            </w:r>
          </w:p>
          <w:p w:rsidR="00855021" w:rsidRPr="0050435D" w:rsidRDefault="00855021" w:rsidP="00855021">
            <w:pPr>
              <w:pStyle w:val="Default"/>
              <w:numPr>
                <w:ilvl w:val="0"/>
                <w:numId w:val="25"/>
              </w:numPr>
              <w:jc w:val="both"/>
              <w:rPr>
                <w:sz w:val="28"/>
                <w:szCs w:val="28"/>
              </w:rPr>
            </w:pPr>
            <w:r w:rsidRPr="00AF372E">
              <w:rPr>
                <w:sz w:val="28"/>
                <w:szCs w:val="28"/>
              </w:rPr>
              <w:t xml:space="preserve">Излагать суть экологических проблем, </w:t>
            </w:r>
            <w:r w:rsidRPr="005802C7">
              <w:rPr>
                <w:sz w:val="28"/>
                <w:szCs w:val="28"/>
              </w:rPr>
              <w:t xml:space="preserve">связанных с воздействием звуковых волн на </w:t>
            </w:r>
            <w:r w:rsidRPr="00AF372E">
              <w:rPr>
                <w:sz w:val="28"/>
                <w:szCs w:val="28"/>
              </w:rPr>
              <w:t>организм человека.</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 xml:space="preserve">Электромагнитные колебания </w:t>
            </w:r>
          </w:p>
        </w:tc>
        <w:tc>
          <w:tcPr>
            <w:tcW w:w="5932" w:type="dxa"/>
          </w:tcPr>
          <w:p w:rsidR="002E572F" w:rsidRPr="002E572F" w:rsidRDefault="002E572F" w:rsidP="002E572F">
            <w:pPr>
              <w:pStyle w:val="Default"/>
              <w:numPr>
                <w:ilvl w:val="0"/>
                <w:numId w:val="25"/>
              </w:numPr>
              <w:jc w:val="both"/>
              <w:rPr>
                <w:sz w:val="28"/>
                <w:szCs w:val="28"/>
              </w:rPr>
            </w:pPr>
            <w:r w:rsidRPr="002E572F">
              <w:rPr>
                <w:sz w:val="28"/>
                <w:szCs w:val="28"/>
              </w:rPr>
              <w:t>Наблюдать осциллограммы гармонических колебаний силы тока в цепи.</w:t>
            </w:r>
          </w:p>
          <w:p w:rsidR="002E572F" w:rsidRPr="002E572F" w:rsidRDefault="002E572F" w:rsidP="002E572F">
            <w:pPr>
              <w:pStyle w:val="Default"/>
              <w:numPr>
                <w:ilvl w:val="0"/>
                <w:numId w:val="25"/>
              </w:numPr>
              <w:jc w:val="both"/>
              <w:rPr>
                <w:sz w:val="28"/>
                <w:szCs w:val="28"/>
              </w:rPr>
            </w:pPr>
            <w:r w:rsidRPr="002E572F">
              <w:rPr>
                <w:sz w:val="28"/>
                <w:szCs w:val="28"/>
              </w:rPr>
              <w:t>Измерять электроёмкость конденсатора. Измерять индуктивность катушки.</w:t>
            </w:r>
          </w:p>
          <w:p w:rsidR="002E572F" w:rsidRPr="002E572F" w:rsidRDefault="002E572F" w:rsidP="002E572F">
            <w:pPr>
              <w:pStyle w:val="Default"/>
              <w:numPr>
                <w:ilvl w:val="0"/>
                <w:numId w:val="25"/>
              </w:numPr>
              <w:jc w:val="both"/>
              <w:rPr>
                <w:sz w:val="28"/>
                <w:szCs w:val="28"/>
              </w:rPr>
            </w:pPr>
            <w:r w:rsidRPr="002E572F">
              <w:rPr>
                <w:sz w:val="28"/>
                <w:szCs w:val="28"/>
              </w:rPr>
              <w:t>Исследовать явление электрического резонанса в последовательной цепи.</w:t>
            </w:r>
          </w:p>
          <w:p w:rsidR="00855021" w:rsidRPr="00D720D7" w:rsidRDefault="00855021" w:rsidP="00855021">
            <w:pPr>
              <w:pStyle w:val="Default"/>
              <w:numPr>
                <w:ilvl w:val="0"/>
                <w:numId w:val="25"/>
              </w:numPr>
              <w:jc w:val="both"/>
              <w:rPr>
                <w:sz w:val="28"/>
                <w:szCs w:val="28"/>
              </w:rPr>
            </w:pPr>
            <w:r w:rsidRPr="00D720D7">
              <w:rPr>
                <w:sz w:val="28"/>
                <w:szCs w:val="28"/>
              </w:rPr>
              <w:t>Проводить аналогию между физическими величинами, характеризующими механическую и электромагнитную колеба</w:t>
            </w:r>
            <w:r w:rsidRPr="00D720D7">
              <w:rPr>
                <w:sz w:val="28"/>
                <w:szCs w:val="28"/>
              </w:rPr>
              <w:lastRenderedPageBreak/>
              <w:t>тельные системы.</w:t>
            </w:r>
          </w:p>
          <w:p w:rsidR="00855021" w:rsidRPr="00D720D7" w:rsidRDefault="00855021" w:rsidP="00855021">
            <w:pPr>
              <w:pStyle w:val="Default"/>
              <w:numPr>
                <w:ilvl w:val="0"/>
                <w:numId w:val="25"/>
              </w:numPr>
              <w:jc w:val="both"/>
              <w:rPr>
                <w:sz w:val="28"/>
                <w:szCs w:val="28"/>
              </w:rPr>
            </w:pPr>
            <w:r w:rsidRPr="00D720D7">
              <w:rPr>
                <w:sz w:val="28"/>
                <w:szCs w:val="28"/>
              </w:rPr>
              <w:t>Рассчитывать значения силы тока и напряжения на элементах цепи переменного тока.</w:t>
            </w:r>
          </w:p>
          <w:p w:rsidR="00855021" w:rsidRPr="00D720D7" w:rsidRDefault="00855021" w:rsidP="00855021">
            <w:pPr>
              <w:pStyle w:val="Default"/>
              <w:numPr>
                <w:ilvl w:val="0"/>
                <w:numId w:val="25"/>
              </w:numPr>
              <w:jc w:val="both"/>
              <w:rPr>
                <w:sz w:val="28"/>
                <w:szCs w:val="28"/>
              </w:rPr>
            </w:pPr>
            <w:r w:rsidRPr="00D720D7">
              <w:rPr>
                <w:sz w:val="28"/>
                <w:szCs w:val="28"/>
              </w:rPr>
              <w:t>Исследовать принцип действия трансформатора. Исследовать принцип действия генератора переменного тока.</w:t>
            </w:r>
          </w:p>
          <w:p w:rsidR="00855021" w:rsidRPr="005802C7" w:rsidRDefault="00855021" w:rsidP="00855021">
            <w:pPr>
              <w:pStyle w:val="Default"/>
              <w:numPr>
                <w:ilvl w:val="0"/>
                <w:numId w:val="25"/>
              </w:numPr>
              <w:jc w:val="both"/>
              <w:rPr>
                <w:sz w:val="28"/>
                <w:szCs w:val="28"/>
              </w:rPr>
            </w:pPr>
            <w:r w:rsidRPr="00D720D7">
              <w:rPr>
                <w:sz w:val="28"/>
                <w:szCs w:val="28"/>
              </w:rPr>
              <w:t xml:space="preserve"> Использовать интернет для поиска информации о современных способах передачи электроэнергии.</w:t>
            </w:r>
          </w:p>
        </w:tc>
      </w:tr>
      <w:tr w:rsidR="00855021" w:rsidRPr="00D53544" w:rsidTr="00855021">
        <w:tc>
          <w:tcPr>
            <w:tcW w:w="3354" w:type="dxa"/>
          </w:tcPr>
          <w:p w:rsidR="00855021" w:rsidRDefault="00855021" w:rsidP="00855021">
            <w:pPr>
              <w:pStyle w:val="Default"/>
              <w:rPr>
                <w:b/>
                <w:bCs/>
                <w:sz w:val="28"/>
                <w:szCs w:val="28"/>
              </w:rPr>
            </w:pPr>
            <w:r>
              <w:rPr>
                <w:b/>
                <w:bCs/>
                <w:sz w:val="28"/>
                <w:szCs w:val="28"/>
              </w:rPr>
              <w:lastRenderedPageBreak/>
              <w:t>Электромагнитные волны</w:t>
            </w:r>
          </w:p>
        </w:tc>
        <w:tc>
          <w:tcPr>
            <w:tcW w:w="5932" w:type="dxa"/>
          </w:tcPr>
          <w:p w:rsidR="002E572F" w:rsidRPr="002E572F" w:rsidRDefault="002E572F" w:rsidP="002E572F">
            <w:pPr>
              <w:pStyle w:val="Default"/>
              <w:numPr>
                <w:ilvl w:val="0"/>
                <w:numId w:val="25"/>
              </w:numPr>
              <w:jc w:val="both"/>
              <w:rPr>
                <w:sz w:val="28"/>
                <w:szCs w:val="28"/>
              </w:rPr>
            </w:pPr>
            <w:r w:rsidRPr="002E572F">
              <w:rPr>
                <w:sz w:val="28"/>
                <w:szCs w:val="28"/>
              </w:rPr>
              <w:t>Осуществлять радиопередачу и радиоприём. Исследовать свойства электромагнитных волн с помощью мобильного телефона.</w:t>
            </w:r>
          </w:p>
          <w:p w:rsidR="00855021" w:rsidRPr="002E572F" w:rsidRDefault="00855021" w:rsidP="00855021">
            <w:pPr>
              <w:pStyle w:val="Default"/>
              <w:numPr>
                <w:ilvl w:val="0"/>
                <w:numId w:val="25"/>
              </w:numPr>
              <w:jc w:val="both"/>
              <w:rPr>
                <w:sz w:val="28"/>
                <w:szCs w:val="28"/>
              </w:rPr>
            </w:pPr>
            <w:r w:rsidRPr="002E572F">
              <w:rPr>
                <w:sz w:val="28"/>
                <w:szCs w:val="28"/>
              </w:rPr>
              <w:t>Развивать ценностное отношение к изучаемым на уроках физики объектам и осваиваемым видам деятельности. Объяснять принципиальное различие природы упругих и электромагнитных волн. Излагать суть экологических проблем, связанных с электромагнитными колебаниями и волнами.</w:t>
            </w:r>
          </w:p>
          <w:p w:rsidR="00855021" w:rsidRPr="00D720D7" w:rsidRDefault="00855021" w:rsidP="00855021">
            <w:pPr>
              <w:pStyle w:val="Default"/>
              <w:numPr>
                <w:ilvl w:val="0"/>
                <w:numId w:val="25"/>
              </w:numPr>
              <w:jc w:val="both"/>
              <w:rPr>
                <w:sz w:val="28"/>
                <w:szCs w:val="28"/>
              </w:rPr>
            </w:pPr>
            <w:r w:rsidRPr="00D720D7">
              <w:rPr>
                <w:sz w:val="28"/>
                <w:szCs w:val="28"/>
              </w:rPr>
              <w:t>Объяснять роль электромагнитных волн в современных исследованиях Вселенной.</w:t>
            </w:r>
          </w:p>
        </w:tc>
      </w:tr>
      <w:tr w:rsidR="00855021" w:rsidRPr="00D53544" w:rsidTr="00855021">
        <w:tc>
          <w:tcPr>
            <w:tcW w:w="9286" w:type="dxa"/>
            <w:gridSpan w:val="2"/>
          </w:tcPr>
          <w:p w:rsidR="00855021" w:rsidRPr="00D720D7" w:rsidRDefault="00855021" w:rsidP="00855021">
            <w:pPr>
              <w:pStyle w:val="Default"/>
              <w:jc w:val="center"/>
              <w:rPr>
                <w:b/>
                <w:sz w:val="28"/>
                <w:szCs w:val="28"/>
              </w:rPr>
            </w:pPr>
            <w:r>
              <w:rPr>
                <w:b/>
                <w:sz w:val="28"/>
                <w:szCs w:val="28"/>
              </w:rPr>
              <w:t>ОПТИКА</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Природа света</w:t>
            </w:r>
          </w:p>
        </w:tc>
        <w:tc>
          <w:tcPr>
            <w:tcW w:w="5932" w:type="dxa"/>
          </w:tcPr>
          <w:p w:rsidR="00855021" w:rsidRDefault="00855021" w:rsidP="00855021">
            <w:pPr>
              <w:pStyle w:val="Default"/>
              <w:numPr>
                <w:ilvl w:val="0"/>
                <w:numId w:val="25"/>
              </w:numPr>
              <w:jc w:val="both"/>
              <w:rPr>
                <w:sz w:val="28"/>
                <w:szCs w:val="28"/>
              </w:rPr>
            </w:pPr>
            <w:r w:rsidRPr="00D720D7">
              <w:rPr>
                <w:sz w:val="28"/>
                <w:szCs w:val="28"/>
              </w:rPr>
              <w:t>Применять на практике законы отражения и преломления света при решении задач.</w:t>
            </w:r>
          </w:p>
          <w:p w:rsidR="002E572F" w:rsidRDefault="002E572F" w:rsidP="002E572F">
            <w:pPr>
              <w:pStyle w:val="Default"/>
              <w:numPr>
                <w:ilvl w:val="0"/>
                <w:numId w:val="25"/>
              </w:numPr>
              <w:jc w:val="both"/>
              <w:rPr>
                <w:sz w:val="28"/>
                <w:szCs w:val="28"/>
              </w:rPr>
            </w:pPr>
            <w:r w:rsidRPr="002E572F">
              <w:rPr>
                <w:sz w:val="28"/>
                <w:szCs w:val="28"/>
              </w:rPr>
              <w:t>Определять спектральные границы чувствительности человеческого глаза.</w:t>
            </w:r>
          </w:p>
          <w:p w:rsidR="002E572F" w:rsidRPr="002E572F" w:rsidRDefault="002E572F" w:rsidP="002E572F">
            <w:pPr>
              <w:pStyle w:val="Default"/>
              <w:numPr>
                <w:ilvl w:val="0"/>
                <w:numId w:val="25"/>
              </w:numPr>
              <w:jc w:val="both"/>
              <w:rPr>
                <w:sz w:val="28"/>
                <w:szCs w:val="28"/>
              </w:rPr>
            </w:pPr>
            <w:r w:rsidRPr="002E572F">
              <w:rPr>
                <w:sz w:val="28"/>
                <w:szCs w:val="28"/>
              </w:rPr>
              <w:t>Строить изображения предметов, даваемые линзами.</w:t>
            </w:r>
          </w:p>
          <w:p w:rsidR="002E572F" w:rsidRPr="002E572F" w:rsidRDefault="002E572F" w:rsidP="002E572F">
            <w:pPr>
              <w:pStyle w:val="Default"/>
              <w:numPr>
                <w:ilvl w:val="0"/>
                <w:numId w:val="25"/>
              </w:numPr>
              <w:jc w:val="both"/>
              <w:rPr>
                <w:sz w:val="28"/>
                <w:szCs w:val="28"/>
              </w:rPr>
            </w:pPr>
            <w:r w:rsidRPr="002E572F">
              <w:rPr>
                <w:sz w:val="28"/>
                <w:szCs w:val="28"/>
              </w:rPr>
              <w:t>Рассчитывать расстояние от линзы до изображения</w:t>
            </w:r>
            <w:r>
              <w:rPr>
                <w:sz w:val="28"/>
                <w:szCs w:val="28"/>
              </w:rPr>
              <w:t xml:space="preserve">, </w:t>
            </w:r>
            <w:r w:rsidRPr="002E572F">
              <w:rPr>
                <w:sz w:val="28"/>
                <w:szCs w:val="28"/>
              </w:rPr>
              <w:t>предмета.</w:t>
            </w:r>
          </w:p>
          <w:p w:rsidR="002E572F" w:rsidRPr="002E572F" w:rsidRDefault="002E572F" w:rsidP="002E572F">
            <w:pPr>
              <w:pStyle w:val="Default"/>
              <w:numPr>
                <w:ilvl w:val="0"/>
                <w:numId w:val="25"/>
              </w:numPr>
              <w:jc w:val="both"/>
              <w:rPr>
                <w:sz w:val="28"/>
                <w:szCs w:val="28"/>
              </w:rPr>
            </w:pPr>
            <w:r w:rsidRPr="002E572F">
              <w:rPr>
                <w:sz w:val="28"/>
                <w:szCs w:val="28"/>
              </w:rPr>
              <w:t>Рассчитывать оптическую силу линзы.</w:t>
            </w:r>
          </w:p>
          <w:p w:rsidR="002E572F" w:rsidRPr="00D720D7" w:rsidRDefault="002E572F" w:rsidP="002E572F">
            <w:pPr>
              <w:pStyle w:val="Default"/>
              <w:numPr>
                <w:ilvl w:val="0"/>
                <w:numId w:val="25"/>
              </w:numPr>
              <w:jc w:val="both"/>
              <w:rPr>
                <w:sz w:val="28"/>
                <w:szCs w:val="28"/>
              </w:rPr>
            </w:pPr>
            <w:r w:rsidRPr="002E572F">
              <w:rPr>
                <w:sz w:val="28"/>
                <w:szCs w:val="28"/>
              </w:rPr>
              <w:t>Измерять фокусное расстояние линзы.</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Волновые свойства</w:t>
            </w:r>
          </w:p>
        </w:tc>
        <w:tc>
          <w:tcPr>
            <w:tcW w:w="5932" w:type="dxa"/>
          </w:tcPr>
          <w:p w:rsidR="002E572F" w:rsidRPr="002E572F" w:rsidRDefault="002E572F" w:rsidP="002E572F">
            <w:pPr>
              <w:pStyle w:val="Default"/>
              <w:numPr>
                <w:ilvl w:val="0"/>
                <w:numId w:val="25"/>
              </w:numPr>
              <w:jc w:val="both"/>
              <w:rPr>
                <w:sz w:val="28"/>
                <w:szCs w:val="28"/>
              </w:rPr>
            </w:pPr>
            <w:r w:rsidRPr="002E572F">
              <w:rPr>
                <w:sz w:val="28"/>
                <w:szCs w:val="28"/>
              </w:rPr>
              <w:t>Наблюдать явление интерференции электромагнитных волн.</w:t>
            </w:r>
          </w:p>
          <w:p w:rsidR="002E572F" w:rsidRPr="002E572F" w:rsidRDefault="002E572F" w:rsidP="002E572F">
            <w:pPr>
              <w:pStyle w:val="Default"/>
              <w:numPr>
                <w:ilvl w:val="0"/>
                <w:numId w:val="25"/>
              </w:numPr>
              <w:jc w:val="both"/>
              <w:rPr>
                <w:sz w:val="28"/>
                <w:szCs w:val="28"/>
              </w:rPr>
            </w:pPr>
            <w:r w:rsidRPr="002E572F">
              <w:rPr>
                <w:sz w:val="28"/>
                <w:szCs w:val="28"/>
              </w:rPr>
              <w:t>Наблюдать явление дифракции электромагнитных волн.</w:t>
            </w:r>
          </w:p>
          <w:p w:rsidR="002E572F" w:rsidRPr="002E572F" w:rsidRDefault="002E572F" w:rsidP="002E572F">
            <w:pPr>
              <w:pStyle w:val="Default"/>
              <w:numPr>
                <w:ilvl w:val="0"/>
                <w:numId w:val="25"/>
              </w:numPr>
              <w:jc w:val="both"/>
              <w:rPr>
                <w:sz w:val="28"/>
                <w:szCs w:val="28"/>
              </w:rPr>
            </w:pPr>
            <w:r w:rsidRPr="002E572F">
              <w:rPr>
                <w:sz w:val="28"/>
                <w:szCs w:val="28"/>
              </w:rPr>
              <w:t>Наблюдать  явление  поляризации элек</w:t>
            </w:r>
            <w:r w:rsidRPr="002E572F">
              <w:rPr>
                <w:sz w:val="28"/>
                <w:szCs w:val="28"/>
              </w:rPr>
              <w:lastRenderedPageBreak/>
              <w:t>тромагнитных волн.</w:t>
            </w:r>
          </w:p>
          <w:p w:rsidR="002E572F" w:rsidRPr="002E572F" w:rsidRDefault="002E572F" w:rsidP="002E572F">
            <w:pPr>
              <w:pStyle w:val="Default"/>
              <w:numPr>
                <w:ilvl w:val="0"/>
                <w:numId w:val="25"/>
              </w:numPr>
              <w:jc w:val="both"/>
              <w:rPr>
                <w:sz w:val="28"/>
                <w:szCs w:val="28"/>
              </w:rPr>
            </w:pPr>
            <w:r w:rsidRPr="002E572F">
              <w:rPr>
                <w:sz w:val="28"/>
                <w:szCs w:val="28"/>
              </w:rPr>
              <w:t>Измерять длину световой волны по результатам наблюдения явления интерференции. Наблюдать явление дифракции света. Наблюдать явление поляризации и дисперсии света. Находить различия и сходства между дифракционным и дисперсионным спектрами.</w:t>
            </w:r>
          </w:p>
          <w:p w:rsidR="00855021" w:rsidRPr="00D0220A" w:rsidRDefault="00855021" w:rsidP="00855021">
            <w:pPr>
              <w:pStyle w:val="Default"/>
              <w:numPr>
                <w:ilvl w:val="0"/>
                <w:numId w:val="25"/>
              </w:numPr>
              <w:jc w:val="both"/>
              <w:rPr>
                <w:sz w:val="28"/>
                <w:szCs w:val="28"/>
              </w:rPr>
            </w:pPr>
            <w:r w:rsidRPr="00D0220A">
              <w:rPr>
                <w:sz w:val="28"/>
                <w:szCs w:val="28"/>
              </w:rPr>
              <w:t xml:space="preserve">Приводить примеры появления в природе и использования в технике явлений интерференции, дифракции, поляризации и дисперсии света. Перечислять методы </w:t>
            </w:r>
          </w:p>
          <w:p w:rsidR="00855021" w:rsidRPr="00D720D7" w:rsidRDefault="00855021" w:rsidP="00855021">
            <w:pPr>
              <w:pStyle w:val="Default"/>
              <w:ind w:left="720"/>
              <w:jc w:val="both"/>
              <w:rPr>
                <w:sz w:val="28"/>
                <w:szCs w:val="28"/>
              </w:rPr>
            </w:pPr>
            <w:r w:rsidRPr="00D720D7">
              <w:rPr>
                <w:sz w:val="28"/>
                <w:szCs w:val="28"/>
              </w:rPr>
              <w:t>познания, которые использованы при изучении указанных явлений.</w:t>
            </w:r>
          </w:p>
        </w:tc>
      </w:tr>
      <w:tr w:rsidR="00855021" w:rsidRPr="00D53544" w:rsidTr="00855021">
        <w:tc>
          <w:tcPr>
            <w:tcW w:w="9286" w:type="dxa"/>
            <w:gridSpan w:val="2"/>
          </w:tcPr>
          <w:p w:rsidR="00855021" w:rsidRPr="00D0220A" w:rsidRDefault="00855021" w:rsidP="00855021">
            <w:pPr>
              <w:pStyle w:val="Default"/>
              <w:jc w:val="center"/>
              <w:rPr>
                <w:b/>
                <w:sz w:val="28"/>
                <w:szCs w:val="28"/>
              </w:rPr>
            </w:pPr>
            <w:r>
              <w:rPr>
                <w:b/>
                <w:sz w:val="28"/>
                <w:szCs w:val="28"/>
              </w:rPr>
              <w:lastRenderedPageBreak/>
              <w:t>ЭЛЕМЕНТЫ КВАНТОВОЙ ФИЗИКИ</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Квантовая оптика</w:t>
            </w:r>
          </w:p>
        </w:tc>
        <w:tc>
          <w:tcPr>
            <w:tcW w:w="5932" w:type="dxa"/>
          </w:tcPr>
          <w:p w:rsidR="002E572F" w:rsidRPr="002E572F" w:rsidRDefault="002E572F" w:rsidP="002E572F">
            <w:pPr>
              <w:pStyle w:val="Default"/>
              <w:numPr>
                <w:ilvl w:val="0"/>
                <w:numId w:val="25"/>
              </w:numPr>
              <w:jc w:val="both"/>
              <w:rPr>
                <w:sz w:val="28"/>
                <w:szCs w:val="28"/>
              </w:rPr>
            </w:pPr>
            <w:r w:rsidRPr="002E572F">
              <w:rPr>
                <w:sz w:val="28"/>
                <w:szCs w:val="28"/>
              </w:rPr>
              <w:t>Наблюдать фотоэлектрический эффект. Объяснять законы Столетова на основе квантовых представлений</w:t>
            </w:r>
            <w:r>
              <w:rPr>
                <w:sz w:val="28"/>
                <w:szCs w:val="28"/>
              </w:rPr>
              <w:t>.</w:t>
            </w:r>
          </w:p>
          <w:p w:rsidR="002E572F" w:rsidRPr="002E572F" w:rsidRDefault="002E572F" w:rsidP="002E572F">
            <w:pPr>
              <w:pStyle w:val="Default"/>
              <w:numPr>
                <w:ilvl w:val="0"/>
                <w:numId w:val="25"/>
              </w:numPr>
              <w:jc w:val="both"/>
              <w:rPr>
                <w:sz w:val="28"/>
                <w:szCs w:val="28"/>
              </w:rPr>
            </w:pPr>
            <w:r w:rsidRPr="002E572F">
              <w:rPr>
                <w:sz w:val="28"/>
                <w:szCs w:val="28"/>
              </w:rPr>
              <w:t>Рассчитывать максимальную кинетическую энергию электронов при фотоэлектрическом эффекте.</w:t>
            </w:r>
          </w:p>
          <w:p w:rsidR="002E572F" w:rsidRDefault="002E572F" w:rsidP="002E572F">
            <w:pPr>
              <w:pStyle w:val="Default"/>
              <w:numPr>
                <w:ilvl w:val="0"/>
                <w:numId w:val="25"/>
              </w:numPr>
              <w:jc w:val="both"/>
              <w:rPr>
                <w:sz w:val="28"/>
                <w:szCs w:val="28"/>
              </w:rPr>
            </w:pPr>
            <w:r w:rsidRPr="002E572F">
              <w:rPr>
                <w:sz w:val="28"/>
                <w:szCs w:val="28"/>
              </w:rPr>
              <w:t xml:space="preserve">Определять работу выхода электрона по графику зависимости максимальной кинетической энергии фотоэлектронов от частоты света. Измерять работу выхода </w:t>
            </w:r>
            <w:r>
              <w:rPr>
                <w:sz w:val="28"/>
                <w:szCs w:val="28"/>
              </w:rPr>
              <w:t>электрона.</w:t>
            </w:r>
          </w:p>
          <w:p w:rsidR="002E572F" w:rsidRPr="002E572F" w:rsidRDefault="002E572F" w:rsidP="002E572F">
            <w:pPr>
              <w:pStyle w:val="Default"/>
              <w:numPr>
                <w:ilvl w:val="0"/>
                <w:numId w:val="25"/>
              </w:numPr>
              <w:jc w:val="both"/>
              <w:rPr>
                <w:sz w:val="28"/>
                <w:szCs w:val="28"/>
              </w:rPr>
            </w:pPr>
            <w:r w:rsidRPr="002E572F">
              <w:rPr>
                <w:sz w:val="28"/>
                <w:szCs w:val="28"/>
              </w:rPr>
              <w:t>Перечислять приборы установки, в которых применяется безинерционность</w:t>
            </w:r>
            <w:r w:rsidRPr="002E572F">
              <w:rPr>
                <w:sz w:val="28"/>
                <w:szCs w:val="28"/>
              </w:rPr>
              <w:cr/>
            </w:r>
            <w:r>
              <w:rPr>
                <w:sz w:val="28"/>
                <w:szCs w:val="28"/>
              </w:rPr>
              <w:t xml:space="preserve">фотоэффекта. </w:t>
            </w:r>
          </w:p>
          <w:p w:rsidR="00855021" w:rsidRPr="00D0220A" w:rsidRDefault="00855021" w:rsidP="00855021">
            <w:pPr>
              <w:pStyle w:val="Default"/>
              <w:numPr>
                <w:ilvl w:val="0"/>
                <w:numId w:val="25"/>
              </w:numPr>
              <w:jc w:val="both"/>
              <w:rPr>
                <w:sz w:val="28"/>
                <w:szCs w:val="28"/>
              </w:rPr>
            </w:pPr>
            <w:r w:rsidRPr="00D0220A">
              <w:rPr>
                <w:sz w:val="28"/>
                <w:szCs w:val="28"/>
              </w:rPr>
              <w:t>Объяснять корпускулярно-волновой дуализм свойств фотонов.</w:t>
            </w:r>
          </w:p>
          <w:p w:rsidR="00855021" w:rsidRPr="00D0220A" w:rsidRDefault="00855021" w:rsidP="00855021">
            <w:pPr>
              <w:pStyle w:val="Default"/>
              <w:numPr>
                <w:ilvl w:val="0"/>
                <w:numId w:val="25"/>
              </w:numPr>
              <w:jc w:val="both"/>
              <w:rPr>
                <w:sz w:val="28"/>
                <w:szCs w:val="28"/>
              </w:rPr>
            </w:pPr>
            <w:r w:rsidRPr="00D0220A">
              <w:rPr>
                <w:sz w:val="28"/>
                <w:szCs w:val="28"/>
              </w:rPr>
              <w:t xml:space="preserve">Объяснять роль квантовой оптики в </w:t>
            </w:r>
          </w:p>
          <w:p w:rsidR="00855021" w:rsidRPr="00D0220A" w:rsidRDefault="00855021" w:rsidP="00855021">
            <w:pPr>
              <w:pStyle w:val="Default"/>
              <w:numPr>
                <w:ilvl w:val="0"/>
                <w:numId w:val="25"/>
              </w:numPr>
              <w:jc w:val="both"/>
              <w:rPr>
                <w:sz w:val="28"/>
                <w:szCs w:val="28"/>
              </w:rPr>
            </w:pPr>
            <w:r w:rsidRPr="00D0220A">
              <w:rPr>
                <w:sz w:val="28"/>
                <w:szCs w:val="28"/>
              </w:rPr>
              <w:t>развитии современной физики.</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Физика атома</w:t>
            </w:r>
          </w:p>
        </w:tc>
        <w:tc>
          <w:tcPr>
            <w:tcW w:w="5932" w:type="dxa"/>
          </w:tcPr>
          <w:p w:rsidR="002E572F" w:rsidRPr="002E572F" w:rsidRDefault="002E572F" w:rsidP="002E572F">
            <w:pPr>
              <w:pStyle w:val="Default"/>
              <w:numPr>
                <w:ilvl w:val="0"/>
                <w:numId w:val="25"/>
              </w:numPr>
              <w:jc w:val="both"/>
              <w:rPr>
                <w:sz w:val="28"/>
                <w:szCs w:val="28"/>
              </w:rPr>
            </w:pPr>
            <w:r w:rsidRPr="002E572F">
              <w:rPr>
                <w:sz w:val="28"/>
                <w:szCs w:val="28"/>
              </w:rPr>
              <w:t>Наблюдать линейчатые спектры.</w:t>
            </w:r>
          </w:p>
          <w:p w:rsidR="002E572F" w:rsidRPr="002E572F" w:rsidRDefault="002E572F" w:rsidP="002E572F">
            <w:pPr>
              <w:pStyle w:val="Default"/>
              <w:numPr>
                <w:ilvl w:val="0"/>
                <w:numId w:val="25"/>
              </w:numPr>
              <w:jc w:val="both"/>
              <w:rPr>
                <w:sz w:val="28"/>
                <w:szCs w:val="28"/>
              </w:rPr>
            </w:pPr>
            <w:r w:rsidRPr="002E572F">
              <w:rPr>
                <w:sz w:val="28"/>
                <w:szCs w:val="28"/>
              </w:rPr>
              <w:t>Рассчитывать частоту и длину волны испускаемого света при переходе атома водорода из одного стационарного состояния в другое.</w:t>
            </w:r>
          </w:p>
          <w:p w:rsidR="00855021" w:rsidRDefault="00855021" w:rsidP="00855021">
            <w:pPr>
              <w:pStyle w:val="Default"/>
              <w:numPr>
                <w:ilvl w:val="0"/>
                <w:numId w:val="25"/>
              </w:numPr>
              <w:jc w:val="both"/>
              <w:rPr>
                <w:sz w:val="28"/>
                <w:szCs w:val="28"/>
              </w:rPr>
            </w:pPr>
            <w:r w:rsidRPr="00D0220A">
              <w:rPr>
                <w:sz w:val="28"/>
                <w:szCs w:val="28"/>
              </w:rPr>
              <w:t>Объяснять происхождение линейчатого спектра атома водорода и различия линейчатых спектров различных газов.</w:t>
            </w:r>
          </w:p>
          <w:p w:rsidR="002E572F" w:rsidRPr="002E572F" w:rsidRDefault="002E572F" w:rsidP="002E572F">
            <w:pPr>
              <w:pStyle w:val="Default"/>
              <w:numPr>
                <w:ilvl w:val="0"/>
                <w:numId w:val="25"/>
              </w:numPr>
              <w:jc w:val="both"/>
              <w:rPr>
                <w:sz w:val="28"/>
                <w:szCs w:val="28"/>
              </w:rPr>
            </w:pPr>
            <w:r w:rsidRPr="002E572F">
              <w:rPr>
                <w:sz w:val="28"/>
                <w:szCs w:val="28"/>
              </w:rPr>
              <w:t>Исследовать линейчатый спектр.</w:t>
            </w:r>
          </w:p>
          <w:p w:rsidR="002E572F" w:rsidRPr="002E572F" w:rsidRDefault="002E572F" w:rsidP="002E572F">
            <w:pPr>
              <w:pStyle w:val="Default"/>
              <w:numPr>
                <w:ilvl w:val="0"/>
                <w:numId w:val="25"/>
              </w:numPr>
              <w:jc w:val="both"/>
              <w:rPr>
                <w:sz w:val="28"/>
                <w:szCs w:val="28"/>
              </w:rPr>
            </w:pPr>
            <w:r w:rsidRPr="002E572F">
              <w:rPr>
                <w:sz w:val="28"/>
                <w:szCs w:val="28"/>
              </w:rPr>
              <w:lastRenderedPageBreak/>
              <w:t>Исследовать принцип работы люминесцентной лампы.</w:t>
            </w:r>
          </w:p>
          <w:p w:rsidR="00855021" w:rsidRPr="00D0220A" w:rsidRDefault="00855021" w:rsidP="00855021">
            <w:pPr>
              <w:pStyle w:val="Default"/>
              <w:numPr>
                <w:ilvl w:val="0"/>
                <w:numId w:val="25"/>
              </w:numPr>
              <w:jc w:val="both"/>
              <w:rPr>
                <w:sz w:val="28"/>
                <w:szCs w:val="28"/>
              </w:rPr>
            </w:pPr>
            <w:r w:rsidRPr="00D0220A">
              <w:rPr>
                <w:sz w:val="28"/>
                <w:szCs w:val="28"/>
              </w:rPr>
              <w:t>Объяснять принцип действия лазера.</w:t>
            </w:r>
          </w:p>
          <w:p w:rsidR="00855021" w:rsidRPr="00D0220A" w:rsidRDefault="00855021" w:rsidP="00855021">
            <w:pPr>
              <w:pStyle w:val="Default"/>
              <w:numPr>
                <w:ilvl w:val="0"/>
                <w:numId w:val="25"/>
              </w:numPr>
              <w:jc w:val="both"/>
              <w:rPr>
                <w:sz w:val="28"/>
                <w:szCs w:val="28"/>
              </w:rPr>
            </w:pPr>
            <w:r w:rsidRPr="00D0220A">
              <w:rPr>
                <w:sz w:val="28"/>
                <w:szCs w:val="28"/>
              </w:rPr>
              <w:t>Приводить примеры использования лазера в современной науке и технике.</w:t>
            </w:r>
          </w:p>
          <w:p w:rsidR="00855021" w:rsidRPr="00D0220A" w:rsidRDefault="00855021" w:rsidP="00855021">
            <w:pPr>
              <w:pStyle w:val="Default"/>
              <w:numPr>
                <w:ilvl w:val="0"/>
                <w:numId w:val="25"/>
              </w:numPr>
              <w:jc w:val="both"/>
              <w:rPr>
                <w:sz w:val="28"/>
                <w:szCs w:val="28"/>
              </w:rPr>
            </w:pPr>
            <w:r w:rsidRPr="00D0220A">
              <w:rPr>
                <w:sz w:val="28"/>
                <w:szCs w:val="28"/>
              </w:rPr>
              <w:t xml:space="preserve">Использовать Интернет для поиска информации о перспективах применения </w:t>
            </w:r>
          </w:p>
          <w:p w:rsidR="00855021" w:rsidRPr="00D0220A" w:rsidRDefault="00855021" w:rsidP="00855021">
            <w:pPr>
              <w:pStyle w:val="Default"/>
              <w:numPr>
                <w:ilvl w:val="0"/>
                <w:numId w:val="25"/>
              </w:numPr>
              <w:jc w:val="both"/>
              <w:rPr>
                <w:sz w:val="28"/>
                <w:szCs w:val="28"/>
              </w:rPr>
            </w:pPr>
            <w:r w:rsidRPr="00D0220A">
              <w:rPr>
                <w:sz w:val="28"/>
                <w:szCs w:val="28"/>
              </w:rPr>
              <w:t>лазера.</w:t>
            </w:r>
          </w:p>
        </w:tc>
      </w:tr>
      <w:tr w:rsidR="00855021" w:rsidRPr="00D53544" w:rsidTr="00855021">
        <w:tc>
          <w:tcPr>
            <w:tcW w:w="3354" w:type="dxa"/>
          </w:tcPr>
          <w:p w:rsidR="00855021" w:rsidRDefault="00855021" w:rsidP="00855021">
            <w:pPr>
              <w:pStyle w:val="Default"/>
              <w:rPr>
                <w:b/>
                <w:bCs/>
                <w:sz w:val="28"/>
                <w:szCs w:val="28"/>
              </w:rPr>
            </w:pPr>
            <w:r>
              <w:rPr>
                <w:b/>
                <w:bCs/>
                <w:sz w:val="28"/>
                <w:szCs w:val="28"/>
              </w:rPr>
              <w:lastRenderedPageBreak/>
              <w:t>Физика атомного ядра</w:t>
            </w:r>
          </w:p>
        </w:tc>
        <w:tc>
          <w:tcPr>
            <w:tcW w:w="5932" w:type="dxa"/>
          </w:tcPr>
          <w:p w:rsidR="002E572F" w:rsidRPr="002E572F" w:rsidRDefault="002E572F" w:rsidP="002E572F">
            <w:pPr>
              <w:pStyle w:val="Default"/>
              <w:numPr>
                <w:ilvl w:val="0"/>
                <w:numId w:val="25"/>
              </w:numPr>
              <w:jc w:val="both"/>
              <w:rPr>
                <w:sz w:val="28"/>
                <w:szCs w:val="28"/>
              </w:rPr>
            </w:pPr>
            <w:r w:rsidRPr="002E572F">
              <w:rPr>
                <w:sz w:val="28"/>
                <w:szCs w:val="28"/>
              </w:rPr>
              <w:t>Рассчитывать энергию связи атомных ядер.</w:t>
            </w:r>
          </w:p>
          <w:p w:rsidR="002E572F" w:rsidRPr="002E572F" w:rsidRDefault="002E572F" w:rsidP="002E572F">
            <w:pPr>
              <w:pStyle w:val="Default"/>
              <w:numPr>
                <w:ilvl w:val="0"/>
                <w:numId w:val="25"/>
              </w:numPr>
              <w:jc w:val="both"/>
              <w:rPr>
                <w:sz w:val="28"/>
                <w:szCs w:val="28"/>
              </w:rPr>
            </w:pPr>
            <w:r w:rsidRPr="002E572F">
              <w:rPr>
                <w:sz w:val="28"/>
                <w:szCs w:val="28"/>
              </w:rPr>
              <w:t>Определять заряд и массовое число атомного ядра, возникающего в результате радиоактивного</w:t>
            </w:r>
            <w:r>
              <w:rPr>
                <w:sz w:val="28"/>
                <w:szCs w:val="28"/>
              </w:rPr>
              <w:t xml:space="preserve"> </w:t>
            </w:r>
            <w:r w:rsidRPr="002E572F">
              <w:rPr>
                <w:sz w:val="28"/>
                <w:szCs w:val="28"/>
              </w:rPr>
              <w:t>распада.</w:t>
            </w:r>
          </w:p>
          <w:p w:rsidR="002E572F" w:rsidRPr="002E572F" w:rsidRDefault="002E572F" w:rsidP="002E572F">
            <w:pPr>
              <w:pStyle w:val="Default"/>
              <w:numPr>
                <w:ilvl w:val="0"/>
                <w:numId w:val="25"/>
              </w:numPr>
              <w:jc w:val="both"/>
              <w:rPr>
                <w:sz w:val="28"/>
                <w:szCs w:val="28"/>
              </w:rPr>
            </w:pPr>
            <w:r w:rsidRPr="002E572F">
              <w:rPr>
                <w:sz w:val="28"/>
                <w:szCs w:val="28"/>
              </w:rPr>
              <w:t>Вычислять энергию, освобождающуюся при радиоактивном распаде.</w:t>
            </w:r>
          </w:p>
          <w:p w:rsidR="002E572F" w:rsidRPr="002E572F" w:rsidRDefault="002E572F" w:rsidP="002E572F">
            <w:pPr>
              <w:pStyle w:val="Default"/>
              <w:numPr>
                <w:ilvl w:val="0"/>
                <w:numId w:val="25"/>
              </w:numPr>
              <w:jc w:val="both"/>
              <w:rPr>
                <w:sz w:val="28"/>
                <w:szCs w:val="28"/>
              </w:rPr>
            </w:pPr>
            <w:r w:rsidRPr="002E572F">
              <w:rPr>
                <w:sz w:val="28"/>
                <w:szCs w:val="28"/>
              </w:rPr>
              <w:t>Определять продукты ядерной реакции.</w:t>
            </w:r>
          </w:p>
          <w:p w:rsidR="002E572F" w:rsidRPr="002E572F" w:rsidRDefault="002E572F" w:rsidP="002E572F">
            <w:pPr>
              <w:pStyle w:val="Default"/>
              <w:numPr>
                <w:ilvl w:val="0"/>
                <w:numId w:val="25"/>
              </w:numPr>
              <w:jc w:val="both"/>
              <w:rPr>
                <w:sz w:val="28"/>
                <w:szCs w:val="28"/>
              </w:rPr>
            </w:pPr>
            <w:r w:rsidRPr="002E572F">
              <w:rPr>
                <w:sz w:val="28"/>
                <w:szCs w:val="28"/>
              </w:rPr>
              <w:t>Вычислять энергию, освобождающуюся при ядерных реакциях.</w:t>
            </w:r>
          </w:p>
          <w:p w:rsidR="00855021" w:rsidRPr="000961F2" w:rsidRDefault="00855021" w:rsidP="00855021">
            <w:pPr>
              <w:pStyle w:val="Default"/>
              <w:numPr>
                <w:ilvl w:val="0"/>
                <w:numId w:val="25"/>
              </w:numPr>
              <w:jc w:val="both"/>
              <w:rPr>
                <w:sz w:val="28"/>
                <w:szCs w:val="28"/>
              </w:rPr>
            </w:pPr>
            <w:r w:rsidRPr="000961F2">
              <w:rPr>
                <w:sz w:val="28"/>
                <w:szCs w:val="28"/>
              </w:rPr>
              <w:t>Понимать преимущества и недостатки использования атомной энергии и ионизирующих излучений в промышленности, медицине.</w:t>
            </w:r>
          </w:p>
          <w:p w:rsidR="00855021" w:rsidRPr="000961F2" w:rsidRDefault="00855021" w:rsidP="00855021">
            <w:pPr>
              <w:pStyle w:val="Default"/>
              <w:numPr>
                <w:ilvl w:val="0"/>
                <w:numId w:val="25"/>
              </w:numPr>
              <w:jc w:val="both"/>
              <w:rPr>
                <w:sz w:val="28"/>
                <w:szCs w:val="28"/>
              </w:rPr>
            </w:pPr>
            <w:r w:rsidRPr="000961F2">
              <w:rPr>
                <w:sz w:val="28"/>
                <w:szCs w:val="28"/>
              </w:rPr>
              <w:t>Излагать суть экологических проблем, связанных с биологическим действием радиоактивных излучений.</w:t>
            </w:r>
          </w:p>
          <w:p w:rsidR="00855021" w:rsidRPr="000961F2" w:rsidRDefault="00855021" w:rsidP="00855021">
            <w:pPr>
              <w:pStyle w:val="Default"/>
              <w:numPr>
                <w:ilvl w:val="0"/>
                <w:numId w:val="25"/>
              </w:numPr>
              <w:jc w:val="both"/>
              <w:rPr>
                <w:sz w:val="28"/>
                <w:szCs w:val="28"/>
              </w:rPr>
            </w:pPr>
            <w:r w:rsidRPr="000961F2">
              <w:rPr>
                <w:sz w:val="28"/>
                <w:szCs w:val="28"/>
              </w:rPr>
              <w:t>Проводить классификацию элементарных частиц по их физическим характеристикам</w:t>
            </w:r>
            <w:r>
              <w:rPr>
                <w:sz w:val="28"/>
                <w:szCs w:val="28"/>
              </w:rPr>
              <w:t xml:space="preserve"> </w:t>
            </w:r>
            <w:r w:rsidRPr="000961F2">
              <w:rPr>
                <w:sz w:val="28"/>
                <w:szCs w:val="28"/>
              </w:rPr>
              <w:t>(массе, заряду, времени жизни, спину и т.д.)</w:t>
            </w:r>
          </w:p>
          <w:p w:rsidR="00855021" w:rsidRPr="00D0220A" w:rsidRDefault="00855021" w:rsidP="00855021">
            <w:pPr>
              <w:pStyle w:val="Default"/>
              <w:numPr>
                <w:ilvl w:val="0"/>
                <w:numId w:val="25"/>
              </w:numPr>
              <w:jc w:val="both"/>
              <w:rPr>
                <w:sz w:val="28"/>
                <w:szCs w:val="28"/>
              </w:rPr>
            </w:pPr>
            <w:r w:rsidRPr="000961F2">
              <w:rPr>
                <w:sz w:val="28"/>
                <w:szCs w:val="28"/>
              </w:rPr>
              <w:t>Понимать ценности научного познания мира не вообще для человечества в це</w:t>
            </w:r>
            <w:r>
              <w:rPr>
                <w:sz w:val="28"/>
                <w:szCs w:val="28"/>
              </w:rPr>
              <w:t>лом, а для каждого студента</w:t>
            </w:r>
            <w:r w:rsidRPr="000961F2">
              <w:rPr>
                <w:sz w:val="28"/>
                <w:szCs w:val="28"/>
              </w:rPr>
              <w:t xml:space="preserve"> лично, ценность овладения методом научного познания для достижения успеха в любом виде </w:t>
            </w:r>
            <w:r w:rsidRPr="004A5E72">
              <w:rPr>
                <w:sz w:val="28"/>
                <w:szCs w:val="28"/>
              </w:rPr>
              <w:t>практической деятельности.</w:t>
            </w:r>
          </w:p>
        </w:tc>
      </w:tr>
    </w:tbl>
    <w:p w:rsidR="00855021" w:rsidRDefault="00855021" w:rsidP="0085502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caps/>
          <w:sz w:val="28"/>
          <w:szCs w:val="28"/>
        </w:rPr>
      </w:pPr>
      <w:r>
        <w:rPr>
          <w:caps/>
          <w:sz w:val="28"/>
          <w:szCs w:val="28"/>
        </w:rPr>
        <w:br w:type="page"/>
      </w:r>
    </w:p>
    <w:p w:rsidR="008D1975" w:rsidRPr="00C46CAE" w:rsidRDefault="008D1975" w:rsidP="008D197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caps/>
          <w:sz w:val="28"/>
          <w:szCs w:val="28"/>
        </w:rPr>
      </w:pPr>
      <w:r w:rsidRPr="00C46CAE">
        <w:rPr>
          <w:caps/>
          <w:sz w:val="28"/>
          <w:szCs w:val="28"/>
        </w:rPr>
        <w:lastRenderedPageBreak/>
        <w:t>УЧЕБНО-МЕТОДИЧЕСКОЕ И МАТЕРИАЛЬНО­</w:t>
      </w:r>
    </w:p>
    <w:p w:rsidR="00E9027C" w:rsidRDefault="008D1975" w:rsidP="008D197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caps/>
          <w:sz w:val="28"/>
          <w:szCs w:val="28"/>
        </w:rPr>
      </w:pPr>
      <w:r w:rsidRPr="00C46CAE">
        <w:rPr>
          <w:caps/>
          <w:sz w:val="28"/>
          <w:szCs w:val="28"/>
        </w:rPr>
        <w:t xml:space="preserve">ТЕХНИЧЕСКОЕ ОБЕСПЕЧЕНИЕ </w:t>
      </w:r>
      <w:r w:rsidR="00E9027C">
        <w:rPr>
          <w:caps/>
          <w:sz w:val="28"/>
          <w:szCs w:val="28"/>
        </w:rPr>
        <w:t xml:space="preserve">РАБОЧЕЙ </w:t>
      </w:r>
      <w:r w:rsidRPr="00C46CAE">
        <w:rPr>
          <w:caps/>
          <w:sz w:val="28"/>
          <w:szCs w:val="28"/>
        </w:rPr>
        <w:t xml:space="preserve">ПРОГРАММЫ </w:t>
      </w:r>
    </w:p>
    <w:p w:rsidR="008D1975" w:rsidRDefault="008D1975" w:rsidP="008D197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caps/>
          <w:sz w:val="28"/>
          <w:szCs w:val="28"/>
        </w:rPr>
      </w:pPr>
      <w:r w:rsidRPr="00C46CAE">
        <w:rPr>
          <w:caps/>
          <w:sz w:val="28"/>
          <w:szCs w:val="28"/>
        </w:rPr>
        <w:t>УЧЕБНОЙ</w:t>
      </w:r>
      <w:r>
        <w:rPr>
          <w:caps/>
          <w:sz w:val="28"/>
          <w:szCs w:val="28"/>
        </w:rPr>
        <w:t xml:space="preserve"> </w:t>
      </w:r>
      <w:r w:rsidRPr="00C46CAE">
        <w:rPr>
          <w:caps/>
          <w:sz w:val="28"/>
          <w:szCs w:val="28"/>
        </w:rPr>
        <w:t>ДИСЦИПЛИНЫ «ФИЗИКА»</w:t>
      </w:r>
      <w:r w:rsidRPr="00C46CAE">
        <w:rPr>
          <w:caps/>
          <w:sz w:val="28"/>
          <w:szCs w:val="28"/>
        </w:rPr>
        <w:cr/>
      </w:r>
    </w:p>
    <w:p w:rsidR="008D1975" w:rsidRDefault="006F3921" w:rsidP="008D1975">
      <w:pPr>
        <w:ind w:firstLine="708"/>
        <w:jc w:val="both"/>
        <w:rPr>
          <w:sz w:val="28"/>
          <w:szCs w:val="28"/>
        </w:rPr>
      </w:pPr>
      <w:r>
        <w:rPr>
          <w:sz w:val="28"/>
          <w:szCs w:val="28"/>
        </w:rPr>
        <w:t>Для освоения</w:t>
      </w:r>
      <w:r w:rsidR="008D1975" w:rsidRPr="00C46CAE">
        <w:rPr>
          <w:sz w:val="28"/>
          <w:szCs w:val="28"/>
        </w:rPr>
        <w:t xml:space="preserve">  </w:t>
      </w:r>
      <w:r w:rsidR="00E9027C">
        <w:rPr>
          <w:sz w:val="28"/>
          <w:szCs w:val="28"/>
        </w:rPr>
        <w:t xml:space="preserve">рабочей </w:t>
      </w:r>
      <w:r w:rsidR="008D1975" w:rsidRPr="00C46CAE">
        <w:rPr>
          <w:sz w:val="28"/>
          <w:szCs w:val="28"/>
        </w:rPr>
        <w:t>программы  учебной  дис</w:t>
      </w:r>
      <w:r w:rsidR="008D1975">
        <w:rPr>
          <w:sz w:val="28"/>
          <w:szCs w:val="28"/>
        </w:rPr>
        <w:t xml:space="preserve">циплины  «Физика»  </w:t>
      </w:r>
      <w:r w:rsidR="008D1975" w:rsidRPr="00FA4408">
        <w:rPr>
          <w:sz w:val="28"/>
          <w:szCs w:val="28"/>
        </w:rPr>
        <w:t>в  ГБПОУ ИО ТПТТ, реализующего образовательную программу среднего общего образования  в пределах  освоения    ОП  СПО  на  базе  основного  общего  образования,  имеется учебный кабинет,  в  котором  есть  возможность  обеспечить  свободный доступ  в  Интернет  во  время  учебного  занятия  и  в  период  внеучебной деятельности студентов.</w:t>
      </w:r>
    </w:p>
    <w:p w:rsidR="008D1975" w:rsidRPr="00C46CAE" w:rsidRDefault="008D1975" w:rsidP="008D1975">
      <w:pPr>
        <w:ind w:firstLine="708"/>
        <w:jc w:val="both"/>
        <w:rPr>
          <w:sz w:val="28"/>
          <w:szCs w:val="28"/>
        </w:rPr>
      </w:pPr>
      <w:r w:rsidRPr="00C46CAE">
        <w:rPr>
          <w:sz w:val="28"/>
          <w:szCs w:val="28"/>
        </w:rPr>
        <w:t xml:space="preserve">В  состав  кабинета  физики  входит  лаборатория  с  лаборантской комнатой.  Помещение кабинета физики </w:t>
      </w:r>
      <w:r w:rsidRPr="00FA4408">
        <w:rPr>
          <w:sz w:val="28"/>
          <w:szCs w:val="28"/>
        </w:rPr>
        <w:t>удовлетворяет</w:t>
      </w:r>
      <w:r w:rsidRPr="00C46CAE">
        <w:rPr>
          <w:sz w:val="28"/>
          <w:szCs w:val="28"/>
        </w:rPr>
        <w:t xml:space="preserve">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учебной  мебелью  и средствами  обучения,  достаточными  для  выполнения  требований  к  уровню подготовки </w:t>
      </w:r>
      <w:r>
        <w:rPr>
          <w:sz w:val="28"/>
          <w:szCs w:val="28"/>
        </w:rPr>
        <w:t>студентов</w:t>
      </w:r>
      <w:r w:rsidRPr="00C46CAE">
        <w:rPr>
          <w:sz w:val="28"/>
          <w:szCs w:val="28"/>
        </w:rPr>
        <w:t>.</w:t>
      </w:r>
    </w:p>
    <w:p w:rsidR="008D1975" w:rsidRPr="003C440C" w:rsidRDefault="008D1975" w:rsidP="008D1975">
      <w:pPr>
        <w:ind w:firstLine="708"/>
        <w:jc w:val="both"/>
        <w:rPr>
          <w:sz w:val="28"/>
          <w:szCs w:val="28"/>
        </w:rPr>
      </w:pPr>
      <w:r w:rsidRPr="003C440C">
        <w:rPr>
          <w:sz w:val="28"/>
          <w:szCs w:val="28"/>
        </w:rPr>
        <w:t>В  состав  учебно-методического  и  материально-технического обеспечения</w:t>
      </w:r>
      <w:r>
        <w:rPr>
          <w:sz w:val="28"/>
          <w:szCs w:val="28"/>
        </w:rPr>
        <w:t xml:space="preserve"> </w:t>
      </w:r>
      <w:r w:rsidR="00E9027C">
        <w:rPr>
          <w:sz w:val="28"/>
          <w:szCs w:val="28"/>
        </w:rPr>
        <w:t xml:space="preserve">рабочей </w:t>
      </w:r>
      <w:r>
        <w:rPr>
          <w:sz w:val="28"/>
          <w:szCs w:val="28"/>
        </w:rPr>
        <w:t>программы учебной дисциплины «Физики</w:t>
      </w:r>
      <w:r w:rsidRPr="003C440C">
        <w:rPr>
          <w:sz w:val="28"/>
          <w:szCs w:val="28"/>
        </w:rPr>
        <w:t xml:space="preserve">»,  входят: </w:t>
      </w:r>
    </w:p>
    <w:p w:rsidR="008D1975" w:rsidRPr="00FA4408" w:rsidRDefault="008D1975" w:rsidP="008D1975">
      <w:pPr>
        <w:pStyle w:val="aff5"/>
        <w:numPr>
          <w:ilvl w:val="0"/>
          <w:numId w:val="26"/>
        </w:numPr>
        <w:contextualSpacing/>
        <w:jc w:val="both"/>
        <w:rPr>
          <w:sz w:val="28"/>
          <w:szCs w:val="28"/>
        </w:rPr>
      </w:pPr>
      <w:r w:rsidRPr="001E4E6E">
        <w:rPr>
          <w:bCs/>
          <w:sz w:val="28"/>
          <w:szCs w:val="28"/>
        </w:rPr>
        <w:t xml:space="preserve">посадочные места по количеству </w:t>
      </w:r>
      <w:r>
        <w:rPr>
          <w:bCs/>
          <w:sz w:val="28"/>
          <w:szCs w:val="28"/>
        </w:rPr>
        <w:t>студентов;</w:t>
      </w:r>
    </w:p>
    <w:p w:rsidR="008D1975" w:rsidRPr="00FA4408" w:rsidRDefault="008D1975" w:rsidP="008D1975">
      <w:pPr>
        <w:pStyle w:val="aff5"/>
        <w:numPr>
          <w:ilvl w:val="0"/>
          <w:numId w:val="26"/>
        </w:numPr>
        <w:contextualSpacing/>
        <w:jc w:val="both"/>
        <w:rPr>
          <w:sz w:val="28"/>
          <w:szCs w:val="28"/>
        </w:rPr>
      </w:pPr>
      <w:r w:rsidRPr="001E4E6E">
        <w:rPr>
          <w:bCs/>
          <w:sz w:val="28"/>
          <w:szCs w:val="28"/>
        </w:rPr>
        <w:t>рабочее место преподавателя;</w:t>
      </w:r>
    </w:p>
    <w:p w:rsidR="008D1975" w:rsidRDefault="008D1975" w:rsidP="008D1975">
      <w:pPr>
        <w:pStyle w:val="aff5"/>
        <w:numPr>
          <w:ilvl w:val="0"/>
          <w:numId w:val="26"/>
        </w:numPr>
        <w:contextualSpacing/>
        <w:jc w:val="both"/>
        <w:rPr>
          <w:sz w:val="28"/>
          <w:szCs w:val="28"/>
        </w:rPr>
      </w:pPr>
      <w:r w:rsidRPr="001E4E6E">
        <w:rPr>
          <w:sz w:val="28"/>
          <w:szCs w:val="28"/>
        </w:rPr>
        <w:t>аудиторная доска для письма;</w:t>
      </w:r>
    </w:p>
    <w:p w:rsidR="008D1975" w:rsidRPr="003C440C" w:rsidRDefault="008D1975" w:rsidP="008D1975">
      <w:pPr>
        <w:pStyle w:val="aff5"/>
        <w:numPr>
          <w:ilvl w:val="0"/>
          <w:numId w:val="26"/>
        </w:numPr>
        <w:contextualSpacing/>
        <w:jc w:val="both"/>
        <w:rPr>
          <w:sz w:val="28"/>
          <w:szCs w:val="28"/>
        </w:rPr>
      </w:pPr>
      <w:r w:rsidRPr="003C440C">
        <w:rPr>
          <w:sz w:val="28"/>
          <w:szCs w:val="28"/>
        </w:rPr>
        <w:t xml:space="preserve">наглядные  пособия  (комплекты  учебных  таблиц,  плакатов», портреты выдающихся ученых в области естествознания и т.п.);  </w:t>
      </w:r>
    </w:p>
    <w:p w:rsidR="008D1975" w:rsidRDefault="008D1975" w:rsidP="008D1975">
      <w:pPr>
        <w:pStyle w:val="aff5"/>
        <w:numPr>
          <w:ilvl w:val="0"/>
          <w:numId w:val="26"/>
        </w:numPr>
        <w:contextualSpacing/>
        <w:jc w:val="both"/>
        <w:rPr>
          <w:sz w:val="28"/>
          <w:szCs w:val="28"/>
        </w:rPr>
      </w:pPr>
      <w:r w:rsidRPr="003C440C">
        <w:rPr>
          <w:sz w:val="28"/>
          <w:szCs w:val="28"/>
        </w:rPr>
        <w:t xml:space="preserve">информационно-коммуникативные средства; </w:t>
      </w:r>
    </w:p>
    <w:p w:rsidR="008D1975" w:rsidRDefault="008D1975" w:rsidP="008D1975">
      <w:pPr>
        <w:pStyle w:val="aff5"/>
        <w:numPr>
          <w:ilvl w:val="0"/>
          <w:numId w:val="26"/>
        </w:numPr>
        <w:contextualSpacing/>
        <w:jc w:val="both"/>
        <w:rPr>
          <w:sz w:val="28"/>
          <w:szCs w:val="28"/>
        </w:rPr>
      </w:pPr>
      <w:r w:rsidRPr="003C440C">
        <w:rPr>
          <w:sz w:val="28"/>
          <w:szCs w:val="28"/>
        </w:rPr>
        <w:t xml:space="preserve">технические средства обучения; </w:t>
      </w:r>
    </w:p>
    <w:p w:rsidR="008D1975" w:rsidRDefault="008D1975" w:rsidP="008D1975">
      <w:pPr>
        <w:pStyle w:val="aff5"/>
        <w:numPr>
          <w:ilvl w:val="0"/>
          <w:numId w:val="26"/>
        </w:numPr>
        <w:contextualSpacing/>
        <w:jc w:val="both"/>
        <w:rPr>
          <w:sz w:val="28"/>
          <w:szCs w:val="28"/>
        </w:rPr>
      </w:pPr>
      <w:r w:rsidRPr="003C440C">
        <w:rPr>
          <w:sz w:val="28"/>
          <w:szCs w:val="28"/>
        </w:rPr>
        <w:t>демонстрационное  оборудование  (общего  назначения  и тематические наборы);</w:t>
      </w:r>
    </w:p>
    <w:p w:rsidR="008D1975" w:rsidRDefault="008D1975" w:rsidP="008D1975">
      <w:pPr>
        <w:pStyle w:val="aff5"/>
        <w:numPr>
          <w:ilvl w:val="0"/>
          <w:numId w:val="26"/>
        </w:numPr>
        <w:contextualSpacing/>
        <w:jc w:val="both"/>
        <w:rPr>
          <w:sz w:val="28"/>
          <w:szCs w:val="28"/>
        </w:rPr>
      </w:pPr>
      <w:r w:rsidRPr="003C440C">
        <w:rPr>
          <w:sz w:val="28"/>
          <w:szCs w:val="28"/>
        </w:rPr>
        <w:t xml:space="preserve">вспомогательное оборудование; </w:t>
      </w:r>
    </w:p>
    <w:p w:rsidR="008D1975" w:rsidRDefault="008D1975" w:rsidP="008D1975">
      <w:pPr>
        <w:pStyle w:val="aff5"/>
        <w:numPr>
          <w:ilvl w:val="0"/>
          <w:numId w:val="26"/>
        </w:numPr>
        <w:contextualSpacing/>
        <w:jc w:val="both"/>
        <w:rPr>
          <w:sz w:val="28"/>
          <w:szCs w:val="28"/>
        </w:rPr>
      </w:pPr>
      <w:r w:rsidRPr="00E14F06">
        <w:rPr>
          <w:sz w:val="28"/>
          <w:szCs w:val="28"/>
        </w:rPr>
        <w:t>техническ</w:t>
      </w:r>
      <w:r w:rsidR="00523892">
        <w:rPr>
          <w:sz w:val="28"/>
          <w:szCs w:val="28"/>
        </w:rPr>
        <w:t>ая</w:t>
      </w:r>
      <w:r w:rsidRPr="00E14F06">
        <w:rPr>
          <w:sz w:val="28"/>
          <w:szCs w:val="28"/>
        </w:rPr>
        <w:t xml:space="preserve">  документаци</w:t>
      </w:r>
      <w:r w:rsidR="00523892">
        <w:rPr>
          <w:sz w:val="28"/>
          <w:szCs w:val="28"/>
        </w:rPr>
        <w:t>я</w:t>
      </w:r>
      <w:r w:rsidRPr="00E14F06">
        <w:rPr>
          <w:sz w:val="28"/>
          <w:szCs w:val="28"/>
        </w:rPr>
        <w:t xml:space="preserve">,    в  том  числе  паспорта  на средства обучения,  инструкции по  их использованию и технике безопасности; </w:t>
      </w:r>
    </w:p>
    <w:p w:rsidR="008D1975" w:rsidRPr="00E14F06" w:rsidRDefault="008D1975" w:rsidP="008D1975">
      <w:pPr>
        <w:pStyle w:val="aff5"/>
        <w:numPr>
          <w:ilvl w:val="0"/>
          <w:numId w:val="26"/>
        </w:numPr>
        <w:contextualSpacing/>
        <w:jc w:val="both"/>
        <w:rPr>
          <w:sz w:val="28"/>
          <w:szCs w:val="28"/>
        </w:rPr>
      </w:pPr>
      <w:r w:rsidRPr="00E14F06">
        <w:rPr>
          <w:sz w:val="28"/>
          <w:szCs w:val="28"/>
        </w:rPr>
        <w:t xml:space="preserve">библиотечный фонд. </w:t>
      </w:r>
    </w:p>
    <w:p w:rsidR="00881AE8" w:rsidRDefault="008D1975" w:rsidP="008D1975">
      <w:pPr>
        <w:ind w:firstLine="709"/>
        <w:jc w:val="both"/>
        <w:rPr>
          <w:sz w:val="28"/>
          <w:szCs w:val="28"/>
        </w:rPr>
      </w:pPr>
      <w:r w:rsidRPr="003C440C">
        <w:rPr>
          <w:sz w:val="28"/>
          <w:szCs w:val="28"/>
        </w:rPr>
        <w:t>В  библиотечный  фонд  входят</w:t>
      </w:r>
      <w:r w:rsidR="00881AE8">
        <w:rPr>
          <w:sz w:val="28"/>
          <w:szCs w:val="28"/>
        </w:rPr>
        <w:t>:</w:t>
      </w:r>
    </w:p>
    <w:p w:rsidR="00881AE8" w:rsidRDefault="008D1975" w:rsidP="00881AE8">
      <w:pPr>
        <w:pStyle w:val="aff5"/>
        <w:numPr>
          <w:ilvl w:val="0"/>
          <w:numId w:val="27"/>
        </w:numPr>
        <w:jc w:val="both"/>
        <w:rPr>
          <w:sz w:val="28"/>
          <w:szCs w:val="28"/>
        </w:rPr>
      </w:pPr>
      <w:r w:rsidRPr="00881AE8">
        <w:rPr>
          <w:sz w:val="28"/>
          <w:szCs w:val="28"/>
        </w:rPr>
        <w:t>учебники</w:t>
      </w:r>
      <w:r w:rsidR="00881AE8">
        <w:rPr>
          <w:sz w:val="28"/>
          <w:szCs w:val="28"/>
        </w:rPr>
        <w:t xml:space="preserve"> по физике:</w:t>
      </w:r>
    </w:p>
    <w:p w:rsidR="00497665" w:rsidRDefault="00497665" w:rsidP="009D1359">
      <w:pPr>
        <w:pStyle w:val="aff7"/>
        <w:numPr>
          <w:ilvl w:val="1"/>
          <w:numId w:val="28"/>
        </w:numPr>
        <w:jc w:val="both"/>
        <w:rPr>
          <w:sz w:val="28"/>
          <w:szCs w:val="28"/>
        </w:rPr>
      </w:pPr>
      <w:r w:rsidRPr="00AF2602">
        <w:rPr>
          <w:sz w:val="28"/>
          <w:szCs w:val="28"/>
        </w:rPr>
        <w:t xml:space="preserve">Дмитриева В.Ф. Физика для профессий и специальностей технического профиля:  учебник  для  образовательных  учреждений  начального  и  среднего профессионального образования -  М.: </w:t>
      </w:r>
      <w:r>
        <w:rPr>
          <w:sz w:val="28"/>
          <w:szCs w:val="28"/>
        </w:rPr>
        <w:t xml:space="preserve">Издательский центр «Академия», </w:t>
      </w:r>
      <w:r w:rsidRPr="00AF2602">
        <w:rPr>
          <w:sz w:val="28"/>
          <w:szCs w:val="28"/>
        </w:rPr>
        <w:t>201</w:t>
      </w:r>
      <w:r>
        <w:rPr>
          <w:sz w:val="28"/>
          <w:szCs w:val="28"/>
        </w:rPr>
        <w:t>7</w:t>
      </w:r>
    </w:p>
    <w:p w:rsidR="00497665" w:rsidRPr="00497665" w:rsidRDefault="00497665" w:rsidP="009D1359">
      <w:pPr>
        <w:pStyle w:val="aff7"/>
        <w:numPr>
          <w:ilvl w:val="1"/>
          <w:numId w:val="28"/>
        </w:numPr>
        <w:jc w:val="both"/>
        <w:rPr>
          <w:sz w:val="28"/>
          <w:szCs w:val="28"/>
        </w:rPr>
      </w:pPr>
      <w:r w:rsidRPr="00497665">
        <w:rPr>
          <w:sz w:val="28"/>
          <w:szCs w:val="28"/>
        </w:rPr>
        <w:t>Дмитриева  В.Ф.  Физика  для  профессий  и  специальностей технического  профиля.  Лабораторный  практикум:  учебные  пособия  для учреждений  начального  и  среднего  профессио</w:t>
      </w:r>
      <w:r w:rsidRPr="00497665">
        <w:rPr>
          <w:sz w:val="28"/>
          <w:szCs w:val="28"/>
        </w:rPr>
        <w:lastRenderedPageBreak/>
        <w:t>нального образования/В.Ф.Дмитриева, А.В.Коржуев, О.В.Муртазина. -  М.: 201</w:t>
      </w:r>
      <w:r>
        <w:rPr>
          <w:sz w:val="28"/>
          <w:szCs w:val="28"/>
        </w:rPr>
        <w:t>7</w:t>
      </w:r>
    </w:p>
    <w:p w:rsidR="008D1975" w:rsidRPr="00881AE8" w:rsidRDefault="008D1975" w:rsidP="00881AE8">
      <w:pPr>
        <w:pStyle w:val="aff5"/>
        <w:numPr>
          <w:ilvl w:val="0"/>
          <w:numId w:val="27"/>
        </w:numPr>
        <w:jc w:val="both"/>
        <w:rPr>
          <w:sz w:val="28"/>
          <w:szCs w:val="28"/>
        </w:rPr>
      </w:pPr>
      <w:r w:rsidRPr="00881AE8">
        <w:rPr>
          <w:sz w:val="28"/>
          <w:szCs w:val="28"/>
        </w:rPr>
        <w:t xml:space="preserve">учебно-методические комплекты  (УМК),  </w:t>
      </w:r>
      <w:r w:rsidR="00522F6E">
        <w:rPr>
          <w:sz w:val="28"/>
          <w:szCs w:val="28"/>
        </w:rPr>
        <w:t>способствующие</w:t>
      </w:r>
      <w:r w:rsidRPr="00881AE8">
        <w:rPr>
          <w:sz w:val="28"/>
          <w:szCs w:val="28"/>
        </w:rPr>
        <w:t xml:space="preserve">  освоени</w:t>
      </w:r>
      <w:r w:rsidR="002A04D9">
        <w:rPr>
          <w:sz w:val="28"/>
          <w:szCs w:val="28"/>
        </w:rPr>
        <w:t>ю</w:t>
      </w:r>
      <w:r w:rsidRPr="00881AE8">
        <w:rPr>
          <w:sz w:val="28"/>
          <w:szCs w:val="28"/>
        </w:rPr>
        <w:t xml:space="preserve">  учебной  дисциплины «Физика</w:t>
      </w:r>
      <w:r w:rsidR="00522F6E">
        <w:rPr>
          <w:sz w:val="28"/>
          <w:szCs w:val="28"/>
        </w:rPr>
        <w:t>».</w:t>
      </w:r>
      <w:r w:rsidRPr="00881AE8">
        <w:rPr>
          <w:sz w:val="28"/>
          <w:szCs w:val="28"/>
        </w:rPr>
        <w:t xml:space="preserve"> </w:t>
      </w:r>
    </w:p>
    <w:p w:rsidR="008D1975" w:rsidRPr="0040073C" w:rsidRDefault="008D1975" w:rsidP="008D1975">
      <w:pPr>
        <w:ind w:firstLine="709"/>
        <w:jc w:val="both"/>
        <w:rPr>
          <w:sz w:val="28"/>
          <w:szCs w:val="28"/>
        </w:rPr>
      </w:pPr>
      <w:r w:rsidRPr="00C46CAE">
        <w:rPr>
          <w:sz w:val="28"/>
          <w:szCs w:val="28"/>
        </w:rPr>
        <w:t xml:space="preserve">В  процессе  освоения  </w:t>
      </w:r>
      <w:r w:rsidR="00E9027C">
        <w:rPr>
          <w:sz w:val="28"/>
          <w:szCs w:val="28"/>
        </w:rPr>
        <w:t xml:space="preserve">рабочей </w:t>
      </w:r>
      <w:r w:rsidRPr="00C46CAE">
        <w:rPr>
          <w:sz w:val="28"/>
          <w:szCs w:val="28"/>
        </w:rPr>
        <w:t>программы  учебной  дисциплины «</w:t>
      </w:r>
      <w:r>
        <w:rPr>
          <w:sz w:val="28"/>
          <w:szCs w:val="28"/>
        </w:rPr>
        <w:t>Физика</w:t>
      </w:r>
      <w:r w:rsidRPr="00C46CAE">
        <w:rPr>
          <w:sz w:val="28"/>
          <w:szCs w:val="28"/>
        </w:rPr>
        <w:t xml:space="preserve">»  студенты  </w:t>
      </w:r>
      <w:r w:rsidR="00522F6E">
        <w:rPr>
          <w:sz w:val="28"/>
          <w:szCs w:val="28"/>
        </w:rPr>
        <w:t>имеют</w:t>
      </w:r>
      <w:r w:rsidRPr="00C46CAE">
        <w:rPr>
          <w:sz w:val="28"/>
          <w:szCs w:val="28"/>
        </w:rPr>
        <w:t xml:space="preserve">      возможность  доступа  к электронным  учебным  материалам  по  </w:t>
      </w:r>
      <w:r>
        <w:rPr>
          <w:sz w:val="28"/>
          <w:szCs w:val="28"/>
        </w:rPr>
        <w:t>физике</w:t>
      </w:r>
      <w:r w:rsidRPr="00C46CAE">
        <w:rPr>
          <w:sz w:val="28"/>
          <w:szCs w:val="28"/>
        </w:rPr>
        <w:t>,  имеющиеся  в  свободном  доступе  в  системе  Интер</w:t>
      </w:r>
      <w:r w:rsidR="00B9201E">
        <w:rPr>
          <w:sz w:val="28"/>
          <w:szCs w:val="28"/>
        </w:rPr>
        <w:t xml:space="preserve">нет </w:t>
      </w:r>
      <w:r w:rsidRPr="00C46CAE">
        <w:rPr>
          <w:sz w:val="28"/>
          <w:szCs w:val="28"/>
        </w:rPr>
        <w:t>(электронные книги, практикумы,  тесты, материалы ЕГЭ и др.)</w:t>
      </w:r>
      <w:r w:rsidR="00522F6E">
        <w:rPr>
          <w:sz w:val="28"/>
          <w:szCs w:val="28"/>
        </w:rPr>
        <w:t>:</w:t>
      </w:r>
    </w:p>
    <w:p w:rsidR="008D1975" w:rsidRPr="00C15377" w:rsidRDefault="008D1975" w:rsidP="008D1975">
      <w:pPr>
        <w:widowControl w:val="0"/>
        <w:autoSpaceDE w:val="0"/>
        <w:autoSpaceDN w:val="0"/>
        <w:adjustRightInd w:val="0"/>
        <w:spacing w:line="58" w:lineRule="exact"/>
      </w:pPr>
    </w:p>
    <w:p w:rsidR="008D1975" w:rsidRPr="00AF2602" w:rsidRDefault="008D1975" w:rsidP="008D1975">
      <w:pPr>
        <w:pStyle w:val="aff7"/>
        <w:ind w:firstLine="708"/>
        <w:jc w:val="both"/>
        <w:rPr>
          <w:sz w:val="28"/>
          <w:szCs w:val="28"/>
        </w:rPr>
      </w:pPr>
      <w:bookmarkStart w:id="1" w:name="page63"/>
      <w:bookmarkEnd w:id="1"/>
      <w:r w:rsidRPr="00AF2602">
        <w:rPr>
          <w:sz w:val="28"/>
          <w:szCs w:val="28"/>
        </w:rPr>
        <w:t xml:space="preserve">Дмитриева В.Ф. Физика для профессий и специальностей технического профиля:  учебник  для  образовательных  учреждений  начального  и  среднего профессионального образования -  М.: </w:t>
      </w:r>
      <w:r>
        <w:rPr>
          <w:sz w:val="28"/>
          <w:szCs w:val="28"/>
        </w:rPr>
        <w:t xml:space="preserve">Издательский центр «Академия», </w:t>
      </w:r>
      <w:r w:rsidRPr="00AF2602">
        <w:rPr>
          <w:sz w:val="28"/>
          <w:szCs w:val="28"/>
        </w:rPr>
        <w:t>201</w:t>
      </w:r>
      <w:r w:rsidR="00522F6E">
        <w:rPr>
          <w:sz w:val="28"/>
          <w:szCs w:val="28"/>
        </w:rPr>
        <w:t>7</w:t>
      </w:r>
    </w:p>
    <w:p w:rsidR="008D1975" w:rsidRDefault="008D1975" w:rsidP="008D1975">
      <w:pPr>
        <w:ind w:firstLine="708"/>
        <w:jc w:val="both"/>
        <w:rPr>
          <w:sz w:val="28"/>
          <w:szCs w:val="28"/>
        </w:rPr>
      </w:pPr>
      <w:r>
        <w:rPr>
          <w:sz w:val="28"/>
          <w:szCs w:val="28"/>
        </w:rPr>
        <w:t>Мякишев Г.Я.,  Буховцев Б.Б.  «Физика  10 – 11 класс», М.: Издательство  «Просвещение», 20</w:t>
      </w:r>
      <w:r w:rsidR="00522F6E">
        <w:rPr>
          <w:sz w:val="28"/>
          <w:szCs w:val="28"/>
        </w:rPr>
        <w:t>1</w:t>
      </w:r>
      <w:r w:rsidR="004E6697">
        <w:rPr>
          <w:sz w:val="28"/>
          <w:szCs w:val="28"/>
        </w:rPr>
        <w:t>6</w:t>
      </w:r>
    </w:p>
    <w:p w:rsidR="008D1975" w:rsidRPr="00AF2602" w:rsidRDefault="008D1975" w:rsidP="008D1975">
      <w:pPr>
        <w:pStyle w:val="aff7"/>
        <w:ind w:firstLine="708"/>
        <w:jc w:val="both"/>
        <w:rPr>
          <w:sz w:val="28"/>
          <w:szCs w:val="28"/>
        </w:rPr>
      </w:pPr>
      <w:r w:rsidRPr="00AF2602">
        <w:rPr>
          <w:sz w:val="28"/>
          <w:szCs w:val="28"/>
        </w:rPr>
        <w:t>Дмитриева  В.Ф.  Физика  для  профессий  и  специальностей технического профиля.  Сборник задач: учебное пособие для образовательных учреждений  начального  и  среднего  профессионального  образования  -   М.: 201</w:t>
      </w:r>
      <w:r w:rsidR="004E6697">
        <w:rPr>
          <w:sz w:val="28"/>
          <w:szCs w:val="28"/>
        </w:rPr>
        <w:t>7</w:t>
      </w:r>
    </w:p>
    <w:p w:rsidR="008D1975" w:rsidRPr="00AF2602" w:rsidRDefault="008D1975" w:rsidP="008D1975">
      <w:pPr>
        <w:pStyle w:val="aff7"/>
        <w:ind w:firstLine="708"/>
        <w:jc w:val="both"/>
        <w:rPr>
          <w:sz w:val="28"/>
          <w:szCs w:val="28"/>
        </w:rPr>
      </w:pPr>
      <w:r w:rsidRPr="00AF2602">
        <w:rPr>
          <w:sz w:val="28"/>
          <w:szCs w:val="28"/>
        </w:rPr>
        <w:t>Дмитриева В.Ф. Физика для профессий и специальностей технического профиля.  Контрольные  материалы:  учебные  пособия  для  учреждений начального  и  среднего  профессионального  образования/В.Ф.Дмитриева, Л.И.Васильев. -М.: 201</w:t>
      </w:r>
      <w:r w:rsidR="004E6697">
        <w:rPr>
          <w:sz w:val="28"/>
          <w:szCs w:val="28"/>
        </w:rPr>
        <w:t>7</w:t>
      </w:r>
    </w:p>
    <w:p w:rsidR="008D1975" w:rsidRPr="00AF2602" w:rsidRDefault="008D1975" w:rsidP="008D1975">
      <w:pPr>
        <w:pStyle w:val="aff7"/>
        <w:ind w:firstLine="708"/>
        <w:jc w:val="both"/>
        <w:rPr>
          <w:sz w:val="28"/>
          <w:szCs w:val="28"/>
        </w:rPr>
      </w:pPr>
      <w:r w:rsidRPr="00AF2602">
        <w:rPr>
          <w:sz w:val="28"/>
          <w:szCs w:val="28"/>
        </w:rPr>
        <w:t>Дмитриева  В.Ф.  Физика  для  профессий  и  специальностей технического  профиля.  Лабораторный  практикум:  учебные  пособия  для учреждений  начального  и  среднего  профессионального образования/В.Ф.Дмитриева, А.В.Коржуев, О.В.Муртазина. -  М.: 201</w:t>
      </w:r>
      <w:r w:rsidR="00522F6E">
        <w:rPr>
          <w:sz w:val="28"/>
          <w:szCs w:val="28"/>
        </w:rPr>
        <w:t>7</w:t>
      </w:r>
    </w:p>
    <w:p w:rsidR="008D1975" w:rsidRDefault="008D1975" w:rsidP="008D1975">
      <w:pPr>
        <w:ind w:firstLine="708"/>
        <w:jc w:val="both"/>
        <w:rPr>
          <w:sz w:val="28"/>
          <w:szCs w:val="28"/>
        </w:rPr>
      </w:pPr>
      <w:r>
        <w:rPr>
          <w:sz w:val="28"/>
          <w:szCs w:val="28"/>
        </w:rPr>
        <w:t>Громцева О.И. Сборник задач по физике: 10-11 классы. – М.: Издательство «Экзамен», 201</w:t>
      </w:r>
      <w:r w:rsidR="004E6697">
        <w:rPr>
          <w:sz w:val="28"/>
          <w:szCs w:val="28"/>
        </w:rPr>
        <w:t>7</w:t>
      </w:r>
      <w:r>
        <w:rPr>
          <w:sz w:val="28"/>
          <w:szCs w:val="28"/>
        </w:rPr>
        <w:t xml:space="preserve"> </w:t>
      </w:r>
    </w:p>
    <w:p w:rsidR="008D1975" w:rsidRPr="00AF2602" w:rsidRDefault="008D1975" w:rsidP="008D1975">
      <w:pPr>
        <w:pStyle w:val="aff7"/>
        <w:ind w:firstLine="708"/>
        <w:jc w:val="both"/>
        <w:rPr>
          <w:sz w:val="28"/>
          <w:szCs w:val="28"/>
        </w:rPr>
      </w:pPr>
      <w:r w:rsidRPr="00AF2602">
        <w:rPr>
          <w:sz w:val="28"/>
          <w:szCs w:val="28"/>
        </w:rPr>
        <w:t>Касьянов  В.А.  Иллюстрированный  Атлас  по  физике:  10  класс.-  М.: 2010</w:t>
      </w:r>
    </w:p>
    <w:p w:rsidR="008D1975" w:rsidRDefault="008D1975" w:rsidP="00057A73">
      <w:pPr>
        <w:pStyle w:val="aff7"/>
        <w:ind w:firstLine="708"/>
        <w:jc w:val="both"/>
        <w:rPr>
          <w:sz w:val="28"/>
          <w:szCs w:val="28"/>
        </w:rPr>
      </w:pPr>
      <w:r w:rsidRPr="00AF2602">
        <w:rPr>
          <w:sz w:val="28"/>
          <w:szCs w:val="28"/>
        </w:rPr>
        <w:t>Касьянов  В.А.  Иллюстрированный  Атлас  по  физике:  11  класс.  -   М.: 2010</w:t>
      </w:r>
    </w:p>
    <w:p w:rsidR="00D22183" w:rsidRDefault="00D22183" w:rsidP="00057A73">
      <w:pPr>
        <w:pStyle w:val="aff7"/>
        <w:ind w:firstLine="708"/>
        <w:jc w:val="both"/>
        <w:rPr>
          <w:sz w:val="28"/>
          <w:szCs w:val="28"/>
        </w:rPr>
      </w:pPr>
    </w:p>
    <w:p w:rsidR="00D22183" w:rsidRPr="00B12496" w:rsidRDefault="00D22183" w:rsidP="00D22183">
      <w:pPr>
        <w:pStyle w:val="Default"/>
        <w:jc w:val="both"/>
        <w:rPr>
          <w:b/>
          <w:bCs/>
          <w:i/>
          <w:iCs/>
          <w:color w:val="auto"/>
          <w:sz w:val="28"/>
          <w:szCs w:val="28"/>
        </w:rPr>
      </w:pPr>
      <w:r w:rsidRPr="00B12496">
        <w:rPr>
          <w:b/>
          <w:bCs/>
          <w:i/>
          <w:iCs/>
          <w:color w:val="auto"/>
          <w:sz w:val="28"/>
          <w:szCs w:val="28"/>
        </w:rPr>
        <w:t>Интернет-ресурсы</w:t>
      </w:r>
    </w:p>
    <w:p w:rsidR="00D22183" w:rsidRPr="00057A73" w:rsidRDefault="00D22183" w:rsidP="00057A73">
      <w:pPr>
        <w:pStyle w:val="aff7"/>
        <w:ind w:firstLine="708"/>
        <w:jc w:val="both"/>
        <w:rPr>
          <w:sz w:val="28"/>
          <w:szCs w:val="28"/>
        </w:rPr>
      </w:pPr>
    </w:p>
    <w:p w:rsidR="008D1975" w:rsidRPr="00213B3A" w:rsidRDefault="008D1975" w:rsidP="008D1975">
      <w:pPr>
        <w:ind w:firstLine="708"/>
        <w:rPr>
          <w:sz w:val="28"/>
          <w:szCs w:val="28"/>
        </w:rPr>
      </w:pPr>
      <w:r w:rsidRPr="00213B3A">
        <w:rPr>
          <w:sz w:val="28"/>
          <w:szCs w:val="28"/>
        </w:rPr>
        <w:t xml:space="preserve">http://fcior.edu.rU/catalog/meta/3/mc/discipline%20OO/mi/4.17/p/page.html -  Федеральный центр информационно-образовательных ресурсов. </w:t>
      </w:r>
    </w:p>
    <w:p w:rsidR="008D1975" w:rsidRPr="00213B3A" w:rsidRDefault="008D1975" w:rsidP="008D1975">
      <w:pPr>
        <w:ind w:firstLine="708"/>
        <w:jc w:val="both"/>
        <w:rPr>
          <w:sz w:val="28"/>
          <w:szCs w:val="28"/>
        </w:rPr>
      </w:pPr>
      <w:r w:rsidRPr="00213B3A">
        <w:rPr>
          <w:sz w:val="28"/>
          <w:szCs w:val="28"/>
        </w:rPr>
        <w:t xml:space="preserve">dic.academic.ru - Академик.  Словари и энциклопедии. </w:t>
      </w:r>
    </w:p>
    <w:p w:rsidR="008D1975" w:rsidRPr="00213B3A" w:rsidRDefault="008D1975" w:rsidP="008D1975">
      <w:pPr>
        <w:ind w:firstLine="708"/>
        <w:jc w:val="both"/>
        <w:rPr>
          <w:sz w:val="28"/>
          <w:szCs w:val="28"/>
        </w:rPr>
      </w:pPr>
      <w:r w:rsidRPr="00213B3A">
        <w:rPr>
          <w:sz w:val="28"/>
          <w:szCs w:val="28"/>
          <w:lang w:val="en-US"/>
        </w:rPr>
        <w:t>globalteka</w:t>
      </w:r>
      <w:r w:rsidRPr="00997360">
        <w:rPr>
          <w:sz w:val="28"/>
          <w:szCs w:val="28"/>
          <w:lang w:val="en-US"/>
        </w:rPr>
        <w:t>.</w:t>
      </w:r>
      <w:r w:rsidRPr="00213B3A">
        <w:rPr>
          <w:sz w:val="28"/>
          <w:szCs w:val="28"/>
          <w:lang w:val="en-US"/>
        </w:rPr>
        <w:t>ru</w:t>
      </w:r>
      <w:r w:rsidRPr="00997360">
        <w:rPr>
          <w:sz w:val="28"/>
          <w:szCs w:val="28"/>
          <w:lang w:val="en-US"/>
        </w:rPr>
        <w:t>/</w:t>
      </w:r>
      <w:r w:rsidRPr="00213B3A">
        <w:rPr>
          <w:sz w:val="28"/>
          <w:szCs w:val="28"/>
          <w:lang w:val="en-US"/>
        </w:rPr>
        <w:t>index</w:t>
      </w:r>
      <w:r w:rsidRPr="00997360">
        <w:rPr>
          <w:sz w:val="28"/>
          <w:szCs w:val="28"/>
          <w:lang w:val="en-US"/>
        </w:rPr>
        <w:t>.</w:t>
      </w:r>
      <w:r w:rsidRPr="00213B3A">
        <w:rPr>
          <w:sz w:val="28"/>
          <w:szCs w:val="28"/>
          <w:lang w:val="en-US"/>
        </w:rPr>
        <w:t>html</w:t>
      </w:r>
      <w:r w:rsidRPr="00997360">
        <w:rPr>
          <w:sz w:val="28"/>
          <w:szCs w:val="28"/>
          <w:lang w:val="en-US"/>
        </w:rPr>
        <w:t xml:space="preserve">  -  </w:t>
      </w:r>
      <w:r w:rsidRPr="00213B3A">
        <w:rPr>
          <w:sz w:val="28"/>
          <w:szCs w:val="28"/>
        </w:rPr>
        <w:t>Глобалтека</w:t>
      </w:r>
      <w:r w:rsidRPr="00997360">
        <w:rPr>
          <w:sz w:val="28"/>
          <w:szCs w:val="28"/>
          <w:lang w:val="en-US"/>
        </w:rPr>
        <w:t xml:space="preserve">.  </w:t>
      </w:r>
      <w:r w:rsidRPr="00213B3A">
        <w:rPr>
          <w:sz w:val="28"/>
          <w:szCs w:val="28"/>
        </w:rPr>
        <w:t>Глобальная  библиотека  научных ресурсов.</w:t>
      </w:r>
    </w:p>
    <w:p w:rsidR="008D1975" w:rsidRPr="00213B3A" w:rsidRDefault="008D1975" w:rsidP="008D1975">
      <w:pPr>
        <w:ind w:firstLine="708"/>
        <w:jc w:val="both"/>
        <w:rPr>
          <w:sz w:val="28"/>
          <w:szCs w:val="28"/>
        </w:rPr>
      </w:pPr>
      <w:r w:rsidRPr="00213B3A">
        <w:rPr>
          <w:sz w:val="28"/>
          <w:szCs w:val="28"/>
        </w:rPr>
        <w:t xml:space="preserve">window.edu.ru - Единое окно доступа к образовательным ресурсам. </w:t>
      </w:r>
    </w:p>
    <w:p w:rsidR="008D1975" w:rsidRPr="00213B3A" w:rsidRDefault="008D1975" w:rsidP="008D1975">
      <w:pPr>
        <w:ind w:firstLine="708"/>
        <w:jc w:val="both"/>
        <w:rPr>
          <w:sz w:val="28"/>
          <w:szCs w:val="28"/>
        </w:rPr>
      </w:pPr>
      <w:r w:rsidRPr="00213B3A">
        <w:rPr>
          <w:sz w:val="28"/>
          <w:szCs w:val="28"/>
        </w:rPr>
        <w:t>st-books.ru - Лучшая учебная литература.</w:t>
      </w:r>
    </w:p>
    <w:p w:rsidR="008D1975" w:rsidRPr="00213B3A" w:rsidRDefault="008D1975" w:rsidP="008D1975">
      <w:pPr>
        <w:ind w:firstLine="708"/>
        <w:jc w:val="both"/>
        <w:rPr>
          <w:sz w:val="28"/>
          <w:szCs w:val="28"/>
        </w:rPr>
      </w:pPr>
      <w:r w:rsidRPr="00213B3A">
        <w:rPr>
          <w:sz w:val="28"/>
          <w:szCs w:val="28"/>
        </w:rPr>
        <w:lastRenderedPageBreak/>
        <w:t>www.school.edu.ru/default.asp  -  Российский  образовательный  портал.</w:t>
      </w:r>
      <w:r>
        <w:rPr>
          <w:sz w:val="28"/>
          <w:szCs w:val="28"/>
        </w:rPr>
        <w:t xml:space="preserve"> </w:t>
      </w:r>
      <w:r w:rsidRPr="00213B3A">
        <w:rPr>
          <w:sz w:val="28"/>
          <w:szCs w:val="28"/>
        </w:rPr>
        <w:t>Доступность, качество, эффективность.</w:t>
      </w:r>
    </w:p>
    <w:p w:rsidR="008D1975" w:rsidRPr="00213B3A" w:rsidRDefault="008D1975" w:rsidP="008D1975">
      <w:pPr>
        <w:ind w:firstLine="708"/>
        <w:jc w:val="both"/>
        <w:rPr>
          <w:sz w:val="28"/>
          <w:szCs w:val="28"/>
        </w:rPr>
      </w:pPr>
      <w:r w:rsidRPr="00213B3A">
        <w:rPr>
          <w:sz w:val="28"/>
          <w:szCs w:val="28"/>
        </w:rPr>
        <w:t>ru/book  - Электронная библиотечная система.</w:t>
      </w:r>
    </w:p>
    <w:p w:rsidR="008D1975" w:rsidRPr="00213B3A" w:rsidRDefault="008D1975" w:rsidP="008D1975">
      <w:pPr>
        <w:ind w:firstLine="708"/>
        <w:jc w:val="both"/>
        <w:rPr>
          <w:sz w:val="28"/>
          <w:szCs w:val="28"/>
        </w:rPr>
      </w:pPr>
      <w:r w:rsidRPr="00213B3A">
        <w:rPr>
          <w:sz w:val="28"/>
          <w:szCs w:val="28"/>
        </w:rPr>
        <w:t>http://www.alleng.ru/edu/phys.htm  -  Образовательные  ресурсы</w:t>
      </w:r>
      <w:r>
        <w:rPr>
          <w:sz w:val="28"/>
          <w:szCs w:val="28"/>
        </w:rPr>
        <w:t xml:space="preserve"> </w:t>
      </w:r>
      <w:r w:rsidRPr="00213B3A">
        <w:rPr>
          <w:sz w:val="28"/>
          <w:szCs w:val="28"/>
        </w:rPr>
        <w:t>Интернета -  Физика.</w:t>
      </w:r>
    </w:p>
    <w:p w:rsidR="008D1975" w:rsidRPr="00213B3A" w:rsidRDefault="008D1975" w:rsidP="008D1975">
      <w:pPr>
        <w:ind w:firstLine="708"/>
        <w:jc w:val="both"/>
        <w:rPr>
          <w:sz w:val="28"/>
          <w:szCs w:val="28"/>
        </w:rPr>
      </w:pPr>
      <w:r w:rsidRPr="00213B3A">
        <w:rPr>
          <w:sz w:val="28"/>
          <w:szCs w:val="28"/>
          <w:lang w:val="en-US"/>
        </w:rPr>
        <w:t>http</w:t>
      </w:r>
      <w:r w:rsidRPr="00213B3A">
        <w:rPr>
          <w:sz w:val="28"/>
          <w:szCs w:val="28"/>
        </w:rPr>
        <w:t>://</w:t>
      </w:r>
      <w:r w:rsidRPr="00213B3A">
        <w:rPr>
          <w:sz w:val="28"/>
          <w:szCs w:val="28"/>
          <w:lang w:val="en-US"/>
        </w:rPr>
        <w:t>school</w:t>
      </w:r>
      <w:r w:rsidRPr="00213B3A">
        <w:rPr>
          <w:sz w:val="28"/>
          <w:szCs w:val="28"/>
        </w:rPr>
        <w:t>-</w:t>
      </w:r>
      <w:r w:rsidRPr="00213B3A">
        <w:rPr>
          <w:sz w:val="28"/>
          <w:szCs w:val="28"/>
          <w:lang w:val="en-US"/>
        </w:rPr>
        <w:t>collection</w:t>
      </w:r>
      <w:r w:rsidRPr="00213B3A">
        <w:rPr>
          <w:sz w:val="28"/>
          <w:szCs w:val="28"/>
        </w:rPr>
        <w:t>.</w:t>
      </w:r>
      <w:r w:rsidRPr="00213B3A">
        <w:rPr>
          <w:sz w:val="28"/>
          <w:szCs w:val="28"/>
          <w:lang w:val="en-US"/>
        </w:rPr>
        <w:t>edu</w:t>
      </w:r>
      <w:r w:rsidRPr="00213B3A">
        <w:rPr>
          <w:sz w:val="28"/>
          <w:szCs w:val="28"/>
        </w:rPr>
        <w:t>.</w:t>
      </w:r>
      <w:r w:rsidRPr="00213B3A">
        <w:rPr>
          <w:sz w:val="28"/>
          <w:szCs w:val="28"/>
          <w:lang w:val="en-US"/>
        </w:rPr>
        <w:t>ru</w:t>
      </w:r>
      <w:r w:rsidRPr="00213B3A">
        <w:rPr>
          <w:sz w:val="28"/>
          <w:szCs w:val="28"/>
        </w:rPr>
        <w:t>/</w:t>
      </w:r>
      <w:r w:rsidRPr="00213B3A">
        <w:rPr>
          <w:sz w:val="28"/>
          <w:szCs w:val="28"/>
          <w:lang w:val="en-US"/>
        </w:rPr>
        <w:t>catalog</w:t>
      </w:r>
      <w:r w:rsidRPr="00213B3A">
        <w:rPr>
          <w:sz w:val="28"/>
          <w:szCs w:val="28"/>
        </w:rPr>
        <w:t>/</w:t>
      </w:r>
      <w:r w:rsidRPr="00213B3A">
        <w:rPr>
          <w:sz w:val="28"/>
          <w:szCs w:val="28"/>
          <w:lang w:val="en-US"/>
        </w:rPr>
        <w:t>pupil</w:t>
      </w:r>
      <w:r w:rsidRPr="00213B3A">
        <w:rPr>
          <w:sz w:val="28"/>
          <w:szCs w:val="28"/>
        </w:rPr>
        <w:t>/?</w:t>
      </w:r>
      <w:r w:rsidRPr="00213B3A">
        <w:rPr>
          <w:sz w:val="28"/>
          <w:szCs w:val="28"/>
          <w:lang w:val="en-US"/>
        </w:rPr>
        <w:t>subject</w:t>
      </w:r>
      <w:r w:rsidRPr="00213B3A">
        <w:rPr>
          <w:sz w:val="28"/>
          <w:szCs w:val="28"/>
        </w:rPr>
        <w:t>=30  -   Единая</w:t>
      </w:r>
      <w:r>
        <w:rPr>
          <w:sz w:val="28"/>
          <w:szCs w:val="28"/>
        </w:rPr>
        <w:t xml:space="preserve"> </w:t>
      </w:r>
      <w:r w:rsidRPr="00213B3A">
        <w:rPr>
          <w:sz w:val="28"/>
          <w:szCs w:val="28"/>
        </w:rPr>
        <w:t>коллекция цифровых образовательных ресурсов.</w:t>
      </w:r>
    </w:p>
    <w:p w:rsidR="008D1975" w:rsidRPr="00213B3A" w:rsidRDefault="008D1975" w:rsidP="008D1975">
      <w:pPr>
        <w:ind w:firstLine="708"/>
        <w:jc w:val="both"/>
        <w:rPr>
          <w:sz w:val="28"/>
          <w:szCs w:val="28"/>
        </w:rPr>
      </w:pPr>
      <w:r w:rsidRPr="00213B3A">
        <w:rPr>
          <w:sz w:val="28"/>
          <w:szCs w:val="28"/>
        </w:rPr>
        <w:t xml:space="preserve">http://fiz.1september.ru/ - Учебно-методическая газета «Физика». </w:t>
      </w:r>
    </w:p>
    <w:p w:rsidR="008D1975" w:rsidRPr="00213B3A" w:rsidRDefault="008D1975" w:rsidP="008D1975">
      <w:pPr>
        <w:ind w:firstLine="708"/>
        <w:jc w:val="both"/>
        <w:rPr>
          <w:sz w:val="28"/>
          <w:szCs w:val="28"/>
        </w:rPr>
      </w:pPr>
      <w:r w:rsidRPr="00213B3A">
        <w:rPr>
          <w:sz w:val="28"/>
          <w:szCs w:val="28"/>
        </w:rPr>
        <w:t xml:space="preserve">dic.academic.ru - Академик. Словари и энциклопедии. </w:t>
      </w:r>
    </w:p>
    <w:p w:rsidR="008D1975" w:rsidRPr="00213B3A" w:rsidRDefault="008D1975" w:rsidP="008D1975">
      <w:pPr>
        <w:ind w:firstLine="708"/>
        <w:jc w:val="both"/>
        <w:rPr>
          <w:sz w:val="28"/>
          <w:szCs w:val="28"/>
        </w:rPr>
      </w:pPr>
      <w:r w:rsidRPr="00213B3A">
        <w:rPr>
          <w:sz w:val="28"/>
          <w:szCs w:val="28"/>
        </w:rPr>
        <w:t xml:space="preserve">http://n-t.ru/nl/fz/ - Нобелевские лауреаты по физике. </w:t>
      </w:r>
    </w:p>
    <w:p w:rsidR="008D1975" w:rsidRPr="00213B3A" w:rsidRDefault="008D1975" w:rsidP="008D1975">
      <w:pPr>
        <w:ind w:firstLine="708"/>
        <w:jc w:val="both"/>
        <w:rPr>
          <w:sz w:val="28"/>
          <w:szCs w:val="28"/>
        </w:rPr>
      </w:pPr>
      <w:r w:rsidRPr="00213B3A">
        <w:rPr>
          <w:sz w:val="28"/>
          <w:szCs w:val="28"/>
        </w:rPr>
        <w:t xml:space="preserve">Http://nuclphys.sinp.msu.ru/ - Ядерная физика в интернете. </w:t>
      </w:r>
    </w:p>
    <w:p w:rsidR="008D1975" w:rsidRPr="00213B3A" w:rsidRDefault="008D1975" w:rsidP="008D1975">
      <w:pPr>
        <w:ind w:firstLine="708"/>
        <w:jc w:val="both"/>
        <w:rPr>
          <w:sz w:val="28"/>
          <w:szCs w:val="28"/>
        </w:rPr>
      </w:pPr>
      <w:r w:rsidRPr="00213B3A">
        <w:rPr>
          <w:sz w:val="28"/>
          <w:szCs w:val="28"/>
        </w:rPr>
        <w:t>http://kvant.mccme.ru/  -  Научно-популярный  физико-математический журнал «Квант».</w:t>
      </w:r>
    </w:p>
    <w:p w:rsidR="009B6DE6" w:rsidRPr="00C15377" w:rsidRDefault="008D1975" w:rsidP="005A0785">
      <w:pPr>
        <w:ind w:firstLine="708"/>
        <w:jc w:val="both"/>
      </w:pPr>
      <w:r w:rsidRPr="00213B3A">
        <w:rPr>
          <w:sz w:val="28"/>
          <w:szCs w:val="28"/>
        </w:rPr>
        <w:t>http://yos.ru/natural-sciences/scategory/18-phisic.htm  -</w:t>
      </w:r>
      <w:r>
        <w:rPr>
          <w:sz w:val="28"/>
          <w:szCs w:val="28"/>
        </w:rPr>
        <w:t xml:space="preserve"> </w:t>
      </w:r>
      <w:r w:rsidRPr="00213B3A">
        <w:rPr>
          <w:sz w:val="28"/>
          <w:szCs w:val="28"/>
        </w:rPr>
        <w:t>Естественнонаучный журнал для молодежи «Путь в науку»</w:t>
      </w:r>
    </w:p>
    <w:p w:rsidR="009B6DE6" w:rsidRPr="00C15377" w:rsidRDefault="009B6DE6" w:rsidP="0077570A">
      <w:pPr>
        <w:jc w:val="center"/>
      </w:pPr>
    </w:p>
    <w:sectPr w:rsidR="009B6DE6" w:rsidRPr="00C15377" w:rsidSect="00C15377">
      <w:pgSz w:w="11905" w:h="16837"/>
      <w:pgMar w:top="1418"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65A" w:rsidRDefault="0007465A">
      <w:r>
        <w:separator/>
      </w:r>
    </w:p>
  </w:endnote>
  <w:endnote w:type="continuationSeparator" w:id="0">
    <w:p w:rsidR="0007465A" w:rsidRDefault="0007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589" w:rsidRDefault="00DA7589" w:rsidP="0077570A">
    <w:pPr>
      <w:pStyle w:val="ad"/>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A7589" w:rsidRDefault="00DA7589" w:rsidP="0077570A">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829313"/>
      <w:docPartObj>
        <w:docPartGallery w:val="Page Numbers (Bottom of Page)"/>
        <w:docPartUnique/>
      </w:docPartObj>
    </w:sdtPr>
    <w:sdtEndPr/>
    <w:sdtContent>
      <w:p w:rsidR="00DA7589" w:rsidRDefault="00DA7589">
        <w:pPr>
          <w:pStyle w:val="ad"/>
          <w:jc w:val="right"/>
        </w:pPr>
        <w:r>
          <w:fldChar w:fldCharType="begin"/>
        </w:r>
        <w:r>
          <w:instrText xml:space="preserve"> PAGE   \* MERGEFORMAT </w:instrText>
        </w:r>
        <w:r>
          <w:fldChar w:fldCharType="separate"/>
        </w:r>
        <w:r w:rsidR="00905B60">
          <w:rPr>
            <w:noProof/>
          </w:rPr>
          <w:t>3</w:t>
        </w:r>
        <w:r>
          <w:rPr>
            <w:noProof/>
          </w:rPr>
          <w:fldChar w:fldCharType="end"/>
        </w:r>
      </w:p>
    </w:sdtContent>
  </w:sdt>
  <w:p w:rsidR="00DA7589" w:rsidRDefault="00DA7589" w:rsidP="0077570A">
    <w:pPr>
      <w:pStyle w:val="ad"/>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8658119"/>
      <w:docPartObj>
        <w:docPartGallery w:val="Page Numbers (Bottom of Page)"/>
        <w:docPartUnique/>
      </w:docPartObj>
    </w:sdtPr>
    <w:sdtEndPr/>
    <w:sdtContent>
      <w:p w:rsidR="00DA7589" w:rsidRDefault="00DA7589">
        <w:pPr>
          <w:pStyle w:val="ad"/>
          <w:jc w:val="right"/>
        </w:pPr>
        <w:r>
          <w:fldChar w:fldCharType="begin"/>
        </w:r>
        <w:r>
          <w:instrText>PAGE   \* MERGEFORMAT</w:instrText>
        </w:r>
        <w:r>
          <w:fldChar w:fldCharType="separate"/>
        </w:r>
        <w:r w:rsidR="00905B60">
          <w:rPr>
            <w:noProof/>
          </w:rPr>
          <w:t>13</w:t>
        </w:r>
        <w:r>
          <w:fldChar w:fldCharType="end"/>
        </w:r>
      </w:p>
    </w:sdtContent>
  </w:sdt>
  <w:p w:rsidR="00DA7589" w:rsidRPr="001449E6" w:rsidRDefault="00DA7589" w:rsidP="00CB61A6">
    <w:pPr>
      <w:pStyle w:val="ad"/>
      <w:ind w:right="25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65A" w:rsidRDefault="0007465A">
      <w:r>
        <w:separator/>
      </w:r>
    </w:p>
  </w:footnote>
  <w:footnote w:type="continuationSeparator" w:id="0">
    <w:p w:rsidR="0007465A" w:rsidRDefault="000746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15:restartNumberingAfterBreak="0">
    <w:nsid w:val="00000002"/>
    <w:multiLevelType w:val="singleLevel"/>
    <w:tmpl w:val="00000002"/>
    <w:name w:val="WW8Num3"/>
    <w:lvl w:ilvl="0">
      <w:start w:val="1"/>
      <w:numFmt w:val="bullet"/>
      <w:lvlText w:val=""/>
      <w:lvlJc w:val="left"/>
      <w:pPr>
        <w:tabs>
          <w:tab w:val="num" w:pos="567"/>
        </w:tabs>
        <w:ind w:left="567" w:hanging="567"/>
      </w:pPr>
      <w:rPr>
        <w:rFonts w:ascii="Symbol" w:hAnsi="Symbol"/>
      </w:rPr>
    </w:lvl>
  </w:abstractNum>
  <w:abstractNum w:abstractNumId="2" w15:restartNumberingAfterBreak="0">
    <w:nsid w:val="00000003"/>
    <w:multiLevelType w:val="singleLevel"/>
    <w:tmpl w:val="00000003"/>
    <w:name w:val="WW8Num4"/>
    <w:lvl w:ilvl="0">
      <w:start w:val="1"/>
      <w:numFmt w:val="bullet"/>
      <w:lvlText w:val=""/>
      <w:lvlJc w:val="left"/>
      <w:pPr>
        <w:tabs>
          <w:tab w:val="num" w:pos="153"/>
        </w:tabs>
        <w:ind w:left="153" w:hanging="360"/>
      </w:pPr>
      <w:rPr>
        <w:rFonts w:ascii="Symbol" w:hAnsi="Symbol"/>
      </w:rPr>
    </w:lvl>
  </w:abstractNum>
  <w:abstractNum w:abstractNumId="3" w15:restartNumberingAfterBreak="0">
    <w:nsid w:val="00000004"/>
    <w:multiLevelType w:val="singleLevel"/>
    <w:tmpl w:val="00000004"/>
    <w:name w:val="WW8Num6"/>
    <w:lvl w:ilvl="0">
      <w:start w:val="1"/>
      <w:numFmt w:val="bullet"/>
      <w:lvlText w:val=""/>
      <w:lvlJc w:val="left"/>
      <w:pPr>
        <w:tabs>
          <w:tab w:val="num" w:pos="153"/>
        </w:tabs>
        <w:ind w:left="153" w:hanging="360"/>
      </w:pPr>
      <w:rPr>
        <w:rFonts w:ascii="Symbol" w:hAnsi="Symbol"/>
      </w:rPr>
    </w:lvl>
  </w:abstractNum>
  <w:abstractNum w:abstractNumId="4" w15:restartNumberingAfterBreak="0">
    <w:nsid w:val="00000005"/>
    <w:multiLevelType w:val="singleLevel"/>
    <w:tmpl w:val="00000005"/>
    <w:name w:val="WW8Num8"/>
    <w:lvl w:ilvl="0">
      <w:start w:val="1"/>
      <w:numFmt w:val="decimal"/>
      <w:lvlText w:val="%1."/>
      <w:lvlJc w:val="left"/>
      <w:pPr>
        <w:tabs>
          <w:tab w:val="num" w:pos="1429"/>
        </w:tabs>
        <w:ind w:left="1429" w:hanging="360"/>
      </w:pPr>
    </w:lvl>
  </w:abstractNum>
  <w:abstractNum w:abstractNumId="5" w15:restartNumberingAfterBreak="0">
    <w:nsid w:val="00000006"/>
    <w:multiLevelType w:val="singleLevel"/>
    <w:tmpl w:val="00000006"/>
    <w:name w:val="WW8Num10"/>
    <w:lvl w:ilvl="0">
      <w:start w:val="1"/>
      <w:numFmt w:val="bullet"/>
      <w:lvlText w:val=""/>
      <w:lvlJc w:val="left"/>
      <w:pPr>
        <w:tabs>
          <w:tab w:val="num" w:pos="567"/>
        </w:tabs>
        <w:ind w:left="567" w:hanging="567"/>
      </w:pPr>
      <w:rPr>
        <w:rFonts w:ascii="Symbol" w:hAnsi="Symbol"/>
      </w:rPr>
    </w:lvl>
  </w:abstractNum>
  <w:abstractNum w:abstractNumId="6" w15:restartNumberingAfterBreak="0">
    <w:nsid w:val="00000007"/>
    <w:multiLevelType w:val="singleLevel"/>
    <w:tmpl w:val="00000007"/>
    <w:name w:val="WW8Num11"/>
    <w:lvl w:ilvl="0">
      <w:start w:val="1"/>
      <w:numFmt w:val="decimal"/>
      <w:lvlText w:val="%1."/>
      <w:lvlJc w:val="left"/>
      <w:pPr>
        <w:tabs>
          <w:tab w:val="num" w:pos="1429"/>
        </w:tabs>
        <w:ind w:left="1429" w:hanging="360"/>
      </w:pPr>
    </w:lvl>
  </w:abstractNum>
  <w:abstractNum w:abstractNumId="7"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BB3"/>
    <w:multiLevelType w:val="hybridMultilevel"/>
    <w:tmpl w:val="00002EA6"/>
    <w:lvl w:ilvl="0" w:tplc="000012D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6784"/>
    <w:multiLevelType w:val="hybridMultilevel"/>
    <w:tmpl w:val="00004AE1"/>
    <w:lvl w:ilvl="0" w:tplc="00003D6C">
      <w:start w:val="1"/>
      <w:numFmt w:val="bullet"/>
      <w:lvlText w:val="и"/>
      <w:lvlJc w:val="left"/>
      <w:pPr>
        <w:tabs>
          <w:tab w:val="num" w:pos="720"/>
        </w:tabs>
        <w:ind w:left="720" w:hanging="360"/>
      </w:pPr>
    </w:lvl>
    <w:lvl w:ilvl="1" w:tplc="00002CD6">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DF0CCD"/>
    <w:multiLevelType w:val="hybridMultilevel"/>
    <w:tmpl w:val="7EAE73C0"/>
    <w:lvl w:ilvl="0" w:tplc="98381A5A">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B6543BD"/>
    <w:multiLevelType w:val="hybridMultilevel"/>
    <w:tmpl w:val="E1007A20"/>
    <w:lvl w:ilvl="0" w:tplc="98381A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F601466"/>
    <w:multiLevelType w:val="hybridMultilevel"/>
    <w:tmpl w:val="10701604"/>
    <w:lvl w:ilvl="0" w:tplc="373ECC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7" w15:restartNumberingAfterBreak="0">
    <w:nsid w:val="122842BB"/>
    <w:multiLevelType w:val="hybridMultilevel"/>
    <w:tmpl w:val="6BC26630"/>
    <w:lvl w:ilvl="0" w:tplc="56FC8B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4844217"/>
    <w:multiLevelType w:val="hybridMultilevel"/>
    <w:tmpl w:val="1CE4B4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7757ED5"/>
    <w:multiLevelType w:val="hybridMultilevel"/>
    <w:tmpl w:val="7EA2B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B4E0F18"/>
    <w:multiLevelType w:val="hybridMultilevel"/>
    <w:tmpl w:val="68EA3AC2"/>
    <w:lvl w:ilvl="0" w:tplc="FE4C53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BEB071C"/>
    <w:multiLevelType w:val="hybridMultilevel"/>
    <w:tmpl w:val="84A2B182"/>
    <w:lvl w:ilvl="0" w:tplc="56FC8B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4873A7"/>
    <w:multiLevelType w:val="hybridMultilevel"/>
    <w:tmpl w:val="3E4C7810"/>
    <w:lvl w:ilvl="0" w:tplc="56FC8B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BE309D"/>
    <w:multiLevelType w:val="hybridMultilevel"/>
    <w:tmpl w:val="378C7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5E0F7E"/>
    <w:multiLevelType w:val="hybridMultilevel"/>
    <w:tmpl w:val="0076FB1A"/>
    <w:lvl w:ilvl="0" w:tplc="98381A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DA811B2"/>
    <w:multiLevelType w:val="hybridMultilevel"/>
    <w:tmpl w:val="1CE4B4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B5527EC"/>
    <w:multiLevelType w:val="hybridMultilevel"/>
    <w:tmpl w:val="9B3CBA1C"/>
    <w:lvl w:ilvl="0" w:tplc="2DFEE570">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5BA5141D"/>
    <w:multiLevelType w:val="hybridMultilevel"/>
    <w:tmpl w:val="B16A9C2E"/>
    <w:lvl w:ilvl="0" w:tplc="98381A5A">
      <w:numFmt w:val="bullet"/>
      <w:lvlText w:val="-"/>
      <w:lvlJc w:val="left"/>
      <w:pPr>
        <w:ind w:left="720" w:hanging="360"/>
      </w:pPr>
      <w:rPr>
        <w:rFonts w:ascii="Times New Roman" w:eastAsia="Times New Roman" w:hAnsi="Times New Roman" w:cs="Times New Roman" w:hint="default"/>
      </w:rPr>
    </w:lvl>
    <w:lvl w:ilvl="1" w:tplc="FE4C539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DD05F3"/>
    <w:multiLevelType w:val="hybridMultilevel"/>
    <w:tmpl w:val="8758D2EA"/>
    <w:lvl w:ilvl="0" w:tplc="DCC4DA18">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1434D8"/>
    <w:multiLevelType w:val="hybridMultilevel"/>
    <w:tmpl w:val="B8EA9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8243B4"/>
    <w:multiLevelType w:val="hybridMultilevel"/>
    <w:tmpl w:val="6F963D84"/>
    <w:lvl w:ilvl="0" w:tplc="EE34F9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1660E5"/>
    <w:multiLevelType w:val="hybridMultilevel"/>
    <w:tmpl w:val="FAE4C5A0"/>
    <w:lvl w:ilvl="0" w:tplc="98381A5A">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6"/>
  </w:num>
  <w:num w:numId="5">
    <w:abstractNumId w:val="20"/>
  </w:num>
  <w:num w:numId="6">
    <w:abstractNumId w:val="30"/>
  </w:num>
  <w:num w:numId="7">
    <w:abstractNumId w:val="26"/>
  </w:num>
  <w:num w:numId="8">
    <w:abstractNumId w:val="23"/>
  </w:num>
  <w:num w:numId="9">
    <w:abstractNumId w:val="29"/>
  </w:num>
  <w:num w:numId="10">
    <w:abstractNumId w:val="28"/>
  </w:num>
  <w:num w:numId="11">
    <w:abstractNumId w:val="19"/>
  </w:num>
  <w:num w:numId="12">
    <w:abstractNumId w:val="18"/>
  </w:num>
  <w:num w:numId="13">
    <w:abstractNumId w:val="25"/>
  </w:num>
  <w:num w:numId="14">
    <w:abstractNumId w:val="9"/>
  </w:num>
  <w:num w:numId="15">
    <w:abstractNumId w:val="10"/>
  </w:num>
  <w:num w:numId="16">
    <w:abstractNumId w:val="8"/>
  </w:num>
  <w:num w:numId="17">
    <w:abstractNumId w:val="22"/>
  </w:num>
  <w:num w:numId="18">
    <w:abstractNumId w:val="21"/>
  </w:num>
  <w:num w:numId="19">
    <w:abstractNumId w:val="17"/>
  </w:num>
  <w:num w:numId="20">
    <w:abstractNumId w:val="7"/>
  </w:num>
  <w:num w:numId="21">
    <w:abstractNumId w:val="11"/>
  </w:num>
  <w:num w:numId="22">
    <w:abstractNumId w:val="12"/>
  </w:num>
  <w:num w:numId="23">
    <w:abstractNumId w:val="13"/>
  </w:num>
  <w:num w:numId="24">
    <w:abstractNumId w:val="24"/>
  </w:num>
  <w:num w:numId="25">
    <w:abstractNumId w:val="15"/>
  </w:num>
  <w:num w:numId="26">
    <w:abstractNumId w:val="14"/>
  </w:num>
  <w:num w:numId="27">
    <w:abstractNumId w:val="3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B20"/>
    <w:rsid w:val="00002E00"/>
    <w:rsid w:val="00004C60"/>
    <w:rsid w:val="00005583"/>
    <w:rsid w:val="000057E8"/>
    <w:rsid w:val="00006515"/>
    <w:rsid w:val="000102D8"/>
    <w:rsid w:val="00010CF8"/>
    <w:rsid w:val="000147FB"/>
    <w:rsid w:val="00022CC4"/>
    <w:rsid w:val="000243B5"/>
    <w:rsid w:val="00024EC1"/>
    <w:rsid w:val="00025946"/>
    <w:rsid w:val="00032A29"/>
    <w:rsid w:val="000378C8"/>
    <w:rsid w:val="00041E94"/>
    <w:rsid w:val="0004337E"/>
    <w:rsid w:val="00043EB9"/>
    <w:rsid w:val="00045D76"/>
    <w:rsid w:val="00054452"/>
    <w:rsid w:val="000568F0"/>
    <w:rsid w:val="000577A3"/>
    <w:rsid w:val="00057A73"/>
    <w:rsid w:val="00057EC5"/>
    <w:rsid w:val="0006009F"/>
    <w:rsid w:val="0007465A"/>
    <w:rsid w:val="0007467D"/>
    <w:rsid w:val="0008106A"/>
    <w:rsid w:val="00082DEC"/>
    <w:rsid w:val="000874C3"/>
    <w:rsid w:val="00087E5E"/>
    <w:rsid w:val="00092EA2"/>
    <w:rsid w:val="0009558B"/>
    <w:rsid w:val="00097781"/>
    <w:rsid w:val="000A17A7"/>
    <w:rsid w:val="000A2CD4"/>
    <w:rsid w:val="000A3048"/>
    <w:rsid w:val="000B58F1"/>
    <w:rsid w:val="000B68DE"/>
    <w:rsid w:val="000B7F60"/>
    <w:rsid w:val="000C048B"/>
    <w:rsid w:val="000C39A3"/>
    <w:rsid w:val="000C7D2F"/>
    <w:rsid w:val="000D11C4"/>
    <w:rsid w:val="000D463E"/>
    <w:rsid w:val="000D775E"/>
    <w:rsid w:val="000D7C20"/>
    <w:rsid w:val="000E0398"/>
    <w:rsid w:val="000E07BA"/>
    <w:rsid w:val="000E1991"/>
    <w:rsid w:val="000E4CE0"/>
    <w:rsid w:val="000E536A"/>
    <w:rsid w:val="000E5674"/>
    <w:rsid w:val="000F010B"/>
    <w:rsid w:val="000F209E"/>
    <w:rsid w:val="000F42C5"/>
    <w:rsid w:val="000F55BD"/>
    <w:rsid w:val="00101D5C"/>
    <w:rsid w:val="00104881"/>
    <w:rsid w:val="001129F3"/>
    <w:rsid w:val="00113C14"/>
    <w:rsid w:val="00114C8B"/>
    <w:rsid w:val="001167E8"/>
    <w:rsid w:val="001214FB"/>
    <w:rsid w:val="00121B0D"/>
    <w:rsid w:val="001242C0"/>
    <w:rsid w:val="00124F20"/>
    <w:rsid w:val="00126908"/>
    <w:rsid w:val="0012716E"/>
    <w:rsid w:val="001317B2"/>
    <w:rsid w:val="00140CDD"/>
    <w:rsid w:val="00145BA6"/>
    <w:rsid w:val="00147593"/>
    <w:rsid w:val="00150238"/>
    <w:rsid w:val="00151180"/>
    <w:rsid w:val="001528F1"/>
    <w:rsid w:val="001545D3"/>
    <w:rsid w:val="00155906"/>
    <w:rsid w:val="00155960"/>
    <w:rsid w:val="001560C7"/>
    <w:rsid w:val="00157B1A"/>
    <w:rsid w:val="00157F07"/>
    <w:rsid w:val="00165948"/>
    <w:rsid w:val="00166B32"/>
    <w:rsid w:val="00171840"/>
    <w:rsid w:val="00184E19"/>
    <w:rsid w:val="00187305"/>
    <w:rsid w:val="00191243"/>
    <w:rsid w:val="00191F3A"/>
    <w:rsid w:val="0019300B"/>
    <w:rsid w:val="00196AC9"/>
    <w:rsid w:val="00197AA8"/>
    <w:rsid w:val="00197B57"/>
    <w:rsid w:val="001A32A8"/>
    <w:rsid w:val="001A3E24"/>
    <w:rsid w:val="001A6980"/>
    <w:rsid w:val="001B13E7"/>
    <w:rsid w:val="001B3BE4"/>
    <w:rsid w:val="001B594B"/>
    <w:rsid w:val="001B6EB9"/>
    <w:rsid w:val="001C404B"/>
    <w:rsid w:val="001C6343"/>
    <w:rsid w:val="001C78A2"/>
    <w:rsid w:val="001D08C4"/>
    <w:rsid w:val="001D0F1F"/>
    <w:rsid w:val="001D2C9F"/>
    <w:rsid w:val="001D5A96"/>
    <w:rsid w:val="001E073F"/>
    <w:rsid w:val="001E0AC8"/>
    <w:rsid w:val="001E0E6C"/>
    <w:rsid w:val="001E1EC1"/>
    <w:rsid w:val="001E239F"/>
    <w:rsid w:val="001E3843"/>
    <w:rsid w:val="001E4826"/>
    <w:rsid w:val="001E63FE"/>
    <w:rsid w:val="001E73F1"/>
    <w:rsid w:val="001F0427"/>
    <w:rsid w:val="001F4F2C"/>
    <w:rsid w:val="001F55C6"/>
    <w:rsid w:val="001F5A91"/>
    <w:rsid w:val="001F5B3D"/>
    <w:rsid w:val="00201ADB"/>
    <w:rsid w:val="00203CB4"/>
    <w:rsid w:val="00204437"/>
    <w:rsid w:val="00204C9C"/>
    <w:rsid w:val="00205187"/>
    <w:rsid w:val="00207EB3"/>
    <w:rsid w:val="0021066F"/>
    <w:rsid w:val="0021352B"/>
    <w:rsid w:val="0021413A"/>
    <w:rsid w:val="00214659"/>
    <w:rsid w:val="002147C7"/>
    <w:rsid w:val="0021612C"/>
    <w:rsid w:val="00220DE5"/>
    <w:rsid w:val="002432E8"/>
    <w:rsid w:val="002445DF"/>
    <w:rsid w:val="00245466"/>
    <w:rsid w:val="00251531"/>
    <w:rsid w:val="00251C0A"/>
    <w:rsid w:val="00251C2C"/>
    <w:rsid w:val="0025494F"/>
    <w:rsid w:val="00257D33"/>
    <w:rsid w:val="0026046E"/>
    <w:rsid w:val="00262220"/>
    <w:rsid w:val="00262EEE"/>
    <w:rsid w:val="00271963"/>
    <w:rsid w:val="002746B1"/>
    <w:rsid w:val="00274E85"/>
    <w:rsid w:val="00282742"/>
    <w:rsid w:val="00294031"/>
    <w:rsid w:val="002A04D9"/>
    <w:rsid w:val="002A14EC"/>
    <w:rsid w:val="002A7304"/>
    <w:rsid w:val="002B0229"/>
    <w:rsid w:val="002B42B7"/>
    <w:rsid w:val="002B4880"/>
    <w:rsid w:val="002B6D47"/>
    <w:rsid w:val="002B6D8C"/>
    <w:rsid w:val="002C5F7C"/>
    <w:rsid w:val="002C6FC4"/>
    <w:rsid w:val="002C7A46"/>
    <w:rsid w:val="002D2000"/>
    <w:rsid w:val="002D38CF"/>
    <w:rsid w:val="002D5423"/>
    <w:rsid w:val="002D5CFF"/>
    <w:rsid w:val="002E572F"/>
    <w:rsid w:val="002F458A"/>
    <w:rsid w:val="002F4C68"/>
    <w:rsid w:val="002F53D0"/>
    <w:rsid w:val="002F6923"/>
    <w:rsid w:val="00301773"/>
    <w:rsid w:val="003049CD"/>
    <w:rsid w:val="00306609"/>
    <w:rsid w:val="003149B1"/>
    <w:rsid w:val="00322900"/>
    <w:rsid w:val="00324D59"/>
    <w:rsid w:val="00326EDB"/>
    <w:rsid w:val="00327244"/>
    <w:rsid w:val="00330D2A"/>
    <w:rsid w:val="00332DF3"/>
    <w:rsid w:val="00340433"/>
    <w:rsid w:val="00340DB3"/>
    <w:rsid w:val="00342E3D"/>
    <w:rsid w:val="00343D27"/>
    <w:rsid w:val="003529F9"/>
    <w:rsid w:val="003607B8"/>
    <w:rsid w:val="00363F81"/>
    <w:rsid w:val="00372268"/>
    <w:rsid w:val="00375A0F"/>
    <w:rsid w:val="00375FFC"/>
    <w:rsid w:val="003765C5"/>
    <w:rsid w:val="00377AAE"/>
    <w:rsid w:val="00384B12"/>
    <w:rsid w:val="00385D06"/>
    <w:rsid w:val="00386852"/>
    <w:rsid w:val="00387290"/>
    <w:rsid w:val="00390C6B"/>
    <w:rsid w:val="00391BB8"/>
    <w:rsid w:val="003937AC"/>
    <w:rsid w:val="00395AAA"/>
    <w:rsid w:val="003A4F64"/>
    <w:rsid w:val="003A508E"/>
    <w:rsid w:val="003A642D"/>
    <w:rsid w:val="003A6835"/>
    <w:rsid w:val="003B1BBE"/>
    <w:rsid w:val="003B3851"/>
    <w:rsid w:val="003C0B39"/>
    <w:rsid w:val="003C148A"/>
    <w:rsid w:val="003C2EF6"/>
    <w:rsid w:val="003D2DFD"/>
    <w:rsid w:val="003D356F"/>
    <w:rsid w:val="003D6987"/>
    <w:rsid w:val="003E0565"/>
    <w:rsid w:val="003E5572"/>
    <w:rsid w:val="003E5B34"/>
    <w:rsid w:val="003E62BC"/>
    <w:rsid w:val="003F162C"/>
    <w:rsid w:val="003F1F66"/>
    <w:rsid w:val="003F36FD"/>
    <w:rsid w:val="003F6D82"/>
    <w:rsid w:val="00401574"/>
    <w:rsid w:val="00401C9F"/>
    <w:rsid w:val="00404528"/>
    <w:rsid w:val="00404B6C"/>
    <w:rsid w:val="00405855"/>
    <w:rsid w:val="00406B20"/>
    <w:rsid w:val="00407560"/>
    <w:rsid w:val="00407F6C"/>
    <w:rsid w:val="00410566"/>
    <w:rsid w:val="00411FD2"/>
    <w:rsid w:val="0041261F"/>
    <w:rsid w:val="0041345B"/>
    <w:rsid w:val="00414BFC"/>
    <w:rsid w:val="00414D37"/>
    <w:rsid w:val="00415D31"/>
    <w:rsid w:val="00422326"/>
    <w:rsid w:val="00423428"/>
    <w:rsid w:val="00423891"/>
    <w:rsid w:val="0042642F"/>
    <w:rsid w:val="0043073E"/>
    <w:rsid w:val="004342E1"/>
    <w:rsid w:val="0043668E"/>
    <w:rsid w:val="00445B70"/>
    <w:rsid w:val="004512AA"/>
    <w:rsid w:val="004523AC"/>
    <w:rsid w:val="0045729C"/>
    <w:rsid w:val="00457B88"/>
    <w:rsid w:val="004603C4"/>
    <w:rsid w:val="00460EF7"/>
    <w:rsid w:val="00460FE9"/>
    <w:rsid w:val="004612DF"/>
    <w:rsid w:val="004624D2"/>
    <w:rsid w:val="00462CE5"/>
    <w:rsid w:val="00470F10"/>
    <w:rsid w:val="00472A7F"/>
    <w:rsid w:val="00474D91"/>
    <w:rsid w:val="00476963"/>
    <w:rsid w:val="00477706"/>
    <w:rsid w:val="0048010D"/>
    <w:rsid w:val="00480EA9"/>
    <w:rsid w:val="00484AB1"/>
    <w:rsid w:val="00487389"/>
    <w:rsid w:val="00491622"/>
    <w:rsid w:val="0049279A"/>
    <w:rsid w:val="0049320D"/>
    <w:rsid w:val="004963AF"/>
    <w:rsid w:val="00497665"/>
    <w:rsid w:val="00497BEF"/>
    <w:rsid w:val="004A0CCF"/>
    <w:rsid w:val="004A3548"/>
    <w:rsid w:val="004A3F18"/>
    <w:rsid w:val="004A4F7E"/>
    <w:rsid w:val="004A604D"/>
    <w:rsid w:val="004B0854"/>
    <w:rsid w:val="004B20E3"/>
    <w:rsid w:val="004B41DC"/>
    <w:rsid w:val="004B4C07"/>
    <w:rsid w:val="004B5481"/>
    <w:rsid w:val="004C141A"/>
    <w:rsid w:val="004C1BA2"/>
    <w:rsid w:val="004C507E"/>
    <w:rsid w:val="004C532C"/>
    <w:rsid w:val="004C6CF6"/>
    <w:rsid w:val="004D03CE"/>
    <w:rsid w:val="004D055D"/>
    <w:rsid w:val="004D0D8A"/>
    <w:rsid w:val="004D7D20"/>
    <w:rsid w:val="004E205D"/>
    <w:rsid w:val="004E6697"/>
    <w:rsid w:val="004F1E2F"/>
    <w:rsid w:val="00506D47"/>
    <w:rsid w:val="005154D2"/>
    <w:rsid w:val="00516A91"/>
    <w:rsid w:val="00517669"/>
    <w:rsid w:val="00520E36"/>
    <w:rsid w:val="00522F6E"/>
    <w:rsid w:val="00522F79"/>
    <w:rsid w:val="00523892"/>
    <w:rsid w:val="00524634"/>
    <w:rsid w:val="005263BE"/>
    <w:rsid w:val="005363E2"/>
    <w:rsid w:val="00536660"/>
    <w:rsid w:val="005366BA"/>
    <w:rsid w:val="005368E6"/>
    <w:rsid w:val="00536FB2"/>
    <w:rsid w:val="00541B1C"/>
    <w:rsid w:val="005445BB"/>
    <w:rsid w:val="00545F87"/>
    <w:rsid w:val="005502D1"/>
    <w:rsid w:val="005503BD"/>
    <w:rsid w:val="00551244"/>
    <w:rsid w:val="0055363A"/>
    <w:rsid w:val="005541FF"/>
    <w:rsid w:val="005600D2"/>
    <w:rsid w:val="005616A5"/>
    <w:rsid w:val="00571919"/>
    <w:rsid w:val="00573C59"/>
    <w:rsid w:val="0057748B"/>
    <w:rsid w:val="00581465"/>
    <w:rsid w:val="00581C67"/>
    <w:rsid w:val="005909CE"/>
    <w:rsid w:val="00593CF8"/>
    <w:rsid w:val="0059690A"/>
    <w:rsid w:val="005A061F"/>
    <w:rsid w:val="005A0785"/>
    <w:rsid w:val="005A337D"/>
    <w:rsid w:val="005A3B9E"/>
    <w:rsid w:val="005A76B8"/>
    <w:rsid w:val="005B489C"/>
    <w:rsid w:val="005C315E"/>
    <w:rsid w:val="005C3241"/>
    <w:rsid w:val="005C79BD"/>
    <w:rsid w:val="005D0C46"/>
    <w:rsid w:val="005D6DD0"/>
    <w:rsid w:val="005D700B"/>
    <w:rsid w:val="005E26F5"/>
    <w:rsid w:val="005E29A7"/>
    <w:rsid w:val="005E4E66"/>
    <w:rsid w:val="005E5CA8"/>
    <w:rsid w:val="005E7192"/>
    <w:rsid w:val="005F4033"/>
    <w:rsid w:val="006027F6"/>
    <w:rsid w:val="00606E73"/>
    <w:rsid w:val="00610562"/>
    <w:rsid w:val="00614A40"/>
    <w:rsid w:val="00615FC1"/>
    <w:rsid w:val="00616519"/>
    <w:rsid w:val="006165A9"/>
    <w:rsid w:val="00621E0A"/>
    <w:rsid w:val="00623DC4"/>
    <w:rsid w:val="006254B8"/>
    <w:rsid w:val="00625B6A"/>
    <w:rsid w:val="0062613F"/>
    <w:rsid w:val="00626C8E"/>
    <w:rsid w:val="00630126"/>
    <w:rsid w:val="0063401A"/>
    <w:rsid w:val="00642592"/>
    <w:rsid w:val="00650AA3"/>
    <w:rsid w:val="00654025"/>
    <w:rsid w:val="006552D2"/>
    <w:rsid w:val="0065646A"/>
    <w:rsid w:val="00657061"/>
    <w:rsid w:val="00663B04"/>
    <w:rsid w:val="00664763"/>
    <w:rsid w:val="00670E79"/>
    <w:rsid w:val="00671919"/>
    <w:rsid w:val="00671F41"/>
    <w:rsid w:val="00674F83"/>
    <w:rsid w:val="00675A7C"/>
    <w:rsid w:val="0068132C"/>
    <w:rsid w:val="00681637"/>
    <w:rsid w:val="00684C24"/>
    <w:rsid w:val="00691775"/>
    <w:rsid w:val="006953CD"/>
    <w:rsid w:val="00696343"/>
    <w:rsid w:val="006A0889"/>
    <w:rsid w:val="006A151D"/>
    <w:rsid w:val="006A2898"/>
    <w:rsid w:val="006A5777"/>
    <w:rsid w:val="006B1F57"/>
    <w:rsid w:val="006B2A4C"/>
    <w:rsid w:val="006B5072"/>
    <w:rsid w:val="006C1DE4"/>
    <w:rsid w:val="006C4A2A"/>
    <w:rsid w:val="006C7DE4"/>
    <w:rsid w:val="006D5DB8"/>
    <w:rsid w:val="006E002B"/>
    <w:rsid w:val="006E14B0"/>
    <w:rsid w:val="006E1FD1"/>
    <w:rsid w:val="006E2E96"/>
    <w:rsid w:val="006E5416"/>
    <w:rsid w:val="006E7608"/>
    <w:rsid w:val="006E7ADC"/>
    <w:rsid w:val="006F0057"/>
    <w:rsid w:val="006F175D"/>
    <w:rsid w:val="006F3921"/>
    <w:rsid w:val="00700BA1"/>
    <w:rsid w:val="00703C08"/>
    <w:rsid w:val="0070449E"/>
    <w:rsid w:val="00707F90"/>
    <w:rsid w:val="0071058B"/>
    <w:rsid w:val="00711461"/>
    <w:rsid w:val="007135CC"/>
    <w:rsid w:val="00714795"/>
    <w:rsid w:val="00715841"/>
    <w:rsid w:val="007211B5"/>
    <w:rsid w:val="00722779"/>
    <w:rsid w:val="00724343"/>
    <w:rsid w:val="007257C2"/>
    <w:rsid w:val="00726B10"/>
    <w:rsid w:val="007314A0"/>
    <w:rsid w:val="00731E18"/>
    <w:rsid w:val="00734893"/>
    <w:rsid w:val="00734E5F"/>
    <w:rsid w:val="00737E7D"/>
    <w:rsid w:val="00742474"/>
    <w:rsid w:val="007427DF"/>
    <w:rsid w:val="0074368C"/>
    <w:rsid w:val="00744D64"/>
    <w:rsid w:val="00744EAA"/>
    <w:rsid w:val="00752288"/>
    <w:rsid w:val="007525B8"/>
    <w:rsid w:val="00756139"/>
    <w:rsid w:val="00756D27"/>
    <w:rsid w:val="00756FA2"/>
    <w:rsid w:val="007633F2"/>
    <w:rsid w:val="00770DBF"/>
    <w:rsid w:val="00774EA5"/>
    <w:rsid w:val="00774F79"/>
    <w:rsid w:val="0077570A"/>
    <w:rsid w:val="007763A7"/>
    <w:rsid w:val="00777E54"/>
    <w:rsid w:val="00780BDD"/>
    <w:rsid w:val="0078273C"/>
    <w:rsid w:val="00782C8D"/>
    <w:rsid w:val="00784052"/>
    <w:rsid w:val="00784897"/>
    <w:rsid w:val="00785F98"/>
    <w:rsid w:val="007925DC"/>
    <w:rsid w:val="00793D42"/>
    <w:rsid w:val="007968F1"/>
    <w:rsid w:val="00797EDF"/>
    <w:rsid w:val="007A0112"/>
    <w:rsid w:val="007A2270"/>
    <w:rsid w:val="007A5803"/>
    <w:rsid w:val="007A7D7F"/>
    <w:rsid w:val="007B0676"/>
    <w:rsid w:val="007B1CB6"/>
    <w:rsid w:val="007B2979"/>
    <w:rsid w:val="007C2DB6"/>
    <w:rsid w:val="007C513E"/>
    <w:rsid w:val="007C59B7"/>
    <w:rsid w:val="007C59D8"/>
    <w:rsid w:val="007C7185"/>
    <w:rsid w:val="007C7430"/>
    <w:rsid w:val="007D064F"/>
    <w:rsid w:val="007D22BD"/>
    <w:rsid w:val="007D5124"/>
    <w:rsid w:val="007D69C4"/>
    <w:rsid w:val="007E28EE"/>
    <w:rsid w:val="007E474F"/>
    <w:rsid w:val="007F0174"/>
    <w:rsid w:val="007F17AE"/>
    <w:rsid w:val="007F1EDF"/>
    <w:rsid w:val="007F5187"/>
    <w:rsid w:val="007F678C"/>
    <w:rsid w:val="007F7872"/>
    <w:rsid w:val="00803826"/>
    <w:rsid w:val="00804108"/>
    <w:rsid w:val="00804486"/>
    <w:rsid w:val="00805134"/>
    <w:rsid w:val="00805242"/>
    <w:rsid w:val="00807822"/>
    <w:rsid w:val="00811951"/>
    <w:rsid w:val="00814EF4"/>
    <w:rsid w:val="00821ACC"/>
    <w:rsid w:val="0082311C"/>
    <w:rsid w:val="00823995"/>
    <w:rsid w:val="008240CA"/>
    <w:rsid w:val="00824438"/>
    <w:rsid w:val="008358DA"/>
    <w:rsid w:val="00840746"/>
    <w:rsid w:val="00840915"/>
    <w:rsid w:val="0084140D"/>
    <w:rsid w:val="008464F6"/>
    <w:rsid w:val="0085414D"/>
    <w:rsid w:val="00854474"/>
    <w:rsid w:val="00855021"/>
    <w:rsid w:val="00857DC6"/>
    <w:rsid w:val="0086199D"/>
    <w:rsid w:val="00861BDA"/>
    <w:rsid w:val="008640F3"/>
    <w:rsid w:val="00867EBD"/>
    <w:rsid w:val="0087191D"/>
    <w:rsid w:val="00872C62"/>
    <w:rsid w:val="008774E2"/>
    <w:rsid w:val="00877DEA"/>
    <w:rsid w:val="008807E2"/>
    <w:rsid w:val="00880F00"/>
    <w:rsid w:val="00881AE8"/>
    <w:rsid w:val="00882120"/>
    <w:rsid w:val="0088439D"/>
    <w:rsid w:val="008875E7"/>
    <w:rsid w:val="00891EBC"/>
    <w:rsid w:val="00896387"/>
    <w:rsid w:val="008A25E2"/>
    <w:rsid w:val="008A2A3D"/>
    <w:rsid w:val="008A34A0"/>
    <w:rsid w:val="008A476B"/>
    <w:rsid w:val="008A5B6C"/>
    <w:rsid w:val="008B2A3B"/>
    <w:rsid w:val="008B3B34"/>
    <w:rsid w:val="008B6362"/>
    <w:rsid w:val="008B66C7"/>
    <w:rsid w:val="008B6E05"/>
    <w:rsid w:val="008C0EAC"/>
    <w:rsid w:val="008C11D5"/>
    <w:rsid w:val="008C293D"/>
    <w:rsid w:val="008D0C83"/>
    <w:rsid w:val="008D0CB5"/>
    <w:rsid w:val="008D1975"/>
    <w:rsid w:val="008D2376"/>
    <w:rsid w:val="008D2493"/>
    <w:rsid w:val="008D33C1"/>
    <w:rsid w:val="008D57DD"/>
    <w:rsid w:val="008E50A2"/>
    <w:rsid w:val="008E6DE4"/>
    <w:rsid w:val="008F014E"/>
    <w:rsid w:val="008F0336"/>
    <w:rsid w:val="008F2B41"/>
    <w:rsid w:val="008F3AA0"/>
    <w:rsid w:val="008F7565"/>
    <w:rsid w:val="0090005A"/>
    <w:rsid w:val="00903DC5"/>
    <w:rsid w:val="00905266"/>
    <w:rsid w:val="00905B60"/>
    <w:rsid w:val="009068A6"/>
    <w:rsid w:val="00912131"/>
    <w:rsid w:val="009156F3"/>
    <w:rsid w:val="00916970"/>
    <w:rsid w:val="00916D1E"/>
    <w:rsid w:val="00920CF7"/>
    <w:rsid w:val="00926974"/>
    <w:rsid w:val="00926EB3"/>
    <w:rsid w:val="00931876"/>
    <w:rsid w:val="00931E03"/>
    <w:rsid w:val="00933342"/>
    <w:rsid w:val="0093471A"/>
    <w:rsid w:val="009355D7"/>
    <w:rsid w:val="00935F5C"/>
    <w:rsid w:val="00936078"/>
    <w:rsid w:val="009367B8"/>
    <w:rsid w:val="00937D99"/>
    <w:rsid w:val="00942EB0"/>
    <w:rsid w:val="00946BFF"/>
    <w:rsid w:val="0095150D"/>
    <w:rsid w:val="00952CDE"/>
    <w:rsid w:val="00960023"/>
    <w:rsid w:val="009606F3"/>
    <w:rsid w:val="00960AD6"/>
    <w:rsid w:val="00960C40"/>
    <w:rsid w:val="009614D9"/>
    <w:rsid w:val="00964C5F"/>
    <w:rsid w:val="00966616"/>
    <w:rsid w:val="00966FEE"/>
    <w:rsid w:val="00970283"/>
    <w:rsid w:val="00972DD4"/>
    <w:rsid w:val="00973EA9"/>
    <w:rsid w:val="0097589F"/>
    <w:rsid w:val="009820DD"/>
    <w:rsid w:val="00982CA5"/>
    <w:rsid w:val="009857AF"/>
    <w:rsid w:val="00985CB1"/>
    <w:rsid w:val="00991A2C"/>
    <w:rsid w:val="00992E40"/>
    <w:rsid w:val="00992FFC"/>
    <w:rsid w:val="009945FB"/>
    <w:rsid w:val="009961A7"/>
    <w:rsid w:val="00997360"/>
    <w:rsid w:val="009977E6"/>
    <w:rsid w:val="009A46DF"/>
    <w:rsid w:val="009A5012"/>
    <w:rsid w:val="009A63CC"/>
    <w:rsid w:val="009B00A7"/>
    <w:rsid w:val="009B260A"/>
    <w:rsid w:val="009B5A1D"/>
    <w:rsid w:val="009B5A78"/>
    <w:rsid w:val="009B633F"/>
    <w:rsid w:val="009B6DE6"/>
    <w:rsid w:val="009B7A6A"/>
    <w:rsid w:val="009C0223"/>
    <w:rsid w:val="009C16A3"/>
    <w:rsid w:val="009C1AFB"/>
    <w:rsid w:val="009C5506"/>
    <w:rsid w:val="009C5699"/>
    <w:rsid w:val="009D0A0C"/>
    <w:rsid w:val="009D1359"/>
    <w:rsid w:val="009D1E54"/>
    <w:rsid w:val="009D46F0"/>
    <w:rsid w:val="009E2D76"/>
    <w:rsid w:val="009E4885"/>
    <w:rsid w:val="009E4AD9"/>
    <w:rsid w:val="009E543C"/>
    <w:rsid w:val="009E6443"/>
    <w:rsid w:val="009E7E93"/>
    <w:rsid w:val="009F16F3"/>
    <w:rsid w:val="009F252F"/>
    <w:rsid w:val="009F3A99"/>
    <w:rsid w:val="009F3F1B"/>
    <w:rsid w:val="009F5C42"/>
    <w:rsid w:val="009F7068"/>
    <w:rsid w:val="009F7CDF"/>
    <w:rsid w:val="00A00213"/>
    <w:rsid w:val="00A01B17"/>
    <w:rsid w:val="00A05B92"/>
    <w:rsid w:val="00A123F3"/>
    <w:rsid w:val="00A132AF"/>
    <w:rsid w:val="00A15107"/>
    <w:rsid w:val="00A1771C"/>
    <w:rsid w:val="00A21FA4"/>
    <w:rsid w:val="00A234CF"/>
    <w:rsid w:val="00A23F5C"/>
    <w:rsid w:val="00A24B57"/>
    <w:rsid w:val="00A25913"/>
    <w:rsid w:val="00A260D4"/>
    <w:rsid w:val="00A26398"/>
    <w:rsid w:val="00A272CD"/>
    <w:rsid w:val="00A3087F"/>
    <w:rsid w:val="00A378A7"/>
    <w:rsid w:val="00A40499"/>
    <w:rsid w:val="00A4053F"/>
    <w:rsid w:val="00A4267F"/>
    <w:rsid w:val="00A42A60"/>
    <w:rsid w:val="00A448CF"/>
    <w:rsid w:val="00A45332"/>
    <w:rsid w:val="00A45F89"/>
    <w:rsid w:val="00A46192"/>
    <w:rsid w:val="00A543CD"/>
    <w:rsid w:val="00A56B21"/>
    <w:rsid w:val="00A617F5"/>
    <w:rsid w:val="00A62195"/>
    <w:rsid w:val="00A70F5E"/>
    <w:rsid w:val="00A715D0"/>
    <w:rsid w:val="00A719AD"/>
    <w:rsid w:val="00A720C3"/>
    <w:rsid w:val="00A752A8"/>
    <w:rsid w:val="00A81333"/>
    <w:rsid w:val="00A8273A"/>
    <w:rsid w:val="00A851CD"/>
    <w:rsid w:val="00A85B79"/>
    <w:rsid w:val="00A96374"/>
    <w:rsid w:val="00AB43F1"/>
    <w:rsid w:val="00AB5601"/>
    <w:rsid w:val="00AB6CEA"/>
    <w:rsid w:val="00AC4F2B"/>
    <w:rsid w:val="00AD0BBF"/>
    <w:rsid w:val="00AD3901"/>
    <w:rsid w:val="00AD4699"/>
    <w:rsid w:val="00AD60B1"/>
    <w:rsid w:val="00AD79BF"/>
    <w:rsid w:val="00AE52C7"/>
    <w:rsid w:val="00AE6B52"/>
    <w:rsid w:val="00AE7529"/>
    <w:rsid w:val="00AF2045"/>
    <w:rsid w:val="00AF2602"/>
    <w:rsid w:val="00AF4ECF"/>
    <w:rsid w:val="00B0399D"/>
    <w:rsid w:val="00B0411E"/>
    <w:rsid w:val="00B04E1C"/>
    <w:rsid w:val="00B12ED5"/>
    <w:rsid w:val="00B142C5"/>
    <w:rsid w:val="00B159E2"/>
    <w:rsid w:val="00B23E82"/>
    <w:rsid w:val="00B255FF"/>
    <w:rsid w:val="00B263BC"/>
    <w:rsid w:val="00B300BB"/>
    <w:rsid w:val="00B32589"/>
    <w:rsid w:val="00B33118"/>
    <w:rsid w:val="00B34177"/>
    <w:rsid w:val="00B34CDD"/>
    <w:rsid w:val="00B40736"/>
    <w:rsid w:val="00B427FD"/>
    <w:rsid w:val="00B4625F"/>
    <w:rsid w:val="00B505CE"/>
    <w:rsid w:val="00B609A0"/>
    <w:rsid w:val="00B61733"/>
    <w:rsid w:val="00B659D6"/>
    <w:rsid w:val="00B707E1"/>
    <w:rsid w:val="00B74251"/>
    <w:rsid w:val="00B748EF"/>
    <w:rsid w:val="00B754A2"/>
    <w:rsid w:val="00B75C89"/>
    <w:rsid w:val="00B76060"/>
    <w:rsid w:val="00B778DF"/>
    <w:rsid w:val="00B8085A"/>
    <w:rsid w:val="00B80C60"/>
    <w:rsid w:val="00B8794F"/>
    <w:rsid w:val="00B904FF"/>
    <w:rsid w:val="00B9201E"/>
    <w:rsid w:val="00B928CA"/>
    <w:rsid w:val="00B928D7"/>
    <w:rsid w:val="00B937D7"/>
    <w:rsid w:val="00B94FE2"/>
    <w:rsid w:val="00B95CD6"/>
    <w:rsid w:val="00B97349"/>
    <w:rsid w:val="00BA462E"/>
    <w:rsid w:val="00BA592E"/>
    <w:rsid w:val="00BB0975"/>
    <w:rsid w:val="00BB0F51"/>
    <w:rsid w:val="00BB366A"/>
    <w:rsid w:val="00BC0A5B"/>
    <w:rsid w:val="00BC3771"/>
    <w:rsid w:val="00BC6538"/>
    <w:rsid w:val="00BD55B0"/>
    <w:rsid w:val="00BE1455"/>
    <w:rsid w:val="00BE1B7A"/>
    <w:rsid w:val="00BE1DDD"/>
    <w:rsid w:val="00BE320A"/>
    <w:rsid w:val="00BE3520"/>
    <w:rsid w:val="00BF21D3"/>
    <w:rsid w:val="00BF278C"/>
    <w:rsid w:val="00BF4F53"/>
    <w:rsid w:val="00BF5316"/>
    <w:rsid w:val="00C000D8"/>
    <w:rsid w:val="00C0177D"/>
    <w:rsid w:val="00C01E58"/>
    <w:rsid w:val="00C03029"/>
    <w:rsid w:val="00C060C1"/>
    <w:rsid w:val="00C064F7"/>
    <w:rsid w:val="00C07A22"/>
    <w:rsid w:val="00C10E10"/>
    <w:rsid w:val="00C15377"/>
    <w:rsid w:val="00C2052B"/>
    <w:rsid w:val="00C22572"/>
    <w:rsid w:val="00C30C08"/>
    <w:rsid w:val="00C43673"/>
    <w:rsid w:val="00C4439F"/>
    <w:rsid w:val="00C44A57"/>
    <w:rsid w:val="00C453B3"/>
    <w:rsid w:val="00C46905"/>
    <w:rsid w:val="00C50315"/>
    <w:rsid w:val="00C5096D"/>
    <w:rsid w:val="00C51FFB"/>
    <w:rsid w:val="00C5469C"/>
    <w:rsid w:val="00C563C3"/>
    <w:rsid w:val="00C57F68"/>
    <w:rsid w:val="00C57F6B"/>
    <w:rsid w:val="00C65421"/>
    <w:rsid w:val="00C66694"/>
    <w:rsid w:val="00C67033"/>
    <w:rsid w:val="00C726C1"/>
    <w:rsid w:val="00C73792"/>
    <w:rsid w:val="00C73D2E"/>
    <w:rsid w:val="00C7662F"/>
    <w:rsid w:val="00C77949"/>
    <w:rsid w:val="00C81849"/>
    <w:rsid w:val="00C83D66"/>
    <w:rsid w:val="00C8487E"/>
    <w:rsid w:val="00C8516E"/>
    <w:rsid w:val="00C85DB7"/>
    <w:rsid w:val="00C9105E"/>
    <w:rsid w:val="00C91DAA"/>
    <w:rsid w:val="00C94F77"/>
    <w:rsid w:val="00CA0E9F"/>
    <w:rsid w:val="00CB062C"/>
    <w:rsid w:val="00CB61A6"/>
    <w:rsid w:val="00CB6E6F"/>
    <w:rsid w:val="00CC0F52"/>
    <w:rsid w:val="00CC2185"/>
    <w:rsid w:val="00CC5C4D"/>
    <w:rsid w:val="00CC6CA2"/>
    <w:rsid w:val="00CC6E1B"/>
    <w:rsid w:val="00CC6F72"/>
    <w:rsid w:val="00CD0B7F"/>
    <w:rsid w:val="00CE2EA5"/>
    <w:rsid w:val="00CE4151"/>
    <w:rsid w:val="00CE4C9D"/>
    <w:rsid w:val="00CE544C"/>
    <w:rsid w:val="00CE5591"/>
    <w:rsid w:val="00CE5ED8"/>
    <w:rsid w:val="00CE6871"/>
    <w:rsid w:val="00CF3E89"/>
    <w:rsid w:val="00CF4D67"/>
    <w:rsid w:val="00D003EF"/>
    <w:rsid w:val="00D054B6"/>
    <w:rsid w:val="00D06649"/>
    <w:rsid w:val="00D07338"/>
    <w:rsid w:val="00D07F31"/>
    <w:rsid w:val="00D10565"/>
    <w:rsid w:val="00D11570"/>
    <w:rsid w:val="00D14DC1"/>
    <w:rsid w:val="00D176AF"/>
    <w:rsid w:val="00D20296"/>
    <w:rsid w:val="00D21DAF"/>
    <w:rsid w:val="00D22183"/>
    <w:rsid w:val="00D24FC0"/>
    <w:rsid w:val="00D25AAB"/>
    <w:rsid w:val="00D343BE"/>
    <w:rsid w:val="00D347FB"/>
    <w:rsid w:val="00D40989"/>
    <w:rsid w:val="00D415E9"/>
    <w:rsid w:val="00D41B29"/>
    <w:rsid w:val="00D41C06"/>
    <w:rsid w:val="00D50392"/>
    <w:rsid w:val="00D60DE0"/>
    <w:rsid w:val="00D67430"/>
    <w:rsid w:val="00D70543"/>
    <w:rsid w:val="00D706E5"/>
    <w:rsid w:val="00D718BE"/>
    <w:rsid w:val="00D733E3"/>
    <w:rsid w:val="00D739F5"/>
    <w:rsid w:val="00D752F0"/>
    <w:rsid w:val="00D767AB"/>
    <w:rsid w:val="00D76FD6"/>
    <w:rsid w:val="00D8460A"/>
    <w:rsid w:val="00D85D7C"/>
    <w:rsid w:val="00D90EED"/>
    <w:rsid w:val="00D95768"/>
    <w:rsid w:val="00DA13FA"/>
    <w:rsid w:val="00DA230F"/>
    <w:rsid w:val="00DA2D56"/>
    <w:rsid w:val="00DA334C"/>
    <w:rsid w:val="00DA7589"/>
    <w:rsid w:val="00DB066C"/>
    <w:rsid w:val="00DB397A"/>
    <w:rsid w:val="00DC76E1"/>
    <w:rsid w:val="00DD1C65"/>
    <w:rsid w:val="00DE2367"/>
    <w:rsid w:val="00DE408C"/>
    <w:rsid w:val="00DF2ABD"/>
    <w:rsid w:val="00DF2AC3"/>
    <w:rsid w:val="00DF2F71"/>
    <w:rsid w:val="00DF4469"/>
    <w:rsid w:val="00DF57AC"/>
    <w:rsid w:val="00E016FE"/>
    <w:rsid w:val="00E01ED6"/>
    <w:rsid w:val="00E028AC"/>
    <w:rsid w:val="00E040A7"/>
    <w:rsid w:val="00E05210"/>
    <w:rsid w:val="00E05AB8"/>
    <w:rsid w:val="00E0683B"/>
    <w:rsid w:val="00E07821"/>
    <w:rsid w:val="00E07E93"/>
    <w:rsid w:val="00E14D41"/>
    <w:rsid w:val="00E158E5"/>
    <w:rsid w:val="00E17E57"/>
    <w:rsid w:val="00E2472F"/>
    <w:rsid w:val="00E257F7"/>
    <w:rsid w:val="00E27761"/>
    <w:rsid w:val="00E27895"/>
    <w:rsid w:val="00E30168"/>
    <w:rsid w:val="00E31021"/>
    <w:rsid w:val="00E3270A"/>
    <w:rsid w:val="00E450F6"/>
    <w:rsid w:val="00E530F5"/>
    <w:rsid w:val="00E56115"/>
    <w:rsid w:val="00E641EB"/>
    <w:rsid w:val="00E70547"/>
    <w:rsid w:val="00E70BF7"/>
    <w:rsid w:val="00E71806"/>
    <w:rsid w:val="00E72298"/>
    <w:rsid w:val="00E726CA"/>
    <w:rsid w:val="00E7277A"/>
    <w:rsid w:val="00E728E8"/>
    <w:rsid w:val="00E74C7E"/>
    <w:rsid w:val="00E771F4"/>
    <w:rsid w:val="00E83899"/>
    <w:rsid w:val="00E83BE3"/>
    <w:rsid w:val="00E857AD"/>
    <w:rsid w:val="00E9027C"/>
    <w:rsid w:val="00E91DDC"/>
    <w:rsid w:val="00E93A43"/>
    <w:rsid w:val="00E96DFF"/>
    <w:rsid w:val="00EA0C02"/>
    <w:rsid w:val="00EA182D"/>
    <w:rsid w:val="00EA41DE"/>
    <w:rsid w:val="00EA4567"/>
    <w:rsid w:val="00EB3CF3"/>
    <w:rsid w:val="00EB671A"/>
    <w:rsid w:val="00EC20C4"/>
    <w:rsid w:val="00EC352B"/>
    <w:rsid w:val="00EC546B"/>
    <w:rsid w:val="00EC5890"/>
    <w:rsid w:val="00ED0250"/>
    <w:rsid w:val="00ED2275"/>
    <w:rsid w:val="00ED4866"/>
    <w:rsid w:val="00ED4D9A"/>
    <w:rsid w:val="00ED65DD"/>
    <w:rsid w:val="00EE3042"/>
    <w:rsid w:val="00EF0D23"/>
    <w:rsid w:val="00EF21FF"/>
    <w:rsid w:val="00EF25B0"/>
    <w:rsid w:val="00EF3C0C"/>
    <w:rsid w:val="00EF550C"/>
    <w:rsid w:val="00F00238"/>
    <w:rsid w:val="00F01523"/>
    <w:rsid w:val="00F016AB"/>
    <w:rsid w:val="00F04AE5"/>
    <w:rsid w:val="00F050E8"/>
    <w:rsid w:val="00F06F7A"/>
    <w:rsid w:val="00F11091"/>
    <w:rsid w:val="00F125C2"/>
    <w:rsid w:val="00F14EC1"/>
    <w:rsid w:val="00F17089"/>
    <w:rsid w:val="00F20200"/>
    <w:rsid w:val="00F24A67"/>
    <w:rsid w:val="00F25622"/>
    <w:rsid w:val="00F26EF3"/>
    <w:rsid w:val="00F336E3"/>
    <w:rsid w:val="00F33CF1"/>
    <w:rsid w:val="00F42473"/>
    <w:rsid w:val="00F436EB"/>
    <w:rsid w:val="00F470FA"/>
    <w:rsid w:val="00F53928"/>
    <w:rsid w:val="00F53D21"/>
    <w:rsid w:val="00F55029"/>
    <w:rsid w:val="00F56F1A"/>
    <w:rsid w:val="00F57071"/>
    <w:rsid w:val="00F633B3"/>
    <w:rsid w:val="00F6460B"/>
    <w:rsid w:val="00F710E0"/>
    <w:rsid w:val="00F7419F"/>
    <w:rsid w:val="00F74464"/>
    <w:rsid w:val="00F77276"/>
    <w:rsid w:val="00F836F7"/>
    <w:rsid w:val="00F84E36"/>
    <w:rsid w:val="00F86456"/>
    <w:rsid w:val="00F9324C"/>
    <w:rsid w:val="00F93250"/>
    <w:rsid w:val="00F93EA7"/>
    <w:rsid w:val="00F951BC"/>
    <w:rsid w:val="00F966E4"/>
    <w:rsid w:val="00FA1211"/>
    <w:rsid w:val="00FA17CB"/>
    <w:rsid w:val="00FA273F"/>
    <w:rsid w:val="00FA3089"/>
    <w:rsid w:val="00FA46E8"/>
    <w:rsid w:val="00FA4F36"/>
    <w:rsid w:val="00FA58A0"/>
    <w:rsid w:val="00FA7174"/>
    <w:rsid w:val="00FB20A1"/>
    <w:rsid w:val="00FB248F"/>
    <w:rsid w:val="00FB45E4"/>
    <w:rsid w:val="00FB4919"/>
    <w:rsid w:val="00FB50BC"/>
    <w:rsid w:val="00FB6E72"/>
    <w:rsid w:val="00FB7B81"/>
    <w:rsid w:val="00FC2ED9"/>
    <w:rsid w:val="00FC4195"/>
    <w:rsid w:val="00FC73C0"/>
    <w:rsid w:val="00FD13AA"/>
    <w:rsid w:val="00FD2B12"/>
    <w:rsid w:val="00FE240F"/>
    <w:rsid w:val="00FE3511"/>
    <w:rsid w:val="00FE3DA7"/>
    <w:rsid w:val="00FE5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35554D"/>
  <w15:docId w15:val="{8F74622A-43C1-4E6D-A18C-61553EE0E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A22"/>
    <w:rPr>
      <w:sz w:val="24"/>
      <w:szCs w:val="24"/>
      <w:lang w:eastAsia="ar-SA"/>
    </w:rPr>
  </w:style>
  <w:style w:type="paragraph" w:styleId="1">
    <w:name w:val="heading 1"/>
    <w:basedOn w:val="a"/>
    <w:next w:val="a"/>
    <w:qFormat/>
    <w:rsid w:val="00B142C5"/>
    <w:pPr>
      <w:keepNext/>
      <w:ind w:left="1416" w:firstLine="708"/>
      <w:outlineLvl w:val="0"/>
    </w:pPr>
    <w:rPr>
      <w:b/>
    </w:rPr>
  </w:style>
  <w:style w:type="paragraph" w:styleId="2">
    <w:name w:val="heading 2"/>
    <w:basedOn w:val="a"/>
    <w:next w:val="a"/>
    <w:qFormat/>
    <w:rsid w:val="00B142C5"/>
    <w:pPr>
      <w:keepNext/>
      <w:ind w:firstLine="360"/>
      <w:outlineLvl w:val="1"/>
    </w:pPr>
    <w:rPr>
      <w:b/>
    </w:rPr>
  </w:style>
  <w:style w:type="paragraph" w:styleId="3">
    <w:name w:val="heading 3"/>
    <w:basedOn w:val="a"/>
    <w:next w:val="a"/>
    <w:qFormat/>
    <w:rsid w:val="00B142C5"/>
    <w:pPr>
      <w:keepNext/>
      <w:ind w:firstLine="360"/>
      <w:outlineLvl w:val="2"/>
    </w:pPr>
    <w:rPr>
      <w:b/>
      <w:sz w:val="28"/>
    </w:rPr>
  </w:style>
  <w:style w:type="paragraph" w:styleId="4">
    <w:name w:val="heading 4"/>
    <w:basedOn w:val="a"/>
    <w:next w:val="a"/>
    <w:qFormat/>
    <w:rsid w:val="00B142C5"/>
    <w:pPr>
      <w:keepNext/>
      <w:ind w:firstLine="720"/>
      <w:jc w:val="both"/>
      <w:outlineLvl w:val="3"/>
    </w:pPr>
    <w:rPr>
      <w:rFonts w:ascii="Arial" w:hAnsi="Arial"/>
      <w:i/>
      <w:color w:val="FF0000"/>
    </w:rPr>
  </w:style>
  <w:style w:type="paragraph" w:styleId="5">
    <w:name w:val="heading 5"/>
    <w:basedOn w:val="a"/>
    <w:next w:val="a"/>
    <w:qFormat/>
    <w:rsid w:val="00B142C5"/>
    <w:pPr>
      <w:keepNext/>
      <w:ind w:firstLine="360"/>
      <w:jc w:val="center"/>
      <w:outlineLvl w:val="4"/>
    </w:pPr>
    <w:rPr>
      <w:b/>
      <w:sz w:val="28"/>
    </w:rPr>
  </w:style>
  <w:style w:type="paragraph" w:styleId="6">
    <w:name w:val="heading 6"/>
    <w:basedOn w:val="a"/>
    <w:next w:val="a"/>
    <w:qFormat/>
    <w:rsid w:val="00B142C5"/>
    <w:pPr>
      <w:keepNext/>
      <w:ind w:firstLine="360"/>
      <w:jc w:val="both"/>
      <w:outlineLvl w:val="5"/>
    </w:pPr>
    <w:rPr>
      <w:b/>
      <w:i/>
    </w:rPr>
  </w:style>
  <w:style w:type="paragraph" w:styleId="7">
    <w:name w:val="heading 7"/>
    <w:basedOn w:val="a"/>
    <w:next w:val="a"/>
    <w:qFormat/>
    <w:rsid w:val="00B142C5"/>
    <w:pPr>
      <w:keepNext/>
      <w:ind w:firstLine="720"/>
      <w:jc w:val="center"/>
      <w:outlineLvl w:val="6"/>
    </w:pPr>
    <w:rPr>
      <w:b/>
      <w:sz w:val="28"/>
    </w:rPr>
  </w:style>
  <w:style w:type="paragraph" w:styleId="8">
    <w:name w:val="heading 8"/>
    <w:basedOn w:val="a"/>
    <w:next w:val="a"/>
    <w:qFormat/>
    <w:rsid w:val="00B142C5"/>
    <w:pPr>
      <w:keepNext/>
      <w:ind w:firstLine="720"/>
      <w:jc w:val="both"/>
      <w:outlineLvl w:val="7"/>
    </w:pPr>
    <w:rPr>
      <w:b/>
      <w:i/>
      <w:lang w:val="it-IT"/>
    </w:rPr>
  </w:style>
  <w:style w:type="paragraph" w:styleId="9">
    <w:name w:val="heading 9"/>
    <w:basedOn w:val="a"/>
    <w:next w:val="a"/>
    <w:qFormat/>
    <w:rsid w:val="00B142C5"/>
    <w:pPr>
      <w:keepNext/>
      <w:ind w:firstLine="720"/>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142C5"/>
    <w:rPr>
      <w:rFonts w:ascii="Symbol" w:hAnsi="Symbol"/>
    </w:rPr>
  </w:style>
  <w:style w:type="character" w:customStyle="1" w:styleId="WW8Num2z0">
    <w:name w:val="WW8Num2z0"/>
    <w:rsid w:val="00B142C5"/>
    <w:rPr>
      <w:rFonts w:ascii="Symbol" w:hAnsi="Symbol"/>
    </w:rPr>
  </w:style>
  <w:style w:type="character" w:customStyle="1" w:styleId="WW8Num2z1">
    <w:name w:val="WW8Num2z1"/>
    <w:rsid w:val="00B142C5"/>
    <w:rPr>
      <w:rFonts w:ascii="Courier New" w:hAnsi="Courier New"/>
    </w:rPr>
  </w:style>
  <w:style w:type="character" w:customStyle="1" w:styleId="WW8Num2z2">
    <w:name w:val="WW8Num2z2"/>
    <w:rsid w:val="00B142C5"/>
    <w:rPr>
      <w:rFonts w:ascii="Wingdings" w:hAnsi="Wingdings"/>
    </w:rPr>
  </w:style>
  <w:style w:type="character" w:customStyle="1" w:styleId="WW8Num3z0">
    <w:name w:val="WW8Num3z0"/>
    <w:rsid w:val="00B142C5"/>
    <w:rPr>
      <w:rFonts w:ascii="Symbol" w:hAnsi="Symbol"/>
    </w:rPr>
  </w:style>
  <w:style w:type="character" w:customStyle="1" w:styleId="WW8Num4z0">
    <w:name w:val="WW8Num4z0"/>
    <w:rsid w:val="00B142C5"/>
    <w:rPr>
      <w:rFonts w:ascii="Symbol" w:hAnsi="Symbol"/>
    </w:rPr>
  </w:style>
  <w:style w:type="character" w:customStyle="1" w:styleId="WW8Num5z0">
    <w:name w:val="WW8Num5z0"/>
    <w:rsid w:val="00B142C5"/>
    <w:rPr>
      <w:rFonts w:ascii="Symbol" w:hAnsi="Symbol"/>
    </w:rPr>
  </w:style>
  <w:style w:type="character" w:customStyle="1" w:styleId="WW8Num6z0">
    <w:name w:val="WW8Num6z0"/>
    <w:rsid w:val="00B142C5"/>
    <w:rPr>
      <w:rFonts w:ascii="Symbol" w:hAnsi="Symbol"/>
    </w:rPr>
  </w:style>
  <w:style w:type="character" w:customStyle="1" w:styleId="WW8Num10z0">
    <w:name w:val="WW8Num10z0"/>
    <w:rsid w:val="00B142C5"/>
    <w:rPr>
      <w:rFonts w:ascii="Symbol" w:hAnsi="Symbol"/>
    </w:rPr>
  </w:style>
  <w:style w:type="character" w:customStyle="1" w:styleId="WW8Num10z1">
    <w:name w:val="WW8Num10z1"/>
    <w:rsid w:val="00B142C5"/>
    <w:rPr>
      <w:rFonts w:ascii="Courier New" w:hAnsi="Courier New"/>
    </w:rPr>
  </w:style>
  <w:style w:type="character" w:customStyle="1" w:styleId="WW8Num10z2">
    <w:name w:val="WW8Num10z2"/>
    <w:rsid w:val="00B142C5"/>
    <w:rPr>
      <w:rFonts w:ascii="Wingdings" w:hAnsi="Wingdings"/>
    </w:rPr>
  </w:style>
  <w:style w:type="character" w:customStyle="1" w:styleId="WW8Num10z3">
    <w:name w:val="WW8Num10z3"/>
    <w:rsid w:val="00B142C5"/>
    <w:rPr>
      <w:rFonts w:ascii="Symbol" w:hAnsi="Symbol"/>
    </w:rPr>
  </w:style>
  <w:style w:type="character" w:customStyle="1" w:styleId="20">
    <w:name w:val="Основной шрифт абзаца2"/>
    <w:rsid w:val="00B142C5"/>
  </w:style>
  <w:style w:type="character" w:customStyle="1" w:styleId="WW8Num1z1">
    <w:name w:val="WW8Num1z1"/>
    <w:rsid w:val="00B142C5"/>
    <w:rPr>
      <w:rFonts w:ascii="Courier New" w:hAnsi="Courier New" w:cs="Courier New"/>
    </w:rPr>
  </w:style>
  <w:style w:type="character" w:customStyle="1" w:styleId="WW8Num1z2">
    <w:name w:val="WW8Num1z2"/>
    <w:rsid w:val="00B142C5"/>
    <w:rPr>
      <w:rFonts w:ascii="Wingdings" w:hAnsi="Wingdings"/>
    </w:rPr>
  </w:style>
  <w:style w:type="character" w:customStyle="1" w:styleId="WW8Num3z1">
    <w:name w:val="WW8Num3z1"/>
    <w:rsid w:val="00B142C5"/>
    <w:rPr>
      <w:rFonts w:ascii="Courier New" w:hAnsi="Courier New"/>
    </w:rPr>
  </w:style>
  <w:style w:type="character" w:customStyle="1" w:styleId="WW8Num3z2">
    <w:name w:val="WW8Num3z2"/>
    <w:rsid w:val="00B142C5"/>
    <w:rPr>
      <w:rFonts w:ascii="Wingdings" w:hAnsi="Wingdings"/>
    </w:rPr>
  </w:style>
  <w:style w:type="character" w:customStyle="1" w:styleId="WW8Num5z1">
    <w:name w:val="WW8Num5z1"/>
    <w:rsid w:val="00B142C5"/>
    <w:rPr>
      <w:rFonts w:ascii="Courier New" w:hAnsi="Courier New"/>
    </w:rPr>
  </w:style>
  <w:style w:type="character" w:customStyle="1" w:styleId="WW8Num5z2">
    <w:name w:val="WW8Num5z2"/>
    <w:rsid w:val="00B142C5"/>
    <w:rPr>
      <w:rFonts w:ascii="Wingdings" w:hAnsi="Wingdings"/>
    </w:rPr>
  </w:style>
  <w:style w:type="character" w:customStyle="1" w:styleId="WW8Num8z0">
    <w:name w:val="WW8Num8z0"/>
    <w:rsid w:val="00B142C5"/>
    <w:rPr>
      <w:rFonts w:ascii="Symbol" w:hAnsi="Symbol"/>
    </w:rPr>
  </w:style>
  <w:style w:type="character" w:customStyle="1" w:styleId="WW8Num8z1">
    <w:name w:val="WW8Num8z1"/>
    <w:rsid w:val="00B142C5"/>
    <w:rPr>
      <w:rFonts w:ascii="Courier New" w:hAnsi="Courier New"/>
    </w:rPr>
  </w:style>
  <w:style w:type="character" w:customStyle="1" w:styleId="WW8Num8z2">
    <w:name w:val="WW8Num8z2"/>
    <w:rsid w:val="00B142C5"/>
    <w:rPr>
      <w:rFonts w:ascii="Wingdings" w:hAnsi="Wingdings"/>
    </w:rPr>
  </w:style>
  <w:style w:type="character" w:customStyle="1" w:styleId="WW8Num9z0">
    <w:name w:val="WW8Num9z0"/>
    <w:rsid w:val="00B142C5"/>
    <w:rPr>
      <w:rFonts w:ascii="Symbol" w:hAnsi="Symbol"/>
    </w:rPr>
  </w:style>
  <w:style w:type="character" w:customStyle="1" w:styleId="WW8Num12z0">
    <w:name w:val="WW8Num12z0"/>
    <w:rsid w:val="00B142C5"/>
    <w:rPr>
      <w:rFonts w:ascii="Symbol" w:hAnsi="Symbol"/>
    </w:rPr>
  </w:style>
  <w:style w:type="character" w:customStyle="1" w:styleId="WW8Num13z0">
    <w:name w:val="WW8Num13z0"/>
    <w:rsid w:val="00B142C5"/>
    <w:rPr>
      <w:rFonts w:ascii="Symbol" w:hAnsi="Symbol"/>
    </w:rPr>
  </w:style>
  <w:style w:type="character" w:customStyle="1" w:styleId="WW8Num13z1">
    <w:name w:val="WW8Num13z1"/>
    <w:rsid w:val="00B142C5"/>
    <w:rPr>
      <w:rFonts w:ascii="Courier New" w:hAnsi="Courier New" w:cs="Courier New"/>
    </w:rPr>
  </w:style>
  <w:style w:type="character" w:customStyle="1" w:styleId="WW8Num13z2">
    <w:name w:val="WW8Num13z2"/>
    <w:rsid w:val="00B142C5"/>
    <w:rPr>
      <w:rFonts w:ascii="Wingdings" w:hAnsi="Wingdings"/>
    </w:rPr>
  </w:style>
  <w:style w:type="character" w:customStyle="1" w:styleId="WW8Num16z0">
    <w:name w:val="WW8Num16z0"/>
    <w:rsid w:val="00B142C5"/>
    <w:rPr>
      <w:rFonts w:ascii="Symbol" w:hAnsi="Symbol"/>
    </w:rPr>
  </w:style>
  <w:style w:type="character" w:customStyle="1" w:styleId="WW8Num17z0">
    <w:name w:val="WW8Num17z0"/>
    <w:rsid w:val="00B142C5"/>
    <w:rPr>
      <w:rFonts w:ascii="Symbol" w:hAnsi="Symbol"/>
    </w:rPr>
  </w:style>
  <w:style w:type="character" w:customStyle="1" w:styleId="WW8Num18z0">
    <w:name w:val="WW8Num18z0"/>
    <w:rsid w:val="00B142C5"/>
    <w:rPr>
      <w:rFonts w:ascii="Symbol" w:hAnsi="Symbol"/>
    </w:rPr>
  </w:style>
  <w:style w:type="character" w:customStyle="1" w:styleId="WW8Num19z0">
    <w:name w:val="WW8Num19z0"/>
    <w:rsid w:val="00B142C5"/>
    <w:rPr>
      <w:rFonts w:ascii="Symbol" w:hAnsi="Symbol"/>
    </w:rPr>
  </w:style>
  <w:style w:type="character" w:customStyle="1" w:styleId="WW8Num20z0">
    <w:name w:val="WW8Num20z0"/>
    <w:rsid w:val="00B142C5"/>
    <w:rPr>
      <w:rFonts w:ascii="Symbol" w:hAnsi="Symbol"/>
    </w:rPr>
  </w:style>
  <w:style w:type="character" w:customStyle="1" w:styleId="WW8Num20z1">
    <w:name w:val="WW8Num20z1"/>
    <w:rsid w:val="00B142C5"/>
    <w:rPr>
      <w:rFonts w:ascii="Courier New" w:hAnsi="Courier New" w:cs="Courier New"/>
    </w:rPr>
  </w:style>
  <w:style w:type="character" w:customStyle="1" w:styleId="WW8Num20z2">
    <w:name w:val="WW8Num20z2"/>
    <w:rsid w:val="00B142C5"/>
    <w:rPr>
      <w:rFonts w:ascii="Wingdings" w:hAnsi="Wingdings"/>
    </w:rPr>
  </w:style>
  <w:style w:type="character" w:customStyle="1" w:styleId="10">
    <w:name w:val="Основной шрифт абзаца1"/>
    <w:rsid w:val="00B142C5"/>
  </w:style>
  <w:style w:type="character" w:customStyle="1" w:styleId="a3">
    <w:name w:val="Символ сноски"/>
    <w:basedOn w:val="10"/>
    <w:rsid w:val="00B142C5"/>
    <w:rPr>
      <w:vertAlign w:val="superscript"/>
    </w:rPr>
  </w:style>
  <w:style w:type="character" w:styleId="a4">
    <w:name w:val="page number"/>
    <w:basedOn w:val="10"/>
    <w:rsid w:val="00B142C5"/>
  </w:style>
  <w:style w:type="character" w:customStyle="1" w:styleId="11">
    <w:name w:val="Знак сноски1"/>
    <w:rsid w:val="00B142C5"/>
    <w:rPr>
      <w:vertAlign w:val="superscript"/>
    </w:rPr>
  </w:style>
  <w:style w:type="character" w:customStyle="1" w:styleId="a5">
    <w:name w:val="Символы концевой сноски"/>
    <w:rsid w:val="00B142C5"/>
    <w:rPr>
      <w:vertAlign w:val="superscript"/>
    </w:rPr>
  </w:style>
  <w:style w:type="character" w:customStyle="1" w:styleId="WW-">
    <w:name w:val="WW-Символы концевой сноски"/>
    <w:rsid w:val="00B142C5"/>
  </w:style>
  <w:style w:type="character" w:styleId="a6">
    <w:name w:val="footnote reference"/>
    <w:semiHidden/>
    <w:rsid w:val="00B142C5"/>
    <w:rPr>
      <w:vertAlign w:val="superscript"/>
    </w:rPr>
  </w:style>
  <w:style w:type="character" w:styleId="a7">
    <w:name w:val="endnote reference"/>
    <w:semiHidden/>
    <w:rsid w:val="00B142C5"/>
    <w:rPr>
      <w:vertAlign w:val="superscript"/>
    </w:rPr>
  </w:style>
  <w:style w:type="paragraph" w:customStyle="1" w:styleId="12">
    <w:name w:val="Заголовок1"/>
    <w:basedOn w:val="a"/>
    <w:next w:val="a8"/>
    <w:rsid w:val="00B142C5"/>
    <w:pPr>
      <w:keepNext/>
      <w:spacing w:before="240" w:after="120"/>
    </w:pPr>
    <w:rPr>
      <w:rFonts w:ascii="Arial" w:eastAsia="Lucida Sans Unicode" w:hAnsi="Arial" w:cs="Tahoma"/>
      <w:sz w:val="28"/>
      <w:szCs w:val="28"/>
    </w:rPr>
  </w:style>
  <w:style w:type="paragraph" w:styleId="a8">
    <w:name w:val="Body Text"/>
    <w:basedOn w:val="a"/>
    <w:link w:val="a9"/>
    <w:rsid w:val="00B142C5"/>
    <w:pPr>
      <w:jc w:val="both"/>
    </w:pPr>
  </w:style>
  <w:style w:type="character" w:customStyle="1" w:styleId="a9">
    <w:name w:val="Основной текст Знак"/>
    <w:link w:val="a8"/>
    <w:rsid w:val="0077570A"/>
    <w:rPr>
      <w:sz w:val="24"/>
      <w:szCs w:val="24"/>
      <w:lang w:eastAsia="ar-SA"/>
    </w:rPr>
  </w:style>
  <w:style w:type="paragraph" w:styleId="aa">
    <w:name w:val="List"/>
    <w:basedOn w:val="a8"/>
    <w:rsid w:val="00B142C5"/>
    <w:rPr>
      <w:rFonts w:cs="Tahoma"/>
    </w:rPr>
  </w:style>
  <w:style w:type="paragraph" w:customStyle="1" w:styleId="21">
    <w:name w:val="Название2"/>
    <w:basedOn w:val="a"/>
    <w:rsid w:val="00B142C5"/>
    <w:pPr>
      <w:suppressLineNumbers/>
      <w:spacing w:before="120" w:after="120"/>
    </w:pPr>
    <w:rPr>
      <w:rFonts w:cs="Tahoma"/>
      <w:i/>
      <w:iCs/>
    </w:rPr>
  </w:style>
  <w:style w:type="paragraph" w:customStyle="1" w:styleId="22">
    <w:name w:val="Указатель2"/>
    <w:basedOn w:val="a"/>
    <w:rsid w:val="00B142C5"/>
    <w:pPr>
      <w:suppressLineNumbers/>
    </w:pPr>
    <w:rPr>
      <w:rFonts w:cs="Tahoma"/>
    </w:rPr>
  </w:style>
  <w:style w:type="paragraph" w:customStyle="1" w:styleId="13">
    <w:name w:val="Название1"/>
    <w:basedOn w:val="a"/>
    <w:rsid w:val="00B142C5"/>
    <w:pPr>
      <w:suppressLineNumbers/>
      <w:spacing w:before="120" w:after="120"/>
    </w:pPr>
    <w:rPr>
      <w:rFonts w:cs="Tahoma"/>
      <w:i/>
      <w:iCs/>
    </w:rPr>
  </w:style>
  <w:style w:type="paragraph" w:customStyle="1" w:styleId="14">
    <w:name w:val="Указатель1"/>
    <w:basedOn w:val="a"/>
    <w:rsid w:val="00B142C5"/>
    <w:pPr>
      <w:suppressLineNumbers/>
    </w:pPr>
    <w:rPr>
      <w:rFonts w:cs="Tahoma"/>
    </w:rPr>
  </w:style>
  <w:style w:type="paragraph" w:styleId="ab">
    <w:name w:val="Body Text Indent"/>
    <w:basedOn w:val="a"/>
    <w:rsid w:val="00B142C5"/>
    <w:pPr>
      <w:ind w:firstLine="360"/>
    </w:pPr>
  </w:style>
  <w:style w:type="paragraph" w:customStyle="1" w:styleId="210">
    <w:name w:val="Основной текст с отступом 21"/>
    <w:basedOn w:val="a"/>
    <w:rsid w:val="00B142C5"/>
    <w:pPr>
      <w:ind w:firstLine="360"/>
      <w:jc w:val="both"/>
    </w:pPr>
  </w:style>
  <w:style w:type="paragraph" w:customStyle="1" w:styleId="31">
    <w:name w:val="Основной текст с отступом 31"/>
    <w:basedOn w:val="a"/>
    <w:rsid w:val="00B142C5"/>
    <w:pPr>
      <w:ind w:firstLine="709"/>
    </w:pPr>
  </w:style>
  <w:style w:type="paragraph" w:styleId="ac">
    <w:name w:val="footnote text"/>
    <w:basedOn w:val="a"/>
    <w:semiHidden/>
    <w:rsid w:val="00B142C5"/>
    <w:rPr>
      <w:sz w:val="20"/>
    </w:rPr>
  </w:style>
  <w:style w:type="paragraph" w:styleId="ad">
    <w:name w:val="footer"/>
    <w:basedOn w:val="a"/>
    <w:link w:val="ae"/>
    <w:uiPriority w:val="99"/>
    <w:rsid w:val="00B142C5"/>
    <w:pPr>
      <w:tabs>
        <w:tab w:val="center" w:pos="4677"/>
        <w:tab w:val="right" w:pos="9355"/>
      </w:tabs>
    </w:pPr>
  </w:style>
  <w:style w:type="paragraph" w:customStyle="1" w:styleId="310">
    <w:name w:val="Основной текст 31"/>
    <w:basedOn w:val="a"/>
    <w:rsid w:val="00B142C5"/>
    <w:pPr>
      <w:jc w:val="both"/>
    </w:pPr>
    <w:rPr>
      <w:b/>
      <w:sz w:val="28"/>
    </w:rPr>
  </w:style>
  <w:style w:type="paragraph" w:styleId="af">
    <w:name w:val="Title"/>
    <w:basedOn w:val="a"/>
    <w:next w:val="af0"/>
    <w:qFormat/>
    <w:rsid w:val="00B142C5"/>
    <w:pPr>
      <w:jc w:val="center"/>
    </w:pPr>
    <w:rPr>
      <w:b/>
      <w:sz w:val="28"/>
    </w:rPr>
  </w:style>
  <w:style w:type="paragraph" w:styleId="af0">
    <w:name w:val="Subtitle"/>
    <w:basedOn w:val="12"/>
    <w:next w:val="a8"/>
    <w:qFormat/>
    <w:rsid w:val="00B142C5"/>
    <w:pPr>
      <w:jc w:val="center"/>
    </w:pPr>
    <w:rPr>
      <w:i/>
      <w:iCs/>
    </w:rPr>
  </w:style>
  <w:style w:type="paragraph" w:customStyle="1" w:styleId="15">
    <w:name w:val="Текст1"/>
    <w:basedOn w:val="a"/>
    <w:rsid w:val="00B142C5"/>
    <w:rPr>
      <w:rFonts w:ascii="Courier New" w:hAnsi="Courier New"/>
      <w:sz w:val="20"/>
      <w:szCs w:val="20"/>
    </w:rPr>
  </w:style>
  <w:style w:type="paragraph" w:customStyle="1" w:styleId="16">
    <w:name w:val="Стиль1"/>
    <w:rsid w:val="00B142C5"/>
    <w:pPr>
      <w:suppressAutoHyphens/>
      <w:spacing w:line="360" w:lineRule="auto"/>
      <w:ind w:firstLine="720"/>
      <w:jc w:val="both"/>
    </w:pPr>
    <w:rPr>
      <w:sz w:val="24"/>
      <w:lang w:eastAsia="ar-SA"/>
    </w:rPr>
  </w:style>
  <w:style w:type="paragraph" w:customStyle="1" w:styleId="211">
    <w:name w:val="Основной текст 21"/>
    <w:basedOn w:val="a"/>
    <w:rsid w:val="00B142C5"/>
    <w:pPr>
      <w:spacing w:after="120" w:line="480" w:lineRule="auto"/>
    </w:pPr>
  </w:style>
  <w:style w:type="paragraph" w:styleId="af1">
    <w:name w:val="Normal (Web)"/>
    <w:basedOn w:val="a"/>
    <w:rsid w:val="00B142C5"/>
    <w:pPr>
      <w:spacing w:before="100" w:after="100"/>
    </w:pPr>
  </w:style>
  <w:style w:type="paragraph" w:styleId="af2">
    <w:name w:val="header"/>
    <w:basedOn w:val="a"/>
    <w:link w:val="af3"/>
    <w:uiPriority w:val="99"/>
    <w:rsid w:val="00B142C5"/>
    <w:pPr>
      <w:tabs>
        <w:tab w:val="center" w:pos="4677"/>
        <w:tab w:val="right" w:pos="9355"/>
      </w:tabs>
    </w:pPr>
  </w:style>
  <w:style w:type="paragraph" w:customStyle="1" w:styleId="af4">
    <w:name w:val="Содержимое врезки"/>
    <w:basedOn w:val="a8"/>
    <w:rsid w:val="00B142C5"/>
  </w:style>
  <w:style w:type="paragraph" w:customStyle="1" w:styleId="af5">
    <w:name w:val="Содержимое таблицы"/>
    <w:basedOn w:val="a"/>
    <w:rsid w:val="00B142C5"/>
    <w:pPr>
      <w:suppressLineNumbers/>
    </w:pPr>
  </w:style>
  <w:style w:type="paragraph" w:customStyle="1" w:styleId="af6">
    <w:name w:val="Заголовок таблицы"/>
    <w:basedOn w:val="af5"/>
    <w:rsid w:val="00B142C5"/>
    <w:pPr>
      <w:jc w:val="center"/>
    </w:pPr>
    <w:rPr>
      <w:b/>
      <w:bCs/>
    </w:rPr>
  </w:style>
  <w:style w:type="table" w:styleId="af7">
    <w:name w:val="Table Grid"/>
    <w:basedOn w:val="a1"/>
    <w:rsid w:val="004D0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List 2"/>
    <w:basedOn w:val="a"/>
    <w:rsid w:val="0077570A"/>
    <w:pPr>
      <w:ind w:left="566" w:hanging="283"/>
    </w:pPr>
    <w:rPr>
      <w:lang w:eastAsia="ru-RU"/>
    </w:rPr>
  </w:style>
  <w:style w:type="paragraph" w:styleId="24">
    <w:name w:val="Body Text Indent 2"/>
    <w:basedOn w:val="a"/>
    <w:link w:val="25"/>
    <w:rsid w:val="0077570A"/>
    <w:pPr>
      <w:spacing w:after="120" w:line="480" w:lineRule="auto"/>
      <w:ind w:left="283"/>
    </w:pPr>
    <w:rPr>
      <w:lang w:eastAsia="ru-RU"/>
    </w:rPr>
  </w:style>
  <w:style w:type="character" w:customStyle="1" w:styleId="25">
    <w:name w:val="Основной текст с отступом 2 Знак"/>
    <w:basedOn w:val="a0"/>
    <w:link w:val="24"/>
    <w:rsid w:val="0077570A"/>
    <w:rPr>
      <w:sz w:val="24"/>
      <w:szCs w:val="24"/>
    </w:rPr>
  </w:style>
  <w:style w:type="character" w:styleId="af8">
    <w:name w:val="Strong"/>
    <w:qFormat/>
    <w:rsid w:val="0077570A"/>
    <w:rPr>
      <w:b/>
      <w:bCs/>
    </w:rPr>
  </w:style>
  <w:style w:type="character" w:customStyle="1" w:styleId="af9">
    <w:name w:val="Текст выноски Знак"/>
    <w:basedOn w:val="a0"/>
    <w:link w:val="afa"/>
    <w:semiHidden/>
    <w:rsid w:val="0077570A"/>
    <w:rPr>
      <w:rFonts w:ascii="Tahoma" w:hAnsi="Tahoma" w:cs="Tahoma"/>
      <w:sz w:val="16"/>
      <w:szCs w:val="16"/>
    </w:rPr>
  </w:style>
  <w:style w:type="paragraph" w:styleId="afa">
    <w:name w:val="Balloon Text"/>
    <w:basedOn w:val="a"/>
    <w:link w:val="af9"/>
    <w:semiHidden/>
    <w:rsid w:val="0077570A"/>
    <w:rPr>
      <w:rFonts w:ascii="Tahoma" w:hAnsi="Tahoma" w:cs="Tahoma"/>
      <w:sz w:val="16"/>
      <w:szCs w:val="16"/>
      <w:lang w:eastAsia="ru-RU"/>
    </w:rPr>
  </w:style>
  <w:style w:type="paragraph" w:styleId="26">
    <w:name w:val="Body Text 2"/>
    <w:basedOn w:val="a"/>
    <w:link w:val="27"/>
    <w:rsid w:val="0077570A"/>
    <w:pPr>
      <w:spacing w:after="120" w:line="480" w:lineRule="auto"/>
    </w:pPr>
    <w:rPr>
      <w:lang w:eastAsia="ru-RU"/>
    </w:rPr>
  </w:style>
  <w:style w:type="character" w:customStyle="1" w:styleId="27">
    <w:name w:val="Основной текст 2 Знак"/>
    <w:basedOn w:val="a0"/>
    <w:link w:val="26"/>
    <w:rsid w:val="0077570A"/>
    <w:rPr>
      <w:sz w:val="24"/>
      <w:szCs w:val="24"/>
    </w:rPr>
  </w:style>
  <w:style w:type="character" w:customStyle="1" w:styleId="afb">
    <w:name w:val="Текст примечания Знак"/>
    <w:basedOn w:val="a0"/>
    <w:link w:val="afc"/>
    <w:semiHidden/>
    <w:rsid w:val="0077570A"/>
  </w:style>
  <w:style w:type="paragraph" w:styleId="afc">
    <w:name w:val="annotation text"/>
    <w:basedOn w:val="a"/>
    <w:link w:val="afb"/>
    <w:semiHidden/>
    <w:rsid w:val="0077570A"/>
    <w:rPr>
      <w:sz w:val="20"/>
      <w:szCs w:val="20"/>
      <w:lang w:eastAsia="ru-RU"/>
    </w:rPr>
  </w:style>
  <w:style w:type="character" w:customStyle="1" w:styleId="afd">
    <w:name w:val="Тема примечания Знак"/>
    <w:basedOn w:val="afb"/>
    <w:link w:val="afe"/>
    <w:semiHidden/>
    <w:rsid w:val="0077570A"/>
    <w:rPr>
      <w:b/>
      <w:bCs/>
    </w:rPr>
  </w:style>
  <w:style w:type="paragraph" w:styleId="afe">
    <w:name w:val="annotation subject"/>
    <w:basedOn w:val="afc"/>
    <w:next w:val="afc"/>
    <w:link w:val="afd"/>
    <w:semiHidden/>
    <w:rsid w:val="0077570A"/>
    <w:rPr>
      <w:b/>
      <w:bCs/>
    </w:rPr>
  </w:style>
  <w:style w:type="paragraph" w:customStyle="1" w:styleId="aff">
    <w:name w:val="Знак"/>
    <w:basedOn w:val="a"/>
    <w:rsid w:val="0077570A"/>
    <w:pPr>
      <w:spacing w:after="160" w:line="240" w:lineRule="exact"/>
    </w:pPr>
    <w:rPr>
      <w:rFonts w:ascii="Verdana" w:hAnsi="Verdana"/>
      <w:sz w:val="20"/>
      <w:szCs w:val="20"/>
      <w:lang w:eastAsia="ru-RU"/>
    </w:rPr>
  </w:style>
  <w:style w:type="paragraph" w:customStyle="1" w:styleId="28">
    <w:name w:val="Знак2"/>
    <w:basedOn w:val="a"/>
    <w:rsid w:val="0077570A"/>
    <w:pPr>
      <w:tabs>
        <w:tab w:val="left" w:pos="708"/>
      </w:tabs>
      <w:spacing w:after="160" w:line="240" w:lineRule="exact"/>
    </w:pPr>
    <w:rPr>
      <w:rFonts w:ascii="Verdana" w:hAnsi="Verdana" w:cs="Verdana"/>
      <w:sz w:val="20"/>
      <w:szCs w:val="20"/>
      <w:lang w:val="en-US" w:eastAsia="en-US"/>
    </w:rPr>
  </w:style>
  <w:style w:type="paragraph" w:styleId="aff0">
    <w:name w:val="Plain Text"/>
    <w:basedOn w:val="a"/>
    <w:link w:val="aff1"/>
    <w:rsid w:val="0077570A"/>
    <w:rPr>
      <w:rFonts w:ascii="Courier New" w:hAnsi="Courier New"/>
      <w:sz w:val="20"/>
      <w:szCs w:val="20"/>
      <w:lang w:eastAsia="ru-RU"/>
    </w:rPr>
  </w:style>
  <w:style w:type="character" w:customStyle="1" w:styleId="aff1">
    <w:name w:val="Текст Знак"/>
    <w:basedOn w:val="a0"/>
    <w:link w:val="aff0"/>
    <w:rsid w:val="0077570A"/>
    <w:rPr>
      <w:rFonts w:ascii="Courier New" w:hAnsi="Courier New"/>
    </w:rPr>
  </w:style>
  <w:style w:type="paragraph" w:customStyle="1" w:styleId="aff2">
    <w:name w:val="Знак Знак Знак Знак Знак Знак Знак Знак Знак Знак"/>
    <w:basedOn w:val="a"/>
    <w:rsid w:val="0077570A"/>
    <w:pPr>
      <w:spacing w:after="160" w:line="240" w:lineRule="exact"/>
    </w:pPr>
    <w:rPr>
      <w:rFonts w:ascii="Verdana" w:hAnsi="Verdana"/>
      <w:sz w:val="20"/>
      <w:szCs w:val="20"/>
      <w:lang w:eastAsia="ru-RU"/>
    </w:rPr>
  </w:style>
  <w:style w:type="character" w:customStyle="1" w:styleId="aff3">
    <w:name w:val="Схема документа Знак"/>
    <w:basedOn w:val="a0"/>
    <w:link w:val="aff4"/>
    <w:semiHidden/>
    <w:rsid w:val="0077570A"/>
    <w:rPr>
      <w:rFonts w:ascii="Tahoma" w:hAnsi="Tahoma" w:cs="Tahoma"/>
      <w:shd w:val="clear" w:color="auto" w:fill="000080"/>
    </w:rPr>
  </w:style>
  <w:style w:type="paragraph" w:styleId="aff4">
    <w:name w:val="Document Map"/>
    <w:basedOn w:val="a"/>
    <w:link w:val="aff3"/>
    <w:semiHidden/>
    <w:rsid w:val="0077570A"/>
    <w:pPr>
      <w:shd w:val="clear" w:color="auto" w:fill="000080"/>
    </w:pPr>
    <w:rPr>
      <w:rFonts w:ascii="Tahoma" w:hAnsi="Tahoma" w:cs="Tahoma"/>
      <w:sz w:val="20"/>
      <w:szCs w:val="20"/>
      <w:lang w:eastAsia="ru-RU"/>
    </w:rPr>
  </w:style>
  <w:style w:type="paragraph" w:styleId="aff5">
    <w:name w:val="List Paragraph"/>
    <w:basedOn w:val="a"/>
    <w:uiPriority w:val="34"/>
    <w:qFormat/>
    <w:rsid w:val="00916970"/>
    <w:pPr>
      <w:ind w:left="708"/>
    </w:pPr>
  </w:style>
  <w:style w:type="paragraph" w:styleId="aff6">
    <w:name w:val="Revision"/>
    <w:hidden/>
    <w:uiPriority w:val="99"/>
    <w:semiHidden/>
    <w:rsid w:val="008D0CB5"/>
    <w:rPr>
      <w:sz w:val="24"/>
      <w:szCs w:val="24"/>
      <w:lang w:eastAsia="ar-SA"/>
    </w:rPr>
  </w:style>
  <w:style w:type="paragraph" w:styleId="aff7">
    <w:name w:val="No Spacing"/>
    <w:uiPriority w:val="1"/>
    <w:qFormat/>
    <w:rsid w:val="00A81333"/>
    <w:rPr>
      <w:sz w:val="24"/>
      <w:szCs w:val="24"/>
      <w:lang w:eastAsia="ar-SA"/>
    </w:rPr>
  </w:style>
  <w:style w:type="character" w:customStyle="1" w:styleId="ae">
    <w:name w:val="Нижний колонтитул Знак"/>
    <w:basedOn w:val="a0"/>
    <w:link w:val="ad"/>
    <w:uiPriority w:val="99"/>
    <w:rsid w:val="007C7185"/>
    <w:rPr>
      <w:sz w:val="24"/>
      <w:szCs w:val="24"/>
      <w:lang w:eastAsia="ar-SA"/>
    </w:rPr>
  </w:style>
  <w:style w:type="character" w:customStyle="1" w:styleId="af3">
    <w:name w:val="Верхний колонтитул Знак"/>
    <w:basedOn w:val="a0"/>
    <w:link w:val="af2"/>
    <w:uiPriority w:val="99"/>
    <w:rsid w:val="00FD13AA"/>
    <w:rPr>
      <w:sz w:val="24"/>
      <w:szCs w:val="24"/>
      <w:lang w:eastAsia="ar-SA"/>
    </w:rPr>
  </w:style>
  <w:style w:type="paragraph" w:customStyle="1" w:styleId="Default">
    <w:name w:val="Default"/>
    <w:rsid w:val="00166B32"/>
    <w:pPr>
      <w:autoSpaceDE w:val="0"/>
      <w:autoSpaceDN w:val="0"/>
      <w:adjustRightInd w:val="0"/>
    </w:pPr>
    <w:rPr>
      <w:color w:val="000000"/>
      <w:sz w:val="24"/>
      <w:szCs w:val="24"/>
    </w:rPr>
  </w:style>
  <w:style w:type="paragraph" w:customStyle="1" w:styleId="17">
    <w:name w:val="Без интервала1"/>
    <w:rsid w:val="00E7277A"/>
    <w:rPr>
      <w:rFonts w:ascii="Arial Unicode MS" w:eastAsia="Arial Unicode MS" w:hAnsi="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680139">
      <w:bodyDiv w:val="1"/>
      <w:marLeft w:val="0"/>
      <w:marRight w:val="0"/>
      <w:marTop w:val="0"/>
      <w:marBottom w:val="0"/>
      <w:divBdr>
        <w:top w:val="none" w:sz="0" w:space="0" w:color="auto"/>
        <w:left w:val="none" w:sz="0" w:space="0" w:color="auto"/>
        <w:bottom w:val="none" w:sz="0" w:space="0" w:color="auto"/>
        <w:right w:val="none" w:sz="0" w:space="0" w:color="auto"/>
      </w:divBdr>
    </w:div>
    <w:div w:id="90560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155FF-CABD-41F1-BC40-E22138AB5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33</Pages>
  <Words>8728</Words>
  <Characters>49756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ПРОГРАММЫ НПО</vt:lpstr>
    </vt:vector>
  </TitlesOfParts>
  <Company>tshpz</Company>
  <LinksUpToDate>false</LinksUpToDate>
  <CharactersWithSpaces>58368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ПРОГРАММЫ НПО</dc:title>
  <dc:creator>Alexander</dc:creator>
  <cp:lastModifiedBy>Пользователь</cp:lastModifiedBy>
  <cp:revision>12</cp:revision>
  <cp:lastPrinted>2016-10-03T06:27:00Z</cp:lastPrinted>
  <dcterms:created xsi:type="dcterms:W3CDTF">2018-06-12T08:47:00Z</dcterms:created>
  <dcterms:modified xsi:type="dcterms:W3CDTF">2019-05-23T12:26:00Z</dcterms:modified>
</cp:coreProperties>
</file>