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77613C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Иркутской области</w:t>
      </w:r>
    </w:p>
    <w:p w:rsidR="00F902A9" w:rsidRPr="00F902A9" w:rsidRDefault="0077613C" w:rsidP="0077613C">
      <w:pPr>
        <w:widowControl w:val="0"/>
        <w:tabs>
          <w:tab w:val="left" w:pos="0"/>
          <w:tab w:val="left" w:pos="916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"Тайшетский промышленно-технологический техникум"</w:t>
      </w: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right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>Методические указания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F902A9">
        <w:rPr>
          <w:rFonts w:ascii="Times New Roman" w:hAnsi="Times New Roman"/>
          <w:b/>
          <w:bCs/>
          <w:sz w:val="28"/>
          <w:szCs w:val="24"/>
        </w:rPr>
        <w:t xml:space="preserve"> по выполнению самостоятельных работ</w:t>
      </w: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4"/>
        </w:rPr>
        <w:t>по</w:t>
      </w:r>
      <w:r w:rsidR="00F902A9" w:rsidRPr="00F902A9">
        <w:rPr>
          <w:rFonts w:ascii="Times New Roman" w:hAnsi="Times New Roman"/>
          <w:b/>
          <w:bCs/>
          <w:sz w:val="28"/>
          <w:szCs w:val="24"/>
        </w:rPr>
        <w:t xml:space="preserve"> учебной дисциплине</w:t>
      </w:r>
    </w:p>
    <w:p w:rsidR="00F902A9" w:rsidRPr="00F902A9" w:rsidRDefault="00F902A9" w:rsidP="00F90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02A9">
        <w:rPr>
          <w:rFonts w:ascii="Times New Roman" w:hAnsi="Times New Roman"/>
          <w:b/>
          <w:sz w:val="28"/>
          <w:szCs w:val="28"/>
        </w:rPr>
        <w:t>Физическая культура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основной образовательной программы (ОП)</w:t>
      </w:r>
    </w:p>
    <w:p w:rsidR="00F902A9" w:rsidRPr="00F902A9" w:rsidRDefault="00F902A9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 w:rsidRPr="00F902A9">
        <w:rPr>
          <w:rFonts w:ascii="Times New Roman" w:hAnsi="Times New Roman"/>
          <w:sz w:val="28"/>
          <w:szCs w:val="24"/>
        </w:rPr>
        <w:t>по профессии СПО</w:t>
      </w:r>
    </w:p>
    <w:p w:rsidR="00E83936" w:rsidRPr="008823ED" w:rsidRDefault="00E83936" w:rsidP="00E83936">
      <w:pPr>
        <w:spacing w:line="360" w:lineRule="auto"/>
        <w:jc w:val="center"/>
        <w:rPr>
          <w:rFonts w:ascii="Times New Roman" w:hAnsi="Times New Roman"/>
          <w:b/>
          <w:sz w:val="28"/>
        </w:rPr>
      </w:pPr>
      <w:r w:rsidRPr="008823ED">
        <w:rPr>
          <w:rFonts w:ascii="Times New Roman" w:hAnsi="Times New Roman"/>
          <w:b/>
          <w:sz w:val="28"/>
        </w:rPr>
        <w:t>38.01.02. Продавец, контролер – кассир</w:t>
      </w: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F902A9" w:rsidP="00F902A9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902A9" w:rsidRPr="00F902A9" w:rsidRDefault="00E15717" w:rsidP="00F902A9">
      <w:pPr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2019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15717" w:rsidRDefault="00E15717" w:rsidP="00E15717">
      <w:pPr>
        <w:spacing w:line="240" w:lineRule="auto"/>
        <w:ind w:firstLine="709"/>
        <w:jc w:val="both"/>
      </w:pPr>
      <w:r w:rsidRPr="00C94AEE">
        <w:rPr>
          <w:rFonts w:ascii="Times New Roman" w:hAnsi="Times New Roman"/>
          <w:bCs/>
          <w:sz w:val="28"/>
          <w:szCs w:val="28"/>
        </w:rPr>
        <w:lastRenderedPageBreak/>
        <w:t xml:space="preserve">Методические указания  по выполнению самостоятельной работы по учебной дисциплине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разработаны на основе рабочей программы учебной дисциплины </w:t>
      </w:r>
      <w:r>
        <w:rPr>
          <w:rFonts w:ascii="Times New Roman" w:hAnsi="Times New Roman"/>
          <w:bCs/>
          <w:sz w:val="28"/>
          <w:szCs w:val="28"/>
        </w:rPr>
        <w:t xml:space="preserve">«Физическая культура» </w:t>
      </w:r>
      <w:r w:rsidRPr="00C94AEE">
        <w:rPr>
          <w:rFonts w:ascii="Times New Roman" w:hAnsi="Times New Roman"/>
          <w:bCs/>
          <w:sz w:val="28"/>
          <w:szCs w:val="28"/>
        </w:rPr>
        <w:t xml:space="preserve">для профессии  среднего  профессионального образования   подготовки квалифицированных рабочих, служащих </w:t>
      </w:r>
      <w:r>
        <w:rPr>
          <w:rFonts w:ascii="Times New Roman" w:hAnsi="Times New Roman"/>
          <w:bCs/>
          <w:sz w:val="28"/>
          <w:szCs w:val="28"/>
        </w:rPr>
        <w:t xml:space="preserve">социально-экономического </w:t>
      </w:r>
      <w:r w:rsidRPr="00C94AEE">
        <w:rPr>
          <w:rFonts w:ascii="Times New Roman" w:hAnsi="Times New Roman"/>
          <w:bCs/>
          <w:sz w:val="28"/>
          <w:szCs w:val="28"/>
        </w:rPr>
        <w:t xml:space="preserve"> профиля </w:t>
      </w:r>
      <w:r w:rsidRPr="00474B7E">
        <w:rPr>
          <w:rFonts w:ascii="Times New Roman" w:hAnsi="Times New Roman"/>
          <w:b/>
          <w:bCs/>
          <w:sz w:val="28"/>
          <w:szCs w:val="28"/>
        </w:rPr>
        <w:t>38.01.02 - Продавец, контролер – кассир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-57"/>
        <w:jc w:val="both"/>
        <w:rPr>
          <w:rFonts w:ascii="Times New Roman" w:hAnsi="Times New Roman"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Организация-разработчик:</w:t>
      </w:r>
      <w:r w:rsidRPr="00FC01DC">
        <w:rPr>
          <w:rFonts w:ascii="Times New Roman" w:hAnsi="Times New Roman"/>
          <w:sz w:val="28"/>
          <w:szCs w:val="28"/>
        </w:rPr>
        <w:t xml:space="preserve"> Государственное бюджетное </w:t>
      </w:r>
      <w:r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FC01DC">
        <w:rPr>
          <w:rFonts w:ascii="Times New Roman" w:hAnsi="Times New Roman"/>
          <w:sz w:val="28"/>
          <w:szCs w:val="28"/>
        </w:rPr>
        <w:t xml:space="preserve">образовательное учреждение Иркутской области </w:t>
      </w:r>
      <w:r>
        <w:rPr>
          <w:rFonts w:ascii="Times New Roman" w:hAnsi="Times New Roman"/>
          <w:sz w:val="28"/>
          <w:szCs w:val="28"/>
        </w:rPr>
        <w:t>«</w:t>
      </w:r>
      <w:r w:rsidRPr="00FC01DC">
        <w:rPr>
          <w:rFonts w:ascii="Times New Roman" w:hAnsi="Times New Roman"/>
          <w:sz w:val="28"/>
          <w:szCs w:val="28"/>
        </w:rPr>
        <w:t>Тайшетский промышленно-технологический техникум</w:t>
      </w:r>
      <w:r>
        <w:rPr>
          <w:rFonts w:ascii="Times New Roman" w:hAnsi="Times New Roman"/>
          <w:sz w:val="28"/>
          <w:szCs w:val="28"/>
        </w:rPr>
        <w:t>»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C01DC">
        <w:rPr>
          <w:rFonts w:ascii="Times New Roman" w:hAnsi="Times New Roman"/>
          <w:b/>
          <w:sz w:val="28"/>
          <w:szCs w:val="28"/>
        </w:rPr>
        <w:t>Разработчики:</w:t>
      </w:r>
    </w:p>
    <w:p w:rsidR="00E15717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Щиголева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Е.М.,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Pr="00FC01DC" w:rsidRDefault="00E15717" w:rsidP="00E157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Владимиров А.С.,</w:t>
      </w:r>
      <w:r w:rsidRPr="00FC01DC">
        <w:rPr>
          <w:rFonts w:ascii="Times New Roman" w:hAnsi="Times New Roman"/>
          <w:sz w:val="28"/>
          <w:szCs w:val="28"/>
        </w:rPr>
        <w:t xml:space="preserve"> преподаватель ГБ</w:t>
      </w:r>
      <w:r>
        <w:rPr>
          <w:rFonts w:ascii="Times New Roman" w:hAnsi="Times New Roman"/>
          <w:sz w:val="28"/>
          <w:szCs w:val="28"/>
        </w:rPr>
        <w:t>П</w:t>
      </w:r>
      <w:r w:rsidRPr="00FC01DC">
        <w:rPr>
          <w:rFonts w:ascii="Times New Roman" w:hAnsi="Times New Roman"/>
          <w:sz w:val="28"/>
          <w:szCs w:val="28"/>
        </w:rPr>
        <w:t>ОУ ИО ТПТТ</w:t>
      </w:r>
    </w:p>
    <w:p w:rsidR="00E15717" w:rsidRDefault="00E15717" w:rsidP="002B52C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 w:firstLine="741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70F89" w:rsidRPr="00C70F89" w:rsidRDefault="00C70F89" w:rsidP="00C70F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2A9" w:rsidRPr="00C70F89" w:rsidRDefault="00F902A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4788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  <w:r w:rsidRPr="00C70F89">
        <w:rPr>
          <w:rFonts w:ascii="Times New Roman" w:hAnsi="Times New Roman"/>
          <w:sz w:val="28"/>
          <w:szCs w:val="28"/>
        </w:rPr>
        <w:tab/>
      </w: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Default="002D4788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0F89" w:rsidRPr="00C70F89" w:rsidRDefault="00C70F89" w:rsidP="00C70F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C70F89">
        <w:rPr>
          <w:rFonts w:ascii="Times New Roman" w:hAnsi="Times New Roman"/>
          <w:sz w:val="28"/>
          <w:szCs w:val="28"/>
        </w:rPr>
        <w:tab/>
      </w:r>
    </w:p>
    <w:p w:rsidR="00C70F89" w:rsidRPr="00C70F89" w:rsidRDefault="00C70F89" w:rsidP="00C70F8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B11">
        <w:rPr>
          <w:rFonts w:ascii="Times New Roman" w:hAnsi="Times New Roman"/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rFonts w:ascii="Times New Roman" w:hAnsi="Times New Roman"/>
          <w:sz w:val="28"/>
          <w:szCs w:val="28"/>
        </w:rPr>
        <w:t>ных      дисциплин, протокол № 9   от 23. 05</w:t>
      </w:r>
      <w:r w:rsidRPr="00F56B11">
        <w:rPr>
          <w:rFonts w:ascii="Times New Roman" w:hAnsi="Times New Roman"/>
          <w:sz w:val="28"/>
          <w:szCs w:val="28"/>
        </w:rPr>
        <w:t>.2019 г.</w:t>
      </w:r>
    </w:p>
    <w:p w:rsidR="002D4788" w:rsidRPr="00F56B11" w:rsidRDefault="002D4788" w:rsidP="002D478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56B11">
        <w:rPr>
          <w:rFonts w:ascii="Times New Roman" w:hAnsi="Times New Roman"/>
          <w:sz w:val="28"/>
          <w:szCs w:val="28"/>
        </w:rPr>
        <w:t xml:space="preserve">Председатель МК   </w:t>
      </w:r>
      <w:r w:rsidRPr="00F56B11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1673EE0" wp14:editId="70E3B68B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F56B11">
        <w:rPr>
          <w:rFonts w:ascii="Times New Roman" w:hAnsi="Times New Roman"/>
          <w:sz w:val="28"/>
          <w:szCs w:val="28"/>
        </w:rPr>
        <w:t>Снопкова</w:t>
      </w:r>
      <w:proofErr w:type="spellEnd"/>
      <w:r w:rsidRPr="00F56B11">
        <w:rPr>
          <w:rFonts w:ascii="Times New Roman" w:hAnsi="Times New Roman"/>
          <w:sz w:val="28"/>
          <w:szCs w:val="28"/>
        </w:rPr>
        <w:t xml:space="preserve"> И.В.</w:t>
      </w:r>
    </w:p>
    <w:p w:rsidR="00F902A9" w:rsidRPr="00F835C3" w:rsidRDefault="00F902A9" w:rsidP="00F835C3">
      <w:pPr>
        <w:pStyle w:val="ad"/>
        <w:rPr>
          <w:sz w:val="28"/>
        </w:rPr>
      </w:pPr>
    </w:p>
    <w:p w:rsidR="00F902A9" w:rsidRDefault="00F902A9" w:rsidP="00C7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20A7" w:rsidRPr="003B294D" w:rsidRDefault="001F20A7" w:rsidP="003B294D">
      <w:pPr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lastRenderedPageBreak/>
        <w:t>Введение</w:t>
      </w:r>
    </w:p>
    <w:p w:rsidR="001F20A7" w:rsidRPr="004F0E72" w:rsidRDefault="001F20A7" w:rsidP="001F20A7">
      <w:pPr>
        <w:tabs>
          <w:tab w:val="left" w:pos="567"/>
          <w:tab w:val="left" w:pos="851"/>
          <w:tab w:val="left" w:pos="1133"/>
          <w:tab w:val="left" w:pos="1699"/>
          <w:tab w:val="left" w:pos="2265"/>
          <w:tab w:val="left" w:pos="2832"/>
          <w:tab w:val="left" w:pos="3398"/>
          <w:tab w:val="left" w:pos="3965"/>
          <w:tab w:val="left" w:pos="4531"/>
          <w:tab w:val="left" w:pos="5097"/>
          <w:tab w:val="left" w:pos="5664"/>
          <w:tab w:val="left" w:pos="6230"/>
          <w:tab w:val="left" w:pos="6797"/>
          <w:tab w:val="left" w:pos="7363"/>
          <w:tab w:val="left" w:pos="7929"/>
          <w:tab w:val="left" w:pos="8496"/>
          <w:tab w:val="left" w:pos="9062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Самостоятельная работа студентов  рассматривается как управляемая преподавателями система организационно-педагогических условий, направленная на освоение практического опыта, умений и знаний в рамках дисциплин, </w:t>
      </w:r>
      <w:r w:rsidR="00D35250">
        <w:rPr>
          <w:rFonts w:ascii="Times New Roman" w:hAnsi="Times New Roman"/>
          <w:sz w:val="28"/>
          <w:szCs w:val="28"/>
        </w:rPr>
        <w:t>по профильным профессиям</w:t>
      </w:r>
      <w:r w:rsidRPr="004F0E72">
        <w:rPr>
          <w:rFonts w:ascii="Times New Roman" w:hAnsi="Times New Roman"/>
          <w:sz w:val="28"/>
          <w:szCs w:val="28"/>
        </w:rPr>
        <w:t xml:space="preserve"> в соответствии с ФКГОС СПО. </w:t>
      </w:r>
    </w:p>
    <w:p w:rsidR="001F20A7" w:rsidRPr="004F0E72" w:rsidRDefault="001F20A7" w:rsidP="001F20A7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Для студента самостоятельная работа -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способ активного, целенаправленного приобретения новых знаний, умений и опыта, закладывающих основу в становлении профессиональных и общих компетенций, требуемых ФГОС. </w:t>
      </w:r>
    </w:p>
    <w:p w:rsidR="001F20A7" w:rsidRPr="004F0E72" w:rsidRDefault="001F20A7" w:rsidP="00D35250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Период обучения в </w:t>
      </w:r>
      <w:r w:rsidRPr="004F0E72">
        <w:rPr>
          <w:rFonts w:ascii="Times New Roman" w:hAnsi="Times New Roman"/>
          <w:sz w:val="28"/>
          <w:szCs w:val="28"/>
        </w:rPr>
        <w:t>техникум</w:t>
      </w: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 характеризуется весьма высокими требованиями, предъявляемыми к умственной работоспособности студентов. Анализ многих исследований показывает, что по причине сильной интеллектуальной загруженности в период обучения, у студентов происходит снижение физической активности, студенты в меньшей степени обращают внимание на состояние своего физического здоровья. В связи с этим, значимость дисциплины «Физическая культура»  неизмеримо возросла. В программе «Физическая культура» для средних профессиональных учебных заведений достойное место отведено занятиям баскетболом, волейболом, лёгкой атлетикой, лыжной подготовкой, гимнастикой, </w:t>
      </w:r>
      <w:r w:rsidR="00D352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которые</w:t>
      </w:r>
      <w:proofErr w:type="gramEnd"/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способствуют укреплению дыхательной и сердечно - сосудистой систем организма, опорно-двигательного аппарата, воспитанию физических и морально-волевых качеств занимающихся. Самостоятельная работа студентов и подготовка к сдаче зачета по дисциплине предполагает систематическое выполнение физических упражнений по видам спорта.</w:t>
      </w:r>
    </w:p>
    <w:p w:rsidR="001F20A7" w:rsidRPr="00516BA9" w:rsidRDefault="001F20A7" w:rsidP="001F20A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Выполнение домашнего задания  – неотъемлемая часть самостоятельной работы, направленная на подготовку студентов к выполнению контрольных нормативов по дисциплине, укреплению и сохранению здоровья.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 домашним заданиям по дисциплине «Физическая культура» относится выполнение в свободное от учебы время различных комплексов физических упражнений, самостоятельное изучение литературы по укреплению и сохранению здоровья, подготовка творческих работ, а также выполнение утренней гимнастики,  участие в соревнованиях.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Важную роль в процессе самостоятельной работы студентов играют гигиенические мероприятия, укрепляющие здоровье, предупреждающие заболевания.</w:t>
      </w:r>
    </w:p>
    <w:p w:rsidR="001F20A7" w:rsidRPr="004F0E72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Самостоятельное, и при помощи преподавателя, составление индивидуального плана тренировок и  комплексов физических упражнений для укрепления здоровья, физического развития – это еще одна форма самостоятельной работы студентов. В процессе занятий физической культурой, при выполнении комплексов физических упражнений студентам необходимо знать последовательность упражнений, технику их выполнения, уровень физической нагрузки, количество повторений каждого упражнения с учетом индивидуальных физических  особенностей,  возможностей  организма.</w:t>
      </w:r>
    </w:p>
    <w:p w:rsidR="001F20A7" w:rsidRPr="004F0E72" w:rsidRDefault="001F20A7" w:rsidP="001F20A7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Самостоятельное составление индивидуальных комплексов физических упражнений, позволяет студенту приобретать знания о последовательности построения комплекса; умения целесообразно использовать физические упражнения с учетом индивидуальных особенностей и возможностей своего организма.</w:t>
      </w:r>
    </w:p>
    <w:p w:rsidR="001F20A7" w:rsidRPr="00D35250" w:rsidRDefault="001F20A7" w:rsidP="00D35250">
      <w:pPr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F0E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Самостоятельная работа по дисциплине «Физическая культура» предусматривает участие студентов в спортивных соревнованиях и праздниках техникума, а также в городских, областных и общероссийских соревнованиях по различным видам спорта.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Цели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Практическая  разработка формы организации самостоятельных занятий физической культурой </w:t>
      </w:r>
      <w:r w:rsidRPr="00267AD8"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для формирования физической культуры личности и способности направленного использования средств физической культуры, спорта для сохранения и укрепления здоровья, психофизической подготовки и самоподготовки к учебной деятельности и будущей профессиональной деятельности.</w:t>
      </w:r>
    </w:p>
    <w:p w:rsidR="001F20A7" w:rsidRPr="004F0E72" w:rsidRDefault="00D35250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</w:t>
      </w:r>
      <w:r w:rsidR="001F20A7" w:rsidRPr="004F0E72">
        <w:rPr>
          <w:rFonts w:ascii="Times New Roman" w:hAnsi="Times New Roman"/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выявление  самостоятельной работы </w:t>
      </w:r>
      <w:r w:rsidRPr="00516BA9">
        <w:rPr>
          <w:rFonts w:ascii="Times New Roman" w:hAnsi="Times New Roman"/>
          <w:sz w:val="28"/>
          <w:szCs w:val="28"/>
        </w:rPr>
        <w:t>студентов в</w:t>
      </w:r>
      <w:r w:rsidRPr="004F0E72">
        <w:rPr>
          <w:rFonts w:ascii="Times New Roman" w:hAnsi="Times New Roman"/>
          <w:sz w:val="28"/>
          <w:szCs w:val="28"/>
        </w:rPr>
        <w:t xml:space="preserve"> СПО</w:t>
      </w:r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выявление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особенностей организации самостоятельной работы по физической культуре </w:t>
      </w:r>
      <w:r>
        <w:rPr>
          <w:rFonts w:ascii="Times New Roman" w:hAnsi="Times New Roman"/>
          <w:color w:val="000000"/>
          <w:sz w:val="28"/>
          <w:szCs w:val="28"/>
        </w:rPr>
        <w:t>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в СПО;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определение форм организации самостоятельной работы по фи</w:t>
      </w:r>
      <w:r w:rsidR="00D35250">
        <w:rPr>
          <w:rFonts w:ascii="Times New Roman" w:hAnsi="Times New Roman"/>
          <w:color w:val="000000"/>
          <w:sz w:val="28"/>
          <w:szCs w:val="28"/>
        </w:rPr>
        <w:t>зической культуре для студентов</w:t>
      </w:r>
      <w:r w:rsidRPr="004F0E72"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Практическая значимость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Практика показывает, что в настоящее время существует большое несоответствие между умственной и физической деятельностью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в СПО, поскольку на предмет «Физическое воспитание» отводится лишь 4 часа в неделю. Один из наиболее эффективных путей борьбы против  ограниченной физической активности – это обучение самостоятельно заниматься </w:t>
      </w:r>
      <w:r w:rsidRPr="004F0E72">
        <w:rPr>
          <w:rFonts w:ascii="Times New Roman" w:hAnsi="Times New Roman"/>
          <w:sz w:val="28"/>
          <w:szCs w:val="28"/>
        </w:rPr>
        <w:lastRenderedPageBreak/>
        <w:t xml:space="preserve">физическими упражнениями, воспитание у </w:t>
      </w:r>
      <w:r w:rsidRPr="00516BA9">
        <w:rPr>
          <w:rFonts w:ascii="Times New Roman" w:hAnsi="Times New Roman"/>
          <w:sz w:val="28"/>
          <w:szCs w:val="28"/>
        </w:rPr>
        <w:t>студентов</w:t>
      </w:r>
      <w:r w:rsidRPr="004F0E72">
        <w:rPr>
          <w:rFonts w:ascii="Times New Roman" w:hAnsi="Times New Roman"/>
          <w:sz w:val="28"/>
          <w:szCs w:val="28"/>
        </w:rPr>
        <w:t xml:space="preserve">  потребности в таких занятиях.</w:t>
      </w:r>
    </w:p>
    <w:p w:rsidR="001F20A7" w:rsidRPr="00D35250" w:rsidRDefault="001F20A7" w:rsidP="001F20A7">
      <w:pPr>
        <w:numPr>
          <w:ilvl w:val="0"/>
          <w:numId w:val="25"/>
        </w:numPr>
        <w:shd w:val="clear" w:color="auto" w:fill="FFFFFF"/>
        <w:tabs>
          <w:tab w:val="left" w:pos="567"/>
        </w:tabs>
        <w:suppressAutoHyphens/>
        <w:spacing w:after="0"/>
        <w:ind w:left="567" w:hanging="32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Программа по физическому воспитанию предусматривает выполнение домашних самостоятельных заданий с целью снятия у </w:t>
      </w:r>
      <w:r>
        <w:rPr>
          <w:rFonts w:ascii="Times New Roman" w:hAnsi="Times New Roman"/>
          <w:color w:val="000000"/>
          <w:sz w:val="28"/>
          <w:szCs w:val="28"/>
        </w:rPr>
        <w:t xml:space="preserve">студентов в </w:t>
      </w:r>
      <w:r w:rsidRPr="00267AD8">
        <w:rPr>
          <w:rFonts w:ascii="Times New Roman" w:hAnsi="Times New Roman"/>
          <w:color w:val="000000"/>
          <w:sz w:val="28"/>
          <w:szCs w:val="28"/>
        </w:rPr>
        <w:t>СПО умственного утомления</w:t>
      </w:r>
      <w:r w:rsidRPr="0014068E">
        <w:rPr>
          <w:rFonts w:ascii="Times New Roman" w:hAnsi="Times New Roman"/>
          <w:sz w:val="28"/>
          <w:szCs w:val="28"/>
        </w:rPr>
        <w:t xml:space="preserve"> и  компенсации дефицита  двигательной активности. Практика  подтверждает важность выполнения  домашних самостоятельных заданий  и упражнений, поскольку  без них нельзя добиться качественной подготовки к сдаче контрольных нормативов, так же достичь высокого уровня  физической подготовленности и работоспособности.</w:t>
      </w:r>
    </w:p>
    <w:p w:rsidR="001F20A7" w:rsidRPr="00D35250" w:rsidRDefault="001F20A7" w:rsidP="00D35250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Указания по выполнению самостоятельной работы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Указание по выполнению реферата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реферата: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15 страниц;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выравнивание – по ширине;</w:t>
      </w:r>
    </w:p>
    <w:p w:rsidR="001F20A7" w:rsidRPr="00D35250" w:rsidRDefault="001F20A7" w:rsidP="00D35250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абзацный отступ – 1,25 см;</w:t>
      </w:r>
    </w:p>
    <w:p w:rsidR="001F20A7" w:rsidRPr="004F0E72" w:rsidRDefault="001F20A7" w:rsidP="001F20A7">
      <w:pPr>
        <w:numPr>
          <w:ilvl w:val="0"/>
          <w:numId w:val="22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F0E72">
        <w:rPr>
          <w:rFonts w:ascii="Times New Roman" w:hAnsi="Times New Roman"/>
          <w:color w:val="000000"/>
          <w:sz w:val="28"/>
          <w:szCs w:val="28"/>
        </w:rPr>
        <w:t>поля: верхнее – 2 см; левое – 3 см; нижнее – 2 см; правое – 1,5 см.</w:t>
      </w:r>
      <w:proofErr w:type="gramEnd"/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принимаются только отредактированные рефераты,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реферата так же необходимо учитывать последовательность изложения и структуру работы;</w:t>
      </w:r>
    </w:p>
    <w:p w:rsidR="001F20A7" w:rsidRPr="00D35250" w:rsidRDefault="001F20A7" w:rsidP="00D352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и оформлении творческой работы можно использовать рисунки, схемы, таблицы, вырезки из журналов, в том числе и фотографии, если они отражают сущность исследования.</w:t>
      </w:r>
      <w:r w:rsidR="00B60C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сообщения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Технические требования по оформлению сооб</w:t>
      </w:r>
      <w:r w:rsidRPr="004F0E72">
        <w:rPr>
          <w:rFonts w:ascii="Times New Roman" w:hAnsi="Times New Roman"/>
          <w:sz w:val="28"/>
          <w:szCs w:val="28"/>
        </w:rPr>
        <w:t>щ</w:t>
      </w:r>
      <w:r w:rsidRPr="004F0E72">
        <w:rPr>
          <w:rFonts w:ascii="Times New Roman" w:hAnsi="Times New Roman"/>
          <w:color w:val="000000"/>
          <w:sz w:val="28"/>
          <w:szCs w:val="28"/>
        </w:rPr>
        <w:t>ения: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доклада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доклада: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Свободное оформление. 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анятия, перед </w:t>
      </w:r>
      <w:r w:rsidRPr="004F0E72">
        <w:rPr>
          <w:rFonts w:ascii="Times New Roman" w:hAnsi="Times New Roman"/>
          <w:sz w:val="28"/>
          <w:szCs w:val="28"/>
        </w:rPr>
        <w:t xml:space="preserve"> группой,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5 минут.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Указания по подготовке творческих работ (презентаций):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Технические требования по оформлению </w:t>
      </w:r>
      <w:r w:rsidRPr="004F0E72">
        <w:rPr>
          <w:rFonts w:ascii="Times New Roman" w:hAnsi="Times New Roman"/>
          <w:sz w:val="28"/>
          <w:szCs w:val="28"/>
        </w:rPr>
        <w:t>презентации: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компьютерный текст не менее 10 сладов;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14 кегель в редакторе WORD;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интервал – полуторный;</w:t>
      </w:r>
    </w:p>
    <w:p w:rsidR="001F20A7" w:rsidRPr="004F0E72" w:rsidRDefault="001F20A7" w:rsidP="001F20A7">
      <w:pPr>
        <w:numPr>
          <w:ilvl w:val="0"/>
          <w:numId w:val="24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шрифт –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Times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New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F0E72">
        <w:rPr>
          <w:rFonts w:ascii="Times New Roman" w:hAnsi="Times New Roman"/>
          <w:color w:val="000000"/>
          <w:sz w:val="28"/>
          <w:szCs w:val="28"/>
        </w:rPr>
        <w:t>Roman</w:t>
      </w:r>
      <w:proofErr w:type="spellEnd"/>
      <w:r w:rsidRPr="004F0E72">
        <w:rPr>
          <w:rFonts w:ascii="Times New Roman" w:hAnsi="Times New Roman"/>
          <w:color w:val="000000"/>
          <w:sz w:val="28"/>
          <w:szCs w:val="28"/>
        </w:rPr>
        <w:t>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принимаются только отредактированные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>, соответствующие вышеперечисленным требованиям;</w:t>
      </w:r>
    </w:p>
    <w:p w:rsidR="001F20A7" w:rsidRPr="004F0E72" w:rsidRDefault="001F20A7" w:rsidP="001F20A7">
      <w:pPr>
        <w:numPr>
          <w:ilvl w:val="1"/>
          <w:numId w:val="37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при написании доклада так же необходимо учитывать последовательность изложения и структуру работы;</w:t>
      </w:r>
    </w:p>
    <w:p w:rsidR="001F20A7" w:rsidRPr="004F0E72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При выполнении </w:t>
      </w:r>
      <w:r w:rsidRPr="004F0E72">
        <w:rPr>
          <w:rFonts w:ascii="Times New Roman" w:hAnsi="Times New Roman"/>
          <w:sz w:val="28"/>
          <w:szCs w:val="28"/>
        </w:rPr>
        <w:t>презентации</w:t>
      </w:r>
      <w:r w:rsidRPr="004F0E72">
        <w:rPr>
          <w:rFonts w:ascii="Times New Roman" w:hAnsi="Times New Roman"/>
          <w:color w:val="000000"/>
          <w:sz w:val="28"/>
          <w:szCs w:val="28"/>
        </w:rPr>
        <w:t xml:space="preserve"> можно использовать рисунки, схемы, таблицы, в том числе и фотографии, если они отражают сущность работы.</w:t>
      </w:r>
    </w:p>
    <w:p w:rsidR="001F20A7" w:rsidRPr="00516BA9" w:rsidRDefault="001F20A7" w:rsidP="001F20A7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Выступление студента в начале </w:t>
      </w:r>
      <w:r w:rsidRPr="004F0E72">
        <w:rPr>
          <w:rFonts w:ascii="Times New Roman" w:hAnsi="Times New Roman"/>
          <w:sz w:val="28"/>
          <w:szCs w:val="28"/>
        </w:rPr>
        <w:t>з</w:t>
      </w:r>
      <w:r w:rsidRPr="004F0E72">
        <w:rPr>
          <w:rFonts w:ascii="Times New Roman" w:hAnsi="Times New Roman"/>
          <w:color w:val="000000"/>
          <w:sz w:val="28"/>
          <w:szCs w:val="28"/>
        </w:rPr>
        <w:t>анятия, перед аудиторие</w:t>
      </w:r>
      <w:r w:rsidRPr="004F0E72">
        <w:rPr>
          <w:rFonts w:ascii="Times New Roman" w:hAnsi="Times New Roman"/>
          <w:sz w:val="28"/>
          <w:szCs w:val="28"/>
        </w:rPr>
        <w:t xml:space="preserve">й (группой), </w:t>
      </w:r>
      <w:r w:rsidRPr="004F0E72">
        <w:rPr>
          <w:rFonts w:ascii="Times New Roman" w:hAnsi="Times New Roman"/>
          <w:color w:val="000000"/>
          <w:sz w:val="28"/>
          <w:szCs w:val="28"/>
        </w:rPr>
        <w:t>выступление должно быть рассчитано не более 10 минут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F20A7" w:rsidRPr="004F0E72" w:rsidRDefault="001F20A7" w:rsidP="001F20A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Критерии оценок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«5» ставится</w:t>
      </w:r>
      <w:r w:rsidRPr="004F0E72">
        <w:rPr>
          <w:rFonts w:ascii="Times New Roman" w:hAnsi="Times New Roman"/>
          <w:sz w:val="28"/>
          <w:szCs w:val="28"/>
        </w:rPr>
        <w:t>, если выполнены все требования к написанию и защите реферата, презентации, доклада, сообщения: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«4»</w:t>
      </w:r>
      <w:r w:rsidRPr="004F0E72">
        <w:rPr>
          <w:rFonts w:ascii="Times New Roman" w:hAnsi="Times New Roman"/>
          <w:sz w:val="28"/>
          <w:szCs w:val="28"/>
        </w:rPr>
        <w:t xml:space="preserve">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bCs/>
          <w:sz w:val="28"/>
          <w:szCs w:val="28"/>
        </w:rPr>
        <w:t>Оценка «3»</w:t>
      </w:r>
      <w:r w:rsidRPr="004F0E72">
        <w:rPr>
          <w:rFonts w:ascii="Times New Roman" w:hAnsi="Times New Roman"/>
          <w:sz w:val="28"/>
          <w:szCs w:val="28"/>
        </w:rPr>
        <w:t xml:space="preserve"> – имеются существенные отступления от требований к реферированию. В частности: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Темы самостоятельных работ 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при изучении учебной дисциплины </w:t>
      </w:r>
      <w:r>
        <w:rPr>
          <w:sz w:val="28"/>
          <w:szCs w:val="28"/>
        </w:rPr>
        <w:t>«физическая культура»</w:t>
      </w:r>
    </w:p>
    <w:tbl>
      <w:tblPr>
        <w:tblpPr w:leftFromText="180" w:rightFromText="180" w:vertAnchor="text" w:horzAnchor="margin" w:tblpX="-176" w:tblpY="146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1981"/>
        <w:gridCol w:w="4243"/>
        <w:gridCol w:w="17"/>
        <w:gridCol w:w="1703"/>
        <w:gridCol w:w="1274"/>
      </w:tblGrid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74" w:type="dxa"/>
            <w:vMerge w:val="restart"/>
            <w:tcBorders>
              <w:top w:val="nil"/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Физическая культура в СПО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«Основы здорового образа жизни»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Олимпийских игр 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«Прыжки в длину с разбега»</w:t>
            </w: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«Техника бега по пересеченной местности»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«Виды легкой атлетики»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бегом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Самостоятельная физическая подготовка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Самостоятельные занятия прыжками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Самостоятельные занятия  легкой атлетикой 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6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«История  развития  лыжного спорта»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классическими ходами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1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ind w:left="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Передвижения на лыжах по пересеченной местности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8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утренней гимнастики.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69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снижений массы тела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335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для глаз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268"/>
        </w:trPr>
        <w:tc>
          <w:tcPr>
            <w:tcW w:w="672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eastAsia="Calibri" w:hAnsi="Times New Roman"/>
                <w:bCs/>
                <w:sz w:val="24"/>
                <w:szCs w:val="24"/>
              </w:rPr>
              <w:t>Самостоятельно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Выполнение комплексов упражнений по формированию осанки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trHeight w:val="335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Техника безопасности на занятиях  по спортивным играм»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4" w:type="dxa"/>
            <w:vMerge/>
            <w:tcBorders>
              <w:bottom w:val="nil"/>
              <w:right w:val="nil"/>
            </w:tcBorders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20A7" w:rsidRPr="00FB3340" w:rsidTr="00CC56F3">
        <w:trPr>
          <w:gridAfter w:val="1"/>
          <w:wAfter w:w="1274" w:type="dxa"/>
          <w:trHeight w:val="266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 История волейбола»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RPr="00FB3340" w:rsidTr="00CC56F3">
        <w:trPr>
          <w:gridAfter w:val="1"/>
          <w:wAfter w:w="1274" w:type="dxa"/>
          <w:trHeight w:val="318"/>
        </w:trPr>
        <w:tc>
          <w:tcPr>
            <w:tcW w:w="672" w:type="dxa"/>
          </w:tcPr>
          <w:p w:rsidR="001F20A7" w:rsidRPr="00FB3340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334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 Физическая культура в семье»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8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9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футбол»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60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игры в волейбол»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75"/>
        </w:trPr>
        <w:tc>
          <w:tcPr>
            <w:tcW w:w="672" w:type="dxa"/>
          </w:tcPr>
          <w:p w:rsidR="001F20A7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43" w:type="dxa"/>
          </w:tcPr>
          <w:p w:rsidR="001F20A7" w:rsidRPr="00BA6CAB" w:rsidRDefault="001F20A7" w:rsidP="00CC56F3">
            <w:pPr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баскетбол»</w:t>
            </w:r>
          </w:p>
        </w:tc>
        <w:tc>
          <w:tcPr>
            <w:tcW w:w="172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4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«Правила игры в футбол»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70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«Правила проведения  соревнований»</w:t>
            </w:r>
          </w:p>
        </w:tc>
        <w:tc>
          <w:tcPr>
            <w:tcW w:w="1703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95"/>
        </w:trPr>
        <w:tc>
          <w:tcPr>
            <w:tcW w:w="672" w:type="dxa"/>
          </w:tcPr>
          <w:p w:rsidR="001F20A7" w:rsidRPr="00CA01AF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sz w:val="24"/>
                <w:szCs w:val="24"/>
              </w:rPr>
              <w:t xml:space="preserve"> </w:t>
            </w:r>
            <w:r w:rsidRPr="00BA6CAB">
              <w:rPr>
                <w:rFonts w:ascii="Times New Roman" w:hAnsi="Times New Roman"/>
                <w:sz w:val="24"/>
                <w:szCs w:val="24"/>
              </w:rPr>
              <w:t>«Цели и задачи проведения подвижных игр»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6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Составление комплекса эстафет  без предметов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1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в парах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60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упражнения</w:t>
            </w:r>
          </w:p>
        </w:tc>
        <w:tc>
          <w:tcPr>
            <w:tcW w:w="4260" w:type="dxa"/>
            <w:gridSpan w:val="2"/>
          </w:tcPr>
          <w:p w:rsidR="001F20A7" w:rsidRPr="001E3814" w:rsidRDefault="001F20A7" w:rsidP="00CC56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814">
              <w:rPr>
                <w:rFonts w:ascii="Times New Roman" w:hAnsi="Times New Roman"/>
                <w:sz w:val="24"/>
                <w:szCs w:val="24"/>
              </w:rPr>
              <w:t>Составление комплекса эстафет  с мячом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5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«ЗОЖ (здоровый образ жизни)»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52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«История развития ритмической гимнастики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6CAB">
              <w:rPr>
                <w:rFonts w:ascii="Times New Roman" w:hAnsi="Times New Roman"/>
                <w:sz w:val="24"/>
                <w:szCs w:val="24"/>
              </w:rPr>
              <w:t>Комплекс упражнение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общеразвивающих  упражнений без предметов»</w:t>
            </w:r>
          </w:p>
        </w:tc>
        <w:tc>
          <w:tcPr>
            <w:tcW w:w="1703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3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упражнений ритмической гимнастики»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упражнений для живота и талии»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345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«Комплекс упражнение для развития правильной осанки»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F20A7" w:rsidTr="00CC56F3">
        <w:tblPrEx>
          <w:tblLook w:val="0000" w:firstRow="0" w:lastRow="0" w:firstColumn="0" w:lastColumn="0" w:noHBand="0" w:noVBand="0"/>
        </w:tblPrEx>
        <w:trPr>
          <w:gridAfter w:val="1"/>
          <w:wAfter w:w="1274" w:type="dxa"/>
          <w:trHeight w:val="450"/>
        </w:trPr>
        <w:tc>
          <w:tcPr>
            <w:tcW w:w="672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81" w:type="dxa"/>
          </w:tcPr>
          <w:p w:rsidR="001F20A7" w:rsidRPr="00BA6CAB" w:rsidRDefault="001F20A7" w:rsidP="00CC56F3">
            <w:pPr>
              <w:spacing w:before="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Составление конспект</w:t>
            </w:r>
          </w:p>
        </w:tc>
        <w:tc>
          <w:tcPr>
            <w:tcW w:w="4260" w:type="dxa"/>
            <w:gridSpan w:val="2"/>
          </w:tcPr>
          <w:p w:rsidR="001F20A7" w:rsidRPr="00BA6CAB" w:rsidRDefault="001F20A7" w:rsidP="00CC56F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«Комплекс упражнение для развития  </w:t>
            </w:r>
            <w:proofErr w:type="spellStart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>двигательно</w:t>
            </w:r>
            <w:proofErr w:type="spellEnd"/>
            <w:r w:rsidRPr="00BA6CAB">
              <w:rPr>
                <w:rFonts w:ascii="Times New Roman" w:hAnsi="Times New Roman"/>
                <w:bCs/>
                <w:sz w:val="24"/>
                <w:szCs w:val="24"/>
              </w:rPr>
              <w:t xml:space="preserve"> – координационных способностей»</w:t>
            </w:r>
          </w:p>
        </w:tc>
        <w:tc>
          <w:tcPr>
            <w:tcW w:w="1703" w:type="dxa"/>
          </w:tcPr>
          <w:p w:rsidR="001F20A7" w:rsidRPr="006E0532" w:rsidRDefault="001F20A7" w:rsidP="00CC56F3">
            <w:pPr>
              <w:spacing w:before="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FB3340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A01AF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B294D" w:rsidRPr="003B294D" w:rsidRDefault="003B294D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1F20A7" w:rsidRPr="00265754" w:rsidRDefault="00A57BE2" w:rsidP="00A57BE2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3B294D">
        <w:rPr>
          <w:rFonts w:ascii="Times New Roman" w:hAnsi="Times New Roman"/>
          <w:b/>
          <w:i/>
          <w:sz w:val="28"/>
          <w:szCs w:val="28"/>
        </w:rPr>
        <w:t xml:space="preserve">                                     </w:t>
      </w:r>
      <w:r w:rsidR="001F20A7" w:rsidRPr="00265754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D35250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265754">
        <w:rPr>
          <w:rFonts w:ascii="Times New Roman" w:hAnsi="Times New Roman"/>
          <w:b/>
          <w:sz w:val="28"/>
          <w:szCs w:val="28"/>
        </w:rPr>
        <w:t>1</w:t>
      </w:r>
    </w:p>
    <w:p w:rsidR="001F20A7" w:rsidRPr="00265754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Выполнить реферат на тему </w:t>
      </w:r>
      <w:r w:rsidR="001F20A7" w:rsidRPr="00265754">
        <w:rPr>
          <w:rFonts w:ascii="Times New Roman" w:hAnsi="Times New Roman"/>
          <w:b/>
          <w:sz w:val="28"/>
          <w:szCs w:val="28"/>
        </w:rPr>
        <w:t xml:space="preserve"> «Физическая культура в СПО»</w:t>
      </w:r>
    </w:p>
    <w:p w:rsidR="001F20A7" w:rsidRPr="00265754" w:rsidRDefault="001F20A7" w:rsidP="001F20A7">
      <w:pPr>
        <w:shd w:val="clear" w:color="auto" w:fill="FFFFFF"/>
        <w:ind w:left="10" w:right="5" w:firstLine="720"/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 w:rsidRPr="00265754"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  <w:t>Литература:</w:t>
      </w:r>
    </w:p>
    <w:p w:rsidR="001F20A7" w:rsidRPr="001125E3" w:rsidRDefault="001F20A7" w:rsidP="001F20A7">
      <w:pPr>
        <w:tabs>
          <w:tab w:val="left" w:pos="10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sz w:val="28"/>
          <w:szCs w:val="28"/>
        </w:rPr>
        <w:t>Основная:</w:t>
      </w:r>
    </w:p>
    <w:p w:rsidR="001F20A7" w:rsidRPr="001125E3" w:rsidRDefault="001F20A7" w:rsidP="005F7303">
      <w:pPr>
        <w:pStyle w:val="20"/>
        <w:numPr>
          <w:ilvl w:val="0"/>
          <w:numId w:val="1"/>
        </w:numPr>
        <w:ind w:left="284" w:hanging="7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125E3">
        <w:rPr>
          <w:rFonts w:ascii="Times New Roman" w:hAnsi="Times New Roman"/>
          <w:noProof/>
          <w:sz w:val="28"/>
          <w:szCs w:val="28"/>
        </w:rPr>
        <w:t xml:space="preserve">Попова Е.Г. Общеразвивающие упражнения в гимнастике </w:t>
      </w:r>
      <w:r w:rsidRPr="001125E3">
        <w:rPr>
          <w:rFonts w:ascii="Times New Roman" w:hAnsi="Times New Roman"/>
          <w:sz w:val="28"/>
          <w:szCs w:val="28"/>
        </w:rPr>
        <w:t>[Текст]</w:t>
      </w:r>
      <w:r w:rsidRPr="001125E3">
        <w:rPr>
          <w:rFonts w:ascii="Times New Roman" w:hAnsi="Times New Roman"/>
          <w:noProof/>
          <w:sz w:val="28"/>
          <w:szCs w:val="28"/>
        </w:rPr>
        <w:t xml:space="preserve"> / Е.Г. Попова – Москва: Издательство Терра-Спорт. - 2015. - 72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Ратов И. П. Двигательные возможности человека и нетрадиционные методы их развития и восстановления [Текст] / И. П. Ратов  – Минск: И</w:t>
      </w:r>
      <w:r>
        <w:rPr>
          <w:rFonts w:ascii="Times New Roman" w:hAnsi="Times New Roman"/>
          <w:sz w:val="28"/>
          <w:szCs w:val="28"/>
        </w:rPr>
        <w:t xml:space="preserve">здательство </w:t>
      </w:r>
      <w:proofErr w:type="spellStart"/>
      <w:r>
        <w:rPr>
          <w:rFonts w:ascii="Times New Roman" w:hAnsi="Times New Roman"/>
          <w:sz w:val="28"/>
          <w:szCs w:val="28"/>
        </w:rPr>
        <w:t>Минтиппроэкт</w:t>
      </w:r>
      <w:proofErr w:type="spellEnd"/>
      <w:r>
        <w:rPr>
          <w:rFonts w:ascii="Times New Roman" w:hAnsi="Times New Roman"/>
          <w:sz w:val="28"/>
          <w:szCs w:val="28"/>
        </w:rPr>
        <w:t xml:space="preserve">. - </w:t>
      </w:r>
      <w:r w:rsidRPr="0014068E">
        <w:rPr>
          <w:rFonts w:ascii="Times New Roman" w:hAnsi="Times New Roman"/>
          <w:sz w:val="28"/>
          <w:szCs w:val="28"/>
        </w:rPr>
        <w:t>2014</w:t>
      </w:r>
      <w:r w:rsidRPr="004F0E72">
        <w:rPr>
          <w:rFonts w:ascii="Times New Roman" w:hAnsi="Times New Roman"/>
          <w:sz w:val="28"/>
          <w:szCs w:val="28"/>
        </w:rPr>
        <w:t>. – 116 с.</w:t>
      </w:r>
    </w:p>
    <w:p w:rsidR="001F20A7" w:rsidRPr="004F0E72" w:rsidRDefault="001F20A7" w:rsidP="005F7303">
      <w:pPr>
        <w:numPr>
          <w:ilvl w:val="0"/>
          <w:numId w:val="1"/>
        </w:numPr>
        <w:spacing w:before="100" w:beforeAutospacing="1" w:after="100" w:afterAutospacing="1"/>
        <w:ind w:left="142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Рубцова И.В.,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Кубышкина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Алаторцева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Е.В., </w:t>
      </w:r>
      <w:proofErr w:type="spellStart"/>
      <w:r w:rsidRPr="004F0E72">
        <w:rPr>
          <w:rFonts w:ascii="Times New Roman" w:hAnsi="Times New Roman"/>
          <w:sz w:val="28"/>
          <w:szCs w:val="28"/>
        </w:rPr>
        <w:t>Готовцева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Я.В. Оптимальная двигательная активность: Учебно-методическое п</w:t>
      </w:r>
      <w:r>
        <w:rPr>
          <w:rFonts w:ascii="Times New Roman" w:hAnsi="Times New Roman"/>
          <w:sz w:val="28"/>
          <w:szCs w:val="28"/>
        </w:rPr>
        <w:t>особие. - Воронеж: ИПЦ ВГУ, 20</w:t>
      </w:r>
      <w:r w:rsidRPr="0014068E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- 23 с.</w:t>
      </w:r>
    </w:p>
    <w:p w:rsidR="001F20A7" w:rsidRPr="00CC56F3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CC56F3">
        <w:rPr>
          <w:rFonts w:ascii="Times New Roman" w:hAnsi="Times New Roman"/>
          <w:sz w:val="28"/>
          <w:szCs w:val="28"/>
        </w:rPr>
        <w:t>Дополнительная:</w:t>
      </w:r>
    </w:p>
    <w:p w:rsidR="001F20A7" w:rsidRPr="004F0E72" w:rsidRDefault="001F20A7" w:rsidP="001F20A7">
      <w:pPr>
        <w:pStyle w:val="2"/>
        <w:spacing w:line="276" w:lineRule="auto"/>
        <w:ind w:left="568" w:firstLine="0"/>
        <w:jc w:val="both"/>
        <w:rPr>
          <w:sz w:val="28"/>
          <w:szCs w:val="28"/>
        </w:rPr>
      </w:pPr>
      <w:r w:rsidRPr="004F0E72">
        <w:rPr>
          <w:sz w:val="28"/>
          <w:szCs w:val="28"/>
        </w:rPr>
        <w:t xml:space="preserve">1.Черемисинов В. Н. </w:t>
      </w:r>
      <w:proofErr w:type="spellStart"/>
      <w:r w:rsidRPr="004F0E72">
        <w:rPr>
          <w:sz w:val="28"/>
          <w:szCs w:val="28"/>
        </w:rPr>
        <w:t>Валеология</w:t>
      </w:r>
      <w:proofErr w:type="spellEnd"/>
      <w:r w:rsidRPr="004F0E72">
        <w:rPr>
          <w:sz w:val="28"/>
          <w:szCs w:val="28"/>
        </w:rPr>
        <w:t xml:space="preserve"> [Текст] / В. Н. Черемисинов  – Москва: Издательс</w:t>
      </w:r>
      <w:r>
        <w:rPr>
          <w:sz w:val="28"/>
          <w:szCs w:val="28"/>
        </w:rPr>
        <w:t>тво Физическая культура. -  20</w:t>
      </w:r>
      <w:r w:rsidRPr="0014068E">
        <w:rPr>
          <w:sz w:val="28"/>
          <w:szCs w:val="28"/>
        </w:rPr>
        <w:t>15</w:t>
      </w:r>
      <w:r w:rsidRPr="004F0E72">
        <w:rPr>
          <w:sz w:val="28"/>
          <w:szCs w:val="28"/>
        </w:rPr>
        <w:t>. – 144с.</w:t>
      </w:r>
    </w:p>
    <w:p w:rsidR="001F20A7" w:rsidRPr="004F0E72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2.Черенкова С. Л., Физическая культура: самостоятельные занятия [Текст] / С.Л. Че</w:t>
      </w:r>
      <w:r>
        <w:rPr>
          <w:rFonts w:ascii="Times New Roman" w:hAnsi="Times New Roman"/>
          <w:sz w:val="28"/>
          <w:szCs w:val="28"/>
        </w:rPr>
        <w:t>ренкова  - Брянск: БГТУ. -  20</w:t>
      </w:r>
      <w:r w:rsidRPr="00516BA9">
        <w:rPr>
          <w:rFonts w:ascii="Times New Roman" w:hAnsi="Times New Roman"/>
          <w:sz w:val="28"/>
          <w:szCs w:val="28"/>
        </w:rPr>
        <w:t>15</w:t>
      </w:r>
      <w:r w:rsidRPr="004F0E72">
        <w:rPr>
          <w:rFonts w:ascii="Times New Roman" w:hAnsi="Times New Roman"/>
          <w:sz w:val="28"/>
          <w:szCs w:val="28"/>
        </w:rPr>
        <w:t>. – 205 с. Шевякова С.А., Захарова В.Р., Мосиенко М.Г.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5F7303" w:rsidP="001F2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20A7" w:rsidRPr="004F0E72">
        <w:rPr>
          <w:rFonts w:ascii="Times New Roman" w:hAnsi="Times New Roman"/>
          <w:sz w:val="28"/>
          <w:szCs w:val="28"/>
        </w:rPr>
        <w:t xml:space="preserve"> реферат на тему </w:t>
      </w:r>
      <w:r w:rsidR="001F20A7" w:rsidRPr="004F0E72">
        <w:rPr>
          <w:rFonts w:ascii="Times New Roman" w:hAnsi="Times New Roman"/>
          <w:b/>
          <w:sz w:val="28"/>
          <w:szCs w:val="28"/>
        </w:rPr>
        <w:t>«Физическая культура в СПО»</w:t>
      </w:r>
    </w:p>
    <w:p w:rsidR="001F20A7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265754" w:rsidRDefault="001F20A7" w:rsidP="001F20A7">
      <w:pPr>
        <w:pStyle w:val="a7"/>
        <w:spacing w:line="276" w:lineRule="auto"/>
        <w:ind w:left="568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 xml:space="preserve">рассмотреть </w:t>
      </w:r>
      <w:r w:rsidR="005F7303">
        <w:rPr>
          <w:rFonts w:ascii="Times New Roman" w:hAnsi="Times New Roman"/>
          <w:sz w:val="28"/>
          <w:szCs w:val="28"/>
        </w:rPr>
        <w:t>влияние физкультуры на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влияние образа жизни на здоровье человека,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-значение физкультуры в профессии</w:t>
      </w:r>
      <w:r w:rsidR="005F7303">
        <w:rPr>
          <w:rFonts w:ascii="Times New Roman" w:hAnsi="Times New Roman"/>
          <w:sz w:val="28"/>
          <w:szCs w:val="28"/>
        </w:rPr>
        <w:t>,</w:t>
      </w:r>
    </w:p>
    <w:p w:rsidR="001F20A7" w:rsidRPr="004F0E72" w:rsidRDefault="001F20A7" w:rsidP="001F20A7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известные спортсмены Иркутской области.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B60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1F20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F20A7" w:rsidRPr="00CC56F3" w:rsidRDefault="005F7303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предоставления: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2</w:t>
      </w:r>
    </w:p>
    <w:p w:rsidR="001F20A7" w:rsidRPr="00265754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Написание сообщения</w:t>
      </w:r>
      <w:r w:rsidR="001F20A7" w:rsidRPr="00265754">
        <w:rPr>
          <w:rFonts w:ascii="Times New Roman" w:hAnsi="Times New Roman"/>
          <w:sz w:val="28"/>
          <w:szCs w:val="28"/>
        </w:rPr>
        <w:t xml:space="preserve"> «Основы здорового образа жизни».</w:t>
      </w:r>
    </w:p>
    <w:p w:rsidR="001F20A7" w:rsidRPr="00265754" w:rsidRDefault="001F20A7" w:rsidP="00CC56F3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265754">
        <w:rPr>
          <w:rFonts w:ascii="Times New Roman" w:hAnsi="Times New Roman"/>
          <w:sz w:val="28"/>
          <w:szCs w:val="28"/>
        </w:rPr>
        <w:t xml:space="preserve">Время на </w:t>
      </w:r>
      <w:r w:rsidR="00073C06">
        <w:rPr>
          <w:rFonts w:ascii="Times New Roman" w:hAnsi="Times New Roman"/>
          <w:sz w:val="28"/>
          <w:szCs w:val="28"/>
        </w:rPr>
        <w:t>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073C06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сообщение</w:t>
      </w:r>
      <w:r w:rsidR="001F20A7" w:rsidRPr="004F0E72">
        <w:rPr>
          <w:rFonts w:ascii="Times New Roman" w:hAnsi="Times New Roman"/>
          <w:sz w:val="28"/>
          <w:szCs w:val="28"/>
        </w:rPr>
        <w:t xml:space="preserve"> на тему «</w:t>
      </w:r>
      <w:r w:rsidR="00CC56F3">
        <w:rPr>
          <w:rFonts w:ascii="Times New Roman" w:hAnsi="Times New Roman"/>
          <w:sz w:val="28"/>
          <w:szCs w:val="28"/>
        </w:rPr>
        <w:t>Основы здорового образа жизни</w:t>
      </w:r>
      <w:r w:rsidR="001F20A7" w:rsidRPr="004F0E72">
        <w:rPr>
          <w:rFonts w:ascii="Times New Roman" w:hAnsi="Times New Roman"/>
          <w:sz w:val="28"/>
          <w:szCs w:val="28"/>
        </w:rPr>
        <w:t>».</w:t>
      </w:r>
    </w:p>
    <w:p w:rsidR="001F20A7" w:rsidRDefault="001F20A7" w:rsidP="00097650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="00097650">
        <w:rPr>
          <w:rFonts w:ascii="Times New Roman" w:hAnsi="Times New Roman"/>
          <w:b/>
          <w:sz w:val="28"/>
          <w:szCs w:val="28"/>
        </w:rPr>
        <w:t xml:space="preserve"> должен ответить на вопросы:</w:t>
      </w:r>
    </w:p>
    <w:p w:rsidR="00097650" w:rsidRPr="00CC56F3" w:rsidRDefault="00097650" w:rsidP="00097650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Значение физической культуры  и спорт в жизни человека,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</w:t>
      </w:r>
      <w:r w:rsidRPr="004F0E7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 xml:space="preserve">влияние образа жизни на здоровье </w:t>
      </w:r>
      <w:r w:rsidR="00097650">
        <w:rPr>
          <w:rFonts w:ascii="Times New Roman" w:hAnsi="Times New Roman"/>
          <w:sz w:val="28"/>
          <w:szCs w:val="28"/>
        </w:rPr>
        <w:t>человека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481B8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CC56F3" w:rsidRDefault="001F20A7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proofErr w:type="gramStart"/>
      <w:r w:rsidR="006F6704">
        <w:rPr>
          <w:rFonts w:ascii="Times New Roman" w:hAnsi="Times New Roman"/>
          <w:sz w:val="28"/>
          <w:szCs w:val="28"/>
        </w:rPr>
        <w:t>.</w:t>
      </w:r>
      <w:r w:rsidR="00CC56F3">
        <w:rPr>
          <w:rFonts w:ascii="Times New Roman" w:hAnsi="Times New Roman"/>
          <w:sz w:val="28"/>
          <w:szCs w:val="28"/>
        </w:rPr>
        <w:t>.</w:t>
      </w:r>
      <w:r w:rsidR="00CC56F3">
        <w:rPr>
          <w:rFonts w:ascii="Times New Roman" w:hAnsi="Times New Roman"/>
          <w:b/>
          <w:sz w:val="28"/>
          <w:szCs w:val="28"/>
        </w:rPr>
        <w:t xml:space="preserve">     </w:t>
      </w:r>
      <w:proofErr w:type="gramEnd"/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3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Написание реферата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b/>
          <w:sz w:val="28"/>
          <w:szCs w:val="28"/>
        </w:rPr>
        <w:t>»</w:t>
      </w:r>
      <w:r w:rsidR="003E2F63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1F20A7" w:rsidP="001F20A7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  <w:r w:rsidR="003E2F63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реферат на тему «</w:t>
      </w:r>
      <w:r w:rsidRPr="004F2137">
        <w:rPr>
          <w:rFonts w:ascii="Times New Roman" w:hAnsi="Times New Roman"/>
          <w:bCs/>
          <w:sz w:val="28"/>
          <w:szCs w:val="28"/>
        </w:rPr>
        <w:t>История развития Олимпийских</w:t>
      </w:r>
      <w:r w:rsidR="003E2F63">
        <w:rPr>
          <w:rFonts w:ascii="Times New Roman" w:hAnsi="Times New Roman"/>
          <w:bCs/>
          <w:sz w:val="28"/>
          <w:szCs w:val="28"/>
        </w:rPr>
        <w:t xml:space="preserve"> игр</w:t>
      </w:r>
      <w:r w:rsidRPr="004F0E72">
        <w:rPr>
          <w:rFonts w:ascii="Times New Roman" w:hAnsi="Times New Roman"/>
          <w:sz w:val="28"/>
          <w:szCs w:val="28"/>
        </w:rPr>
        <w:t>».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453195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="00453195" w:rsidRPr="00453195">
        <w:rPr>
          <w:rFonts w:ascii="Times New Roman" w:hAnsi="Times New Roman"/>
          <w:sz w:val="28"/>
          <w:szCs w:val="28"/>
        </w:rPr>
        <w:t>об истории</w:t>
      </w:r>
      <w:r w:rsidR="00453195">
        <w:rPr>
          <w:rFonts w:ascii="Times New Roman" w:hAnsi="Times New Roman"/>
          <w:b/>
          <w:sz w:val="28"/>
          <w:szCs w:val="28"/>
        </w:rPr>
        <w:t xml:space="preserve"> </w:t>
      </w:r>
      <w:r w:rsidR="00453195" w:rsidRPr="004F2137">
        <w:rPr>
          <w:rFonts w:ascii="Times New Roman" w:hAnsi="Times New Roman"/>
          <w:bCs/>
          <w:sz w:val="28"/>
          <w:szCs w:val="28"/>
        </w:rPr>
        <w:t>развития Олимпийских</w:t>
      </w:r>
      <w:r w:rsidR="00453195">
        <w:rPr>
          <w:rFonts w:ascii="Times New Roman" w:hAnsi="Times New Roman"/>
          <w:bCs/>
          <w:sz w:val="28"/>
          <w:szCs w:val="28"/>
        </w:rPr>
        <w:t xml:space="preserve"> игр.</w:t>
      </w:r>
    </w:p>
    <w:p w:rsidR="001F20A7" w:rsidRPr="004F0E72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056D4D">
            <w:pPr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1463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F6704" w:rsidRDefault="001F20A7" w:rsidP="006F670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6F6704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4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C07752">
        <w:rPr>
          <w:rFonts w:ascii="Times New Roman" w:hAnsi="Times New Roman"/>
          <w:bCs/>
          <w:sz w:val="28"/>
          <w:szCs w:val="28"/>
        </w:rPr>
        <w:t>«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C07752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lastRenderedPageBreak/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="00DB3CDA">
        <w:rPr>
          <w:rFonts w:ascii="Times New Roman" w:hAnsi="Times New Roman"/>
          <w:sz w:val="28"/>
          <w:szCs w:val="28"/>
        </w:rPr>
        <w:t>«</w:t>
      </w:r>
      <w:r w:rsidRPr="004F2137">
        <w:rPr>
          <w:rFonts w:ascii="Times New Roman" w:hAnsi="Times New Roman"/>
          <w:bCs/>
          <w:sz w:val="28"/>
          <w:szCs w:val="28"/>
        </w:rPr>
        <w:t>Прыжки в длину с разбега</w:t>
      </w:r>
      <w:r w:rsidR="00DB3CDA">
        <w:rPr>
          <w:rFonts w:ascii="Times New Roman" w:hAnsi="Times New Roman"/>
          <w:bCs/>
          <w:sz w:val="28"/>
          <w:szCs w:val="28"/>
        </w:rPr>
        <w:t>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6F6704">
        <w:rPr>
          <w:rFonts w:ascii="Times New Roman" w:hAnsi="Times New Roman"/>
          <w:sz w:val="28"/>
          <w:szCs w:val="28"/>
        </w:rPr>
        <w:t>бумажный</w:t>
      </w:r>
      <w:r w:rsidR="006F6704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6F6704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1F20A7" w:rsidRDefault="001F20A7" w:rsidP="00CC56F3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 на тему</w:t>
      </w: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pStyle w:val="a7"/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4F0E72">
        <w:rPr>
          <w:rFonts w:ascii="Times New Roman" w:hAnsi="Times New Roman"/>
          <w:sz w:val="28"/>
          <w:szCs w:val="28"/>
        </w:rPr>
        <w:t>Время на выполнение: 4 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- реферат на тему </w:t>
      </w:r>
      <w:r w:rsidRPr="004F2137">
        <w:rPr>
          <w:rFonts w:ascii="Times New Roman" w:hAnsi="Times New Roman"/>
          <w:bCs/>
          <w:sz w:val="28"/>
          <w:szCs w:val="28"/>
        </w:rPr>
        <w:t>«Техника бега по пересеченной местности»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 рассмотреть вопросы: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как правильно передвигаться по пересеченной местности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техника бега по пересеченной местности,</w:t>
      </w:r>
    </w:p>
    <w:p w:rsidR="001F20A7" w:rsidRPr="00CC56F3" w:rsidRDefault="001F20A7" w:rsidP="00CC56F3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-Какой бывает бег по пересеченной местности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не все выполнено в полном объеме.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Реферат  оформлен по ГОСТ, тема раскрыта соответственно, все выполнено в полном объеме.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987F1C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987F1C">
        <w:rPr>
          <w:rFonts w:ascii="Times New Roman" w:hAnsi="Times New Roman"/>
          <w:sz w:val="28"/>
          <w:szCs w:val="28"/>
        </w:rPr>
        <w:t>бумажный</w:t>
      </w:r>
      <w:r w:rsidR="00987F1C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987F1C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sz w:val="28"/>
          <w:szCs w:val="28"/>
        </w:rPr>
        <w:t xml:space="preserve">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87F1C">
        <w:rPr>
          <w:rFonts w:ascii="Times New Roman" w:hAnsi="Times New Roman"/>
          <w:bCs/>
          <w:sz w:val="28"/>
          <w:szCs w:val="28"/>
        </w:rPr>
        <w:t xml:space="preserve">Написание сообщения 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F2137">
        <w:rPr>
          <w:rFonts w:ascii="Times New Roman" w:hAnsi="Times New Roman"/>
          <w:bCs/>
          <w:sz w:val="28"/>
          <w:szCs w:val="28"/>
        </w:rPr>
        <w:t>«Виды легкой атлетики</w:t>
      </w:r>
      <w:r w:rsidR="00987F1C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3B294D" w:rsidRDefault="00987F1C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Cs/>
          <w:sz w:val="28"/>
          <w:szCs w:val="28"/>
        </w:rPr>
        <w:t>«Виды легкой атлетики»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DB3CD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CC56F3" w:rsidRDefault="001F20A7" w:rsidP="00AA0838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Форма предоставление: </w:t>
      </w:r>
      <w:r w:rsidR="00AA0838">
        <w:rPr>
          <w:rFonts w:ascii="Times New Roman" w:hAnsi="Times New Roman"/>
          <w:sz w:val="28"/>
          <w:szCs w:val="28"/>
        </w:rPr>
        <w:t>бумажный</w:t>
      </w:r>
      <w:r w:rsidR="00AA0838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A0838">
        <w:rPr>
          <w:rFonts w:ascii="Times New Roman" w:hAnsi="Times New Roman"/>
          <w:sz w:val="28"/>
          <w:szCs w:val="28"/>
        </w:rPr>
        <w:t>.</w:t>
      </w:r>
    </w:p>
    <w:p w:rsidR="00AA0838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</w:p>
    <w:p w:rsidR="001F20A7" w:rsidRPr="00E45F59" w:rsidRDefault="001F20A7" w:rsidP="00AA0838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lastRenderedPageBreak/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7</w:t>
      </w:r>
    </w:p>
    <w:p w:rsidR="001F20A7" w:rsidRDefault="003B273E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Самостоятельные занятия</w:t>
      </w:r>
      <w:r w:rsidR="001F20A7" w:rsidRPr="00EB0D01">
        <w:rPr>
          <w:rFonts w:ascii="Times New Roman" w:hAnsi="Times New Roman"/>
          <w:bCs/>
          <w:sz w:val="28"/>
          <w:szCs w:val="28"/>
        </w:rPr>
        <w:t xml:space="preserve"> бегом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F20A7" w:rsidRPr="0020342D" w:rsidRDefault="000D050C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CC56F3" w:rsidRDefault="001F20A7" w:rsidP="00CC56F3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</w:t>
      </w:r>
      <w:r w:rsidR="00CF29AF">
        <w:rPr>
          <w:rFonts w:ascii="Times New Roman" w:hAnsi="Times New Roman"/>
          <w:sz w:val="28"/>
          <w:szCs w:val="28"/>
        </w:rPr>
        <w:t>Практически выполнить</w:t>
      </w:r>
    </w:p>
    <w:p w:rsidR="001F20A7" w:rsidRPr="004F0E72" w:rsidRDefault="001F20A7" w:rsidP="001F20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0D050C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50C">
              <w:rPr>
                <w:rFonts w:ascii="Times New Roman" w:hAnsi="Times New Roman"/>
                <w:sz w:val="28"/>
                <w:szCs w:val="28"/>
              </w:rPr>
              <w:t>соответствует нормативу по времени</w:t>
            </w: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0D050C" w:rsidP="000D050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соответствует нормативу по времени</w:t>
            </w:r>
          </w:p>
        </w:tc>
      </w:tr>
    </w:tbl>
    <w:p w:rsidR="001F20A7" w:rsidRPr="004F0E72" w:rsidRDefault="001F20A7" w:rsidP="00CC56F3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 w:rsidR="000D050C">
        <w:rPr>
          <w:rFonts w:ascii="Times New Roman" w:hAnsi="Times New Roman"/>
          <w:sz w:val="28"/>
          <w:szCs w:val="28"/>
        </w:rPr>
        <w:t>редоставление: выполнить практически</w:t>
      </w:r>
      <w:r w:rsidR="00CC56F3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CC56F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="0090263B">
        <w:rPr>
          <w:rFonts w:ascii="Times New Roman" w:hAnsi="Times New Roman"/>
          <w:bCs/>
          <w:sz w:val="28"/>
          <w:szCs w:val="28"/>
        </w:rPr>
        <w:t>Самостоятельные занятия прыжками</w:t>
      </w:r>
    </w:p>
    <w:p w:rsidR="001F20A7" w:rsidRPr="0020342D" w:rsidRDefault="003B273E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Время на выполнение: 2 </w:t>
      </w:r>
      <w:r w:rsidR="001F20A7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а</w:t>
      </w:r>
    </w:p>
    <w:p w:rsidR="00CF29AF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161E3A" w:rsidRPr="004F0E72" w:rsidRDefault="00161E3A" w:rsidP="00161E3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61E3A" w:rsidRPr="004F0E72" w:rsidTr="000A6F8C">
        <w:tc>
          <w:tcPr>
            <w:tcW w:w="2611" w:type="dxa"/>
            <w:gridSpan w:val="2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61E3A" w:rsidRPr="004F0E72" w:rsidTr="000A6F8C"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704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  <w:tr w:rsidR="00161E3A" w:rsidRPr="004F0E72" w:rsidTr="000A6F8C">
        <w:trPr>
          <w:trHeight w:val="1222"/>
        </w:trPr>
        <w:tc>
          <w:tcPr>
            <w:tcW w:w="417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61E3A" w:rsidRPr="004F0E72" w:rsidRDefault="00161E3A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1E3A" w:rsidRPr="004F0E72" w:rsidRDefault="00161E3A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соответств</w:t>
            </w:r>
            <w:r w:rsidR="000A07AB">
              <w:rPr>
                <w:rFonts w:ascii="Times New Roman" w:hAnsi="Times New Roman"/>
                <w:sz w:val="28"/>
                <w:szCs w:val="28"/>
              </w:rPr>
              <w:t xml:space="preserve">ует нормативу </w:t>
            </w:r>
          </w:p>
        </w:tc>
      </w:tr>
    </w:tbl>
    <w:p w:rsidR="00161E3A" w:rsidRPr="004F0E72" w:rsidRDefault="00161E3A" w:rsidP="00161E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</w:t>
      </w:r>
      <w:r w:rsidRPr="00A310A6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B0D01">
        <w:rPr>
          <w:rFonts w:ascii="Times New Roman" w:hAnsi="Times New Roman"/>
          <w:bCs/>
          <w:sz w:val="28"/>
          <w:szCs w:val="28"/>
        </w:rPr>
        <w:t>Самостоятельные занятия  легкой атлетикой</w:t>
      </w:r>
    </w:p>
    <w:p w:rsidR="001F20A7" w:rsidRPr="0020342D" w:rsidRDefault="000A07AB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F7430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CF29AF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F74306">
        <w:rPr>
          <w:b/>
          <w:sz w:val="28"/>
          <w:szCs w:val="28"/>
        </w:rPr>
        <w:t xml:space="preserve"> </w:t>
      </w:r>
      <w:r w:rsidR="00CF29AF">
        <w:rPr>
          <w:sz w:val="28"/>
          <w:szCs w:val="28"/>
        </w:rPr>
        <w:t>Практически выполнить</w:t>
      </w:r>
    </w:p>
    <w:p w:rsidR="000A07AB" w:rsidRPr="004F0E72" w:rsidRDefault="001F20A7" w:rsidP="000A07A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0A07AB">
        <w:rPr>
          <w:rFonts w:ascii="Times New Roman" w:hAnsi="Times New Roman"/>
          <w:b/>
          <w:sz w:val="28"/>
          <w:szCs w:val="28"/>
        </w:rPr>
        <w:t xml:space="preserve">           </w:t>
      </w:r>
      <w:r w:rsidR="000A07AB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0A07AB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0A07AB" w:rsidRPr="004F0E72" w:rsidTr="000A07AB">
        <w:tc>
          <w:tcPr>
            <w:tcW w:w="2940" w:type="dxa"/>
            <w:gridSpan w:val="2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A07AB" w:rsidRPr="004F0E72" w:rsidTr="000A07AB"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704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0A07AB" w:rsidRPr="004F0E72" w:rsidTr="000A07AB">
        <w:trPr>
          <w:trHeight w:val="1222"/>
        </w:trPr>
        <w:tc>
          <w:tcPr>
            <w:tcW w:w="41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0A07AB" w:rsidRPr="004F0E72" w:rsidRDefault="000A07AB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A07AB" w:rsidRPr="004F0E72" w:rsidRDefault="000A07AB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0A07AB" w:rsidRPr="004F0E72" w:rsidRDefault="000A07AB" w:rsidP="000A07A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310A6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1F20A7" w:rsidRPr="00F74306" w:rsidRDefault="001F20A7" w:rsidP="00F7430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F74306">
        <w:rPr>
          <w:rFonts w:ascii="Times New Roman" w:hAnsi="Times New Roman"/>
          <w:sz w:val="28"/>
          <w:szCs w:val="28"/>
        </w:rPr>
        <w:t xml:space="preserve">  </w:t>
      </w:r>
      <w:r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F74306" w:rsidP="00A310A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EB0D01">
        <w:rPr>
          <w:rFonts w:ascii="Times New Roman" w:hAnsi="Times New Roman"/>
          <w:sz w:val="28"/>
          <w:szCs w:val="28"/>
        </w:rPr>
        <w:t>«История  развития  лыжного спорта»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3B294D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310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F74306" w:rsidP="0001453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310A6">
        <w:rPr>
          <w:rFonts w:ascii="Times New Roman" w:hAnsi="Times New Roman"/>
          <w:sz w:val="28"/>
          <w:szCs w:val="28"/>
        </w:rPr>
        <w:t>.</w:t>
      </w: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310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11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классическими ходами</w:t>
      </w:r>
    </w:p>
    <w:p w:rsidR="001F20A7" w:rsidRPr="0020342D" w:rsidRDefault="00353669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 w:rsidR="001F20A7">
        <w:rPr>
          <w:rFonts w:ascii="Times New Roman" w:hAnsi="Times New Roman"/>
          <w:sz w:val="28"/>
          <w:szCs w:val="28"/>
        </w:rPr>
        <w:t>часа</w:t>
      </w:r>
    </w:p>
    <w:p w:rsidR="001F20A7" w:rsidRPr="00353669" w:rsidRDefault="001F20A7" w:rsidP="00353669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353669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A310A6">
        <w:rPr>
          <w:b/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 </w:t>
      </w:r>
      <w:r w:rsidR="00A310A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</w:t>
      </w:r>
      <w:r w:rsidR="00353669">
        <w:rPr>
          <w:sz w:val="28"/>
          <w:szCs w:val="28"/>
        </w:rPr>
        <w:t>рактически выполнить</w:t>
      </w:r>
      <w:r w:rsidR="00353669" w:rsidRPr="00EB0D01">
        <w:rPr>
          <w:sz w:val="28"/>
          <w:szCs w:val="28"/>
        </w:rPr>
        <w:t xml:space="preserve"> </w:t>
      </w:r>
      <w:r w:rsidR="00353669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классическими ходами</w:t>
      </w:r>
    </w:p>
    <w:p w:rsidR="00353669" w:rsidRPr="004F0E72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="00353669"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="00353669"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353669" w:rsidRPr="004F0E72" w:rsidTr="000A6F8C">
        <w:tc>
          <w:tcPr>
            <w:tcW w:w="2940" w:type="dxa"/>
            <w:gridSpan w:val="2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53669" w:rsidRPr="004F0E72" w:rsidTr="000A6F8C"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704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353669" w:rsidRPr="004F0E72" w:rsidTr="000A6F8C">
        <w:trPr>
          <w:trHeight w:val="1222"/>
        </w:trPr>
        <w:tc>
          <w:tcPr>
            <w:tcW w:w="41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523" w:type="dxa"/>
          </w:tcPr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353669" w:rsidRPr="004F0E72" w:rsidRDefault="00353669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3669" w:rsidRPr="004F0E72" w:rsidRDefault="00353669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353669" w:rsidRPr="004F0E72" w:rsidRDefault="00353669" w:rsidP="0035366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E45F59" w:rsidRDefault="001F20A7" w:rsidP="0035366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14539">
        <w:rPr>
          <w:rFonts w:ascii="Times New Roman" w:hAnsi="Times New Roman"/>
          <w:b/>
          <w:sz w:val="28"/>
          <w:szCs w:val="28"/>
        </w:rPr>
        <w:t xml:space="preserve"> </w:t>
      </w:r>
      <w:r w:rsidR="00353669">
        <w:rPr>
          <w:rFonts w:ascii="Times New Roman" w:hAnsi="Times New Roman"/>
          <w:b/>
          <w:sz w:val="28"/>
          <w:szCs w:val="28"/>
        </w:rPr>
        <w:t>12</w:t>
      </w:r>
    </w:p>
    <w:p w:rsidR="001F20A7" w:rsidRPr="00014539" w:rsidRDefault="001F20A7" w:rsidP="00014539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Передвижения на лыжах по пересеченной местности</w:t>
      </w:r>
    </w:p>
    <w:p w:rsidR="001F20A7" w:rsidRPr="0020342D" w:rsidRDefault="004D491F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014539" w:rsidRDefault="001F20A7" w:rsidP="004D491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E1076B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  <w:r w:rsidR="003A4C96">
        <w:rPr>
          <w:b/>
          <w:sz w:val="28"/>
          <w:szCs w:val="28"/>
        </w:rPr>
        <w:t xml:space="preserve"> </w:t>
      </w:r>
      <w:r w:rsidR="004D491F">
        <w:rPr>
          <w:sz w:val="28"/>
          <w:szCs w:val="28"/>
        </w:rPr>
        <w:t>практически выполнить</w:t>
      </w:r>
      <w:r w:rsidRPr="004F0E72">
        <w:rPr>
          <w:sz w:val="28"/>
          <w:szCs w:val="28"/>
        </w:rPr>
        <w:t xml:space="preserve"> </w:t>
      </w:r>
      <w:r w:rsidR="00E1076B">
        <w:rPr>
          <w:sz w:val="28"/>
          <w:szCs w:val="28"/>
        </w:rPr>
        <w:t>передвижение</w:t>
      </w:r>
      <w:r w:rsidRPr="00EB0D01">
        <w:rPr>
          <w:sz w:val="28"/>
          <w:szCs w:val="28"/>
        </w:rPr>
        <w:t xml:space="preserve"> на лыжах по пересеченной местности</w:t>
      </w:r>
    </w:p>
    <w:p w:rsidR="00AA4261" w:rsidRPr="004F0E72" w:rsidRDefault="00AA4261" w:rsidP="00AA4261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AA4261" w:rsidRPr="004F0E72" w:rsidTr="000A6F8C">
        <w:tc>
          <w:tcPr>
            <w:tcW w:w="2940" w:type="dxa"/>
            <w:gridSpan w:val="2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A4261" w:rsidRPr="004F0E72" w:rsidTr="000A6F8C"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704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соответствует нормативу </w:t>
            </w:r>
          </w:p>
        </w:tc>
      </w:tr>
      <w:tr w:rsidR="00AA4261" w:rsidRPr="004F0E72" w:rsidTr="000A6F8C">
        <w:trPr>
          <w:trHeight w:val="1222"/>
        </w:trPr>
        <w:tc>
          <w:tcPr>
            <w:tcW w:w="41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23" w:type="dxa"/>
          </w:tcPr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AA4261" w:rsidRPr="004F0E72" w:rsidRDefault="00AA4261" w:rsidP="000A6F8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657" w:type="dxa"/>
          </w:tcPr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A4261" w:rsidRPr="004F0E72" w:rsidRDefault="00AA4261" w:rsidP="000A6F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 соответствует нормативу </w:t>
            </w:r>
          </w:p>
        </w:tc>
      </w:tr>
    </w:tbl>
    <w:p w:rsidR="00AA4261" w:rsidRPr="004F0E72" w:rsidRDefault="00AA4261" w:rsidP="00AA4261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</w:t>
      </w:r>
      <w:r>
        <w:rPr>
          <w:rFonts w:ascii="Times New Roman" w:hAnsi="Times New Roman"/>
          <w:sz w:val="28"/>
          <w:szCs w:val="28"/>
        </w:rPr>
        <w:t>редоставление: выполнить практически.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13</w:t>
      </w:r>
    </w:p>
    <w:p w:rsidR="001F20A7" w:rsidRPr="004F0E72" w:rsidRDefault="001F20A7" w:rsidP="00DB1C2F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Выполнение комплексов утренней гимнастики</w:t>
      </w:r>
      <w:r w:rsidR="00DB1C2F">
        <w:rPr>
          <w:rFonts w:ascii="Times New Roman" w:hAnsi="Times New Roman"/>
          <w:b/>
          <w:sz w:val="28"/>
          <w:szCs w:val="28"/>
        </w:rPr>
        <w:t>.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1- 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DB1C2F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</w:t>
      </w:r>
      <w:r w:rsidR="00DB1C2F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DB1C2F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DB1C2F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14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снижений массы</w:t>
      </w:r>
      <w:r w:rsidR="00132BE1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BF74E6">
        <w:rPr>
          <w:b/>
          <w:sz w:val="28"/>
          <w:szCs w:val="28"/>
        </w:rPr>
        <w:t xml:space="preserve"> должен</w:t>
      </w:r>
      <w:r w:rsidRPr="004F0E72">
        <w:rPr>
          <w:b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- показать комплекс упражнений.</w:t>
      </w:r>
    </w:p>
    <w:p w:rsidR="001F20A7" w:rsidRPr="004F0E72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В процессе выполнения работы </w:t>
      </w:r>
      <w:r>
        <w:rPr>
          <w:rFonts w:ascii="Times New Roman" w:hAnsi="Times New Roman"/>
          <w:b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sz w:val="28"/>
          <w:szCs w:val="28"/>
        </w:rPr>
        <w:t xml:space="preserve"> должен: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- </w:t>
      </w:r>
      <w:r w:rsidRPr="004F0E72">
        <w:rPr>
          <w:rFonts w:ascii="Times New Roman" w:hAnsi="Times New Roman"/>
          <w:sz w:val="28"/>
          <w:szCs w:val="28"/>
        </w:rPr>
        <w:t>правильно выполнять комплекс упражнений.</w:t>
      </w:r>
    </w:p>
    <w:p w:rsidR="001F20A7" w:rsidRPr="004F0E72" w:rsidRDefault="001F20A7" w:rsidP="001F20A7">
      <w:pPr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           а) Узкая стойка ноги врозь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б) Основная стойка</w:t>
      </w:r>
    </w:p>
    <w:p w:rsidR="001F20A7" w:rsidRPr="004F0E72" w:rsidRDefault="001F20A7" w:rsidP="001F20A7">
      <w:pPr>
        <w:shd w:val="clear" w:color="auto" w:fill="FFFFFF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в) Основная стойка, руки вниз</w:t>
      </w:r>
    </w:p>
    <w:p w:rsidR="001F20A7" w:rsidRPr="004F0E72" w:rsidRDefault="001F20A7" w:rsidP="001F20A7">
      <w:pPr>
        <w:shd w:val="clear" w:color="auto" w:fill="FFFFFF"/>
        <w:spacing w:after="195"/>
        <w:ind w:left="7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6432" behindDoc="0" locked="0" layoutInCell="1" allowOverlap="1">
            <wp:simplePos x="0" y="0"/>
            <wp:positionH relativeFrom="column">
              <wp:posOffset>794385</wp:posOffset>
            </wp:positionH>
            <wp:positionV relativeFrom="paragraph">
              <wp:posOffset>177800</wp:posOffset>
            </wp:positionV>
            <wp:extent cx="690245" cy="996315"/>
            <wp:effectExtent l="19050" t="0" r="0" b="0"/>
            <wp:wrapSquare wrapText="bothSides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4083" t="5142" r="9401" b="80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963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Широкая стойка ноги врозь, руки на пояс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Основная стойка</w:t>
      </w:r>
    </w:p>
    <w:p w:rsidR="001F20A7" w:rsidRPr="004F0E72" w:rsidRDefault="001F20A7" w:rsidP="001F20A7">
      <w:pPr>
        <w:numPr>
          <w:ilvl w:val="0"/>
          <w:numId w:val="28"/>
        </w:numPr>
        <w:shd w:val="clear" w:color="auto" w:fill="FFFFFF"/>
        <w:tabs>
          <w:tab w:val="left" w:pos="993"/>
        </w:tabs>
        <w:suppressAutoHyphens/>
        <w:spacing w:after="0"/>
        <w:ind w:hanging="137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Узкая стойка ноги врозь, руки на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7456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147955</wp:posOffset>
            </wp:positionV>
            <wp:extent cx="836930" cy="941705"/>
            <wp:effectExtent l="19050" t="0" r="1270" b="0"/>
            <wp:wrapTight wrapText="bothSides">
              <wp:wrapPolygon edited="0">
                <wp:start x="-492" y="0"/>
                <wp:lineTo x="-492" y="20974"/>
                <wp:lineTo x="21633" y="20974"/>
                <wp:lineTo x="21633" y="0"/>
                <wp:lineTo x="-492" y="0"/>
              </wp:wrapPolygon>
            </wp:wrapTight>
            <wp:docPr id="2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213" t="30101" r="31364" b="586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941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422C">
        <w:rPr>
          <w:rFonts w:ascii="Times New Roman" w:hAnsi="Times New Roman"/>
          <w:sz w:val="28"/>
          <w:szCs w:val="28"/>
        </w:rPr>
        <w:t>поясе</w:t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29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tabs>
          <w:tab w:val="left" w:pos="2880"/>
        </w:tabs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ab/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правом колене, руки на пояс</w:t>
      </w:r>
    </w:p>
    <w:p w:rsidR="001F20A7" w:rsidRPr="004F0E72" w:rsidRDefault="001F20A7" w:rsidP="001F20A7">
      <w:pPr>
        <w:numPr>
          <w:ilvl w:val="0"/>
          <w:numId w:val="26"/>
        </w:numPr>
        <w:shd w:val="clear" w:color="auto" w:fill="FFFFFF"/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коленках, руки на поясе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848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44450</wp:posOffset>
            </wp:positionV>
            <wp:extent cx="614045" cy="1017905"/>
            <wp:effectExtent l="19050" t="0" r="0" b="0"/>
            <wp:wrapSquare wrapText="bothSides"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0173" t="70554" r="56042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" cy="1017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numPr>
          <w:ilvl w:val="1"/>
          <w:numId w:val="26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вперед на носок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Стойка </w:t>
      </w:r>
      <w:proofErr w:type="spellStart"/>
      <w:r w:rsidRPr="004F0E72">
        <w:rPr>
          <w:rFonts w:ascii="Times New Roman" w:hAnsi="Times New Roman"/>
          <w:sz w:val="28"/>
          <w:szCs w:val="28"/>
        </w:rPr>
        <w:t>скрестно</w:t>
      </w:r>
      <w:proofErr w:type="spellEnd"/>
      <w:r w:rsidRPr="004F0E72">
        <w:rPr>
          <w:rFonts w:ascii="Times New Roman" w:hAnsi="Times New Roman"/>
          <w:sz w:val="28"/>
          <w:szCs w:val="28"/>
        </w:rPr>
        <w:t xml:space="preserve"> левой</w:t>
      </w:r>
      <w:r w:rsidR="0060422C">
        <w:rPr>
          <w:rFonts w:ascii="Times New Roman" w:hAnsi="Times New Roman"/>
          <w:sz w:val="28"/>
          <w:szCs w:val="28"/>
        </w:rPr>
        <w:t xml:space="preserve"> ноге </w:t>
      </w:r>
    </w:p>
    <w:p w:rsidR="001F20A7" w:rsidRPr="004F0E72" w:rsidRDefault="001F20A7" w:rsidP="001F20A7">
      <w:pPr>
        <w:numPr>
          <w:ilvl w:val="0"/>
          <w:numId w:val="31"/>
        </w:numPr>
        <w:shd w:val="clear" w:color="auto" w:fill="FFFFFF"/>
        <w:tabs>
          <w:tab w:val="left" w:pos="36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Левая </w:t>
      </w:r>
      <w:r w:rsidR="0060422C">
        <w:rPr>
          <w:rFonts w:ascii="Times New Roman" w:hAnsi="Times New Roman"/>
          <w:sz w:val="28"/>
          <w:szCs w:val="28"/>
        </w:rPr>
        <w:t xml:space="preserve">нога </w:t>
      </w:r>
      <w:r w:rsidRPr="004F0E72">
        <w:rPr>
          <w:rFonts w:ascii="Times New Roman" w:hAnsi="Times New Roman"/>
          <w:sz w:val="28"/>
          <w:szCs w:val="28"/>
        </w:rPr>
        <w:t>вперед на носок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9504" behindDoc="1" locked="0" layoutInCell="1" allowOverlap="1">
            <wp:simplePos x="0" y="0"/>
            <wp:positionH relativeFrom="column">
              <wp:posOffset>361315</wp:posOffset>
            </wp:positionH>
            <wp:positionV relativeFrom="paragraph">
              <wp:posOffset>94615</wp:posOffset>
            </wp:positionV>
            <wp:extent cx="808990" cy="1141730"/>
            <wp:effectExtent l="19050" t="0" r="0" b="0"/>
            <wp:wrapTight wrapText="bothSides">
              <wp:wrapPolygon edited="0">
                <wp:start x="-509" y="0"/>
                <wp:lineTo x="-509" y="21264"/>
                <wp:lineTo x="21363" y="21264"/>
                <wp:lineTo x="21363" y="0"/>
                <wp:lineTo x="-509" y="0"/>
              </wp:wrapPolygon>
            </wp:wrapTight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52411" t="49416" r="28616" b="34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141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0"/>
        </w:numPr>
        <w:shd w:val="clear" w:color="auto" w:fill="FFFFFF"/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</w:t>
      </w:r>
      <w:r w:rsidR="0060422C">
        <w:rPr>
          <w:rFonts w:ascii="Times New Roman" w:hAnsi="Times New Roman"/>
          <w:sz w:val="28"/>
          <w:szCs w:val="28"/>
        </w:rPr>
        <w:t xml:space="preserve"> нога </w:t>
      </w:r>
      <w:r w:rsidRPr="004F0E72">
        <w:rPr>
          <w:rFonts w:ascii="Times New Roman" w:hAnsi="Times New Roman"/>
          <w:sz w:val="28"/>
          <w:szCs w:val="28"/>
        </w:rPr>
        <w:t xml:space="preserve"> в сторону</w:t>
      </w:r>
    </w:p>
    <w:p w:rsidR="001F20A7" w:rsidRPr="004F0E72" w:rsidRDefault="001F20A7" w:rsidP="001F20A7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одной ноге, руки вниз</w:t>
      </w:r>
    </w:p>
    <w:p w:rsidR="001F20A7" w:rsidRPr="003A4C96" w:rsidRDefault="001F20A7" w:rsidP="003A4C96">
      <w:pPr>
        <w:numPr>
          <w:ilvl w:val="1"/>
          <w:numId w:val="27"/>
        </w:numPr>
        <w:shd w:val="clear" w:color="auto" w:fill="FFFFFF"/>
        <w:tabs>
          <w:tab w:val="left" w:pos="720"/>
        </w:tabs>
        <w:suppressAutoHyphens/>
        <w:spacing w:after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Равновесие на левой</w:t>
      </w:r>
      <w:r w:rsidR="0060422C">
        <w:rPr>
          <w:rFonts w:ascii="Times New Roman" w:hAnsi="Times New Roman"/>
          <w:sz w:val="28"/>
          <w:szCs w:val="28"/>
        </w:rPr>
        <w:t xml:space="preserve">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0528" behindDoc="1" locked="0" layoutInCell="1" allowOverlap="1">
            <wp:simplePos x="0" y="0"/>
            <wp:positionH relativeFrom="column">
              <wp:posOffset>411480</wp:posOffset>
            </wp:positionH>
            <wp:positionV relativeFrom="paragraph">
              <wp:posOffset>7620</wp:posOffset>
            </wp:positionV>
            <wp:extent cx="871855" cy="1256030"/>
            <wp:effectExtent l="19050" t="0" r="4445" b="0"/>
            <wp:wrapTight wrapText="bothSides">
              <wp:wrapPolygon edited="0">
                <wp:start x="-472" y="0"/>
                <wp:lineTo x="-472" y="21294"/>
                <wp:lineTo x="21710" y="21294"/>
                <wp:lineTo x="21710" y="0"/>
                <wp:lineTo x="-472" y="0"/>
              </wp:wrapPolygon>
            </wp:wrapTight>
            <wp:docPr id="2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9562" t="71985" r="2960" b="13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1256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2"/>
          <w:numId w:val="27"/>
        </w:numPr>
        <w:shd w:val="clear" w:color="auto" w:fill="FFFFFF"/>
        <w:tabs>
          <w:tab w:val="left" w:pos="900"/>
        </w:tabs>
        <w:suppressAutoHyphens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 вверх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Правая вперед</w:t>
      </w:r>
    </w:p>
    <w:p w:rsidR="001F20A7" w:rsidRPr="004F0E72" w:rsidRDefault="001F20A7" w:rsidP="001F20A7">
      <w:pPr>
        <w:numPr>
          <w:ilvl w:val="0"/>
          <w:numId w:val="32"/>
        </w:numPr>
        <w:shd w:val="clear" w:color="auto" w:fill="FFFFFF"/>
        <w:tabs>
          <w:tab w:val="left" w:pos="1418"/>
        </w:tabs>
        <w:suppressAutoHyphens/>
        <w:spacing w:after="0"/>
        <w:ind w:left="1418" w:hanging="425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Стойка на левой ноге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71552" behindDoc="1" locked="0" layoutInCell="1" allowOverlap="1">
            <wp:simplePos x="0" y="0"/>
            <wp:positionH relativeFrom="column">
              <wp:posOffset>300990</wp:posOffset>
            </wp:positionH>
            <wp:positionV relativeFrom="paragraph">
              <wp:posOffset>317500</wp:posOffset>
            </wp:positionV>
            <wp:extent cx="597535" cy="1475105"/>
            <wp:effectExtent l="19050" t="0" r="0" b="0"/>
            <wp:wrapTight wrapText="bothSides">
              <wp:wrapPolygon edited="0">
                <wp:start x="-689" y="0"/>
                <wp:lineTo x="-689" y="21200"/>
                <wp:lineTo x="21348" y="21200"/>
                <wp:lineTo x="21348" y="0"/>
                <wp:lineTo x="-689" y="0"/>
              </wp:wrapPolygon>
            </wp:wrapTight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534" t="45831" r="80141" b="376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14751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0E72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20A7" w:rsidRPr="0060422C" w:rsidRDefault="001F20A7" w:rsidP="0060422C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Форма предоставлен</w:t>
      </w:r>
      <w:r w:rsidR="0060422C">
        <w:rPr>
          <w:rFonts w:ascii="Times New Roman" w:hAnsi="Times New Roman"/>
          <w:sz w:val="28"/>
          <w:szCs w:val="28"/>
        </w:rPr>
        <w:t>ия: показать комплекс упражнений.</w:t>
      </w:r>
      <w:r w:rsidR="0060422C">
        <w:rPr>
          <w:rFonts w:ascii="Times New Roman" w:hAnsi="Times New Roman"/>
          <w:b/>
          <w:sz w:val="28"/>
          <w:szCs w:val="28"/>
        </w:rPr>
        <w:t xml:space="preserve"> 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15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для глаз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2F7846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="001F20A7" w:rsidRPr="004F0E72">
        <w:rPr>
          <w:rFonts w:ascii="Times New Roman" w:hAnsi="Times New Roman"/>
          <w:color w:val="000000"/>
          <w:sz w:val="28"/>
          <w:szCs w:val="28"/>
        </w:rPr>
        <w:t>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>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="003B294D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левая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Default="001F20A7" w:rsidP="003A4C96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16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B0D01">
        <w:rPr>
          <w:rFonts w:ascii="Times New Roman" w:hAnsi="Times New Roman"/>
          <w:sz w:val="28"/>
          <w:szCs w:val="28"/>
        </w:rPr>
        <w:t>Выполнение комплексов упражнений по формированию осанки</w:t>
      </w:r>
    </w:p>
    <w:p w:rsidR="001F20A7" w:rsidRPr="004F0E72" w:rsidRDefault="003A4C96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>Провести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3B294D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1- правая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 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левая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</w:p>
    <w:p w:rsidR="001F20A7" w:rsidRPr="004F0E72" w:rsidRDefault="001F20A7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2F7846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F20A7" w:rsidRPr="00E45F5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17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 xml:space="preserve"> реферата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Cs/>
          <w:sz w:val="28"/>
          <w:szCs w:val="28"/>
        </w:rPr>
      </w:pPr>
      <w:r w:rsidRPr="00FB3340">
        <w:rPr>
          <w:rFonts w:ascii="Times New Roman" w:hAnsi="Times New Roman"/>
          <w:bCs/>
          <w:sz w:val="28"/>
          <w:szCs w:val="28"/>
        </w:rPr>
        <w:t>« Техника безопасности на занятиях  по спортивным играм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2F7846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предоставление: бумажный </w:t>
      </w:r>
      <w:r w:rsidR="001F20A7" w:rsidRPr="004F0E72">
        <w:rPr>
          <w:rFonts w:ascii="Times New Roman" w:hAnsi="Times New Roman"/>
          <w:sz w:val="28"/>
          <w:szCs w:val="28"/>
        </w:rPr>
        <w:t>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B3340">
        <w:rPr>
          <w:rFonts w:ascii="Times New Roman" w:hAnsi="Times New Roman"/>
          <w:bCs/>
          <w:sz w:val="28"/>
          <w:szCs w:val="28"/>
        </w:rPr>
        <w:t>« История волейбола»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="003A4C96">
        <w:rPr>
          <w:b/>
          <w:sz w:val="28"/>
          <w:szCs w:val="28"/>
        </w:rPr>
        <w:t xml:space="preserve"> </w:t>
      </w:r>
      <w:r w:rsidRPr="00FB3340">
        <w:rPr>
          <w:bCs/>
          <w:sz w:val="28"/>
          <w:szCs w:val="28"/>
        </w:rPr>
        <w:t>« История волейбола»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2F7846" w:rsidP="002F784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19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="002F7846">
        <w:rPr>
          <w:rFonts w:ascii="Times New Roman" w:hAnsi="Times New Roman"/>
          <w:bCs/>
          <w:sz w:val="28"/>
          <w:szCs w:val="28"/>
        </w:rPr>
        <w:t>реферата</w:t>
      </w:r>
      <w:r w:rsidR="003A4C96">
        <w:rPr>
          <w:rFonts w:ascii="Times New Roman" w:hAnsi="Times New Roman"/>
          <w:bCs/>
          <w:sz w:val="28"/>
          <w:szCs w:val="28"/>
        </w:rPr>
        <w:t xml:space="preserve"> « Физическая культура в семье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Default="001F20A7" w:rsidP="002F784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="002F7846">
        <w:rPr>
          <w:b/>
          <w:sz w:val="28"/>
          <w:szCs w:val="28"/>
        </w:rPr>
        <w:t xml:space="preserve"> должен представить: </w:t>
      </w:r>
      <w:r w:rsidR="002F7846" w:rsidRPr="002F7846">
        <w:rPr>
          <w:sz w:val="28"/>
          <w:szCs w:val="28"/>
        </w:rPr>
        <w:t>реферат</w:t>
      </w:r>
      <w:r w:rsidR="003A4C96">
        <w:rPr>
          <w:sz w:val="28"/>
          <w:szCs w:val="28"/>
        </w:rPr>
        <w:t xml:space="preserve"> </w:t>
      </w:r>
      <w:r w:rsidRPr="004F0E72">
        <w:rPr>
          <w:sz w:val="28"/>
          <w:szCs w:val="28"/>
        </w:rPr>
        <w:t xml:space="preserve">на тему </w:t>
      </w:r>
      <w:r w:rsidRPr="00FB3340">
        <w:rPr>
          <w:bCs/>
          <w:sz w:val="28"/>
          <w:szCs w:val="28"/>
        </w:rPr>
        <w:t>« Физическая культура в семье»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lastRenderedPageBreak/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2F7846" w:rsidP="002F78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1F20A7"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</w:t>
            </w:r>
            <w:r w:rsidR="002F7846">
              <w:rPr>
                <w:rFonts w:ascii="Times New Roman" w:hAnsi="Times New Roman"/>
                <w:sz w:val="28"/>
                <w:szCs w:val="28"/>
              </w:rPr>
              <w:t>ет, но не достаточно материала.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F20A7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</w:t>
      </w:r>
      <w:r w:rsidR="001A29A8">
        <w:rPr>
          <w:rFonts w:ascii="Times New Roman" w:hAnsi="Times New Roman"/>
          <w:sz w:val="28"/>
          <w:szCs w:val="28"/>
        </w:rPr>
        <w:t>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</w:t>
      </w:r>
    </w:p>
    <w:p w:rsidR="001F20A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</w:t>
      </w:r>
      <w:r w:rsidR="00EB43FC">
        <w:rPr>
          <w:rFonts w:ascii="Times New Roman" w:hAnsi="Times New Roman"/>
          <w:bCs/>
          <w:sz w:val="28"/>
          <w:szCs w:val="28"/>
        </w:rPr>
        <w:t xml:space="preserve"> сообщения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EB43FC">
        <w:rPr>
          <w:b/>
          <w:sz w:val="28"/>
          <w:szCs w:val="28"/>
        </w:rPr>
        <w:t xml:space="preserve"> </w:t>
      </w:r>
      <w:r w:rsidR="00EB43FC" w:rsidRPr="00EB43FC">
        <w:rPr>
          <w:sz w:val="28"/>
          <w:szCs w:val="28"/>
        </w:rPr>
        <w:t>сообщение</w:t>
      </w:r>
    </w:p>
    <w:p w:rsidR="001F20A7" w:rsidRDefault="001F20A7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FB3340">
        <w:rPr>
          <w:rFonts w:ascii="Times New Roman" w:hAnsi="Times New Roman"/>
          <w:bCs/>
          <w:sz w:val="28"/>
          <w:szCs w:val="28"/>
        </w:rPr>
        <w:t>«</w:t>
      </w:r>
      <w:r w:rsidR="003A4C96">
        <w:rPr>
          <w:rFonts w:ascii="Times New Roman" w:hAnsi="Times New Roman"/>
          <w:bCs/>
          <w:sz w:val="28"/>
          <w:szCs w:val="28"/>
        </w:rPr>
        <w:t>Правила игры в волейбол</w:t>
      </w:r>
      <w:r w:rsidRPr="00FB3340">
        <w:rPr>
          <w:rFonts w:ascii="Times New Roman" w:hAnsi="Times New Roman"/>
          <w:bCs/>
          <w:sz w:val="28"/>
          <w:szCs w:val="28"/>
        </w:rPr>
        <w:t>»</w:t>
      </w:r>
    </w:p>
    <w:p w:rsidR="001F20A7" w:rsidRPr="00C458C7" w:rsidRDefault="001F20A7" w:rsidP="003A4C9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3A4C96" w:rsidRDefault="00EB43FC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Форма предоставление: бумажный 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1F20A7" w:rsidRDefault="001F20A7" w:rsidP="003A4C96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баскетбол»»</w:t>
      </w:r>
    </w:p>
    <w:p w:rsidR="001F20A7" w:rsidRPr="0020342D" w:rsidRDefault="00AB6705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3A4C96" w:rsidP="003A4C9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сообщение</w:t>
      </w:r>
      <w:r w:rsidR="001F20A7" w:rsidRPr="00F52B35">
        <w:rPr>
          <w:rFonts w:ascii="Times New Roman" w:hAnsi="Times New Roman"/>
          <w:bCs/>
          <w:sz w:val="28"/>
          <w:szCs w:val="28"/>
        </w:rPr>
        <w:t xml:space="preserve"> на тему: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AB6705" w:rsidP="003A4C9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3A4C96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3A4C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</w:t>
      </w:r>
      <w:r w:rsidRPr="00F52B35">
        <w:rPr>
          <w:rFonts w:ascii="Times New Roman" w:hAnsi="Times New Roman"/>
          <w:bCs/>
          <w:sz w:val="28"/>
          <w:szCs w:val="28"/>
        </w:rPr>
        <w:t xml:space="preserve">  сообщения на тему:</w:t>
      </w:r>
      <w:r w:rsidR="003A4C96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752112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20342D" w:rsidRDefault="001F1AF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1F1AFC" w:rsidRDefault="001F20A7" w:rsidP="001F1AFC">
      <w:pPr>
        <w:pStyle w:val="ad"/>
        <w:spacing w:line="276" w:lineRule="auto"/>
        <w:jc w:val="both"/>
        <w:rPr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  <w:r w:rsidR="003A4C96">
        <w:rPr>
          <w:b/>
          <w:sz w:val="28"/>
          <w:szCs w:val="28"/>
        </w:rPr>
        <w:t xml:space="preserve"> </w:t>
      </w:r>
      <w:r w:rsidR="003A4C96" w:rsidRPr="003A4C96">
        <w:rPr>
          <w:sz w:val="28"/>
          <w:szCs w:val="28"/>
        </w:rPr>
        <w:t>сообщение</w:t>
      </w:r>
      <w:r w:rsidR="001F1AFC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</w:t>
      </w:r>
      <w:r w:rsidRPr="00F52B35">
        <w:rPr>
          <w:bCs/>
          <w:sz w:val="28"/>
          <w:szCs w:val="28"/>
        </w:rPr>
        <w:t>:</w:t>
      </w:r>
      <w:r w:rsidR="003A4C96">
        <w:rPr>
          <w:bCs/>
          <w:sz w:val="28"/>
          <w:szCs w:val="28"/>
        </w:rPr>
        <w:t xml:space="preserve"> «</w:t>
      </w:r>
      <w:r w:rsidRPr="00F52B35">
        <w:rPr>
          <w:bCs/>
          <w:sz w:val="28"/>
          <w:szCs w:val="28"/>
        </w:rPr>
        <w:t>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3A4C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0E5D6B" w:rsidRDefault="001F1AFC" w:rsidP="000E5D6B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0E5D6B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E5D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23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006CBC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24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8F6FD4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 «Правила игры в волейбол»»</w:t>
      </w:r>
    </w:p>
    <w:p w:rsidR="001F20A7" w:rsidRPr="0020342D" w:rsidRDefault="00006CBC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="001F20A7"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волейбол»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A0303F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25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Написание   сообщения на тему: </w:t>
      </w:r>
      <w:r w:rsidR="006440AE">
        <w:rPr>
          <w:rFonts w:ascii="Times New Roman" w:hAnsi="Times New Roman"/>
          <w:bCs/>
          <w:sz w:val="28"/>
          <w:szCs w:val="28"/>
        </w:rPr>
        <w:t>«Правила игры в баскетбол»</w:t>
      </w:r>
      <w:bookmarkStart w:id="0" w:name="_GoBack"/>
      <w:bookmarkEnd w:id="0"/>
    </w:p>
    <w:p w:rsidR="001F20A7" w:rsidRPr="0020342D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8F6FD4" w:rsidP="008F6FD4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F52B35">
        <w:rPr>
          <w:rFonts w:ascii="Times New Roman" w:hAnsi="Times New Roman"/>
          <w:bCs/>
          <w:sz w:val="28"/>
          <w:szCs w:val="28"/>
        </w:rPr>
        <w:t>«Правила игры в баскетбол»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8F6FD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8F6FD4" w:rsidRDefault="00A0303F" w:rsidP="008F6FD4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8F6FD4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8F6FD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26</w:t>
      </w:r>
    </w:p>
    <w:p w:rsidR="001F20A7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тему: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F52B35">
        <w:rPr>
          <w:rFonts w:ascii="Times New Roman" w:hAnsi="Times New Roman"/>
          <w:bCs/>
          <w:sz w:val="28"/>
          <w:szCs w:val="28"/>
        </w:rPr>
        <w:t>«</w:t>
      </w:r>
      <w:r w:rsidRPr="006E0532">
        <w:rPr>
          <w:rFonts w:ascii="Times New Roman" w:hAnsi="Times New Roman"/>
          <w:bCs/>
          <w:sz w:val="28"/>
          <w:szCs w:val="28"/>
        </w:rPr>
        <w:t>Правила игры в футбол</w:t>
      </w:r>
      <w:r w:rsidRPr="00BA6CAB">
        <w:rPr>
          <w:rFonts w:ascii="Times New Roman" w:hAnsi="Times New Roman"/>
          <w:bCs/>
          <w:sz w:val="24"/>
          <w:szCs w:val="24"/>
        </w:rPr>
        <w:t>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игры в футбол»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A0303F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27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Написание   сообщения на тему</w:t>
      </w:r>
      <w:r w:rsidRPr="006E0532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</w:t>
      </w:r>
      <w:r w:rsidR="001F20A7">
        <w:rPr>
          <w:rFonts w:ascii="Times New Roman" w:hAnsi="Times New Roman"/>
          <w:sz w:val="28"/>
          <w:szCs w:val="28"/>
        </w:rPr>
        <w:t>на тему</w:t>
      </w:r>
      <w:r w:rsidR="001F20A7" w:rsidRPr="00F52B35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6E0532">
        <w:rPr>
          <w:rFonts w:ascii="Times New Roman" w:hAnsi="Times New Roman"/>
          <w:bCs/>
          <w:sz w:val="28"/>
          <w:szCs w:val="28"/>
        </w:rPr>
        <w:t>«Правила проведения  соревнований»</w:t>
      </w:r>
    </w:p>
    <w:p w:rsidR="001F20A7" w:rsidRPr="00C458C7" w:rsidRDefault="001F20A7" w:rsidP="001F20A7">
      <w:pPr>
        <w:shd w:val="clear" w:color="auto" w:fill="FFFFFF"/>
        <w:spacing w:before="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0148F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C0148F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>бота</w:t>
      </w:r>
      <w:r w:rsidR="00A739B9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28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6E0532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C0148F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реферат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 w:rsidR="001F20A7" w:rsidRPr="001E3814">
        <w:rPr>
          <w:rFonts w:ascii="Times New Roman" w:hAnsi="Times New Roman"/>
          <w:sz w:val="28"/>
          <w:szCs w:val="28"/>
        </w:rPr>
        <w:t>«Цели и задачи проведения подвижных игр»</w:t>
      </w:r>
      <w:r w:rsidR="001F20A7"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</w:t>
            </w: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</w:t>
            </w:r>
            <w:r w:rsidR="00C33676">
              <w:rPr>
                <w:rFonts w:ascii="Times New Roman" w:hAnsi="Times New Roman"/>
                <w:sz w:val="28"/>
                <w:szCs w:val="28"/>
              </w:rPr>
              <w:t xml:space="preserve">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C33676" w:rsidP="00C3367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29</w:t>
      </w:r>
    </w:p>
    <w:p w:rsidR="001F20A7" w:rsidRPr="006E0532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E45F59">
        <w:rPr>
          <w:rFonts w:ascii="Times New Roman" w:hAnsi="Times New Roman"/>
          <w:bCs/>
          <w:sz w:val="28"/>
          <w:szCs w:val="28"/>
        </w:rPr>
        <w:t xml:space="preserve"> </w:t>
      </w:r>
      <w:r w:rsidRPr="001E3814">
        <w:rPr>
          <w:rFonts w:ascii="Times New Roman" w:hAnsi="Times New Roman"/>
          <w:sz w:val="28"/>
          <w:szCs w:val="28"/>
        </w:rPr>
        <w:t>Составление комплекса эстафет  без предметов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1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011C30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без предметов</w:t>
      </w:r>
    </w:p>
    <w:p w:rsidR="00011C30" w:rsidRPr="004F0E72" w:rsidRDefault="00011C30" w:rsidP="00011C30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30</w:t>
      </w:r>
    </w:p>
    <w:p w:rsidR="001F20A7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</w:t>
      </w:r>
      <w:r w:rsidR="002F0BEF">
        <w:rPr>
          <w:rFonts w:ascii="Times New Roman" w:hAnsi="Times New Roman"/>
          <w:sz w:val="28"/>
          <w:szCs w:val="28"/>
        </w:rPr>
        <w:t>ение комплекса эстафет  в парах</w:t>
      </w:r>
    </w:p>
    <w:p w:rsidR="001F20A7" w:rsidRPr="001E3814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Составленный комплекс </w:t>
      </w:r>
      <w:r w:rsidR="001F20A7" w:rsidRPr="001E3814">
        <w:rPr>
          <w:rFonts w:ascii="Times New Roman" w:hAnsi="Times New Roman"/>
          <w:sz w:val="28"/>
          <w:szCs w:val="28"/>
        </w:rPr>
        <w:t xml:space="preserve"> эстафет  в парах</w:t>
      </w:r>
      <w:r w:rsidR="0028584E">
        <w:rPr>
          <w:rFonts w:ascii="Times New Roman" w:hAnsi="Times New Roman"/>
          <w:sz w:val="28"/>
          <w:szCs w:val="28"/>
        </w:rPr>
        <w:t>.</w:t>
      </w:r>
    </w:p>
    <w:p w:rsidR="00A6516A" w:rsidRPr="004F0E72" w:rsidRDefault="00A6516A" w:rsidP="00A6516A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A6516A" w:rsidRPr="001E3814" w:rsidRDefault="00A6516A" w:rsidP="001F20A7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</w:p>
    <w:p w:rsidR="001F20A7" w:rsidRPr="00C458C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</w:t>
      </w:r>
    </w:p>
    <w:p w:rsidR="001F20A7" w:rsidRPr="001E3814" w:rsidRDefault="001F20A7" w:rsidP="002F0BEF">
      <w:pPr>
        <w:shd w:val="clear" w:color="auto" w:fill="FFFFFF"/>
        <w:spacing w:before="5"/>
        <w:jc w:val="center"/>
        <w:rPr>
          <w:rFonts w:ascii="Times New Roman" w:hAnsi="Times New Roman"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Составление комплекса эстафет</w:t>
      </w:r>
      <w:r w:rsidR="002F0BEF">
        <w:rPr>
          <w:rFonts w:ascii="Times New Roman" w:hAnsi="Times New Roman"/>
          <w:sz w:val="28"/>
          <w:szCs w:val="28"/>
        </w:rPr>
        <w:t xml:space="preserve">  с мячом</w:t>
      </w:r>
    </w:p>
    <w:p w:rsidR="002F0BEF" w:rsidRPr="001E3814" w:rsidRDefault="002F0BEF" w:rsidP="002F0BEF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1E3814">
        <w:rPr>
          <w:rFonts w:ascii="Times New Roman" w:hAnsi="Times New Roman"/>
          <w:sz w:val="28"/>
          <w:szCs w:val="28"/>
        </w:rPr>
        <w:t>Время на выполнение: 1 час</w:t>
      </w:r>
    </w:p>
    <w:p w:rsidR="002F0BEF" w:rsidRPr="004F0E72" w:rsidRDefault="002F0BEF" w:rsidP="002F0BEF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2F0BEF" w:rsidRDefault="002F0BEF" w:rsidP="002F0BEF">
      <w:pPr>
        <w:shd w:val="clear" w:color="auto" w:fill="FFFFFF"/>
        <w:spacing w:before="5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Составленный комплекс  эстафет  с мячом.</w:t>
      </w:r>
    </w:p>
    <w:p w:rsidR="002F0BEF" w:rsidRPr="004F0E72" w:rsidRDefault="002F0BEF" w:rsidP="002F0BEF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32</w:t>
      </w:r>
    </w:p>
    <w:p w:rsidR="001F20A7" w:rsidRPr="00A739B9" w:rsidRDefault="001F20A7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«ЗОЖ (здоровый образ жизни)»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Pr="001E3814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F20A7">
        <w:rPr>
          <w:rFonts w:ascii="Times New Roman" w:hAnsi="Times New Roman"/>
          <w:bCs/>
          <w:sz w:val="28"/>
          <w:szCs w:val="28"/>
        </w:rPr>
        <w:t>«ЗОЖ (здоровый образ жизни)</w:t>
      </w:r>
      <w:r w:rsidR="001F20A7" w:rsidRPr="001E3814">
        <w:rPr>
          <w:rFonts w:ascii="Times New Roman" w:hAnsi="Times New Roman"/>
          <w:bCs/>
          <w:sz w:val="28"/>
          <w:szCs w:val="28"/>
        </w:rPr>
        <w:t>»</w:t>
      </w:r>
      <w:r w:rsidR="001F20A7" w:rsidRPr="001E3814"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3B29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A739B9" w:rsidRDefault="000F11AC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</w:t>
      </w:r>
      <w:r>
        <w:rPr>
          <w:rFonts w:ascii="Times New Roman" w:hAnsi="Times New Roman"/>
          <w:b/>
          <w:sz w:val="28"/>
          <w:szCs w:val="28"/>
        </w:rPr>
        <w:t xml:space="preserve">бота </w:t>
      </w:r>
      <w:r w:rsidR="00A739B9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33</w:t>
      </w:r>
    </w:p>
    <w:p w:rsidR="001F20A7" w:rsidRPr="00A739B9" w:rsidRDefault="001F20A7" w:rsidP="001F20A7">
      <w:pPr>
        <w:shd w:val="clear" w:color="auto" w:fill="FFFFFF"/>
        <w:spacing w:before="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Написание реферата</w:t>
      </w:r>
      <w:r w:rsidR="00A739B9">
        <w:rPr>
          <w:rFonts w:ascii="Times New Roman" w:hAnsi="Times New Roman"/>
          <w:bCs/>
          <w:sz w:val="28"/>
          <w:szCs w:val="28"/>
        </w:rPr>
        <w:t xml:space="preserve"> </w:t>
      </w:r>
      <w:r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гимнастики»</w:t>
      </w:r>
    </w:p>
    <w:p w:rsidR="001F20A7" w:rsidRPr="0020342D" w:rsidRDefault="001F20A7" w:rsidP="001F20A7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Время на выполнение: 4 </w:t>
      </w:r>
      <w:r>
        <w:rPr>
          <w:rFonts w:ascii="Times New Roman" w:hAnsi="Times New Roman"/>
          <w:sz w:val="28"/>
          <w:szCs w:val="28"/>
        </w:rPr>
        <w:t>часа</w:t>
      </w:r>
    </w:p>
    <w:p w:rsidR="001F20A7" w:rsidRPr="004F0E72" w:rsidRDefault="001F20A7" w:rsidP="001F20A7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1F20A7" w:rsidRDefault="00A739B9" w:rsidP="00A739B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Реферат </w:t>
      </w:r>
      <w:r w:rsidR="001F20A7"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1F20A7" w:rsidRPr="00A67BCB">
        <w:rPr>
          <w:rFonts w:ascii="Times New Roman" w:hAnsi="Times New Roman"/>
          <w:bCs/>
          <w:sz w:val="28"/>
          <w:szCs w:val="28"/>
        </w:rPr>
        <w:t>«История развития ритмической гимнастики</w:t>
      </w:r>
      <w:r w:rsidR="001F20A7">
        <w:rPr>
          <w:rFonts w:ascii="Times New Roman" w:hAnsi="Times New Roman"/>
          <w:b/>
          <w:sz w:val="28"/>
          <w:szCs w:val="28"/>
        </w:rPr>
        <w:t>»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1F20A7" w:rsidRPr="004F0E72" w:rsidTr="00CC56F3">
        <w:tc>
          <w:tcPr>
            <w:tcW w:w="2611" w:type="dxa"/>
            <w:gridSpan w:val="2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0A7" w:rsidRPr="004F0E72" w:rsidTr="00CC56F3"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704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1F20A7" w:rsidRPr="004F0E72" w:rsidTr="00CC56F3">
        <w:trPr>
          <w:trHeight w:val="1222"/>
        </w:trPr>
        <w:tc>
          <w:tcPr>
            <w:tcW w:w="417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1F20A7" w:rsidRPr="004F0E72" w:rsidRDefault="001F20A7" w:rsidP="00A739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F20A7" w:rsidRPr="004F0E72" w:rsidRDefault="001F20A7" w:rsidP="00CC56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4F0E72" w:rsidRDefault="001A3476" w:rsidP="00A739B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="001F20A7" w:rsidRPr="004F0E72">
        <w:rPr>
          <w:rFonts w:ascii="Times New Roman" w:hAnsi="Times New Roman"/>
          <w:sz w:val="28"/>
          <w:szCs w:val="28"/>
        </w:rPr>
        <w:t xml:space="preserve"> носитель</w:t>
      </w:r>
      <w:r w:rsidR="00A739B9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A739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34</w:t>
      </w:r>
    </w:p>
    <w:p w:rsidR="001F20A7" w:rsidRPr="00A67BCB" w:rsidRDefault="001F20A7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 w:rsidRPr="00A67BCB">
        <w:rPr>
          <w:rFonts w:ascii="Times New Roman" w:hAnsi="Times New Roman"/>
          <w:bCs/>
          <w:sz w:val="28"/>
          <w:szCs w:val="28"/>
        </w:rPr>
        <w:t>«Комплекс общеразвивающих  упражнений без предметов»</w:t>
      </w:r>
    </w:p>
    <w:p w:rsidR="001F20A7" w:rsidRPr="004F0E72" w:rsidRDefault="00A739B9" w:rsidP="001F20A7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</w:t>
      </w:r>
      <w:r w:rsidR="001F20A7" w:rsidRPr="004F0E72">
        <w:rPr>
          <w:rFonts w:ascii="Times New Roman" w:hAnsi="Times New Roman"/>
          <w:sz w:val="28"/>
          <w:szCs w:val="28"/>
        </w:rPr>
        <w:t xml:space="preserve">м выполнение </w:t>
      </w:r>
      <w:r w:rsidR="001F20A7">
        <w:rPr>
          <w:rFonts w:ascii="Times New Roman" w:hAnsi="Times New Roman"/>
          <w:sz w:val="28"/>
          <w:szCs w:val="28"/>
        </w:rPr>
        <w:t>студент</w:t>
      </w:r>
      <w:r w:rsidR="001F20A7" w:rsidRPr="004F0E72">
        <w:rPr>
          <w:rFonts w:ascii="Times New Roman" w:hAnsi="Times New Roman"/>
          <w:sz w:val="28"/>
          <w:szCs w:val="28"/>
        </w:rPr>
        <w:t xml:space="preserve"> должен показать комплекс упражнений</w:t>
      </w:r>
    </w:p>
    <w:p w:rsidR="001F20A7" w:rsidRPr="004F0E72" w:rsidRDefault="001F20A7" w:rsidP="001F20A7">
      <w:pPr>
        <w:shd w:val="clear" w:color="auto" w:fill="FFFFFF"/>
        <w:ind w:right="19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По итогам выполнения </w:t>
      </w:r>
      <w:r>
        <w:rPr>
          <w:rFonts w:ascii="Times New Roman" w:hAnsi="Times New Roman"/>
          <w:b/>
          <w:color w:val="000000"/>
          <w:sz w:val="28"/>
          <w:szCs w:val="28"/>
        </w:rPr>
        <w:t>студент</w:t>
      </w:r>
      <w:r w:rsidRPr="004F0E72">
        <w:rPr>
          <w:rFonts w:ascii="Times New Roman" w:hAnsi="Times New Roman"/>
          <w:b/>
          <w:color w:val="000000"/>
          <w:sz w:val="28"/>
          <w:szCs w:val="28"/>
        </w:rPr>
        <w:t xml:space="preserve">  должен уметь выполнять</w:t>
      </w:r>
      <w:r w:rsidRPr="004F0E72">
        <w:rPr>
          <w:rFonts w:ascii="Times New Roman" w:hAnsi="Times New Roman"/>
          <w:color w:val="000000"/>
          <w:sz w:val="28"/>
          <w:szCs w:val="28"/>
        </w:rPr>
        <w:t>:</w:t>
      </w:r>
    </w:p>
    <w:p w:rsidR="001F20A7" w:rsidRPr="004F0E72" w:rsidRDefault="001F20A7" w:rsidP="001F20A7">
      <w:pPr>
        <w:shd w:val="clear" w:color="auto" w:fill="FFFFFF"/>
        <w:ind w:right="19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F0E72">
        <w:rPr>
          <w:rFonts w:ascii="Times New Roman" w:hAnsi="Times New Roman"/>
          <w:color w:val="000000"/>
          <w:sz w:val="28"/>
          <w:szCs w:val="28"/>
        </w:rPr>
        <w:t xml:space="preserve"> комплекс упражнений, способствующий подготовке организма.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1.ОРУ на месте.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1.</w:t>
      </w:r>
      <w:r w:rsidRPr="004F0E72">
        <w:rPr>
          <w:rFonts w:ascii="Times New Roman" w:hAnsi="Times New Roman"/>
          <w:sz w:val="28"/>
          <w:szCs w:val="28"/>
        </w:rPr>
        <w:t>И.п. – средняя стойка.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1-руки в стороны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2-руки вверх, встать на носки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 –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2.</w:t>
      </w:r>
      <w:r w:rsidRPr="004F0E72">
        <w:rPr>
          <w:rFonts w:ascii="Times New Roman" w:hAnsi="Times New Roman"/>
          <w:sz w:val="28"/>
          <w:szCs w:val="28"/>
        </w:rPr>
        <w:t>И.п. – средняя стойка, руки за головой.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поворот вправо,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поворот влево, руки в стороны.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 xml:space="preserve">3. 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1-наклон вправо, левая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наклон вперед, руки вперед.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3- наклон влево, правая </w:t>
      </w:r>
      <w:r w:rsidR="001A3476">
        <w:rPr>
          <w:rFonts w:ascii="Times New Roman" w:hAnsi="Times New Roman"/>
          <w:sz w:val="28"/>
          <w:szCs w:val="28"/>
        </w:rPr>
        <w:t xml:space="preserve">рука </w:t>
      </w:r>
      <w:r w:rsidRPr="004F0E72">
        <w:rPr>
          <w:rFonts w:ascii="Times New Roman" w:hAnsi="Times New Roman"/>
          <w:sz w:val="28"/>
          <w:szCs w:val="28"/>
        </w:rPr>
        <w:t>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lastRenderedPageBreak/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5- 8 тоже, начать в другую сторону.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4.</w:t>
      </w:r>
      <w:r w:rsidRPr="004F0E72">
        <w:rPr>
          <w:rFonts w:ascii="Times New Roman" w:hAnsi="Times New Roman"/>
          <w:sz w:val="28"/>
          <w:szCs w:val="28"/>
        </w:rPr>
        <w:t xml:space="preserve"> И.п.- о.с.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присед, хлопок над головой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3- 1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и.п.-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5.</w:t>
      </w:r>
      <w:r w:rsidRPr="004F0E72">
        <w:rPr>
          <w:rFonts w:ascii="Times New Roman" w:hAnsi="Times New Roman"/>
          <w:sz w:val="28"/>
          <w:szCs w:val="28"/>
        </w:rPr>
        <w:t>И.п.- средняя стойка, руки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1-выпад правой вперед, руки на пр. колено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2-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тоже левой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4- и.п.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6.</w:t>
      </w:r>
      <w:r w:rsidRPr="004F0E72">
        <w:rPr>
          <w:rFonts w:ascii="Times New Roman" w:hAnsi="Times New Roman"/>
          <w:sz w:val="28"/>
          <w:szCs w:val="28"/>
        </w:rPr>
        <w:t xml:space="preserve">Прыжки.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1-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2-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пояс.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3- правая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Pr="004F0E72">
        <w:rPr>
          <w:rFonts w:ascii="Times New Roman" w:hAnsi="Times New Roman"/>
          <w:sz w:val="28"/>
          <w:szCs w:val="28"/>
        </w:rPr>
        <w:t xml:space="preserve"> 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4- левая </w:t>
      </w:r>
      <w:r w:rsidR="003B294D">
        <w:rPr>
          <w:rFonts w:ascii="Times New Roman" w:hAnsi="Times New Roman"/>
          <w:sz w:val="28"/>
          <w:szCs w:val="28"/>
        </w:rPr>
        <w:t xml:space="preserve"> рука</w:t>
      </w:r>
      <w:r w:rsidR="003B294D" w:rsidRPr="004F0E72">
        <w:rPr>
          <w:rFonts w:ascii="Times New Roman" w:hAnsi="Times New Roman"/>
          <w:sz w:val="28"/>
          <w:szCs w:val="28"/>
        </w:rPr>
        <w:t xml:space="preserve"> </w:t>
      </w:r>
      <w:r w:rsidRPr="004F0E72">
        <w:rPr>
          <w:rFonts w:ascii="Times New Roman" w:hAnsi="Times New Roman"/>
          <w:sz w:val="28"/>
          <w:szCs w:val="28"/>
        </w:rPr>
        <w:t>на плечо.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5-правая вверх.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 xml:space="preserve">6- левая вверх. 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два хлопка над головой.</w:t>
      </w:r>
    </w:p>
    <w:p w:rsidR="001F20A7" w:rsidRPr="004F0E72" w:rsidRDefault="003B294D" w:rsidP="001F20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1- 6- то</w:t>
      </w:r>
      <w:r w:rsidR="001F20A7" w:rsidRPr="004F0E72">
        <w:rPr>
          <w:rFonts w:ascii="Times New Roman" w:hAnsi="Times New Roman"/>
          <w:sz w:val="28"/>
          <w:szCs w:val="28"/>
        </w:rPr>
        <w:t>же сверху вниз.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7- 8- хлопки по бедрам.</w:t>
      </w:r>
    </w:p>
    <w:p w:rsidR="001F20A7" w:rsidRPr="004F0E72" w:rsidRDefault="001F20A7" w:rsidP="001F20A7">
      <w:pPr>
        <w:jc w:val="both"/>
        <w:rPr>
          <w:rFonts w:ascii="Times New Roman" w:hAnsi="Times New Roman"/>
          <w:sz w:val="28"/>
          <w:szCs w:val="28"/>
        </w:rPr>
      </w:pPr>
    </w:p>
    <w:p w:rsidR="001F20A7" w:rsidRDefault="001F20A7" w:rsidP="000D33EA">
      <w:pPr>
        <w:shd w:val="clear" w:color="auto" w:fill="FFFFFF"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4F0E72">
        <w:rPr>
          <w:rFonts w:ascii="Times New Roman" w:hAnsi="Times New Roman"/>
          <w:sz w:val="28"/>
          <w:szCs w:val="28"/>
        </w:rPr>
        <w:t>Форма предоставления: показать комплекс упражнений</w:t>
      </w:r>
      <w:r w:rsidR="005A0AC6"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35</w:t>
      </w:r>
    </w:p>
    <w:p w:rsidR="001F20A7" w:rsidRPr="00A67BCB" w:rsidRDefault="005A0AC6" w:rsidP="001F20A7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Составление конспекта </w:t>
      </w:r>
      <w:r w:rsidR="001F20A7"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20342D" w:rsidRDefault="005A0AC6" w:rsidP="005A0AC6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5A0AC6" w:rsidRPr="004F0E72" w:rsidRDefault="005A0AC6" w:rsidP="005A0AC6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5A0AC6" w:rsidRDefault="00F477B8" w:rsidP="005A0AC6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</w:t>
      </w:r>
      <w:r w:rsidR="005A0AC6">
        <w:rPr>
          <w:rFonts w:ascii="Times New Roman" w:hAnsi="Times New Roman"/>
          <w:sz w:val="28"/>
          <w:szCs w:val="28"/>
        </w:rPr>
        <w:t xml:space="preserve"> </w:t>
      </w:r>
      <w:r w:rsidR="005A0AC6" w:rsidRPr="004F0E72">
        <w:rPr>
          <w:rFonts w:ascii="Times New Roman" w:hAnsi="Times New Roman"/>
          <w:sz w:val="28"/>
          <w:szCs w:val="28"/>
        </w:rPr>
        <w:t xml:space="preserve">на тему </w:t>
      </w:r>
      <w:r w:rsidRPr="00A67BCB">
        <w:rPr>
          <w:rFonts w:ascii="Times New Roman" w:hAnsi="Times New Roman"/>
          <w:bCs/>
          <w:sz w:val="28"/>
          <w:szCs w:val="28"/>
        </w:rPr>
        <w:t>«Комплекс упражнений ритмической гимнастики»</w:t>
      </w:r>
    </w:p>
    <w:p w:rsidR="005A0AC6" w:rsidRPr="004F0E72" w:rsidRDefault="005A0AC6" w:rsidP="005A0AC6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5A0AC6" w:rsidRPr="004F0E72" w:rsidTr="00E810C3">
        <w:tc>
          <w:tcPr>
            <w:tcW w:w="2611" w:type="dxa"/>
            <w:gridSpan w:val="2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0AC6" w:rsidRPr="004F0E72" w:rsidTr="00E810C3"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704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5A0AC6" w:rsidRPr="004F0E72" w:rsidTr="00E810C3">
        <w:trPr>
          <w:trHeight w:val="1222"/>
        </w:trPr>
        <w:tc>
          <w:tcPr>
            <w:tcW w:w="417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5A0AC6" w:rsidRPr="004F0E72" w:rsidRDefault="005A0AC6" w:rsidP="007758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5A0AC6" w:rsidRPr="004F0E72" w:rsidRDefault="005A0AC6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A0AC6" w:rsidRPr="004F0E72" w:rsidRDefault="005A0AC6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5A0AC6" w:rsidRPr="004F0E72" w:rsidRDefault="005A0AC6" w:rsidP="005A0AC6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Pr="004F0E72">
        <w:rPr>
          <w:rFonts w:ascii="Times New Roman" w:hAnsi="Times New Roman"/>
          <w:b/>
          <w:sz w:val="28"/>
          <w:szCs w:val="28"/>
        </w:rPr>
        <w:t xml:space="preserve">  Самостоятельная работа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36</w:t>
      </w:r>
    </w:p>
    <w:p w:rsidR="00766E11" w:rsidRPr="00265754" w:rsidRDefault="006547F9" w:rsidP="00766E11">
      <w:pPr>
        <w:shd w:val="clear" w:color="auto" w:fill="FFFFFF"/>
        <w:spacing w:before="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Составление конспекта</w:t>
      </w:r>
      <w:r w:rsidR="00DC5E0C">
        <w:rPr>
          <w:rFonts w:ascii="Times New Roman" w:hAnsi="Times New Roman"/>
          <w:bCs/>
          <w:sz w:val="28"/>
          <w:szCs w:val="28"/>
        </w:rPr>
        <w:t xml:space="preserve"> на тему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766E11" w:rsidRPr="00265754">
        <w:rPr>
          <w:rFonts w:ascii="Times New Roman" w:hAnsi="Times New Roman"/>
          <w:bCs/>
          <w:sz w:val="28"/>
          <w:szCs w:val="28"/>
        </w:rPr>
        <w:t>«Комплекс упражнений для живота и талии»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6547F9" w:rsidRPr="004F0E72" w:rsidRDefault="006547F9" w:rsidP="006547F9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4F0E72" w:rsidRDefault="001F20A7" w:rsidP="001F20A7">
      <w:pPr>
        <w:shd w:val="clear" w:color="auto" w:fill="FFFFFF"/>
        <w:tabs>
          <w:tab w:val="left" w:pos="720"/>
        </w:tabs>
        <w:suppressAutoHyphens/>
        <w:spacing w:after="195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37</w:t>
      </w:r>
    </w:p>
    <w:p w:rsidR="00766E11" w:rsidRPr="00265754" w:rsidRDefault="006547F9" w:rsidP="00766E11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Составление конспекта</w:t>
      </w:r>
      <w:r w:rsidR="00DC5E0C">
        <w:rPr>
          <w:bCs/>
          <w:sz w:val="28"/>
          <w:szCs w:val="28"/>
        </w:rPr>
        <w:t xml:space="preserve"> на тему</w:t>
      </w:r>
      <w:r>
        <w:rPr>
          <w:bCs/>
          <w:sz w:val="28"/>
          <w:szCs w:val="28"/>
        </w:rPr>
        <w:t xml:space="preserve"> </w:t>
      </w:r>
      <w:r w:rsidR="00766E11" w:rsidRPr="00265754">
        <w:rPr>
          <w:bCs/>
          <w:sz w:val="28"/>
          <w:szCs w:val="28"/>
        </w:rPr>
        <w:t>«Комплекс упражнение для развития правильной осанки»</w:t>
      </w:r>
    </w:p>
    <w:p w:rsidR="006547F9" w:rsidRPr="0020342D" w:rsidRDefault="006547F9" w:rsidP="00766E11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951A36" w:rsidRDefault="006547F9" w:rsidP="00951A36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конспект </w:t>
      </w:r>
      <w:r w:rsidRPr="004F0E72">
        <w:rPr>
          <w:sz w:val="28"/>
          <w:szCs w:val="28"/>
        </w:rPr>
        <w:t xml:space="preserve">на тему </w:t>
      </w:r>
      <w:r w:rsidR="003A063A" w:rsidRPr="00265754">
        <w:rPr>
          <w:bCs/>
          <w:sz w:val="28"/>
          <w:szCs w:val="28"/>
        </w:rPr>
        <w:t xml:space="preserve">«Комплекс упражнение </w:t>
      </w:r>
      <w:r w:rsidR="00951A36">
        <w:rPr>
          <w:bCs/>
          <w:sz w:val="28"/>
          <w:szCs w:val="28"/>
        </w:rPr>
        <w:t>для развития правильной осанки»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DC5E0C" w:rsidRDefault="006547F9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DC5E0C" w:rsidRDefault="001F20A7" w:rsidP="00DC5E0C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4F0E72">
        <w:rPr>
          <w:rFonts w:ascii="Times New Roman" w:hAnsi="Times New Roman"/>
          <w:b/>
          <w:sz w:val="28"/>
          <w:szCs w:val="28"/>
        </w:rPr>
        <w:t>Самостоятельная работа №</w:t>
      </w:r>
      <w:r w:rsidR="000D33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38</w:t>
      </w:r>
    </w:p>
    <w:p w:rsidR="00DC5E0C" w:rsidRPr="00265754" w:rsidRDefault="006547F9" w:rsidP="00DC5E0C">
      <w:pPr>
        <w:pStyle w:val="ad"/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Составление конспекта </w:t>
      </w:r>
      <w:r w:rsidR="00DC5E0C">
        <w:rPr>
          <w:bCs/>
          <w:sz w:val="28"/>
          <w:szCs w:val="28"/>
        </w:rPr>
        <w:t xml:space="preserve"> на тему </w:t>
      </w:r>
      <w:r w:rsidR="00DC5E0C" w:rsidRPr="00265754">
        <w:rPr>
          <w:bCs/>
          <w:sz w:val="28"/>
          <w:szCs w:val="28"/>
        </w:rPr>
        <w:t>«Комплекс упраж</w:t>
      </w:r>
      <w:r w:rsidR="00DC5E0C">
        <w:rPr>
          <w:bCs/>
          <w:sz w:val="28"/>
          <w:szCs w:val="28"/>
        </w:rPr>
        <w:t xml:space="preserve">нение для развития  </w:t>
      </w:r>
      <w:proofErr w:type="spellStart"/>
      <w:r w:rsidR="00DC5E0C">
        <w:rPr>
          <w:bCs/>
          <w:sz w:val="28"/>
          <w:szCs w:val="28"/>
        </w:rPr>
        <w:t>двигательно</w:t>
      </w:r>
      <w:proofErr w:type="spellEnd"/>
      <w:r w:rsidR="00DC5E0C">
        <w:rPr>
          <w:bCs/>
          <w:sz w:val="28"/>
          <w:szCs w:val="28"/>
        </w:rPr>
        <w:t>–</w:t>
      </w:r>
      <w:r w:rsidR="00DC5E0C" w:rsidRPr="00265754">
        <w:rPr>
          <w:bCs/>
          <w:sz w:val="28"/>
          <w:szCs w:val="28"/>
        </w:rPr>
        <w:t>координационных способностей»</w:t>
      </w:r>
    </w:p>
    <w:p w:rsidR="006547F9" w:rsidRPr="00A67BCB" w:rsidRDefault="006547F9" w:rsidP="006547F9">
      <w:pPr>
        <w:shd w:val="clear" w:color="auto" w:fill="FFFFFF"/>
        <w:spacing w:after="195"/>
        <w:jc w:val="center"/>
        <w:textAlignment w:val="baseline"/>
        <w:rPr>
          <w:rFonts w:ascii="Times New Roman" w:hAnsi="Times New Roman"/>
          <w:bCs/>
          <w:sz w:val="28"/>
          <w:szCs w:val="28"/>
        </w:rPr>
      </w:pPr>
    </w:p>
    <w:p w:rsidR="006547F9" w:rsidRPr="0020342D" w:rsidRDefault="006547F9" w:rsidP="006547F9">
      <w:pPr>
        <w:shd w:val="clear" w:color="auto" w:fill="FFFFFF"/>
        <w:spacing w:before="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выполнение: 2</w:t>
      </w:r>
      <w:r w:rsidRPr="004F0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часа</w:t>
      </w:r>
    </w:p>
    <w:p w:rsidR="006547F9" w:rsidRPr="004F0E72" w:rsidRDefault="006547F9" w:rsidP="006547F9">
      <w:pPr>
        <w:pStyle w:val="ad"/>
        <w:spacing w:line="276" w:lineRule="auto"/>
        <w:jc w:val="both"/>
        <w:rPr>
          <w:b/>
          <w:sz w:val="28"/>
          <w:szCs w:val="28"/>
        </w:rPr>
      </w:pPr>
      <w:r w:rsidRPr="004F0E72">
        <w:rPr>
          <w:b/>
          <w:sz w:val="28"/>
          <w:szCs w:val="28"/>
        </w:rPr>
        <w:t xml:space="preserve">По итогам выполнения </w:t>
      </w:r>
      <w:r>
        <w:rPr>
          <w:b/>
          <w:sz w:val="28"/>
          <w:szCs w:val="28"/>
        </w:rPr>
        <w:t>студент</w:t>
      </w:r>
      <w:r w:rsidRPr="004F0E72">
        <w:rPr>
          <w:b/>
          <w:sz w:val="28"/>
          <w:szCs w:val="28"/>
        </w:rPr>
        <w:t xml:space="preserve"> должен представить:</w:t>
      </w:r>
    </w:p>
    <w:p w:rsidR="006547F9" w:rsidRPr="00DC5E0C" w:rsidRDefault="006547F9" w:rsidP="006547F9">
      <w:pPr>
        <w:shd w:val="clear" w:color="auto" w:fill="FFFFFF"/>
        <w:spacing w:before="5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конспект </w:t>
      </w:r>
      <w:r w:rsidRPr="004F0E72">
        <w:rPr>
          <w:rFonts w:ascii="Times New Roman" w:hAnsi="Times New Roman"/>
          <w:sz w:val="28"/>
          <w:szCs w:val="28"/>
        </w:rPr>
        <w:t xml:space="preserve">на тему </w:t>
      </w:r>
      <w:r w:rsidR="00DC5E0C" w:rsidRPr="00DC5E0C">
        <w:rPr>
          <w:rFonts w:ascii="Times New Roman" w:hAnsi="Times New Roman"/>
          <w:bCs/>
          <w:sz w:val="28"/>
          <w:szCs w:val="28"/>
        </w:rPr>
        <w:t xml:space="preserve">«Комплекс упражнение для развития  </w:t>
      </w:r>
      <w:proofErr w:type="spellStart"/>
      <w:r w:rsidR="00DC5E0C" w:rsidRPr="00DC5E0C">
        <w:rPr>
          <w:rFonts w:ascii="Times New Roman" w:hAnsi="Times New Roman"/>
          <w:bCs/>
          <w:sz w:val="28"/>
          <w:szCs w:val="28"/>
        </w:rPr>
        <w:t>двигательно</w:t>
      </w:r>
      <w:proofErr w:type="spellEnd"/>
      <w:r w:rsidR="00DC5E0C" w:rsidRPr="00DC5E0C">
        <w:rPr>
          <w:rFonts w:ascii="Times New Roman" w:hAnsi="Times New Roman"/>
          <w:bCs/>
          <w:sz w:val="28"/>
          <w:szCs w:val="28"/>
        </w:rPr>
        <w:t>–координационных способностей»</w:t>
      </w:r>
    </w:p>
    <w:p w:rsidR="006547F9" w:rsidRPr="004F0E72" w:rsidRDefault="006547F9" w:rsidP="006547F9">
      <w:pPr>
        <w:jc w:val="both"/>
        <w:rPr>
          <w:rFonts w:ascii="Times New Roman" w:hAnsi="Times New Roman"/>
          <w:sz w:val="28"/>
          <w:szCs w:val="28"/>
        </w:rPr>
      </w:pPr>
      <w:r w:rsidRPr="004F0E72">
        <w:rPr>
          <w:rFonts w:ascii="Times New Roman" w:hAnsi="Times New Roman"/>
          <w:b/>
          <w:sz w:val="28"/>
          <w:szCs w:val="28"/>
        </w:rPr>
        <w:t>Критерии оценки результата</w:t>
      </w:r>
      <w:r w:rsidRPr="004F0E72">
        <w:rPr>
          <w:rFonts w:ascii="Times New Roman" w:hAnsi="Times New Roman"/>
          <w:sz w:val="28"/>
          <w:szCs w:val="28"/>
        </w:rPr>
        <w:t xml:space="preserve">: 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523"/>
        <w:gridCol w:w="7657"/>
      </w:tblGrid>
      <w:tr w:rsidR="006547F9" w:rsidRPr="004F0E72" w:rsidTr="00E810C3">
        <w:tc>
          <w:tcPr>
            <w:tcW w:w="2611" w:type="dxa"/>
            <w:gridSpan w:val="2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Уровни освоения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Характеристика уровня</w:t>
            </w: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Все соответствует, но не достаточно материала.</w:t>
            </w: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47F9" w:rsidRPr="004F0E72" w:rsidTr="00E810C3"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 оформлен по ГОСТ, тема раскрыта соответственно, не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704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94" w:type="dxa"/>
          </w:tcPr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Сообщение</w:t>
            </w:r>
            <w:r w:rsidRPr="004F0E72">
              <w:rPr>
                <w:rFonts w:ascii="Times New Roman" w:hAnsi="Times New Roman"/>
                <w:sz w:val="28"/>
                <w:szCs w:val="28"/>
              </w:rPr>
              <w:t xml:space="preserve"> оформлен по ГОСТ, тема раскрыта соответственно, все выполнено в полном объеме.</w:t>
            </w:r>
            <w:proofErr w:type="gramEnd"/>
          </w:p>
        </w:tc>
      </w:tr>
      <w:tr w:rsidR="006547F9" w:rsidRPr="004F0E72" w:rsidTr="00E810C3">
        <w:trPr>
          <w:trHeight w:val="1222"/>
        </w:trPr>
        <w:tc>
          <w:tcPr>
            <w:tcW w:w="417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94" w:type="dxa"/>
          </w:tcPr>
          <w:p w:rsidR="006547F9" w:rsidRPr="004F0E72" w:rsidRDefault="006547F9" w:rsidP="00AB38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зачтено</w:t>
            </w:r>
          </w:p>
          <w:p w:rsidR="006547F9" w:rsidRPr="004F0E72" w:rsidRDefault="006547F9" w:rsidP="00E810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Не удовлетворительно</w:t>
            </w:r>
          </w:p>
        </w:tc>
        <w:tc>
          <w:tcPr>
            <w:tcW w:w="7703" w:type="dxa"/>
          </w:tcPr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547F9" w:rsidRPr="004F0E72" w:rsidRDefault="006547F9" w:rsidP="00E810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0E72">
              <w:rPr>
                <w:rFonts w:ascii="Times New Roman" w:hAnsi="Times New Roman"/>
                <w:sz w:val="28"/>
                <w:szCs w:val="28"/>
              </w:rPr>
              <w:t>Тема не раскрыта, оформление не соответствует ГОСТУ.</w:t>
            </w:r>
          </w:p>
        </w:tc>
      </w:tr>
    </w:tbl>
    <w:p w:rsidR="001F20A7" w:rsidRPr="00B3493A" w:rsidRDefault="006547F9" w:rsidP="00B3493A">
      <w:pPr>
        <w:shd w:val="clear" w:color="auto" w:fill="FFFFFF"/>
        <w:spacing w:before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предоставление: бумажный</w:t>
      </w:r>
      <w:r w:rsidRPr="004F0E72">
        <w:rPr>
          <w:rFonts w:ascii="Times New Roman" w:hAnsi="Times New Roman"/>
          <w:sz w:val="28"/>
          <w:szCs w:val="28"/>
        </w:rPr>
        <w:t xml:space="preserve"> носитель</w:t>
      </w:r>
      <w:r>
        <w:rPr>
          <w:rFonts w:ascii="Times New Roman" w:hAnsi="Times New Roman"/>
          <w:sz w:val="28"/>
          <w:szCs w:val="28"/>
        </w:rPr>
        <w:t>.</w:t>
      </w:r>
    </w:p>
    <w:p w:rsidR="001F20A7" w:rsidRPr="00B3493A" w:rsidRDefault="001F20A7" w:rsidP="001F20A7">
      <w:pPr>
        <w:shd w:val="clear" w:color="auto" w:fill="FFFFFF"/>
        <w:spacing w:before="5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3493A">
        <w:rPr>
          <w:rFonts w:ascii="Times New Roman" w:hAnsi="Times New Roman"/>
          <w:b/>
          <w:sz w:val="28"/>
          <w:szCs w:val="28"/>
        </w:rPr>
        <w:t xml:space="preserve"> Электронные версии учебников по физической культуре: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Решетников Н.В., </w:t>
      </w:r>
      <w:proofErr w:type="spellStart"/>
      <w:r w:rsidRPr="005D5945">
        <w:rPr>
          <w:rFonts w:ascii="Times New Roman" w:hAnsi="Times New Roman"/>
          <w:sz w:val="28"/>
          <w:szCs w:val="28"/>
        </w:rPr>
        <w:t>Кислицын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Ю.Л. </w:t>
      </w:r>
      <w:proofErr w:type="spellStart"/>
      <w:r w:rsidRPr="005D5945">
        <w:rPr>
          <w:rFonts w:ascii="Times New Roman" w:hAnsi="Times New Roman"/>
          <w:sz w:val="28"/>
          <w:szCs w:val="28"/>
        </w:rPr>
        <w:t>Палтиевич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Р.Л., </w:t>
      </w:r>
      <w:proofErr w:type="spellStart"/>
      <w:r w:rsidRPr="005D5945">
        <w:rPr>
          <w:rFonts w:ascii="Times New Roman" w:hAnsi="Times New Roman"/>
          <w:sz w:val="28"/>
          <w:szCs w:val="28"/>
        </w:rPr>
        <w:t>Погадаев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Г.И Физическая культура: учебное пособие для студентов средних профессиональных заведений. – М.: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СайгановаЕ.Г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Физическая культура. Самостоятельная работа </w:t>
      </w:r>
      <w:proofErr w:type="gramStart"/>
      <w:r w:rsidRPr="005D5945">
        <w:rPr>
          <w:rFonts w:ascii="Times New Roman" w:hAnsi="Times New Roman"/>
          <w:sz w:val="28"/>
          <w:szCs w:val="28"/>
        </w:rPr>
        <w:t>:э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лектронное  учебное пособие. </w:t>
      </w:r>
      <w:proofErr w:type="spellStart"/>
      <w:r w:rsidRPr="005D5945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5D5945">
        <w:rPr>
          <w:rFonts w:ascii="Times New Roman" w:hAnsi="Times New Roman"/>
          <w:sz w:val="28"/>
          <w:szCs w:val="28"/>
        </w:rPr>
        <w:t>Е.Г.Сайганова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5945">
        <w:rPr>
          <w:rFonts w:ascii="Times New Roman" w:hAnsi="Times New Roman"/>
          <w:sz w:val="28"/>
          <w:szCs w:val="28"/>
        </w:rPr>
        <w:t>В.А.Дудов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</w:t>
      </w:r>
      <w:proofErr w:type="gramStart"/>
      <w:r w:rsidRPr="005D5945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2014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</w:rPr>
        <w:t xml:space="preserve">Барчуков И.С. Теория и методика физического воспитания и спорта: учебник / </w:t>
      </w:r>
      <w:proofErr w:type="spellStart"/>
      <w:r w:rsidRPr="005D5945">
        <w:rPr>
          <w:rFonts w:ascii="Times New Roman" w:hAnsi="Times New Roman"/>
          <w:sz w:val="28"/>
          <w:szCs w:val="28"/>
        </w:rPr>
        <w:t>И.С.Барчуков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; под </w:t>
      </w:r>
      <w:proofErr w:type="spellStart"/>
      <w:r w:rsidRPr="005D5945">
        <w:rPr>
          <w:rFonts w:ascii="Times New Roman" w:hAnsi="Times New Roman"/>
          <w:sz w:val="28"/>
          <w:szCs w:val="28"/>
        </w:rPr>
        <w:t>общ</w:t>
      </w:r>
      <w:proofErr w:type="gramStart"/>
      <w:r w:rsidRPr="005D5945">
        <w:rPr>
          <w:rFonts w:ascii="Times New Roman" w:hAnsi="Times New Roman"/>
          <w:sz w:val="28"/>
          <w:szCs w:val="28"/>
        </w:rPr>
        <w:t>.р</w:t>
      </w:r>
      <w:proofErr w:type="gramEnd"/>
      <w:r w:rsidRPr="005D5945">
        <w:rPr>
          <w:rFonts w:ascii="Times New Roman" w:hAnsi="Times New Roman"/>
          <w:sz w:val="28"/>
          <w:szCs w:val="28"/>
        </w:rPr>
        <w:t>ед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</w:rPr>
        <w:t>Г.В.Барчуковой</w:t>
      </w:r>
      <w:proofErr w:type="spellEnd"/>
      <w:r w:rsidRPr="005D5945">
        <w:rPr>
          <w:rFonts w:ascii="Times New Roman" w:hAnsi="Times New Roman"/>
          <w:sz w:val="28"/>
          <w:szCs w:val="28"/>
        </w:rPr>
        <w:t>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Бишаева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А.А. Физическая культура: учебник для нач. и </w:t>
      </w:r>
      <w:proofErr w:type="spellStart"/>
      <w:r w:rsidRPr="005D5945">
        <w:rPr>
          <w:rFonts w:ascii="Times New Roman" w:hAnsi="Times New Roman"/>
          <w:sz w:val="28"/>
          <w:szCs w:val="28"/>
        </w:rPr>
        <w:t>сред</w:t>
      </w:r>
      <w:proofErr w:type="gramStart"/>
      <w:r w:rsidRPr="005D5945">
        <w:rPr>
          <w:rFonts w:ascii="Times New Roman" w:hAnsi="Times New Roman"/>
          <w:sz w:val="28"/>
          <w:szCs w:val="28"/>
        </w:rPr>
        <w:t>.п</w:t>
      </w:r>
      <w:proofErr w:type="gramEnd"/>
      <w:r w:rsidRPr="005D5945">
        <w:rPr>
          <w:rFonts w:ascii="Times New Roman" w:hAnsi="Times New Roman"/>
          <w:sz w:val="28"/>
          <w:szCs w:val="28"/>
        </w:rPr>
        <w:t>роф</w:t>
      </w:r>
      <w:proofErr w:type="spellEnd"/>
      <w:r w:rsidRPr="005D5945">
        <w:rPr>
          <w:rFonts w:ascii="Times New Roman" w:hAnsi="Times New Roman"/>
          <w:sz w:val="28"/>
          <w:szCs w:val="28"/>
        </w:rPr>
        <w:t>. образования. – М.: 2015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spellStart"/>
      <w:r w:rsidRPr="005D5945">
        <w:rPr>
          <w:rFonts w:ascii="Times New Roman" w:hAnsi="Times New Roman"/>
          <w:sz w:val="28"/>
          <w:szCs w:val="28"/>
        </w:rPr>
        <w:t>Гамидова</w:t>
      </w:r>
      <w:proofErr w:type="spellEnd"/>
      <w:r w:rsidRPr="005D5945">
        <w:rPr>
          <w:rFonts w:ascii="Times New Roman" w:hAnsi="Times New Roman"/>
          <w:sz w:val="28"/>
          <w:szCs w:val="28"/>
        </w:rPr>
        <w:t xml:space="preserve"> С.К. Содержание и направленность физкультурно-оздоровительных занятий. – Смоленск, 2014.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bCs/>
          <w:i/>
          <w:sz w:val="28"/>
          <w:szCs w:val="28"/>
        </w:rPr>
      </w:pPr>
      <w:r w:rsidRPr="005D5945">
        <w:rPr>
          <w:rFonts w:ascii="Times New Roman" w:hAnsi="Times New Roman"/>
          <w:bCs/>
          <w:i/>
          <w:sz w:val="28"/>
          <w:szCs w:val="28"/>
        </w:rPr>
        <w:lastRenderedPageBreak/>
        <w:t>Интернет-ресурсы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r w:rsidRPr="005D5945">
        <w:rPr>
          <w:rFonts w:ascii="Times New Roman" w:hAnsi="Times New Roman"/>
          <w:sz w:val="28"/>
          <w:szCs w:val="28"/>
          <w:lang w:val="en-US"/>
        </w:rPr>
        <w:t>http</w:t>
      </w:r>
      <w:r w:rsidRPr="005D5945">
        <w:rPr>
          <w:rFonts w:ascii="Times New Roman" w:hAnsi="Times New Roman"/>
          <w:sz w:val="28"/>
          <w:szCs w:val="28"/>
        </w:rPr>
        <w:t xml:space="preserve">://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mamutkin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ucoz</w:t>
      </w:r>
      <w:proofErr w:type="spellEnd"/>
      <w:r w:rsidRPr="005D5945">
        <w:rPr>
          <w:rFonts w:ascii="Times New Roman" w:hAnsi="Times New Roman"/>
          <w:sz w:val="28"/>
          <w:szCs w:val="28"/>
        </w:rPr>
        <w:t>.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proofErr w:type="gramStart"/>
      <w:r w:rsidRPr="005D5945">
        <w:rPr>
          <w:rFonts w:ascii="Times New Roman" w:hAnsi="Times New Roman"/>
          <w:sz w:val="28"/>
          <w:szCs w:val="28"/>
        </w:rPr>
        <w:t>-  Раздел</w:t>
      </w:r>
      <w:proofErr w:type="gramEnd"/>
      <w:r w:rsidRPr="005D5945">
        <w:rPr>
          <w:rFonts w:ascii="Times New Roman" w:hAnsi="Times New Roman"/>
          <w:sz w:val="28"/>
          <w:szCs w:val="28"/>
        </w:rPr>
        <w:t xml:space="preserve"> «Электронные учебники»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5D5945">
        <w:rPr>
          <w:rFonts w:ascii="Times New Roman" w:hAnsi="Times New Roman"/>
          <w:sz w:val="28"/>
          <w:szCs w:val="28"/>
          <w:lang w:val="en-US"/>
        </w:rPr>
        <w:t>http</w:t>
      </w:r>
      <w:proofErr w:type="gramEnd"/>
      <w:r w:rsidRPr="005D5945">
        <w:rPr>
          <w:rFonts w:ascii="Times New Roman" w:hAnsi="Times New Roman"/>
          <w:sz w:val="28"/>
          <w:szCs w:val="28"/>
          <w:lang w:val="en-US"/>
        </w:rPr>
        <w:t>: // pedsovet.ru</w:t>
      </w:r>
    </w:p>
    <w:p w:rsidR="001F20A7" w:rsidRPr="005D5945" w:rsidRDefault="001F20A7" w:rsidP="001F20A7">
      <w:pPr>
        <w:shd w:val="clear" w:color="auto" w:fill="FFFFFF"/>
        <w:spacing w:before="5"/>
        <w:rPr>
          <w:rFonts w:ascii="Times New Roman" w:hAnsi="Times New Roman"/>
          <w:sz w:val="28"/>
          <w:szCs w:val="28"/>
        </w:rPr>
      </w:pPr>
      <w:proofErr w:type="gramStart"/>
      <w:r w:rsidRPr="005D5945">
        <w:rPr>
          <w:rFonts w:ascii="Times New Roman" w:hAnsi="Times New Roman"/>
          <w:sz w:val="28"/>
          <w:szCs w:val="28"/>
          <w:lang w:val="en-US"/>
        </w:rPr>
        <w:t>http</w:t>
      </w:r>
      <w:proofErr w:type="gramEnd"/>
      <w:r w:rsidRPr="005D5945">
        <w:rPr>
          <w:rFonts w:ascii="Times New Roman" w:hAnsi="Times New Roman"/>
          <w:sz w:val="28"/>
          <w:szCs w:val="28"/>
          <w:lang w:val="en-US"/>
        </w:rPr>
        <w:t xml:space="preserve">: // 1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september</w:t>
      </w:r>
      <w:proofErr w:type="spellEnd"/>
      <w:r w:rsidRPr="005D5945"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spellStart"/>
      <w:r w:rsidRPr="005D5945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sectPr w:rsidR="001F20A7" w:rsidRPr="005D5945" w:rsidSect="005F7303">
      <w:footerReference w:type="even" r:id="rId12"/>
      <w:footerReference w:type="default" r:id="rId13"/>
      <w:pgSz w:w="11906" w:h="16838"/>
      <w:pgMar w:top="709" w:right="85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8C" w:rsidRDefault="000A6F8C" w:rsidP="004176CA">
      <w:pPr>
        <w:spacing w:after="0" w:line="240" w:lineRule="auto"/>
      </w:pPr>
      <w:r>
        <w:separator/>
      </w:r>
    </w:p>
  </w:endnote>
  <w:end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0A6F8C" w:rsidRDefault="000A6F8C" w:rsidP="00C70F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F8C" w:rsidRDefault="000A6F8C" w:rsidP="00C70F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8C" w:rsidRDefault="000A6F8C" w:rsidP="004176CA">
      <w:pPr>
        <w:spacing w:after="0" w:line="240" w:lineRule="auto"/>
      </w:pPr>
      <w:r>
        <w:separator/>
      </w:r>
    </w:p>
  </w:footnote>
  <w:footnote w:type="continuationSeparator" w:id="0">
    <w:p w:rsidR="000A6F8C" w:rsidRDefault="000A6F8C" w:rsidP="004176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08"/>
        </w:tabs>
        <w:ind w:left="2088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3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5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</w:lvl>
  </w:abstractNum>
  <w:abstractNum w:abstractNumId="6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2088"/>
        </w:tabs>
        <w:ind w:left="2088" w:hanging="360"/>
      </w:pPr>
      <w:rPr>
        <w:rFonts w:ascii="Symbol" w:hAnsi="Symbol" w:cs="Symbol"/>
        <w:color w:val="000000"/>
      </w:rPr>
    </w:lvl>
  </w:abstractNum>
  <w:abstractNum w:abstractNumId="7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45B53E3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257361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4B87AB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66015B8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C4615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A3E703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BB361E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833AD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2CF327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FAC26C6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8F5E1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5E3156E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2922439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452F60E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669783B"/>
    <w:multiLevelType w:val="multilevel"/>
    <w:tmpl w:val="99920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56AF3DF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5D944402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E650F9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5E9701BB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61177A84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67F50FD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A5E61FA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BB001D8"/>
    <w:multiLevelType w:val="multilevel"/>
    <w:tmpl w:val="8EA0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CFA6ED7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F3E7D29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1481FB0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98B1BA5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DC77E41"/>
    <w:multiLevelType w:val="hybridMultilevel"/>
    <w:tmpl w:val="27C4F2F0"/>
    <w:lvl w:ilvl="0" w:tplc="7F369EB2">
      <w:start w:val="1"/>
      <w:numFmt w:val="decimal"/>
      <w:lvlText w:val="%1."/>
      <w:lvlJc w:val="left"/>
      <w:pPr>
        <w:ind w:left="928" w:hanging="360"/>
      </w:pPr>
      <w:rPr>
        <w:rFonts w:cs="Times New Roman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9"/>
  </w:num>
  <w:num w:numId="5">
    <w:abstractNumId w:val="16"/>
  </w:num>
  <w:num w:numId="6">
    <w:abstractNumId w:val="10"/>
  </w:num>
  <w:num w:numId="7">
    <w:abstractNumId w:val="31"/>
  </w:num>
  <w:num w:numId="8">
    <w:abstractNumId w:val="33"/>
  </w:num>
  <w:num w:numId="9">
    <w:abstractNumId w:val="23"/>
  </w:num>
  <w:num w:numId="10">
    <w:abstractNumId w:val="35"/>
  </w:num>
  <w:num w:numId="11">
    <w:abstractNumId w:val="25"/>
  </w:num>
  <w:num w:numId="12">
    <w:abstractNumId w:val="12"/>
  </w:num>
  <w:num w:numId="13">
    <w:abstractNumId w:val="14"/>
  </w:num>
  <w:num w:numId="14">
    <w:abstractNumId w:val="9"/>
  </w:num>
  <w:num w:numId="15">
    <w:abstractNumId w:val="32"/>
  </w:num>
  <w:num w:numId="16">
    <w:abstractNumId w:val="34"/>
  </w:num>
  <w:num w:numId="17">
    <w:abstractNumId w:val="17"/>
  </w:num>
  <w:num w:numId="18">
    <w:abstractNumId w:val="11"/>
  </w:num>
  <w:num w:numId="19">
    <w:abstractNumId w:val="13"/>
  </w:num>
  <w:num w:numId="20">
    <w:abstractNumId w:val="26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6"/>
  </w:num>
  <w:num w:numId="33">
    <w:abstractNumId w:val="28"/>
  </w:num>
  <w:num w:numId="34">
    <w:abstractNumId w:val="18"/>
  </w:num>
  <w:num w:numId="35">
    <w:abstractNumId w:val="29"/>
  </w:num>
  <w:num w:numId="36">
    <w:abstractNumId w:val="27"/>
  </w:num>
  <w:num w:numId="3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F89"/>
    <w:rsid w:val="00006CBC"/>
    <w:rsid w:val="00011C30"/>
    <w:rsid w:val="00014539"/>
    <w:rsid w:val="00040C25"/>
    <w:rsid w:val="00056D4D"/>
    <w:rsid w:val="00073C06"/>
    <w:rsid w:val="000811B2"/>
    <w:rsid w:val="00097650"/>
    <w:rsid w:val="000A07AB"/>
    <w:rsid w:val="000A6F8C"/>
    <w:rsid w:val="000B3E4C"/>
    <w:rsid w:val="000B7C31"/>
    <w:rsid w:val="000D050C"/>
    <w:rsid w:val="000D33EA"/>
    <w:rsid w:val="000E5D6B"/>
    <w:rsid w:val="000F11AC"/>
    <w:rsid w:val="001125E3"/>
    <w:rsid w:val="001128CB"/>
    <w:rsid w:val="00132BE1"/>
    <w:rsid w:val="001463F7"/>
    <w:rsid w:val="00161E3A"/>
    <w:rsid w:val="001A29A8"/>
    <w:rsid w:val="001A3476"/>
    <w:rsid w:val="001F1AFC"/>
    <w:rsid w:val="001F20A7"/>
    <w:rsid w:val="00224BA2"/>
    <w:rsid w:val="0028584E"/>
    <w:rsid w:val="002A5102"/>
    <w:rsid w:val="002B52CF"/>
    <w:rsid w:val="002D4788"/>
    <w:rsid w:val="002F0BEF"/>
    <w:rsid w:val="002F7846"/>
    <w:rsid w:val="003351BD"/>
    <w:rsid w:val="003400E6"/>
    <w:rsid w:val="00353669"/>
    <w:rsid w:val="003A063A"/>
    <w:rsid w:val="003A4C96"/>
    <w:rsid w:val="003B273E"/>
    <w:rsid w:val="003B294D"/>
    <w:rsid w:val="003C604F"/>
    <w:rsid w:val="003E2F63"/>
    <w:rsid w:val="004176CA"/>
    <w:rsid w:val="0043460F"/>
    <w:rsid w:val="00453195"/>
    <w:rsid w:val="00481B88"/>
    <w:rsid w:val="004C6076"/>
    <w:rsid w:val="004D491F"/>
    <w:rsid w:val="004F2801"/>
    <w:rsid w:val="00506517"/>
    <w:rsid w:val="005440DE"/>
    <w:rsid w:val="00573E11"/>
    <w:rsid w:val="0058234A"/>
    <w:rsid w:val="005A0AC6"/>
    <w:rsid w:val="005A0B4A"/>
    <w:rsid w:val="005F4CC7"/>
    <w:rsid w:val="005F7303"/>
    <w:rsid w:val="0060422C"/>
    <w:rsid w:val="006440AE"/>
    <w:rsid w:val="006547F9"/>
    <w:rsid w:val="006F6704"/>
    <w:rsid w:val="00703F20"/>
    <w:rsid w:val="00706171"/>
    <w:rsid w:val="00766E11"/>
    <w:rsid w:val="007758F4"/>
    <w:rsid w:val="0077613C"/>
    <w:rsid w:val="007E3A22"/>
    <w:rsid w:val="007F7D97"/>
    <w:rsid w:val="008823ED"/>
    <w:rsid w:val="008F3F0B"/>
    <w:rsid w:val="008F6FD4"/>
    <w:rsid w:val="0090263B"/>
    <w:rsid w:val="009473A3"/>
    <w:rsid w:val="00951A36"/>
    <w:rsid w:val="00970A5A"/>
    <w:rsid w:val="00985166"/>
    <w:rsid w:val="00987F1C"/>
    <w:rsid w:val="009D6294"/>
    <w:rsid w:val="009E3687"/>
    <w:rsid w:val="009F662C"/>
    <w:rsid w:val="00A0303F"/>
    <w:rsid w:val="00A310A6"/>
    <w:rsid w:val="00A57BE2"/>
    <w:rsid w:val="00A6516A"/>
    <w:rsid w:val="00A739B9"/>
    <w:rsid w:val="00A8484F"/>
    <w:rsid w:val="00AA053F"/>
    <w:rsid w:val="00AA0772"/>
    <w:rsid w:val="00AA0838"/>
    <w:rsid w:val="00AA4261"/>
    <w:rsid w:val="00AA4BA6"/>
    <w:rsid w:val="00AB38EA"/>
    <w:rsid w:val="00AB6705"/>
    <w:rsid w:val="00AE49FD"/>
    <w:rsid w:val="00AE4B89"/>
    <w:rsid w:val="00AF6E15"/>
    <w:rsid w:val="00B01509"/>
    <w:rsid w:val="00B3493A"/>
    <w:rsid w:val="00B60CFE"/>
    <w:rsid w:val="00BF031C"/>
    <w:rsid w:val="00BF74E6"/>
    <w:rsid w:val="00C0148F"/>
    <w:rsid w:val="00C07752"/>
    <w:rsid w:val="00C33676"/>
    <w:rsid w:val="00C70F89"/>
    <w:rsid w:val="00CC56F3"/>
    <w:rsid w:val="00CF29AF"/>
    <w:rsid w:val="00D35250"/>
    <w:rsid w:val="00D510F5"/>
    <w:rsid w:val="00D8427C"/>
    <w:rsid w:val="00DB1C2F"/>
    <w:rsid w:val="00DB3CDA"/>
    <w:rsid w:val="00DC5E0C"/>
    <w:rsid w:val="00DF30D3"/>
    <w:rsid w:val="00E03C69"/>
    <w:rsid w:val="00E06BE1"/>
    <w:rsid w:val="00E1076B"/>
    <w:rsid w:val="00E15717"/>
    <w:rsid w:val="00E17F2A"/>
    <w:rsid w:val="00E83936"/>
    <w:rsid w:val="00EB43FC"/>
    <w:rsid w:val="00EB4B77"/>
    <w:rsid w:val="00F477B8"/>
    <w:rsid w:val="00F74306"/>
    <w:rsid w:val="00F835C3"/>
    <w:rsid w:val="00F902A9"/>
    <w:rsid w:val="00FA3BB8"/>
    <w:rsid w:val="00FC2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70F89"/>
    <w:rPr>
      <w:rFonts w:ascii="Calibri" w:eastAsia="Times New Roman" w:hAnsi="Calibri" w:cs="Times New Roman"/>
      <w:lang w:eastAsia="ru-RU"/>
    </w:rPr>
  </w:style>
  <w:style w:type="character" w:styleId="a5">
    <w:name w:val="page number"/>
    <w:basedOn w:val="a0"/>
    <w:rsid w:val="00C70F89"/>
    <w:rPr>
      <w:rFonts w:cs="Times New Roman"/>
    </w:rPr>
  </w:style>
  <w:style w:type="paragraph" w:styleId="2">
    <w:name w:val="List 2"/>
    <w:basedOn w:val="a"/>
    <w:rsid w:val="00C70F89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link w:val="a7"/>
    <w:locked/>
    <w:rsid w:val="00C70F89"/>
    <w:rPr>
      <w:sz w:val="24"/>
    </w:rPr>
  </w:style>
  <w:style w:type="paragraph" w:styleId="a7">
    <w:name w:val="Body Text Indent"/>
    <w:basedOn w:val="a"/>
    <w:link w:val="a6"/>
    <w:rsid w:val="00C70F89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lang w:eastAsia="en-US"/>
    </w:rPr>
  </w:style>
  <w:style w:type="character" w:customStyle="1" w:styleId="1">
    <w:name w:val="Основной текст с отступом Знак1"/>
    <w:basedOn w:val="a0"/>
    <w:uiPriority w:val="99"/>
    <w:semiHidden/>
    <w:rsid w:val="00C70F89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C70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C70F8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nhideWhenUsed/>
    <w:rsid w:val="00F9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902A9"/>
    <w:rPr>
      <w:rFonts w:ascii="Tahoma" w:eastAsia="Times New Roman" w:hAnsi="Tahoma" w:cs="Tahoma"/>
      <w:sz w:val="16"/>
      <w:szCs w:val="16"/>
      <w:lang w:eastAsia="ru-RU"/>
    </w:rPr>
  </w:style>
  <w:style w:type="paragraph" w:styleId="20">
    <w:name w:val="List Continue 2"/>
    <w:basedOn w:val="a"/>
    <w:unhideWhenUsed/>
    <w:rsid w:val="007F7D97"/>
    <w:pPr>
      <w:spacing w:after="120"/>
      <w:ind w:left="566"/>
      <w:contextualSpacing/>
    </w:pPr>
  </w:style>
  <w:style w:type="paragraph" w:styleId="21">
    <w:name w:val="Body Text Indent 2"/>
    <w:basedOn w:val="a"/>
    <w:link w:val="22"/>
    <w:rsid w:val="000B7C3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0B7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0B7C31"/>
    <w:rPr>
      <w:rFonts w:ascii="Times New Roman" w:hAnsi="Times New Roman" w:cs="Times New Roman" w:hint="default"/>
    </w:rPr>
  </w:style>
  <w:style w:type="character" w:customStyle="1" w:styleId="submenu-table">
    <w:name w:val="submenu-table"/>
    <w:basedOn w:val="a0"/>
    <w:rsid w:val="000B7C31"/>
  </w:style>
  <w:style w:type="paragraph" w:styleId="ac">
    <w:name w:val="Normal (Web)"/>
    <w:basedOn w:val="a"/>
    <w:unhideWhenUsed/>
    <w:rsid w:val="000B7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rsid w:val="000B7C31"/>
    <w:pPr>
      <w:ind w:left="720"/>
      <w:contextualSpacing/>
    </w:pPr>
    <w:rPr>
      <w:lang w:eastAsia="en-US"/>
    </w:rPr>
  </w:style>
  <w:style w:type="paragraph" w:customStyle="1" w:styleId="11">
    <w:name w:val="Без интервала1"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0B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0B7C31"/>
    <w:pPr>
      <w:spacing w:after="0" w:line="240" w:lineRule="auto"/>
      <w:ind w:left="720"/>
    </w:pPr>
    <w:rPr>
      <w:rFonts w:cs="Calibri"/>
      <w:sz w:val="24"/>
      <w:szCs w:val="24"/>
    </w:rPr>
  </w:style>
  <w:style w:type="table" w:styleId="af">
    <w:name w:val="Table Grid"/>
    <w:basedOn w:val="a1"/>
    <w:uiPriority w:val="59"/>
    <w:rsid w:val="001F20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rsid w:val="001F20A7"/>
    <w:pPr>
      <w:ind w:left="720"/>
      <w:contextualSpacing/>
    </w:pPr>
    <w:rPr>
      <w:lang w:eastAsia="en-US"/>
    </w:rPr>
  </w:style>
  <w:style w:type="paragraph" w:customStyle="1" w:styleId="24">
    <w:name w:val="Без интервала2"/>
    <w:rsid w:val="001F2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5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96F65-AB5B-49CD-B953-ADB22327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40</Pages>
  <Words>6099</Words>
  <Characters>34766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102</cp:revision>
  <cp:lastPrinted>2019-10-29T03:39:00Z</cp:lastPrinted>
  <dcterms:created xsi:type="dcterms:W3CDTF">2016-05-31T02:50:00Z</dcterms:created>
  <dcterms:modified xsi:type="dcterms:W3CDTF">2019-10-30T06:39:00Z</dcterms:modified>
</cp:coreProperties>
</file>