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D7" w:rsidRDefault="00B631D7" w:rsidP="00B631D7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Pr="009F21ED">
        <w:rPr>
          <w:b/>
          <w:bCs/>
          <w:sz w:val="28"/>
          <w:szCs w:val="28"/>
        </w:rPr>
        <w:t xml:space="preserve">             </w:t>
      </w:r>
      <w:r w:rsidRPr="00B10311">
        <w:rPr>
          <w:sz w:val="28"/>
          <w:szCs w:val="28"/>
        </w:rPr>
        <w:t xml:space="preserve">Государственное бюджетное </w:t>
      </w:r>
      <w:r>
        <w:rPr>
          <w:sz w:val="28"/>
          <w:szCs w:val="28"/>
        </w:rPr>
        <w:t xml:space="preserve">профессиональное  </w:t>
      </w:r>
      <w:r w:rsidRPr="00B10311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азовательное </w:t>
      </w:r>
    </w:p>
    <w:p w:rsidR="00B631D7" w:rsidRDefault="00B631D7" w:rsidP="00B631D7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  Иркутской области</w:t>
      </w:r>
    </w:p>
    <w:p w:rsidR="00B631D7" w:rsidRPr="00D417E0" w:rsidRDefault="00B631D7" w:rsidP="00B631D7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«Тайшетский промышленно-технологический техникум»</w:t>
      </w: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right"/>
        <w:rPr>
          <w:sz w:val="28"/>
          <w:szCs w:val="28"/>
        </w:rPr>
      </w:pPr>
    </w:p>
    <w:p w:rsidR="00B631D7" w:rsidRPr="009F21ED" w:rsidRDefault="00B631D7" w:rsidP="00B631D7">
      <w:pPr>
        <w:jc w:val="right"/>
        <w:rPr>
          <w:sz w:val="28"/>
          <w:szCs w:val="28"/>
        </w:rPr>
      </w:pPr>
    </w:p>
    <w:p w:rsidR="00B631D7" w:rsidRPr="009F21ED" w:rsidRDefault="00B631D7" w:rsidP="00B631D7">
      <w:pPr>
        <w:rPr>
          <w:color w:val="FF0000"/>
          <w:sz w:val="28"/>
          <w:szCs w:val="28"/>
        </w:rPr>
      </w:pPr>
    </w:p>
    <w:p w:rsidR="00B631D7" w:rsidRPr="00BD6BC8" w:rsidRDefault="00B631D7" w:rsidP="00B631D7">
      <w:pPr>
        <w:jc w:val="center"/>
        <w:rPr>
          <w:i/>
          <w:iCs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B631D7" w:rsidRDefault="00E57526" w:rsidP="00B631D7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B631D7">
        <w:rPr>
          <w:b/>
          <w:bCs/>
          <w:sz w:val="28"/>
          <w:szCs w:val="28"/>
        </w:rPr>
        <w:t xml:space="preserve"> </w:t>
      </w:r>
      <w:r w:rsidR="00B631D7" w:rsidRPr="009F21ED">
        <w:rPr>
          <w:b/>
          <w:sz w:val="28"/>
          <w:szCs w:val="28"/>
        </w:rPr>
        <w:t xml:space="preserve"> учебной дисциплине </w:t>
      </w:r>
      <w:r w:rsidR="00B631D7">
        <w:rPr>
          <w:sz w:val="28"/>
          <w:szCs w:val="28"/>
        </w:rPr>
        <w:t xml:space="preserve"> </w:t>
      </w:r>
    </w:p>
    <w:p w:rsidR="00B631D7" w:rsidRPr="00B43626" w:rsidRDefault="00B631D7" w:rsidP="00B631D7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 xml:space="preserve">Физическая культура </w:t>
      </w:r>
    </w:p>
    <w:p w:rsidR="00B631D7" w:rsidRPr="005D0B45" w:rsidRDefault="00B631D7" w:rsidP="00B631D7">
      <w:pPr>
        <w:jc w:val="center"/>
        <w:rPr>
          <w:sz w:val="28"/>
          <w:szCs w:val="28"/>
        </w:rPr>
      </w:pPr>
      <w:r w:rsidRPr="005D0B45">
        <w:rPr>
          <w:sz w:val="28"/>
          <w:szCs w:val="28"/>
        </w:rPr>
        <w:t xml:space="preserve">образовательной программы </w:t>
      </w:r>
      <w:r>
        <w:rPr>
          <w:sz w:val="28"/>
          <w:szCs w:val="28"/>
        </w:rPr>
        <w:t>(ОП)</w:t>
      </w:r>
    </w:p>
    <w:p w:rsidR="00B631D7" w:rsidRPr="001E4F75" w:rsidRDefault="00B631D7" w:rsidP="00B631D7">
      <w:pPr>
        <w:jc w:val="center"/>
        <w:rPr>
          <w:sz w:val="28"/>
          <w:szCs w:val="28"/>
        </w:rPr>
      </w:pPr>
      <w:r w:rsidRPr="001E4F75">
        <w:rPr>
          <w:sz w:val="28"/>
          <w:szCs w:val="28"/>
        </w:rPr>
        <w:t>для профессии СПО</w:t>
      </w:r>
    </w:p>
    <w:p w:rsidR="00B43626" w:rsidRDefault="00B43626" w:rsidP="00B631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31D7" w:rsidRPr="00A916EE" w:rsidRDefault="002A5895" w:rsidP="00B631D7">
      <w:pPr>
        <w:jc w:val="both"/>
        <w:rPr>
          <w:sz w:val="28"/>
          <w:szCs w:val="28"/>
        </w:rPr>
      </w:pPr>
      <w:r w:rsidRPr="0056486B">
        <w:rPr>
          <w:sz w:val="28"/>
          <w:szCs w:val="28"/>
        </w:rPr>
        <w:t xml:space="preserve">                                 </w:t>
      </w:r>
      <w:r w:rsidRPr="00B95B84">
        <w:rPr>
          <w:sz w:val="28"/>
          <w:szCs w:val="28"/>
        </w:rPr>
        <w:t>38.01.02. Продавец, контролер – кассир</w:t>
      </w:r>
    </w:p>
    <w:p w:rsidR="00B631D7" w:rsidRPr="0099371D" w:rsidRDefault="00B631D7" w:rsidP="00B631D7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center"/>
        <w:rPr>
          <w:b/>
          <w:sz w:val="28"/>
          <w:szCs w:val="28"/>
        </w:rPr>
        <w:sectPr w:rsidR="00B631D7" w:rsidRPr="009F21ED" w:rsidSect="00B631D7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docGrid w:linePitch="360"/>
        </w:sectPr>
      </w:pPr>
      <w:r w:rsidRPr="009F21ED">
        <w:rPr>
          <w:sz w:val="28"/>
          <w:szCs w:val="28"/>
        </w:rPr>
        <w:t>201</w:t>
      </w:r>
      <w:r w:rsidR="00E57526">
        <w:rPr>
          <w:sz w:val="28"/>
          <w:szCs w:val="28"/>
        </w:rPr>
        <w:t>9</w:t>
      </w:r>
    </w:p>
    <w:p w:rsidR="00F635AA" w:rsidRPr="00656033" w:rsidRDefault="00F635AA" w:rsidP="00F635AA">
      <w:pPr>
        <w:spacing w:line="360" w:lineRule="auto"/>
        <w:jc w:val="both"/>
        <w:rPr>
          <w:b/>
          <w:sz w:val="28"/>
          <w:szCs w:val="28"/>
        </w:rPr>
      </w:pPr>
      <w:r w:rsidRPr="00526936">
        <w:rPr>
          <w:bCs/>
          <w:sz w:val="28"/>
          <w:szCs w:val="28"/>
        </w:rPr>
        <w:lastRenderedPageBreak/>
        <w:t>Фонд оценочных средств по учебной дисциплине «</w:t>
      </w:r>
      <w:r w:rsidRPr="00F635AA">
        <w:rPr>
          <w:sz w:val="28"/>
          <w:szCs w:val="28"/>
        </w:rPr>
        <w:t>Физическая культура</w:t>
      </w:r>
      <w:r w:rsidRPr="00526936">
        <w:rPr>
          <w:bCs/>
          <w:sz w:val="28"/>
          <w:szCs w:val="28"/>
        </w:rPr>
        <w:t xml:space="preserve">»  </w:t>
      </w:r>
      <w:r w:rsidRPr="00526936">
        <w:rPr>
          <w:sz w:val="28"/>
          <w:szCs w:val="28"/>
        </w:rPr>
        <w:t>разраб</w:t>
      </w:r>
      <w:r w:rsidRPr="00526936">
        <w:rPr>
          <w:sz w:val="28"/>
          <w:szCs w:val="28"/>
        </w:rPr>
        <w:t>о</w:t>
      </w:r>
      <w:r w:rsidRPr="00526936">
        <w:rPr>
          <w:sz w:val="28"/>
          <w:szCs w:val="28"/>
        </w:rPr>
        <w:t>тан на основе рабочей программы учебной дисциплины «</w:t>
      </w:r>
      <w:r w:rsidRPr="00F635AA">
        <w:rPr>
          <w:sz w:val="28"/>
          <w:szCs w:val="28"/>
        </w:rPr>
        <w:t>Физическая культура</w:t>
      </w:r>
      <w:r w:rsidRPr="00526936">
        <w:rPr>
          <w:sz w:val="28"/>
          <w:szCs w:val="28"/>
        </w:rPr>
        <w:t>» для профессии  среднего  профессионального образования   подготовки квалифиц</w:t>
      </w:r>
      <w:r w:rsidRPr="00526936">
        <w:rPr>
          <w:sz w:val="28"/>
          <w:szCs w:val="28"/>
        </w:rPr>
        <w:t>и</w:t>
      </w:r>
      <w:r w:rsidRPr="00526936">
        <w:rPr>
          <w:sz w:val="28"/>
          <w:szCs w:val="28"/>
        </w:rPr>
        <w:t xml:space="preserve">рованных рабочих, служащих </w:t>
      </w:r>
      <w:r>
        <w:rPr>
          <w:sz w:val="28"/>
          <w:szCs w:val="28"/>
        </w:rPr>
        <w:t xml:space="preserve">социально-экономического </w:t>
      </w:r>
      <w:r w:rsidRPr="00526936">
        <w:rPr>
          <w:sz w:val="28"/>
          <w:szCs w:val="28"/>
        </w:rPr>
        <w:t xml:space="preserve"> профиля  </w:t>
      </w:r>
      <w:r w:rsidRPr="00230B75">
        <w:rPr>
          <w:b/>
          <w:sz w:val="28"/>
          <w:szCs w:val="28"/>
        </w:rPr>
        <w:t>38.01.02 - Продавец, контролер – кассир</w:t>
      </w:r>
      <w:r>
        <w:rPr>
          <w:b/>
          <w:sz w:val="28"/>
          <w:szCs w:val="28"/>
        </w:rPr>
        <w:t>.</w:t>
      </w:r>
    </w:p>
    <w:p w:rsidR="004234E6" w:rsidRDefault="004234E6" w:rsidP="004234E6">
      <w:pPr>
        <w:rPr>
          <w:i/>
          <w:iCs/>
        </w:rPr>
      </w:pPr>
    </w:p>
    <w:p w:rsidR="002A5895" w:rsidRPr="00BA7F66" w:rsidRDefault="002A5895" w:rsidP="008B4A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9639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A7F66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A7F66">
        <w:rPr>
          <w:sz w:val="28"/>
          <w:szCs w:val="28"/>
        </w:rPr>
        <w:t>Разработчик:</w:t>
      </w:r>
    </w:p>
    <w:p w:rsidR="00E5752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Щиголева</w:t>
      </w:r>
      <w:proofErr w:type="spellEnd"/>
      <w:r>
        <w:rPr>
          <w:sz w:val="28"/>
          <w:szCs w:val="28"/>
        </w:rPr>
        <w:t xml:space="preserve"> Е.М., </w:t>
      </w:r>
      <w:r w:rsidR="00E57526">
        <w:rPr>
          <w:sz w:val="28"/>
          <w:szCs w:val="28"/>
        </w:rPr>
        <w:t>преподаватель</w:t>
      </w:r>
      <w:r w:rsidR="00E57526" w:rsidRPr="00BA7F66">
        <w:rPr>
          <w:sz w:val="28"/>
          <w:szCs w:val="28"/>
        </w:rPr>
        <w:t xml:space="preserve"> ГБПОУ ИО </w:t>
      </w:r>
      <w:r w:rsidR="00E57526">
        <w:rPr>
          <w:sz w:val="28"/>
          <w:szCs w:val="28"/>
        </w:rPr>
        <w:t>ТПТТ</w:t>
      </w:r>
    </w:p>
    <w:p w:rsidR="002A5895" w:rsidRPr="00BA7F66" w:rsidRDefault="00E57526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Владимиров А.С., преподаватель</w:t>
      </w:r>
      <w:r w:rsidR="002A5895" w:rsidRPr="00BA7F66">
        <w:rPr>
          <w:sz w:val="28"/>
          <w:szCs w:val="28"/>
        </w:rPr>
        <w:t xml:space="preserve"> ГБПОУ ИО </w:t>
      </w:r>
      <w:r>
        <w:rPr>
          <w:sz w:val="28"/>
          <w:szCs w:val="28"/>
        </w:rPr>
        <w:t>ТПТТ</w:t>
      </w: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635AA" w:rsidRDefault="00F635AA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635AA" w:rsidRDefault="00F635AA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635AA" w:rsidRPr="00BA7F66" w:rsidRDefault="00F635AA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C15BAB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07E50" w:rsidRPr="00AB7F6B" w:rsidRDefault="00907E50" w:rsidP="00907E50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</w:t>
      </w:r>
      <w:r w:rsidRPr="00AB7F6B">
        <w:rPr>
          <w:sz w:val="28"/>
          <w:szCs w:val="28"/>
        </w:rPr>
        <w:t>о</w:t>
      </w:r>
      <w:r w:rsidRPr="00AB7F6B">
        <w:rPr>
          <w:sz w:val="28"/>
          <w:szCs w:val="28"/>
        </w:rPr>
        <w:t>ватель</w:t>
      </w:r>
      <w:r>
        <w:rPr>
          <w:sz w:val="28"/>
          <w:szCs w:val="28"/>
        </w:rPr>
        <w:t>ных      дисциплин, протокол № 9   от 23. 05</w:t>
      </w:r>
      <w:r w:rsidRPr="00AB7F6B">
        <w:rPr>
          <w:sz w:val="28"/>
          <w:szCs w:val="28"/>
        </w:rPr>
        <w:t>.2019 г.</w:t>
      </w:r>
    </w:p>
    <w:p w:rsidR="00907E50" w:rsidRPr="00AB7F6B" w:rsidRDefault="00907E50" w:rsidP="00907E50">
      <w:pPr>
        <w:jc w:val="both"/>
        <w:rPr>
          <w:sz w:val="28"/>
          <w:szCs w:val="28"/>
          <w:u w:val="single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28635ED8" wp14:editId="073A4E0D">
            <wp:extent cx="561975" cy="209550"/>
            <wp:effectExtent l="0" t="0" r="0" b="0"/>
            <wp:docPr id="5" name="Рисунок 5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907E50" w:rsidRPr="00656033" w:rsidRDefault="00907E50" w:rsidP="00907E50">
      <w:pPr>
        <w:ind w:left="-340"/>
        <w:rPr>
          <w:sz w:val="28"/>
          <w:szCs w:val="28"/>
        </w:rPr>
      </w:pPr>
    </w:p>
    <w:p w:rsidR="002A5895" w:rsidRPr="00C15BAB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2A5895" w:rsidRPr="00015137" w:rsidRDefault="002A5895" w:rsidP="004234E6">
      <w:pPr>
        <w:rPr>
          <w:i/>
          <w:iCs/>
        </w:rPr>
      </w:pPr>
    </w:p>
    <w:p w:rsidR="002A5895" w:rsidRPr="00015137" w:rsidRDefault="002A5895" w:rsidP="004234E6">
      <w:pPr>
        <w:rPr>
          <w:i/>
          <w:iCs/>
        </w:rPr>
      </w:pPr>
    </w:p>
    <w:p w:rsidR="002A5895" w:rsidRPr="00015137" w:rsidRDefault="002A5895" w:rsidP="004234E6">
      <w:pPr>
        <w:rPr>
          <w:i/>
          <w:iCs/>
        </w:rPr>
      </w:pPr>
    </w:p>
    <w:p w:rsidR="002A5895" w:rsidRPr="008438AA" w:rsidRDefault="008438AA" w:rsidP="004234E6">
      <w:pPr>
        <w:rPr>
          <w:i/>
          <w:iCs/>
        </w:rPr>
      </w:pPr>
      <w:r>
        <w:rPr>
          <w:i/>
          <w:iCs/>
        </w:rPr>
        <w:t xml:space="preserve"> </w:t>
      </w:r>
    </w:p>
    <w:p w:rsidR="002A5895" w:rsidRPr="00015137" w:rsidRDefault="002A5895" w:rsidP="004234E6">
      <w:pPr>
        <w:rPr>
          <w:i/>
          <w:iCs/>
        </w:rPr>
      </w:pPr>
    </w:p>
    <w:p w:rsidR="002A5895" w:rsidRPr="00015137" w:rsidRDefault="002A5895" w:rsidP="004234E6">
      <w:pPr>
        <w:rPr>
          <w:i/>
          <w:iCs/>
        </w:rPr>
      </w:pPr>
    </w:p>
    <w:p w:rsidR="008438AA" w:rsidRDefault="008438AA" w:rsidP="008438AA">
      <w:pPr>
        <w:pStyle w:val="Default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8438AA" w:rsidRDefault="008438AA" w:rsidP="008438AA">
      <w:pPr>
        <w:pStyle w:val="Default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8438AA" w:rsidRPr="00C40393" w:rsidRDefault="008438AA" w:rsidP="008438AA">
      <w:pPr>
        <w:pStyle w:val="Default"/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СОДЕРЖАНИЕ</w:t>
      </w:r>
    </w:p>
    <w:p w:rsidR="008438AA" w:rsidRPr="00C40393" w:rsidRDefault="008438AA" w:rsidP="008438AA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4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8438AA" w:rsidRPr="00C40393" w:rsidTr="00C50188">
        <w:tc>
          <w:tcPr>
            <w:tcW w:w="710" w:type="dxa"/>
          </w:tcPr>
          <w:p w:rsidR="008438AA" w:rsidRPr="00C40393" w:rsidRDefault="008438AA" w:rsidP="00C5018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8438AA" w:rsidRPr="00C40393" w:rsidTr="00C50188">
        <w:tc>
          <w:tcPr>
            <w:tcW w:w="710" w:type="dxa"/>
          </w:tcPr>
          <w:p w:rsidR="008438AA" w:rsidRPr="00C40393" w:rsidRDefault="008438AA" w:rsidP="00C5018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1.1.Область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8438AA" w:rsidRPr="00C40393" w:rsidTr="00C50188">
        <w:tc>
          <w:tcPr>
            <w:tcW w:w="710" w:type="dxa"/>
          </w:tcPr>
          <w:p w:rsidR="008438AA" w:rsidRPr="00C40393" w:rsidRDefault="008438AA" w:rsidP="00C5018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</w:p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8438AA" w:rsidRPr="00C40393" w:rsidTr="00C50188">
        <w:tc>
          <w:tcPr>
            <w:tcW w:w="710" w:type="dxa"/>
          </w:tcPr>
          <w:p w:rsidR="008438AA" w:rsidRPr="00C40393" w:rsidRDefault="008438AA" w:rsidP="00C5018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 xml:space="preserve">1.3. </w:t>
            </w:r>
            <w:r w:rsidRPr="00C40393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8438AA" w:rsidRPr="00C40393" w:rsidTr="00C50188">
        <w:tc>
          <w:tcPr>
            <w:tcW w:w="710" w:type="dxa"/>
          </w:tcPr>
          <w:p w:rsidR="008438AA" w:rsidRPr="00C40393" w:rsidRDefault="008438AA" w:rsidP="00C5018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10</w:t>
            </w:r>
          </w:p>
        </w:tc>
      </w:tr>
      <w:tr w:rsidR="008438AA" w:rsidRPr="00C40393" w:rsidTr="00C50188">
        <w:tc>
          <w:tcPr>
            <w:tcW w:w="710" w:type="dxa"/>
          </w:tcPr>
          <w:p w:rsidR="008438AA" w:rsidRPr="00C40393" w:rsidRDefault="008438AA" w:rsidP="00C5018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8438AA" w:rsidRPr="00C40393" w:rsidTr="00C50188">
        <w:tc>
          <w:tcPr>
            <w:tcW w:w="710" w:type="dxa"/>
          </w:tcPr>
          <w:p w:rsidR="008438AA" w:rsidRPr="00C40393" w:rsidRDefault="008438AA" w:rsidP="00C5018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</w:p>
          <w:p w:rsidR="008438AA" w:rsidRPr="00C40393" w:rsidRDefault="008438AA" w:rsidP="00C5018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</w:tbl>
    <w:p w:rsidR="008438AA" w:rsidRPr="00C40393" w:rsidRDefault="008438AA" w:rsidP="008438AA">
      <w:pPr>
        <w:pStyle w:val="Default"/>
        <w:rPr>
          <w:b/>
          <w:bCs/>
          <w:sz w:val="28"/>
          <w:szCs w:val="28"/>
        </w:rPr>
      </w:pPr>
    </w:p>
    <w:p w:rsidR="008438AA" w:rsidRPr="00C40393" w:rsidRDefault="008438AA" w:rsidP="008438AA">
      <w:pPr>
        <w:spacing w:line="360" w:lineRule="auto"/>
        <w:rPr>
          <w:b/>
          <w:sz w:val="28"/>
          <w:szCs w:val="28"/>
        </w:rPr>
      </w:pPr>
    </w:p>
    <w:p w:rsidR="008438AA" w:rsidRPr="00C40393" w:rsidRDefault="008438AA" w:rsidP="008438AA">
      <w:pPr>
        <w:spacing w:line="360" w:lineRule="auto"/>
        <w:jc w:val="center"/>
        <w:rPr>
          <w:b/>
          <w:sz w:val="28"/>
          <w:szCs w:val="28"/>
        </w:rPr>
      </w:pPr>
    </w:p>
    <w:p w:rsidR="008438AA" w:rsidRPr="00C40393" w:rsidRDefault="008438AA" w:rsidP="008438AA">
      <w:pPr>
        <w:spacing w:line="360" w:lineRule="auto"/>
        <w:jc w:val="center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Pr="00C15BAB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Pr="00C15BAB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438AA" w:rsidRPr="00C40393" w:rsidRDefault="00015137" w:rsidP="0001513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8438AA" w:rsidRPr="00C40393">
        <w:rPr>
          <w:b/>
          <w:sz w:val="28"/>
          <w:szCs w:val="28"/>
        </w:rPr>
        <w:t>1. ПАСПОРТ ФОНДА  ОЦЕНОЧНЫХ СРЕДСТВ</w:t>
      </w:r>
    </w:p>
    <w:p w:rsidR="008438AA" w:rsidRPr="00C40393" w:rsidRDefault="008438AA" w:rsidP="008438AA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1.1.  Область применения фонда оценочных средств</w:t>
      </w:r>
    </w:p>
    <w:p w:rsidR="008438AA" w:rsidRPr="00C40393" w:rsidRDefault="008438AA" w:rsidP="008438AA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Фонд оценочных с</w:t>
      </w:r>
      <w:r>
        <w:rPr>
          <w:sz w:val="28"/>
          <w:szCs w:val="28"/>
        </w:rPr>
        <w:t>ре</w:t>
      </w:r>
      <w:proofErr w:type="gramStart"/>
      <w:r>
        <w:rPr>
          <w:sz w:val="28"/>
          <w:szCs w:val="28"/>
        </w:rPr>
        <w:t xml:space="preserve">дств  </w:t>
      </w:r>
      <w:r w:rsidRPr="00C40393">
        <w:rPr>
          <w:sz w:val="28"/>
          <w:szCs w:val="28"/>
        </w:rPr>
        <w:t>пр</w:t>
      </w:r>
      <w:proofErr w:type="gramEnd"/>
      <w:r w:rsidRPr="00C40393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>
        <w:rPr>
          <w:bCs/>
          <w:sz w:val="28"/>
          <w:szCs w:val="28"/>
        </w:rPr>
        <w:t>«</w:t>
      </w:r>
      <w:r w:rsidR="00BB6B57">
        <w:rPr>
          <w:sz w:val="28"/>
          <w:szCs w:val="28"/>
        </w:rPr>
        <w:t>Физическая культура</w:t>
      </w:r>
      <w:r>
        <w:rPr>
          <w:bCs/>
          <w:sz w:val="28"/>
          <w:szCs w:val="28"/>
        </w:rPr>
        <w:t>»</w:t>
      </w:r>
    </w:p>
    <w:p w:rsidR="008438AA" w:rsidRPr="00C40393" w:rsidRDefault="008438AA" w:rsidP="008438AA">
      <w:pPr>
        <w:pStyle w:val="a5"/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8438AA" w:rsidRPr="00C40393" w:rsidRDefault="008438AA" w:rsidP="008438AA">
      <w:pPr>
        <w:pStyle w:val="a5"/>
        <w:ind w:left="0" w:firstLine="284"/>
        <w:jc w:val="both"/>
        <w:rPr>
          <w:color w:val="000000"/>
          <w:sz w:val="28"/>
          <w:szCs w:val="28"/>
        </w:rPr>
      </w:pPr>
      <w:r w:rsidRPr="00C40393">
        <w:rPr>
          <w:color w:val="000000"/>
          <w:sz w:val="28"/>
          <w:szCs w:val="28"/>
        </w:rPr>
        <w:t xml:space="preserve">Предметом оценки служат умения и знания, предусмотренные ФГОС </w:t>
      </w:r>
      <w:r w:rsidR="00BB6B57">
        <w:rPr>
          <w:sz w:val="28"/>
          <w:szCs w:val="28"/>
        </w:rPr>
        <w:t xml:space="preserve">для профессии </w:t>
      </w:r>
      <w:r w:rsidRPr="00C40393">
        <w:rPr>
          <w:sz w:val="28"/>
          <w:szCs w:val="28"/>
        </w:rPr>
        <w:t xml:space="preserve"> среднего профессионального образования</w:t>
      </w:r>
      <w:r w:rsidRPr="00C40393">
        <w:rPr>
          <w:color w:val="000000"/>
          <w:sz w:val="28"/>
          <w:szCs w:val="28"/>
        </w:rPr>
        <w:t xml:space="preserve"> по дисциплине </w:t>
      </w:r>
      <w:r>
        <w:rPr>
          <w:sz w:val="28"/>
          <w:szCs w:val="28"/>
        </w:rPr>
        <w:t xml:space="preserve">«Физическая культура» </w:t>
      </w:r>
      <w:r w:rsidRPr="00C40393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8438AA" w:rsidRPr="00C40393" w:rsidRDefault="008438AA" w:rsidP="008438AA">
      <w:pPr>
        <w:pStyle w:val="a5"/>
        <w:ind w:left="0" w:firstLine="284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8438AA" w:rsidRPr="00C40393" w:rsidRDefault="008438AA" w:rsidP="008438AA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8438AA" w:rsidRPr="00C40393" w:rsidRDefault="008438AA" w:rsidP="008438AA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8438AA" w:rsidRPr="00C40393" w:rsidRDefault="008438AA" w:rsidP="008438AA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Формой промежуточной аттестации по дисциплине является </w:t>
      </w:r>
      <w:r w:rsidRPr="00C40393">
        <w:rPr>
          <w:i/>
          <w:sz w:val="28"/>
          <w:szCs w:val="28"/>
        </w:rPr>
        <w:t>дифференцированный зачет.</w:t>
      </w:r>
      <w:r w:rsidRPr="00C40393">
        <w:rPr>
          <w:sz w:val="28"/>
          <w:szCs w:val="28"/>
        </w:rPr>
        <w:t xml:space="preserve">  В дифференцированный зачет входит итоговый тест, вопросы по дисциплине, практические задания. Итогом дифференцированного зачета  является однозначное решение 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отлично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хорошо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неудовлетворительно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. </w:t>
      </w:r>
    </w:p>
    <w:p w:rsidR="008438AA" w:rsidRPr="00C40393" w:rsidRDefault="008438AA" w:rsidP="008438AA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8438AA" w:rsidRPr="00C40393" w:rsidRDefault="008438AA" w:rsidP="008438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38AA" w:rsidRPr="00C40393" w:rsidRDefault="008438AA" w:rsidP="008438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8438AA" w:rsidRPr="0024056B" w:rsidRDefault="008438AA" w:rsidP="008438AA">
      <w:pPr>
        <w:pStyle w:val="af6"/>
        <w:numPr>
          <w:ilvl w:val="0"/>
          <w:numId w:val="10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использовать на практике методы планирования и организации работы подразделения; 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анализировать организационные структуры управления; проводить работу по мотивации трудовой деятельности персонала; 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в профессиональной деятельности приемы делового и управленческого общения; 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эффективные решения, используя систему методов управления; 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учитывать особенности менеджмента в области профессиональной деятельности.</w:t>
      </w:r>
    </w:p>
    <w:p w:rsidR="008438AA" w:rsidRPr="0024056B" w:rsidRDefault="008438AA" w:rsidP="008438AA">
      <w:pPr>
        <w:pStyle w:val="af6"/>
        <w:rPr>
          <w:sz w:val="28"/>
          <w:szCs w:val="28"/>
        </w:rPr>
      </w:pPr>
      <w:r w:rsidRPr="0024056B">
        <w:rPr>
          <w:sz w:val="28"/>
          <w:szCs w:val="28"/>
        </w:rPr>
        <w:t xml:space="preserve">В результате освоения дисциплины обучающийся должен знать: 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сущность и характерные черты современного менеджмента, историю его развития;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методы планирования и организации работы подразделения; принципы построения организационной структуры управления; 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основы формирования мотивационной политики организации; 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lastRenderedPageBreak/>
        <w:t xml:space="preserve">особенности менеджмента в области профессиональной деятельности; внешнюю и внутреннюю среду организации; цикл менеджмента; 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процесс принятия и реализации управленческих решений;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функции менеджмента в рыночной экономике: организацию, планирование, мотивацию и контроль деятельности экономического субъекта; систему методов управления; методику принятия решений. </w:t>
      </w:r>
    </w:p>
    <w:p w:rsidR="008438AA" w:rsidRPr="0024056B" w:rsidRDefault="008438AA" w:rsidP="008438AA">
      <w:pPr>
        <w:pStyle w:val="af6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стили управления, коммуникации, принципы делового общения. </w:t>
      </w:r>
    </w:p>
    <w:p w:rsidR="008438AA" w:rsidRPr="00C15BAB" w:rsidRDefault="008438AA" w:rsidP="008438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8438AA" w:rsidRPr="0024056B" w:rsidRDefault="008438AA" w:rsidP="008438AA">
      <w:pPr>
        <w:keepNext/>
        <w:keepLines/>
        <w:suppressLineNumbers/>
        <w:suppressAutoHyphens/>
        <w:jc w:val="right"/>
        <w:rPr>
          <w:bCs/>
          <w:sz w:val="28"/>
          <w:szCs w:val="28"/>
        </w:rPr>
      </w:pPr>
      <w:r w:rsidRPr="0024056B">
        <w:rPr>
          <w:bCs/>
          <w:sz w:val="28"/>
          <w:szCs w:val="28"/>
        </w:rPr>
        <w:t>Таблица 1</w:t>
      </w:r>
    </w:p>
    <w:p w:rsidR="008438AA" w:rsidRPr="00C15BAB" w:rsidRDefault="008438AA" w:rsidP="008438AA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00"/>
        <w:gridCol w:w="1183"/>
      </w:tblGrid>
      <w:tr w:rsidR="008438AA" w:rsidRPr="00C15BAB" w:rsidTr="00C50188">
        <w:trPr>
          <w:trHeight w:val="1196"/>
        </w:trPr>
        <w:tc>
          <w:tcPr>
            <w:tcW w:w="4928" w:type="dxa"/>
            <w:vAlign w:val="center"/>
          </w:tcPr>
          <w:p w:rsidR="008438AA" w:rsidRPr="00C15BAB" w:rsidRDefault="008438AA" w:rsidP="00C501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Наименование объектов контроля и оценки</w:t>
            </w:r>
          </w:p>
        </w:tc>
        <w:tc>
          <w:tcPr>
            <w:tcW w:w="3800" w:type="dxa"/>
            <w:vAlign w:val="center"/>
          </w:tcPr>
          <w:p w:rsidR="008438AA" w:rsidRPr="00C15BAB" w:rsidRDefault="008438AA" w:rsidP="00C501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183" w:type="dxa"/>
          </w:tcPr>
          <w:p w:rsidR="008438AA" w:rsidRPr="00C15BAB" w:rsidRDefault="008438AA" w:rsidP="00C501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8438AA" w:rsidRPr="00C15BAB" w:rsidRDefault="008438AA" w:rsidP="00C501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Оценка</w:t>
            </w:r>
          </w:p>
        </w:tc>
      </w:tr>
      <w:tr w:rsidR="008438AA" w:rsidRPr="00C15BAB" w:rsidTr="00C50188">
        <w:trPr>
          <w:trHeight w:val="887"/>
        </w:trPr>
        <w:tc>
          <w:tcPr>
            <w:tcW w:w="4928" w:type="dxa"/>
          </w:tcPr>
          <w:p w:rsidR="008438AA" w:rsidRPr="00C15BAB" w:rsidRDefault="008438AA" w:rsidP="00BD1376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 физической культуры, композиции ритмической гимнастики, комплексы упражнений гимнастики</w:t>
            </w:r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атлетической гимнастики</w:t>
            </w:r>
          </w:p>
        </w:tc>
        <w:tc>
          <w:tcPr>
            <w:tcW w:w="1183" w:type="dxa"/>
          </w:tcPr>
          <w:p w:rsidR="008438AA" w:rsidRPr="00C15BAB" w:rsidRDefault="008438AA" w:rsidP="00C5018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438AA" w:rsidRPr="00C15BAB" w:rsidTr="00C50188">
        <w:trPr>
          <w:trHeight w:val="637"/>
        </w:trPr>
        <w:tc>
          <w:tcPr>
            <w:tcW w:w="4928" w:type="dxa"/>
          </w:tcPr>
          <w:p w:rsidR="008438AA" w:rsidRPr="00C15BAB" w:rsidRDefault="008438AA" w:rsidP="00BD1376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комплексов упражнений.</w:t>
            </w:r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2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proofErr w:type="gramStart"/>
            <w:r w:rsidRPr="00C15BAB">
              <w:rPr>
                <w:bCs/>
                <w:sz w:val="28"/>
                <w:szCs w:val="28"/>
              </w:rPr>
              <w:t>правильного</w:t>
            </w:r>
            <w:proofErr w:type="gramEnd"/>
            <w:r w:rsidRPr="00C15BAB">
              <w:rPr>
                <w:bCs/>
                <w:sz w:val="28"/>
                <w:szCs w:val="28"/>
              </w:rPr>
              <w:t xml:space="preserve"> выполнение упражнение </w:t>
            </w:r>
          </w:p>
        </w:tc>
        <w:tc>
          <w:tcPr>
            <w:tcW w:w="1183" w:type="dxa"/>
          </w:tcPr>
          <w:p w:rsidR="008438AA" w:rsidRPr="00C15BAB" w:rsidRDefault="008438AA" w:rsidP="00C5018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438AA" w:rsidRPr="00C15BAB" w:rsidTr="00C50188">
        <w:trPr>
          <w:trHeight w:val="637"/>
        </w:trPr>
        <w:tc>
          <w:tcPr>
            <w:tcW w:w="4928" w:type="dxa"/>
          </w:tcPr>
          <w:p w:rsidR="008438AA" w:rsidRPr="00C15BAB" w:rsidRDefault="008438AA" w:rsidP="00BD1376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проведения самоконтроля при занятиях физическими упражнениями</w:t>
            </w:r>
          </w:p>
        </w:tc>
        <w:tc>
          <w:tcPr>
            <w:tcW w:w="1183" w:type="dxa"/>
          </w:tcPr>
          <w:p w:rsidR="008438AA" w:rsidRPr="00C15BAB" w:rsidRDefault="008438AA" w:rsidP="00C5018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38AA" w:rsidRPr="00C15BAB" w:rsidTr="00C50188">
        <w:trPr>
          <w:trHeight w:val="637"/>
        </w:trPr>
        <w:tc>
          <w:tcPr>
            <w:tcW w:w="4928" w:type="dxa"/>
          </w:tcPr>
          <w:p w:rsidR="008438AA" w:rsidRPr="00C15BAB" w:rsidRDefault="008438AA" w:rsidP="00BD137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реодолевать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numPr>
                <w:ilvl w:val="0"/>
                <w:numId w:val="3"/>
              </w:numPr>
              <w:ind w:left="165" w:hanging="217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искусственных препятствий</w:t>
            </w:r>
          </w:p>
          <w:p w:rsidR="008438AA" w:rsidRPr="00C15BAB" w:rsidRDefault="008438AA" w:rsidP="00BD1376">
            <w:pPr>
              <w:pStyle w:val="a5"/>
              <w:numPr>
                <w:ilvl w:val="0"/>
                <w:numId w:val="3"/>
              </w:numPr>
              <w:ind w:left="165" w:hanging="217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естественных  препятствий</w:t>
            </w:r>
          </w:p>
        </w:tc>
        <w:tc>
          <w:tcPr>
            <w:tcW w:w="1183" w:type="dxa"/>
          </w:tcPr>
          <w:p w:rsidR="008438AA" w:rsidRPr="00C15BAB" w:rsidRDefault="008438AA" w:rsidP="00C5018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38AA" w:rsidRPr="00C15BAB" w:rsidTr="00C50188">
        <w:trPr>
          <w:trHeight w:val="637"/>
        </w:trPr>
        <w:tc>
          <w:tcPr>
            <w:tcW w:w="4928" w:type="dxa"/>
          </w:tcPr>
          <w:p w:rsidR="008438AA" w:rsidRPr="00C15BAB" w:rsidRDefault="008438AA" w:rsidP="00BD137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numPr>
                <w:ilvl w:val="0"/>
                <w:numId w:val="4"/>
              </w:numPr>
              <w:ind w:left="223" w:hanging="223"/>
              <w:jc w:val="both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защиты</w:t>
            </w:r>
          </w:p>
          <w:p w:rsidR="008438AA" w:rsidRPr="00C15BAB" w:rsidRDefault="008438AA" w:rsidP="00BD1376">
            <w:pPr>
              <w:pStyle w:val="a5"/>
              <w:numPr>
                <w:ilvl w:val="0"/>
                <w:numId w:val="4"/>
              </w:numPr>
              <w:ind w:left="223" w:hanging="223"/>
              <w:jc w:val="both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самообороны</w:t>
            </w:r>
          </w:p>
          <w:p w:rsidR="008438AA" w:rsidRPr="00C15BAB" w:rsidRDefault="008438AA" w:rsidP="00BD1376">
            <w:pPr>
              <w:pStyle w:val="a5"/>
              <w:numPr>
                <w:ilvl w:val="0"/>
                <w:numId w:val="4"/>
              </w:numPr>
              <w:ind w:left="223" w:hanging="223"/>
              <w:jc w:val="both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страховки</w:t>
            </w:r>
          </w:p>
          <w:p w:rsidR="008438AA" w:rsidRPr="00C15BAB" w:rsidRDefault="008438AA" w:rsidP="00BD1376">
            <w:pPr>
              <w:pStyle w:val="a5"/>
              <w:numPr>
                <w:ilvl w:val="0"/>
                <w:numId w:val="4"/>
              </w:numPr>
              <w:ind w:left="223" w:hanging="223"/>
              <w:jc w:val="both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lastRenderedPageBreak/>
              <w:t xml:space="preserve">демонстрация  правильного выполнения приемов  </w:t>
            </w:r>
            <w:proofErr w:type="spellStart"/>
            <w:r w:rsidRPr="00C15BAB">
              <w:rPr>
                <w:bCs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1183" w:type="dxa"/>
          </w:tcPr>
          <w:p w:rsidR="008438AA" w:rsidRPr="00C15BAB" w:rsidRDefault="008438AA" w:rsidP="00C5018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38AA" w:rsidRPr="00C15BAB" w:rsidTr="00C50188">
        <w:trPr>
          <w:trHeight w:val="637"/>
        </w:trPr>
        <w:tc>
          <w:tcPr>
            <w:tcW w:w="4928" w:type="dxa"/>
          </w:tcPr>
          <w:p w:rsidR="008438AA" w:rsidRPr="00C15BAB" w:rsidRDefault="008438AA" w:rsidP="00BD137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numPr>
                <w:ilvl w:val="0"/>
                <w:numId w:val="4"/>
              </w:numPr>
              <w:ind w:left="223" w:hanging="223"/>
              <w:jc w:val="both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r w:rsidRPr="00C15BAB">
              <w:rPr>
                <w:color w:val="000000"/>
                <w:sz w:val="28"/>
                <w:szCs w:val="28"/>
              </w:rPr>
              <w:t>творческого сотрудничества в коллективных формах занятий физической культурой</w:t>
            </w:r>
          </w:p>
        </w:tc>
        <w:tc>
          <w:tcPr>
            <w:tcW w:w="1183" w:type="dxa"/>
          </w:tcPr>
          <w:p w:rsidR="008438AA" w:rsidRPr="00C15BAB" w:rsidRDefault="008438AA" w:rsidP="00C5018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38AA" w:rsidRPr="00C15BAB" w:rsidTr="00C50188">
        <w:trPr>
          <w:trHeight w:val="416"/>
        </w:trPr>
        <w:tc>
          <w:tcPr>
            <w:tcW w:w="4928" w:type="dxa"/>
          </w:tcPr>
          <w:p w:rsidR="008438AA" w:rsidRPr="00C15BAB" w:rsidRDefault="008438AA" w:rsidP="00BD137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контрольные нормативы, предусмотренные государственным стандартом по легкой атлетике, гимнастике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легкой атлетике</w:t>
            </w:r>
          </w:p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гимнастике</w:t>
            </w:r>
          </w:p>
          <w:p w:rsidR="008438AA" w:rsidRPr="00C15BAB" w:rsidRDefault="008438AA" w:rsidP="00BD1376">
            <w:pPr>
              <w:keepNext/>
              <w:keepLines/>
              <w:suppressLineNumbers/>
              <w:suppressAutoHyphens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8438AA" w:rsidRPr="00C15BAB" w:rsidRDefault="008438AA" w:rsidP="00C5018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438AA" w:rsidRPr="00C15BAB" w:rsidTr="00C50188">
        <w:trPr>
          <w:trHeight w:val="637"/>
        </w:trPr>
        <w:tc>
          <w:tcPr>
            <w:tcW w:w="4928" w:type="dxa"/>
          </w:tcPr>
          <w:p w:rsidR="008438AA" w:rsidRPr="00C15BAB" w:rsidRDefault="008438AA" w:rsidP="00BD1376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укрепление здоровья</w:t>
            </w:r>
          </w:p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профзаболеваний</w:t>
            </w:r>
          </w:p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вредных привычек</w:t>
            </w:r>
          </w:p>
          <w:p w:rsidR="008438AA" w:rsidRPr="00C15BAB" w:rsidRDefault="008438AA" w:rsidP="00BD1376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увеличение продолжительности жизни</w:t>
            </w:r>
          </w:p>
        </w:tc>
        <w:tc>
          <w:tcPr>
            <w:tcW w:w="1183" w:type="dxa"/>
          </w:tcPr>
          <w:p w:rsidR="008438AA" w:rsidRPr="00C15BAB" w:rsidRDefault="008438AA" w:rsidP="00C5018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438AA" w:rsidRPr="00C15BAB" w:rsidTr="00C50188">
        <w:trPr>
          <w:trHeight w:val="637"/>
        </w:trPr>
        <w:tc>
          <w:tcPr>
            <w:tcW w:w="4928" w:type="dxa"/>
          </w:tcPr>
          <w:p w:rsidR="008438AA" w:rsidRPr="00C15BAB" w:rsidRDefault="008438AA" w:rsidP="00BD1376">
            <w:pPr>
              <w:pStyle w:val="ad"/>
              <w:tabs>
                <w:tab w:val="left" w:pos="360"/>
                <w:tab w:val="left" w:pos="540"/>
              </w:tabs>
              <w:spacing w:after="0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numPr>
                <w:ilvl w:val="0"/>
                <w:numId w:val="6"/>
              </w:numPr>
              <w:ind w:left="235" w:hanging="235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знаний способов контроля и оценки</w:t>
            </w:r>
            <w:r w:rsidRPr="00C15BAB">
              <w:rPr>
                <w:sz w:val="28"/>
                <w:szCs w:val="28"/>
              </w:rPr>
              <w:t xml:space="preserve"> индивидуального физического развития и физической подготовленности</w:t>
            </w:r>
          </w:p>
        </w:tc>
        <w:tc>
          <w:tcPr>
            <w:tcW w:w="1183" w:type="dxa"/>
          </w:tcPr>
          <w:p w:rsidR="008438AA" w:rsidRPr="00C15BAB" w:rsidRDefault="008438AA" w:rsidP="00C5018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38AA" w:rsidRPr="00C15BAB" w:rsidTr="00C50188">
        <w:trPr>
          <w:trHeight w:val="637"/>
        </w:trPr>
        <w:tc>
          <w:tcPr>
            <w:tcW w:w="4928" w:type="dxa"/>
          </w:tcPr>
          <w:p w:rsidR="008438AA" w:rsidRPr="00C15BAB" w:rsidRDefault="008438AA" w:rsidP="00BD1376">
            <w:pPr>
              <w:pStyle w:val="ad"/>
              <w:tabs>
                <w:tab w:val="left" w:pos="360"/>
                <w:tab w:val="left" w:pos="540"/>
              </w:tabs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800" w:type="dxa"/>
          </w:tcPr>
          <w:p w:rsidR="008438AA" w:rsidRPr="00C15BAB" w:rsidRDefault="008438AA" w:rsidP="00BD1376">
            <w:pPr>
              <w:pStyle w:val="a5"/>
              <w:numPr>
                <w:ilvl w:val="0"/>
                <w:numId w:val="6"/>
              </w:numPr>
              <w:ind w:left="317" w:hanging="317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знаний правил и способов </w:t>
            </w:r>
            <w:r w:rsidRPr="00C15BAB">
              <w:rPr>
                <w:sz w:val="28"/>
                <w:szCs w:val="28"/>
              </w:rPr>
              <w:t xml:space="preserve">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1183" w:type="dxa"/>
          </w:tcPr>
          <w:p w:rsidR="008438AA" w:rsidRPr="00C15BAB" w:rsidRDefault="008438AA" w:rsidP="00C50188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8438AA" w:rsidRDefault="008438AA" w:rsidP="00BD1376">
      <w:pPr>
        <w:pStyle w:val="af6"/>
        <w:ind w:left="0"/>
        <w:rPr>
          <w:sz w:val="28"/>
          <w:szCs w:val="28"/>
        </w:rPr>
      </w:pPr>
    </w:p>
    <w:p w:rsidR="008438AA" w:rsidRPr="0024056B" w:rsidRDefault="008438AA" w:rsidP="004626E7">
      <w:pPr>
        <w:pStyle w:val="af6"/>
        <w:ind w:firstLine="709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Оценка индивидуальных образовательных достижений по результатам </w:t>
      </w:r>
      <w:r w:rsidRPr="0024056B">
        <w:rPr>
          <w:spacing w:val="-3"/>
          <w:sz w:val="28"/>
          <w:szCs w:val="28"/>
        </w:rPr>
        <w:t>т</w:t>
      </w:r>
      <w:r w:rsidRPr="0024056B">
        <w:rPr>
          <w:sz w:val="28"/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8438AA" w:rsidRPr="00C40393" w:rsidRDefault="008438AA" w:rsidP="008438AA">
      <w:pPr>
        <w:ind w:firstLine="709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8438AA" w:rsidRPr="00C40393" w:rsidTr="00C50188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438AA" w:rsidRPr="00C40393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8AA" w:rsidRPr="00C40393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8438AA" w:rsidRPr="00C40393" w:rsidTr="00C50188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438AA" w:rsidRPr="00C40393" w:rsidRDefault="008438AA" w:rsidP="00C501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438AA" w:rsidRPr="00C40393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8438AA" w:rsidRPr="00C40393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8438AA" w:rsidRPr="00C40393" w:rsidTr="00C50188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-</w:t>
            </w:r>
            <w:r w:rsidRPr="00C40393">
              <w:rPr>
                <w:sz w:val="28"/>
                <w:szCs w:val="28"/>
              </w:rPr>
              <w:t xml:space="preserve"> 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отлично</w:t>
            </w:r>
          </w:p>
        </w:tc>
      </w:tr>
      <w:tr w:rsidR="008438AA" w:rsidRPr="00C40393" w:rsidTr="00C5018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75-89%</w:t>
            </w:r>
          </w:p>
        </w:tc>
        <w:tc>
          <w:tcPr>
            <w:tcW w:w="2318" w:type="dxa"/>
            <w:vAlign w:val="center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хорошо</w:t>
            </w:r>
          </w:p>
        </w:tc>
      </w:tr>
      <w:tr w:rsidR="008438AA" w:rsidRPr="00C40393" w:rsidTr="00C5018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70-74%</w:t>
            </w:r>
          </w:p>
        </w:tc>
        <w:tc>
          <w:tcPr>
            <w:tcW w:w="2318" w:type="dxa"/>
            <w:vAlign w:val="center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удовлетворительно</w:t>
            </w:r>
          </w:p>
        </w:tc>
      </w:tr>
      <w:tr w:rsidR="008438AA" w:rsidRPr="00C40393" w:rsidTr="00C5018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менее </w:t>
            </w:r>
            <w:r>
              <w:rPr>
                <w:sz w:val="28"/>
                <w:szCs w:val="28"/>
              </w:rPr>
              <w:t>69%</w:t>
            </w:r>
          </w:p>
        </w:tc>
        <w:tc>
          <w:tcPr>
            <w:tcW w:w="2318" w:type="dxa"/>
            <w:vAlign w:val="center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8438AA" w:rsidRPr="00C40393" w:rsidRDefault="008438AA" w:rsidP="00C5018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8438AA" w:rsidRDefault="008438AA" w:rsidP="008438AA">
      <w:pPr>
        <w:rPr>
          <w:sz w:val="28"/>
          <w:szCs w:val="28"/>
        </w:rPr>
      </w:pPr>
    </w:p>
    <w:p w:rsidR="008438AA" w:rsidRPr="00C40393" w:rsidRDefault="008438AA" w:rsidP="008438AA">
      <w:pPr>
        <w:jc w:val="center"/>
        <w:rPr>
          <w:b/>
          <w:sz w:val="28"/>
          <w:szCs w:val="28"/>
        </w:rPr>
      </w:pPr>
    </w:p>
    <w:tbl>
      <w:tblPr>
        <w:tblStyle w:val="af4"/>
        <w:tblW w:w="106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898"/>
      </w:tblGrid>
      <w:tr w:rsidR="008438AA" w:rsidRPr="00BD1376" w:rsidTr="00C50188">
        <w:trPr>
          <w:trHeight w:val="676"/>
        </w:trPr>
        <w:tc>
          <w:tcPr>
            <w:tcW w:w="787" w:type="dxa"/>
          </w:tcPr>
          <w:p w:rsidR="008438AA" w:rsidRPr="00BD1376" w:rsidRDefault="008438AA" w:rsidP="00C5018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1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898" w:type="dxa"/>
          </w:tcPr>
          <w:p w:rsidR="008438AA" w:rsidRPr="00BD1376" w:rsidRDefault="008438AA" w:rsidP="00C5018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1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Задания для проведения текущего контроля по учебной </w:t>
            </w:r>
            <w:r w:rsidR="004626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дисциплине «Физическая культура</w:t>
            </w:r>
            <w:r w:rsidRPr="00BD1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8438AA" w:rsidRPr="00BD1376" w:rsidRDefault="008438AA" w:rsidP="008438AA">
      <w:pPr>
        <w:rPr>
          <w:sz w:val="28"/>
          <w:szCs w:val="28"/>
        </w:rPr>
      </w:pPr>
    </w:p>
    <w:p w:rsidR="008438AA" w:rsidRPr="00C15BAB" w:rsidRDefault="008438AA" w:rsidP="008438AA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Текст задания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8438AA" w:rsidRPr="00C15BAB" w:rsidRDefault="008438AA" w:rsidP="008438AA">
      <w:pPr>
        <w:spacing w:line="276" w:lineRule="auto"/>
        <w:rPr>
          <w:color w:val="000000"/>
          <w:sz w:val="28"/>
          <w:szCs w:val="28"/>
        </w:rPr>
      </w:pPr>
      <w:r w:rsidRPr="00C15BAB">
        <w:rPr>
          <w:sz w:val="28"/>
          <w:szCs w:val="28"/>
        </w:rPr>
        <w:t xml:space="preserve">1. Способность выполнять </w:t>
      </w:r>
      <w:r w:rsidRPr="00C15BAB">
        <w:rPr>
          <w:color w:val="000000"/>
          <w:sz w:val="28"/>
          <w:szCs w:val="28"/>
        </w:rPr>
        <w:t>координационно-сложные двигательные действия называется:</w:t>
      </w:r>
    </w:p>
    <w:p w:rsidR="008438AA" w:rsidRPr="00C15BAB" w:rsidRDefault="008438AA" w:rsidP="008438AA">
      <w:pPr>
        <w:spacing w:line="276" w:lineRule="auto"/>
        <w:ind w:left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ловкостью</w:t>
      </w:r>
    </w:p>
    <w:p w:rsidR="008438AA" w:rsidRPr="00C15BAB" w:rsidRDefault="008438AA" w:rsidP="008438AA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гибкостью</w:t>
      </w:r>
    </w:p>
    <w:p w:rsidR="008438AA" w:rsidRPr="00C15BAB" w:rsidRDefault="008438AA" w:rsidP="008438AA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 силовой выносливостью</w:t>
      </w:r>
    </w:p>
    <w:p w:rsidR="008438AA" w:rsidRPr="00C15BAB" w:rsidRDefault="008438AA" w:rsidP="008438AA">
      <w:pPr>
        <w:spacing w:line="276" w:lineRule="auto"/>
        <w:ind w:left="708"/>
        <w:rPr>
          <w:color w:val="000000"/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2. Плоскостопие приводит </w:t>
      </w:r>
      <w:proofErr w:type="gramStart"/>
      <w:r w:rsidRPr="00C15BAB">
        <w:rPr>
          <w:color w:val="000000"/>
          <w:sz w:val="28"/>
          <w:szCs w:val="28"/>
        </w:rPr>
        <w:t>к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а. микротравмам позвоночника 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перегрузкам организма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потере подвижности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3. Во время игры в баскетбол игра начинается при наличии на площадке: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трех игроков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четырех игроков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lastRenderedPageBreak/>
        <w:t>в. пяти игроков</w:t>
      </w:r>
    </w:p>
    <w:p w:rsidR="008438AA" w:rsidRPr="00C15BAB" w:rsidRDefault="008438AA" w:rsidP="008438AA">
      <w:pPr>
        <w:spacing w:line="276" w:lineRule="auto"/>
        <w:rPr>
          <w:color w:val="000000"/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4. При переломе плеча шиной фиксируют: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AC236B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локтевой, лучезапястный суставы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4626E7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плечевой, локтевой суставы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4626E7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лучезапястный, локтевой суставы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5. К спортивным играм относится: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гандбол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AC236B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лапта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4626E7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салочки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6. Динамическая сила необходима </w:t>
      </w:r>
      <w:proofErr w:type="gramStart"/>
      <w:r w:rsidRPr="00C15BAB">
        <w:rPr>
          <w:color w:val="000000"/>
          <w:sz w:val="28"/>
          <w:szCs w:val="28"/>
        </w:rPr>
        <w:t>при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AC236B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color w:val="000000"/>
          <w:sz w:val="28"/>
          <w:szCs w:val="28"/>
        </w:rPr>
        <w:t>толкании</w:t>
      </w:r>
      <w:proofErr w:type="gramEnd"/>
      <w:r w:rsidRPr="00C15BAB">
        <w:rPr>
          <w:color w:val="000000"/>
          <w:sz w:val="28"/>
          <w:szCs w:val="28"/>
        </w:rPr>
        <w:t xml:space="preserve"> ядра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4626E7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гимнастике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4626E7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беге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Расстояние от центра кольца до линии 3-х очкового броска в баскетболе составляет: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4626E7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C15BAB">
          <w:rPr>
            <w:sz w:val="28"/>
            <w:szCs w:val="28"/>
          </w:rPr>
          <w:t>5 м</w:t>
        </w:r>
      </w:smartTag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4626E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7м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4626E7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,25 м"/>
        </w:smartTagPr>
        <w:r w:rsidRPr="00C15BAB">
          <w:rPr>
            <w:sz w:val="28"/>
            <w:szCs w:val="28"/>
          </w:rPr>
          <w:t>6,25 м</w:t>
        </w:r>
      </w:smartTag>
    </w:p>
    <w:p w:rsidR="008438AA" w:rsidRPr="00C15BAB" w:rsidRDefault="008438AA" w:rsidP="008438AA">
      <w:pPr>
        <w:spacing w:line="276" w:lineRule="auto"/>
        <w:ind w:firstLine="709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Наиболее опасным для жизни является…… перелом.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открытый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б.</w:t>
      </w:r>
      <w:r w:rsidR="00C97347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закрытый</w:t>
      </w:r>
      <w:proofErr w:type="gramEnd"/>
      <w:r w:rsidRPr="00C15BAB">
        <w:rPr>
          <w:sz w:val="28"/>
          <w:szCs w:val="28"/>
        </w:rPr>
        <w:t xml:space="preserve"> с вывихом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закрытый</w:t>
      </w:r>
    </w:p>
    <w:p w:rsidR="008438AA" w:rsidRPr="00C15BAB" w:rsidRDefault="008438AA" w:rsidP="008438AA">
      <w:pPr>
        <w:spacing w:line="276" w:lineRule="auto"/>
        <w:ind w:firstLine="709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Продолжительность туристического похода для детей 16-17 лет не должна превышать: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пятнадцати дней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десяти дней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дней</w:t>
      </w:r>
    </w:p>
    <w:p w:rsidR="008438AA" w:rsidRPr="00C15BAB" w:rsidRDefault="008438AA" w:rsidP="008438AA">
      <w:pPr>
        <w:spacing w:line="276" w:lineRule="auto"/>
        <w:ind w:firstLine="709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Основным строительным материалом для клеток организма являются: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углеводы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жиры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белки</w:t>
      </w:r>
    </w:p>
    <w:p w:rsidR="008438AA" w:rsidRPr="00C15BAB" w:rsidRDefault="008438AA" w:rsidP="008438AA">
      <w:pPr>
        <w:spacing w:line="276" w:lineRule="auto"/>
        <w:ind w:firstLine="709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Страной-родоначальницей Олимпийских игр является: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lastRenderedPageBreak/>
        <w:t>а.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Древний Египет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Древний Рим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Древняя Греция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Наибольший эффект развития координационных способностей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обеспечивает: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стрельба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баскетбол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бег</w:t>
      </w:r>
    </w:p>
    <w:p w:rsidR="008438AA" w:rsidRPr="00C15BAB" w:rsidRDefault="008438AA" w:rsidP="008438AA">
      <w:pPr>
        <w:spacing w:line="276" w:lineRule="auto"/>
        <w:ind w:firstLine="709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13. Мужчины не принимают участие в</w:t>
      </w:r>
      <w:r w:rsidR="00C97347">
        <w:rPr>
          <w:sz w:val="28"/>
          <w:szCs w:val="28"/>
        </w:rPr>
        <w:t xml:space="preserve"> соревнованиях </w:t>
      </w:r>
      <w:proofErr w:type="gramStart"/>
      <w:r w:rsidR="00C97347">
        <w:rPr>
          <w:sz w:val="28"/>
          <w:szCs w:val="28"/>
        </w:rPr>
        <w:t>по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C97347">
        <w:rPr>
          <w:color w:val="000000"/>
          <w:sz w:val="28"/>
          <w:szCs w:val="28"/>
        </w:rPr>
        <w:t xml:space="preserve"> </w:t>
      </w:r>
      <w:r w:rsidR="00C97347">
        <w:rPr>
          <w:sz w:val="28"/>
          <w:szCs w:val="28"/>
        </w:rPr>
        <w:t>керлингу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х</w:t>
      </w:r>
      <w:proofErr w:type="gramEnd"/>
      <w:r w:rsidRPr="00C15BAB">
        <w:rPr>
          <w:sz w:val="28"/>
          <w:szCs w:val="28"/>
        </w:rPr>
        <w:t>удожественной гимнастике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портивной гимнастике</w:t>
      </w:r>
    </w:p>
    <w:p w:rsidR="008438AA" w:rsidRPr="00C15BAB" w:rsidRDefault="008438AA" w:rsidP="008438AA">
      <w:pPr>
        <w:spacing w:line="276" w:lineRule="auto"/>
        <w:ind w:firstLine="709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Самым опасным кровотечением является: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артериальное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венозное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капиллярное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Вид спорта, который не является олимпийским – это: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хоккей с мячом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сноуборд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керлинг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Нарушение осанки приводит к расстройству: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сердца, легких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памяти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зрение</w:t>
      </w:r>
    </w:p>
    <w:p w:rsidR="008438AA" w:rsidRPr="00C15BAB" w:rsidRDefault="008438AA" w:rsidP="008438AA">
      <w:pPr>
        <w:spacing w:line="276" w:lineRule="auto"/>
        <w:ind w:firstLine="709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Спортивная игра, которая относится к подвижным играм: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плавание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бег в мешках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C97347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баскетбол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Мяч заброшен в кольцо из-за площадки при вбрасывании. В игре в баскетбол он: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AC236B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засчитывается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AC236B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не засчитывается</w:t>
      </w:r>
    </w:p>
    <w:p w:rsidR="008438AA" w:rsidRPr="00C15BAB" w:rsidRDefault="008438AA" w:rsidP="008438AA">
      <w:pPr>
        <w:spacing w:line="276" w:lineRule="auto"/>
        <w:ind w:firstLine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</w:t>
      </w:r>
      <w:r w:rsidR="00AC236B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засчитывается, если его коснулся игрок на площадке</w:t>
      </w:r>
    </w:p>
    <w:p w:rsidR="008438AA" w:rsidRPr="00C15BAB" w:rsidRDefault="008438AA" w:rsidP="008438AA">
      <w:pPr>
        <w:spacing w:line="276" w:lineRule="auto"/>
        <w:ind w:firstLine="709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Видом спорта, в котором обеспечивается наибольший эффект развития гибкости, является: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AC236B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гимнастика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AC236B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керлинг</w:t>
      </w:r>
    </w:p>
    <w:p w:rsidR="008438AA" w:rsidRPr="00C15BAB" w:rsidRDefault="008438AA" w:rsidP="008438AA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AC236B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бокс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Энергия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AC236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ваттах</w:t>
      </w:r>
      <w:proofErr w:type="gramEnd"/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AC236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калориях</w:t>
      </w:r>
      <w:proofErr w:type="gramEnd"/>
    </w:p>
    <w:p w:rsidR="008438AA" w:rsidRPr="00AC236B" w:rsidRDefault="00AC236B" w:rsidP="00AC236B">
      <w:pPr>
        <w:spacing w:line="276" w:lineRule="auto"/>
        <w:ind w:left="708"/>
        <w:rPr>
          <w:sz w:val="28"/>
          <w:szCs w:val="28"/>
        </w:rPr>
      </w:pPr>
      <w:r>
        <w:rPr>
          <w:sz w:val="28"/>
          <w:szCs w:val="28"/>
        </w:rPr>
        <w:t>в. углеводах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8438AA" w:rsidRPr="00C15BAB" w:rsidRDefault="008438AA" w:rsidP="00AC236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>2. Задание выполняется на бланке ответа и сдает</w:t>
      </w:r>
      <w:r w:rsidR="00AC236B">
        <w:rPr>
          <w:color w:val="000000"/>
          <w:sz w:val="28"/>
          <w:szCs w:val="28"/>
          <w:lang w:eastAsia="en-US"/>
        </w:rPr>
        <w:t xml:space="preserve">ся для проверки преподавателю. 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быстротой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гибкостью</w:t>
      </w:r>
    </w:p>
    <w:p w:rsidR="008438AA" w:rsidRPr="00C15BAB" w:rsidRDefault="00AC236B" w:rsidP="00AC236B">
      <w:pPr>
        <w:spacing w:line="276" w:lineRule="auto"/>
        <w:ind w:left="708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 силовой выносливостью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2.  Нарушение осанки приводит к расстройству: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сердца, легких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памяти</w:t>
      </w:r>
    </w:p>
    <w:p w:rsidR="008438AA" w:rsidRPr="00C15BAB" w:rsidRDefault="00AC236B" w:rsidP="00AC236B">
      <w:pPr>
        <w:spacing w:line="276" w:lineRule="auto"/>
        <w:ind w:left="708"/>
        <w:rPr>
          <w:sz w:val="28"/>
          <w:szCs w:val="28"/>
        </w:rPr>
      </w:pPr>
      <w:r>
        <w:rPr>
          <w:sz w:val="28"/>
          <w:szCs w:val="28"/>
        </w:rPr>
        <w:t>в. зрения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3.  Если во время игры в волейбол мяч попадает в линию, то: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мяч засчитан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мяч не засчитан</w:t>
      </w:r>
    </w:p>
    <w:p w:rsidR="008438AA" w:rsidRPr="00C15BAB" w:rsidRDefault="00AC236B" w:rsidP="00AC236B">
      <w:pPr>
        <w:spacing w:line="276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переподача</w:t>
      </w:r>
      <w:proofErr w:type="spellEnd"/>
      <w:r>
        <w:rPr>
          <w:sz w:val="28"/>
          <w:szCs w:val="28"/>
        </w:rPr>
        <w:t xml:space="preserve"> мяча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4.  При переломе голени шину фиксируют</w:t>
      </w:r>
      <w:r w:rsidR="00E2691A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голеностопе, коленном </w:t>
      </w:r>
      <w:proofErr w:type="gramStart"/>
      <w:r w:rsidRPr="00C15BAB">
        <w:rPr>
          <w:sz w:val="28"/>
          <w:szCs w:val="28"/>
        </w:rPr>
        <w:t>суставе</w:t>
      </w:r>
      <w:proofErr w:type="gramEnd"/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едре, стопе, голени</w:t>
      </w:r>
    </w:p>
    <w:p w:rsidR="008438AA" w:rsidRPr="00C15BAB" w:rsidRDefault="00AC236B" w:rsidP="00AC236B">
      <w:pPr>
        <w:spacing w:line="276" w:lineRule="auto"/>
        <w:ind w:left="708"/>
        <w:rPr>
          <w:sz w:val="28"/>
          <w:szCs w:val="28"/>
        </w:rPr>
      </w:pPr>
      <w:r>
        <w:rPr>
          <w:sz w:val="28"/>
          <w:szCs w:val="28"/>
        </w:rPr>
        <w:t>в. голени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 5.  К подвижным играм относятся: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плавание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бег в мешках</w:t>
      </w:r>
    </w:p>
    <w:p w:rsidR="008438AA" w:rsidRPr="00C15BAB" w:rsidRDefault="00AC236B" w:rsidP="00AC236B">
      <w:pPr>
        <w:spacing w:line="276" w:lineRule="auto"/>
        <w:ind w:left="708"/>
        <w:rPr>
          <w:sz w:val="28"/>
          <w:szCs w:val="28"/>
        </w:rPr>
      </w:pPr>
      <w:r>
        <w:rPr>
          <w:sz w:val="28"/>
          <w:szCs w:val="28"/>
        </w:rPr>
        <w:lastRenderedPageBreak/>
        <w:t>в. баскетбол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6.  Скоростная выносливость необходима </w:t>
      </w:r>
      <w:proofErr w:type="gramStart"/>
      <w:r w:rsidRPr="00C15BAB">
        <w:rPr>
          <w:sz w:val="28"/>
          <w:szCs w:val="28"/>
        </w:rPr>
        <w:t>занятиях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боксом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стайерским бегом</w:t>
      </w:r>
    </w:p>
    <w:p w:rsidR="008438AA" w:rsidRPr="00C15BAB" w:rsidRDefault="00AC236B" w:rsidP="00AC236B">
      <w:pPr>
        <w:spacing w:line="276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 баскетболом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Оказывая первую доврачебную помощь при тепловом ударе необходимо: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окунуть пострадавшего в холодную воду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расстегнуть пострадавшему одежду и наложить холодное полотенце</w:t>
      </w:r>
    </w:p>
    <w:p w:rsidR="008438AA" w:rsidRPr="00C15BAB" w:rsidRDefault="008438AA" w:rsidP="00AC236B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 xml:space="preserve">в. </w:t>
      </w:r>
      <w:r w:rsidR="00AC236B">
        <w:rPr>
          <w:sz w:val="28"/>
          <w:szCs w:val="28"/>
        </w:rPr>
        <w:t>поместить пострадавшего в холод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Последние летние Олимпийские игры современности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состоялись</w:t>
      </w:r>
      <w:r w:rsidR="00E2691A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E2691A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Лейк-Плесиде</w:t>
      </w:r>
      <w:proofErr w:type="spellEnd"/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Солт-Лейк-Сити</w:t>
      </w:r>
    </w:p>
    <w:p w:rsidR="008438AA" w:rsidRPr="00C15BAB" w:rsidRDefault="00AC236B" w:rsidP="00AC236B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в. Пекине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однодневном походе дети 16-17 лет должны пройти не более: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30 км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20км</w:t>
      </w:r>
    </w:p>
    <w:p w:rsidR="008438AA" w:rsidRPr="00C15BAB" w:rsidRDefault="00AC236B" w:rsidP="00AC236B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в. 12 км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10. Энергия, необходимая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E2691A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ваттах</w:t>
      </w:r>
      <w:proofErr w:type="gramEnd"/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E2691A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калориях</w:t>
      </w:r>
      <w:proofErr w:type="gramEnd"/>
    </w:p>
    <w:p w:rsidR="008438AA" w:rsidRPr="00C15BAB" w:rsidRDefault="00AC236B" w:rsidP="00AC236B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в. углеводах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Отсчет Олимпийских игр Древней Греции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ведется</w:t>
      </w:r>
      <w:r w:rsidR="00AC236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776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876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976 г. до н.э.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Вид спорта, который обеспечивает наибольший эффект развития гибкости – это: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бокс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13. Для опорного прыжка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гимнастике применяется: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батут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канат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Под физической культурой понимается: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ведение здорового образа жизни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 xml:space="preserve">15. Кровь возвращается к сердцу </w:t>
      </w:r>
      <w:proofErr w:type="gramStart"/>
      <w:r w:rsidRPr="00C15BAB">
        <w:rPr>
          <w:sz w:val="28"/>
          <w:szCs w:val="28"/>
        </w:rPr>
        <w:t>по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артериям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капиллярам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венам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Идея и инициатива возрождению Олимпийских игр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принадлежит: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а. Хуан Антонио </w:t>
      </w:r>
      <w:proofErr w:type="spellStart"/>
      <w:r w:rsidRPr="00C15BAB">
        <w:rPr>
          <w:sz w:val="28"/>
          <w:szCs w:val="28"/>
        </w:rPr>
        <w:t>Самаранчу</w:t>
      </w:r>
      <w:proofErr w:type="spellEnd"/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Пьеру</w:t>
      </w:r>
      <w:proofErr w:type="gramStart"/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е Кубертену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Зевсу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ЧСС у человека в состоянии покоя составляет: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от 40 до 80 уд\мин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от 90 до 100 уд\мин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 30 до 70 уд\мин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Длина круговой беговой дорожки составляет: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400 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600 м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300 м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мужской легкоатлетической гранаты составляет: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600 г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700 г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Высота сетки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мужском волейболе составляет: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243 см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220 см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см</w:t>
      </w:r>
    </w:p>
    <w:p w:rsidR="008438AA" w:rsidRPr="006F5B0A" w:rsidRDefault="008438AA" w:rsidP="008438AA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8438AA" w:rsidRPr="00C15BAB" w:rsidRDefault="008438AA" w:rsidP="008438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Под физической культурой понимается: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 здорового образа жизни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2. ЧСС у человека в состоянии покоя составляет: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от 40 до 80 уд\мин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lastRenderedPageBreak/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от 90 до 100 уд\мин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от 30 до 70 уд\мин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3. Олимпийский флаг имеет……. Цвет.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синий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белый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4. Следует прекратить прием пищи </w:t>
      </w:r>
      <w:proofErr w:type="gramStart"/>
      <w:r w:rsidRPr="00C15BAB">
        <w:rPr>
          <w:sz w:val="28"/>
          <w:szCs w:val="28"/>
        </w:rPr>
        <w:t>за</w:t>
      </w:r>
      <w:proofErr w:type="gramEnd"/>
      <w:r w:rsidRPr="00C15BAB">
        <w:rPr>
          <w:sz w:val="28"/>
          <w:szCs w:val="28"/>
        </w:rPr>
        <w:t xml:space="preserve"> …….. до тренировки.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4 часа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30 мин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2 часа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5. Размер баскетбольной площадки составляет: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20 х 12 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28 х 15 м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26 х 14 м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6. Длина круговой беговой дорожки составляет: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400 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600 м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300 м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Вес мужской легкоатлетической гранаты составляет: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600 г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.700 г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800 г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Высота сетки в мужском волейболе составляет: 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а.243 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.220 м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м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нашей стране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Олимпийские игры проходили в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году.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а.1960 г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.1980 г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в.1970 г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Советская Олимпийская команда в 1952 году завоевала …….. золотых медалей.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22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5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30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В баскетболе играют ….. периодов и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минут.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2х15 мин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4х10 мин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3х30 мин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Алкоголь накапливается и задерживается в организме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3-5 мин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5-7 мин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15-20 мин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Прием </w:t>
      </w:r>
      <w:proofErr w:type="spellStart"/>
      <w:r w:rsidRPr="00C15BAB">
        <w:rPr>
          <w:sz w:val="28"/>
          <w:szCs w:val="28"/>
        </w:rPr>
        <w:t>анаболитических</w:t>
      </w:r>
      <w:proofErr w:type="spellEnd"/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препаратов …… естественное развитие организма.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нарушает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стимулирует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ускоряет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Правильной можно считать осанку, если стоя у стены, человек касается ее: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затылком, ягодицами, пятками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затылком, спиной, пятками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затылком; лопатками, ягодицами, пятками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двойной длине стадиона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200 м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одной стадии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В уроках физкультуры выделяют подготовительную, основную, заключительную части, потому что: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перед уроком, как правило, ставятся </w:t>
      </w:r>
      <w:proofErr w:type="gramStart"/>
      <w:r w:rsidRPr="00C15BAB">
        <w:rPr>
          <w:sz w:val="28"/>
          <w:szCs w:val="28"/>
        </w:rPr>
        <w:t>задачи</w:t>
      </w:r>
      <w:proofErr w:type="gramEnd"/>
      <w:r w:rsidRPr="00C15BAB">
        <w:rPr>
          <w:sz w:val="28"/>
          <w:szCs w:val="28"/>
        </w:rPr>
        <w:t xml:space="preserve"> и каждая часть предназначена для решения одной из них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так учителю удобнее распределять различные по характеру упражнения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в.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выделение частей урока связано с необходимостью управлять динамкой работоспособности занимающихся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Физическое качество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«быстрота»</w:t>
      </w:r>
      <w:r w:rsidR="00E2691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лучше всего проявляется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AC236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беге</w:t>
      </w:r>
      <w:proofErr w:type="gramEnd"/>
      <w:r w:rsidRPr="00C15BAB">
        <w:rPr>
          <w:sz w:val="28"/>
          <w:szCs w:val="28"/>
        </w:rPr>
        <w:t xml:space="preserve"> на 100 м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AC236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беге</w:t>
      </w:r>
      <w:proofErr w:type="gramEnd"/>
      <w:r w:rsidRPr="00C15BAB">
        <w:rPr>
          <w:sz w:val="28"/>
          <w:szCs w:val="28"/>
        </w:rPr>
        <w:t xml:space="preserve"> на 1000м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в.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хоккее</w:t>
      </w:r>
      <w:proofErr w:type="gramEnd"/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Олимпийские кольца на флаге</w:t>
      </w:r>
      <w:r w:rsidR="00AC236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располагаются в следующем порядке: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E564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красный, синий, желтый, зеленый, черный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 xml:space="preserve">еленый, черный, красный, синий, желтый 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иний, желтый, красный, зеленый, черный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баскетбольного мяча составляет: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E564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500-600г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E564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100-200г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E564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900-950г</w:t>
      </w: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</w:p>
    <w:p w:rsidR="008438AA" w:rsidRPr="00C15BAB" w:rsidRDefault="008438AA" w:rsidP="008438AA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Если во время игры в волейбол игрок отбивает мяч ногой, то: 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E564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звучит свисток, игра останавливается</w:t>
      </w:r>
    </w:p>
    <w:p w:rsidR="008438AA" w:rsidRPr="00C15BAB" w:rsidRDefault="008438AA" w:rsidP="008438AA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E564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игра продолжается</w:t>
      </w:r>
    </w:p>
    <w:p w:rsidR="008438AA" w:rsidRPr="00C15BAB" w:rsidRDefault="008438AA" w:rsidP="008438AA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EE5646">
        <w:rPr>
          <w:sz w:val="28"/>
          <w:szCs w:val="28"/>
        </w:rPr>
        <w:t xml:space="preserve"> </w:t>
      </w:r>
      <w:bookmarkStart w:id="0" w:name="_GoBack"/>
      <w:bookmarkEnd w:id="0"/>
      <w:r w:rsidRPr="00C15BAB">
        <w:rPr>
          <w:sz w:val="28"/>
          <w:szCs w:val="28"/>
        </w:rPr>
        <w:t>игрок удаляется</w:t>
      </w:r>
    </w:p>
    <w:p w:rsidR="008438AA" w:rsidRPr="00C15BAB" w:rsidRDefault="008438AA" w:rsidP="008438AA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p w:rsidR="008438AA" w:rsidRPr="00C15BAB" w:rsidRDefault="008438AA" w:rsidP="008438AA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p w:rsidR="008438AA" w:rsidRPr="00C15BAB" w:rsidRDefault="008438AA" w:rsidP="008438AA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правильный ответ на вопросы выставляется положительная оценка – 1 балл.</w:t>
      </w:r>
    </w:p>
    <w:p w:rsidR="008438AA" w:rsidRPr="00C15BAB" w:rsidRDefault="008438AA" w:rsidP="008438AA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8438AA" w:rsidRPr="00C15BAB" w:rsidRDefault="008438AA" w:rsidP="008438AA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</w:p>
    <w:p w:rsidR="008438AA" w:rsidRPr="008438AA" w:rsidRDefault="008438AA" w:rsidP="008438AA">
      <w:pPr>
        <w:keepLines/>
        <w:widowControl w:val="0"/>
        <w:suppressLineNumbers/>
        <w:suppressAutoHyphens/>
        <w:jc w:val="both"/>
        <w:rPr>
          <w:b/>
          <w:bCs/>
          <w:sz w:val="28"/>
          <w:szCs w:val="28"/>
        </w:rPr>
      </w:pPr>
      <w:r w:rsidRPr="003033F2">
        <w:rPr>
          <w:b/>
          <w:bCs/>
          <w:sz w:val="28"/>
          <w:szCs w:val="28"/>
        </w:rPr>
        <w:t>3.</w:t>
      </w:r>
      <w:r w:rsidRPr="00AC236B">
        <w:rPr>
          <w:b/>
          <w:bCs/>
          <w:sz w:val="28"/>
          <w:szCs w:val="28"/>
        </w:rPr>
        <w:t>Контрольно-измерительные материалы для промежуточной аттестации по учебной дисциплине «Физическая культура»</w:t>
      </w:r>
    </w:p>
    <w:p w:rsidR="008438AA" w:rsidRPr="00C40393" w:rsidRDefault="008438AA" w:rsidP="008438AA">
      <w:pPr>
        <w:rPr>
          <w:b/>
          <w:sz w:val="28"/>
          <w:szCs w:val="28"/>
        </w:rPr>
      </w:pPr>
    </w:p>
    <w:p w:rsidR="008438AA" w:rsidRPr="00C40393" w:rsidRDefault="008438AA" w:rsidP="008438AA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Задания для проведения промежуточного контроля в форме дифференцированного зачета</w:t>
      </w:r>
    </w:p>
    <w:p w:rsidR="008438AA" w:rsidRDefault="008438AA" w:rsidP="008438AA">
      <w:pPr>
        <w:pStyle w:val="a5"/>
        <w:keepNext/>
        <w:suppressLineNumbers/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8438AA" w:rsidRPr="00C15BAB" w:rsidRDefault="00B64B52" w:rsidP="00B64B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</w:t>
      </w:r>
      <w:r w:rsidR="008438AA" w:rsidRPr="00C15BAB">
        <w:rPr>
          <w:b/>
          <w:sz w:val="28"/>
          <w:szCs w:val="28"/>
        </w:rPr>
        <w:t>по освоению навыков, умений,</w:t>
      </w:r>
      <w:r>
        <w:rPr>
          <w:b/>
          <w:sz w:val="28"/>
          <w:szCs w:val="28"/>
        </w:rPr>
        <w:t xml:space="preserve"> </w:t>
      </w:r>
      <w:r w:rsidR="008438AA" w:rsidRPr="00C15BAB">
        <w:rPr>
          <w:b/>
          <w:sz w:val="28"/>
          <w:szCs w:val="28"/>
        </w:rPr>
        <w:t>развитию двигательных каче</w:t>
      </w:r>
      <w:proofErr w:type="gramStart"/>
      <w:r w:rsidR="008438AA" w:rsidRPr="00C15BAB">
        <w:rPr>
          <w:b/>
          <w:sz w:val="28"/>
          <w:szCs w:val="28"/>
        </w:rPr>
        <w:t>ств</w:t>
      </w:r>
      <w:r>
        <w:rPr>
          <w:b/>
          <w:sz w:val="28"/>
          <w:szCs w:val="28"/>
        </w:rPr>
        <w:t xml:space="preserve">  </w:t>
      </w:r>
      <w:r w:rsidR="008438AA" w:rsidRPr="00C15BAB">
        <w:rPr>
          <w:b/>
          <w:sz w:val="28"/>
          <w:szCs w:val="28"/>
        </w:rPr>
        <w:t>дл</w:t>
      </w:r>
      <w:proofErr w:type="gramEnd"/>
      <w:r w:rsidR="008438AA" w:rsidRPr="00C15BAB">
        <w:rPr>
          <w:b/>
          <w:sz w:val="28"/>
          <w:szCs w:val="28"/>
        </w:rPr>
        <w:t>я обучающихся и студентов основной медицинской группы здоровья учебных заведений СПО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992"/>
        <w:gridCol w:w="850"/>
        <w:gridCol w:w="993"/>
        <w:gridCol w:w="992"/>
        <w:gridCol w:w="992"/>
        <w:gridCol w:w="816"/>
      </w:tblGrid>
      <w:tr w:rsidR="008438AA" w:rsidRPr="00C15BAB" w:rsidTr="00C50188">
        <w:tc>
          <w:tcPr>
            <w:tcW w:w="2802" w:type="dxa"/>
            <w:vMerge w:val="restart"/>
            <w:vAlign w:val="center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Вид упражнения</w:t>
            </w:r>
          </w:p>
        </w:tc>
        <w:tc>
          <w:tcPr>
            <w:tcW w:w="1134" w:type="dxa"/>
            <w:vMerge w:val="restart"/>
            <w:vAlign w:val="center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Пол</w:t>
            </w:r>
          </w:p>
        </w:tc>
        <w:tc>
          <w:tcPr>
            <w:tcW w:w="5635" w:type="dxa"/>
            <w:gridSpan w:val="6"/>
            <w:vAlign w:val="center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Год обучения и оценка</w:t>
            </w:r>
          </w:p>
        </w:tc>
      </w:tr>
      <w:tr w:rsidR="008438AA" w:rsidRPr="00C15BAB" w:rsidTr="00C50188">
        <w:tc>
          <w:tcPr>
            <w:tcW w:w="2802" w:type="dxa"/>
            <w:vMerge/>
            <w:vAlign w:val="center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8438AA" w:rsidRPr="00C15BAB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  <w:p w:rsidR="008438AA" w:rsidRPr="00C15BAB" w:rsidRDefault="008438AA" w:rsidP="00C501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gridSpan w:val="3"/>
            <w:vAlign w:val="center"/>
          </w:tcPr>
          <w:p w:rsidR="008438AA" w:rsidRPr="00C15BAB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</w:tc>
      </w:tr>
      <w:tr w:rsidR="008438AA" w:rsidRPr="00C15BAB" w:rsidTr="00C50188">
        <w:tc>
          <w:tcPr>
            <w:tcW w:w="2802" w:type="dxa"/>
            <w:vMerge/>
            <w:vAlign w:val="center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438AA" w:rsidRPr="00C15BAB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50" w:type="dxa"/>
            <w:vAlign w:val="center"/>
          </w:tcPr>
          <w:p w:rsidR="008438AA" w:rsidRPr="00C15BAB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993" w:type="dxa"/>
            <w:vAlign w:val="center"/>
          </w:tcPr>
          <w:p w:rsidR="008438AA" w:rsidRPr="00C15BAB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vAlign w:val="center"/>
          </w:tcPr>
          <w:p w:rsidR="008438AA" w:rsidRPr="00C15BAB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992" w:type="dxa"/>
            <w:vAlign w:val="center"/>
          </w:tcPr>
          <w:p w:rsidR="008438AA" w:rsidRPr="00C15BAB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816" w:type="dxa"/>
            <w:vAlign w:val="center"/>
          </w:tcPr>
          <w:p w:rsidR="008438AA" w:rsidRPr="00C15BAB" w:rsidRDefault="008438AA" w:rsidP="00C5018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 м. (сек.)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13,6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1000 м., 500 м. (мин. сек.)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3,30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1,48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3000 м. 2000 м. (мин. сек.)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13,30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места </w:t>
            </w:r>
          </w:p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1,90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2,25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1,85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разбега «согнув ноги» </w:t>
            </w:r>
            <w:proofErr w:type="gramStart"/>
            <w:r w:rsidRPr="00C15BAB">
              <w:rPr>
                <w:sz w:val="28"/>
                <w:szCs w:val="28"/>
              </w:rPr>
              <w:t xml:space="preserve">( </w:t>
            </w:r>
            <w:proofErr w:type="gramEnd"/>
            <w:r w:rsidRPr="00C15BAB">
              <w:rPr>
                <w:sz w:val="28"/>
                <w:szCs w:val="28"/>
              </w:rPr>
              <w:t>м. см.)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3,80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4,50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3,60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высоту</w:t>
            </w:r>
          </w:p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 ( м. см.)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1,30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1,10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Метание гранаты 700г., 500 г.</w:t>
            </w:r>
          </w:p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</w:tr>
      <w:tr w:rsidR="008438AA" w:rsidRPr="00C15BAB" w:rsidTr="00C50188">
        <w:tc>
          <w:tcPr>
            <w:tcW w:w="280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Поднимание туловища из </w:t>
            </w:r>
            <w:proofErr w:type="gramStart"/>
            <w:r w:rsidRPr="00C15BAB">
              <w:rPr>
                <w:sz w:val="28"/>
                <w:szCs w:val="28"/>
              </w:rPr>
              <w:t>положения</w:t>
            </w:r>
            <w:proofErr w:type="gramEnd"/>
            <w:r w:rsidRPr="00C15BAB">
              <w:rPr>
                <w:sz w:val="28"/>
                <w:szCs w:val="28"/>
              </w:rPr>
              <w:t xml:space="preserve"> лежа на спине, руки за головой (раз)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8438AA" w:rsidRPr="00C15BAB" w:rsidTr="00C50188">
        <w:tc>
          <w:tcPr>
            <w:tcW w:w="280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Подтягивание на высокой перекладине (раз)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Сгибание и разгибание рук в упоре лежа (раз)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Приседание на одной ноге без опоры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12/12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5/5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</w:tr>
      <w:tr w:rsidR="008438AA" w:rsidRPr="00C15BAB" w:rsidTr="00C50188">
        <w:tc>
          <w:tcPr>
            <w:tcW w:w="280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 висе поднимание прямых ног до касания перекладины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Челночный бег 3Х10 сек.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7,5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Бросок б</w:t>
            </w:r>
            <w:proofErr w:type="gramEnd"/>
            <w:r w:rsidRPr="00C15BAB">
              <w:rPr>
                <w:sz w:val="28"/>
                <w:szCs w:val="28"/>
              </w:rPr>
              <w:t xml:space="preserve">/б мяча в корзину со штрафной линии </w:t>
            </w:r>
          </w:p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(из 10 попыток)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Ведение </w:t>
            </w:r>
            <w:proofErr w:type="gramStart"/>
            <w:r w:rsidRPr="00C15BAB">
              <w:rPr>
                <w:sz w:val="28"/>
                <w:szCs w:val="28"/>
              </w:rPr>
              <w:t>б/б</w:t>
            </w:r>
            <w:proofErr w:type="gramEnd"/>
            <w:r w:rsidRPr="00C15BAB">
              <w:rPr>
                <w:sz w:val="28"/>
                <w:szCs w:val="28"/>
              </w:rPr>
              <w:t xml:space="preserve"> мяча с броском в корзину от щита (7 попыток)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8438AA" w:rsidRPr="00C15BAB" w:rsidTr="00C50188">
        <w:tc>
          <w:tcPr>
            <w:tcW w:w="280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Передача и ловля </w:t>
            </w:r>
            <w:r w:rsidRPr="00C15BAB">
              <w:rPr>
                <w:sz w:val="28"/>
                <w:szCs w:val="28"/>
              </w:rPr>
              <w:lastRenderedPageBreak/>
              <w:t>отскочившего баскетбольного мяча с расстояния 3 м за 30 сек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 xml:space="preserve">Верхняя прямая подача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 xml:space="preserve">/б </w:t>
            </w:r>
            <w:proofErr w:type="gramStart"/>
            <w:r w:rsidRPr="00C15BAB">
              <w:rPr>
                <w:sz w:val="28"/>
                <w:szCs w:val="28"/>
              </w:rPr>
              <w:t>мяча</w:t>
            </w:r>
            <w:proofErr w:type="gramEnd"/>
            <w:r w:rsidRPr="00C15BAB">
              <w:rPr>
                <w:sz w:val="28"/>
                <w:szCs w:val="28"/>
              </w:rPr>
              <w:t xml:space="preserve"> в пределы площадки </w:t>
            </w:r>
          </w:p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(5 попыток)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8438AA" w:rsidRPr="00C15BAB" w:rsidTr="00C50188">
        <w:tc>
          <w:tcPr>
            <w:tcW w:w="280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передача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>/б мяча над собой (высота взлета мяча не менее 1 м)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</w:tr>
      <w:tr w:rsidR="008438AA" w:rsidRPr="00C15BAB" w:rsidTr="00C50188">
        <w:tc>
          <w:tcPr>
            <w:tcW w:w="280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8438AA" w:rsidRPr="00C15BAB" w:rsidTr="00C50188">
        <w:tc>
          <w:tcPr>
            <w:tcW w:w="280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8438AA" w:rsidRPr="00C15BAB" w:rsidTr="00C50188">
        <w:tc>
          <w:tcPr>
            <w:tcW w:w="2802" w:type="dxa"/>
            <w:vMerge w:val="restart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Прохождение дистанции на лыжах 5000м., 3000м.</w:t>
            </w: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8438AA" w:rsidRPr="00C15BAB" w:rsidTr="00C50188">
        <w:tc>
          <w:tcPr>
            <w:tcW w:w="2802" w:type="dxa"/>
            <w:vMerge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  <w:tc>
          <w:tcPr>
            <w:tcW w:w="993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</w:tcPr>
          <w:p w:rsidR="008438AA" w:rsidRPr="00C15BAB" w:rsidRDefault="008438AA" w:rsidP="00C5018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</w:tr>
    </w:tbl>
    <w:p w:rsidR="008438AA" w:rsidRPr="00C15BAB" w:rsidRDefault="008438AA" w:rsidP="008438AA">
      <w:pPr>
        <w:jc w:val="center"/>
        <w:rPr>
          <w:sz w:val="28"/>
          <w:szCs w:val="28"/>
        </w:rPr>
      </w:pPr>
    </w:p>
    <w:p w:rsidR="008438AA" w:rsidRPr="00B64B52" w:rsidRDefault="008438AA" w:rsidP="009F5E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</w:rPr>
      </w:pPr>
      <w:r w:rsidRPr="00B64B52">
        <w:rPr>
          <w:rFonts w:ascii="Times New Roman" w:hAnsi="Times New Roman"/>
          <w:sz w:val="28"/>
        </w:rPr>
        <w:t>Контроль</w:t>
      </w:r>
      <w:r w:rsidR="001424C1">
        <w:rPr>
          <w:rFonts w:ascii="Times New Roman" w:hAnsi="Times New Roman"/>
          <w:sz w:val="28"/>
        </w:rPr>
        <w:t xml:space="preserve"> </w:t>
      </w:r>
      <w:r w:rsidRPr="00B64B52">
        <w:rPr>
          <w:rFonts w:ascii="Times New Roman" w:hAnsi="Times New Roman"/>
          <w:sz w:val="28"/>
        </w:rPr>
        <w:t>и оценка результатов освоения дисциплины осуществляется преподавателем в процессе проведения контрольных работ, лабораторно-практических занятий, тестирования,</w:t>
      </w:r>
      <w:r w:rsidR="001424C1">
        <w:rPr>
          <w:rFonts w:ascii="Times New Roman" w:hAnsi="Times New Roman"/>
          <w:sz w:val="28"/>
        </w:rPr>
        <w:t xml:space="preserve"> </w:t>
      </w:r>
      <w:r w:rsidRPr="00B64B52">
        <w:rPr>
          <w:rFonts w:ascii="Times New Roman" w:hAnsi="Times New Roman"/>
          <w:sz w:val="28"/>
        </w:rPr>
        <w:t xml:space="preserve">а также выполнения </w:t>
      </w:r>
      <w:proofErr w:type="gramStart"/>
      <w:r w:rsidRPr="00B64B52">
        <w:rPr>
          <w:rFonts w:ascii="Times New Roman" w:hAnsi="Times New Roman"/>
          <w:sz w:val="28"/>
        </w:rPr>
        <w:t>обучающимися</w:t>
      </w:r>
      <w:proofErr w:type="gramEnd"/>
      <w:r w:rsidRPr="00B64B52">
        <w:rPr>
          <w:rFonts w:ascii="Times New Roman" w:hAnsi="Times New Roman"/>
          <w:sz w:val="28"/>
        </w:rPr>
        <w:t xml:space="preserve"> индивидуальных заданий, проектов, исследований.</w:t>
      </w:r>
    </w:p>
    <w:p w:rsidR="008438AA" w:rsidRPr="00B64B52" w:rsidRDefault="008438AA" w:rsidP="009F5E82">
      <w:pPr>
        <w:jc w:val="both"/>
      </w:pPr>
    </w:p>
    <w:p w:rsidR="008438AA" w:rsidRPr="00B64B52" w:rsidRDefault="008438AA" w:rsidP="009F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B64B52">
        <w:rPr>
          <w:b/>
          <w:bCs/>
          <w:sz w:val="28"/>
          <w:szCs w:val="28"/>
        </w:rPr>
        <w:t>Перечень учебных изданий,</w:t>
      </w:r>
    </w:p>
    <w:p w:rsidR="008438AA" w:rsidRPr="00B64B52" w:rsidRDefault="008438AA" w:rsidP="009F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B64B52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8438AA" w:rsidRPr="00C40393" w:rsidRDefault="008438AA" w:rsidP="008438AA">
      <w:pPr>
        <w:jc w:val="both"/>
        <w:rPr>
          <w:sz w:val="28"/>
          <w:szCs w:val="28"/>
        </w:rPr>
      </w:pPr>
    </w:p>
    <w:p w:rsidR="008438AA" w:rsidRPr="00C40393" w:rsidRDefault="008438AA" w:rsidP="00843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Основные источники:</w:t>
      </w:r>
    </w:p>
    <w:p w:rsidR="008438AA" w:rsidRPr="00707997" w:rsidRDefault="008438AA" w:rsidP="008438AA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07997">
        <w:rPr>
          <w:b/>
          <w:color w:val="000000"/>
          <w:sz w:val="28"/>
          <w:szCs w:val="28"/>
        </w:rPr>
        <w:t>Электронные версии учебников по физической культуре:</w:t>
      </w:r>
    </w:p>
    <w:p w:rsidR="008438AA" w:rsidRPr="00016232" w:rsidRDefault="008438AA" w:rsidP="008438AA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Решетников Н.В., </w:t>
      </w:r>
      <w:proofErr w:type="spellStart"/>
      <w:r w:rsidRPr="00016232">
        <w:rPr>
          <w:sz w:val="28"/>
          <w:szCs w:val="28"/>
        </w:rPr>
        <w:t>Кислицын</w:t>
      </w:r>
      <w:proofErr w:type="spellEnd"/>
      <w:r w:rsidRPr="00016232">
        <w:rPr>
          <w:sz w:val="28"/>
          <w:szCs w:val="28"/>
        </w:rPr>
        <w:t xml:space="preserve"> Ю.Л. </w:t>
      </w:r>
      <w:proofErr w:type="spellStart"/>
      <w:r w:rsidRPr="00016232">
        <w:rPr>
          <w:sz w:val="28"/>
          <w:szCs w:val="28"/>
        </w:rPr>
        <w:t>Палтиевич</w:t>
      </w:r>
      <w:proofErr w:type="spellEnd"/>
      <w:r w:rsidRPr="00016232">
        <w:rPr>
          <w:sz w:val="28"/>
          <w:szCs w:val="28"/>
        </w:rPr>
        <w:t xml:space="preserve"> Р.Л., </w:t>
      </w:r>
      <w:proofErr w:type="spellStart"/>
      <w:r w:rsidRPr="00016232">
        <w:rPr>
          <w:sz w:val="28"/>
          <w:szCs w:val="28"/>
        </w:rPr>
        <w:t>Погадаев</w:t>
      </w:r>
      <w:proofErr w:type="spellEnd"/>
      <w:r w:rsidRPr="00016232">
        <w:rPr>
          <w:sz w:val="28"/>
          <w:szCs w:val="28"/>
        </w:rPr>
        <w:t xml:space="preserve"> Г.И Физическая культура: учебное пособие для студентов средних профес</w:t>
      </w:r>
      <w:r>
        <w:rPr>
          <w:sz w:val="28"/>
          <w:szCs w:val="28"/>
        </w:rPr>
        <w:t>сиональных заведений. – М.: 2014</w:t>
      </w:r>
    </w:p>
    <w:p w:rsidR="008438AA" w:rsidRPr="00016232" w:rsidRDefault="008438AA" w:rsidP="008438AA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СайгановаЕ.Г.Физическая</w:t>
      </w:r>
      <w:proofErr w:type="spellEnd"/>
      <w:r w:rsidRPr="00016232">
        <w:rPr>
          <w:sz w:val="28"/>
          <w:szCs w:val="28"/>
        </w:rPr>
        <w:t xml:space="preserve"> культура. Самостоятельная работа </w:t>
      </w:r>
      <w:proofErr w:type="gramStart"/>
      <w:r w:rsidRPr="00016232">
        <w:rPr>
          <w:sz w:val="28"/>
          <w:szCs w:val="28"/>
        </w:rPr>
        <w:t>:</w:t>
      </w:r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лектронное </w:t>
      </w:r>
      <w:r w:rsidRPr="00016232">
        <w:rPr>
          <w:sz w:val="28"/>
          <w:szCs w:val="28"/>
        </w:rPr>
        <w:t xml:space="preserve"> учебное пособие. </w:t>
      </w:r>
      <w:proofErr w:type="spellStart"/>
      <w:r w:rsidRPr="00016232">
        <w:rPr>
          <w:sz w:val="28"/>
          <w:szCs w:val="28"/>
        </w:rPr>
        <w:t>Бакалавриат</w:t>
      </w:r>
      <w:proofErr w:type="spellEnd"/>
      <w:r w:rsidRPr="00016232">
        <w:rPr>
          <w:sz w:val="28"/>
          <w:szCs w:val="28"/>
        </w:rPr>
        <w:t xml:space="preserve"> / </w:t>
      </w:r>
      <w:proofErr w:type="spellStart"/>
      <w:r w:rsidRPr="00016232">
        <w:rPr>
          <w:sz w:val="28"/>
          <w:szCs w:val="28"/>
        </w:rPr>
        <w:t>Е.Г.С</w:t>
      </w:r>
      <w:r>
        <w:rPr>
          <w:sz w:val="28"/>
          <w:szCs w:val="28"/>
        </w:rPr>
        <w:t>айганова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В.А.Дудов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2014</w:t>
      </w:r>
    </w:p>
    <w:p w:rsidR="008438AA" w:rsidRPr="003F2D5D" w:rsidRDefault="008438AA" w:rsidP="008438AA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016232">
        <w:rPr>
          <w:sz w:val="28"/>
          <w:szCs w:val="28"/>
        </w:rPr>
        <w:t>И.С.Барчуков</w:t>
      </w:r>
      <w:proofErr w:type="spellEnd"/>
      <w:r w:rsidRPr="00016232">
        <w:rPr>
          <w:sz w:val="28"/>
          <w:szCs w:val="28"/>
        </w:rPr>
        <w:t xml:space="preserve">; под </w:t>
      </w:r>
      <w:proofErr w:type="spellStart"/>
      <w:r w:rsidRPr="00016232">
        <w:rPr>
          <w:sz w:val="28"/>
          <w:szCs w:val="28"/>
        </w:rPr>
        <w:t>общ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Г.В.Барчуковой</w:t>
      </w:r>
      <w:proofErr w:type="spellEnd"/>
      <w:r>
        <w:rPr>
          <w:sz w:val="28"/>
          <w:szCs w:val="28"/>
        </w:rPr>
        <w:t>. – М.: 2015</w:t>
      </w:r>
    </w:p>
    <w:p w:rsidR="008438AA" w:rsidRPr="00016232" w:rsidRDefault="008438AA" w:rsidP="008438AA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lastRenderedPageBreak/>
        <w:t>Бишаева</w:t>
      </w:r>
      <w:proofErr w:type="spellEnd"/>
      <w:r w:rsidRPr="00016232">
        <w:rPr>
          <w:sz w:val="28"/>
          <w:szCs w:val="28"/>
        </w:rPr>
        <w:t xml:space="preserve"> А.А. Физическая культура: учебник для нач. и </w:t>
      </w:r>
      <w:proofErr w:type="spellStart"/>
      <w:r w:rsidRPr="00016232">
        <w:rPr>
          <w:sz w:val="28"/>
          <w:szCs w:val="28"/>
        </w:rPr>
        <w:t>ср</w:t>
      </w:r>
      <w:r>
        <w:rPr>
          <w:sz w:val="28"/>
          <w:szCs w:val="28"/>
        </w:rPr>
        <w:t>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</w:t>
      </w:r>
      <w:proofErr w:type="spellEnd"/>
      <w:r>
        <w:rPr>
          <w:sz w:val="28"/>
          <w:szCs w:val="28"/>
        </w:rPr>
        <w:t>. образования. – М.: 2015</w:t>
      </w:r>
    </w:p>
    <w:p w:rsidR="008438AA" w:rsidRPr="00446DA9" w:rsidRDefault="008438AA" w:rsidP="008438AA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Гамидова</w:t>
      </w:r>
      <w:proofErr w:type="spellEnd"/>
      <w:r w:rsidRPr="00016232">
        <w:rPr>
          <w:sz w:val="28"/>
          <w:szCs w:val="28"/>
        </w:rPr>
        <w:t xml:space="preserve"> С.К. Содержание и направленность физкультурно-оздоровительных занятий. – С</w:t>
      </w:r>
      <w:r>
        <w:rPr>
          <w:sz w:val="28"/>
          <w:szCs w:val="28"/>
        </w:rPr>
        <w:t>моленск, 2014.</w:t>
      </w:r>
    </w:p>
    <w:p w:rsidR="008438AA" w:rsidRDefault="008438AA" w:rsidP="008438A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438AA" w:rsidRDefault="008438AA" w:rsidP="008438A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438AA" w:rsidRDefault="008438AA" w:rsidP="008438A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7020C" w:rsidRDefault="0087020C" w:rsidP="008438A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7020C" w:rsidRDefault="0087020C" w:rsidP="008438A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7020C" w:rsidRDefault="0087020C" w:rsidP="008438A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438AA" w:rsidRPr="00372C62" w:rsidRDefault="008438AA" w:rsidP="008438AA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Pr="00FB7F3D">
        <w:rPr>
          <w:b/>
          <w:sz w:val="28"/>
          <w:szCs w:val="28"/>
        </w:rPr>
        <w:t>Интернет ресурсы</w:t>
      </w:r>
    </w:p>
    <w:p w:rsidR="008438AA" w:rsidRPr="00FB7F3D" w:rsidRDefault="008438AA" w:rsidP="008438AA">
      <w:pPr>
        <w:ind w:firstLine="567"/>
        <w:jc w:val="both"/>
        <w:rPr>
          <w:b/>
          <w:sz w:val="28"/>
          <w:szCs w:val="28"/>
        </w:rPr>
      </w:pPr>
    </w:p>
    <w:p w:rsidR="008438AA" w:rsidRPr="00016232" w:rsidRDefault="008438AA" w:rsidP="008438AA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http://minstm.gov.ru –Официальный сайт Министерства спорта, туризма и молодежной политики Российской Федерации</w:t>
      </w:r>
    </w:p>
    <w:p w:rsidR="008438AA" w:rsidRPr="00016232" w:rsidRDefault="008438AA" w:rsidP="008438AA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http://www.edu.ru – Федеральный портал «Российское образование»:</w:t>
      </w:r>
    </w:p>
    <w:p w:rsidR="008438AA" w:rsidRPr="00016232" w:rsidRDefault="008438AA" w:rsidP="008438AA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http://www.infosport.ru/xml/t/default.xml –Национальная информационная</w:t>
      </w:r>
    </w:p>
    <w:p w:rsidR="008438AA" w:rsidRPr="00016232" w:rsidRDefault="008438AA" w:rsidP="008438AA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сеть «Спортивная Россия»</w:t>
      </w:r>
    </w:p>
    <w:p w:rsidR="008438AA" w:rsidRPr="00016232" w:rsidRDefault="008438AA" w:rsidP="008438AA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www.olympic.ru – Официальный сайт Олимпийского комитета России</w:t>
      </w:r>
    </w:p>
    <w:p w:rsidR="008438AA" w:rsidRPr="003D7015" w:rsidRDefault="008438AA" w:rsidP="008438AA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http://goup32441.narod.ru – Сайт: Учебно-методические пособия Общевойсковая подготовка». Наставление по физической подготовке в Вооруженных Силах</w:t>
      </w:r>
      <w:r>
        <w:rPr>
          <w:sz w:val="28"/>
          <w:szCs w:val="28"/>
        </w:rPr>
        <w:t xml:space="preserve"> Российской Федерации (НФП-2009).</w:t>
      </w:r>
    </w:p>
    <w:p w:rsidR="008438AA" w:rsidRPr="0030354A" w:rsidRDefault="008438AA" w:rsidP="00843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5895" w:rsidRPr="008438AA" w:rsidRDefault="002A5895" w:rsidP="004234E6">
      <w:pPr>
        <w:rPr>
          <w:i/>
          <w:iCs/>
        </w:rPr>
      </w:pPr>
    </w:p>
    <w:p w:rsidR="008438AA" w:rsidRDefault="001424C1" w:rsidP="008438AA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891FCB" w:rsidRPr="00FC2A7A" w:rsidRDefault="00891FCB" w:rsidP="00FC2A7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sectPr w:rsidR="00891FCB" w:rsidRPr="00FC2A7A" w:rsidSect="00012CD9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646" w:rsidRDefault="00EE5646" w:rsidP="00BB136A">
      <w:r>
        <w:separator/>
      </w:r>
    </w:p>
  </w:endnote>
  <w:endnote w:type="continuationSeparator" w:id="0">
    <w:p w:rsidR="00EE5646" w:rsidRDefault="00EE5646" w:rsidP="00BB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altName w:val="Arial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646" w:rsidRDefault="00EE5646" w:rsidP="00B631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E5646" w:rsidRDefault="00EE5646" w:rsidP="00B631D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646" w:rsidRDefault="00EE5646" w:rsidP="00B631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D5F23">
      <w:rPr>
        <w:rStyle w:val="ab"/>
        <w:noProof/>
      </w:rPr>
      <w:t>1</w:t>
    </w:r>
    <w:r>
      <w:rPr>
        <w:rStyle w:val="ab"/>
      </w:rPr>
      <w:fldChar w:fldCharType="end"/>
    </w:r>
  </w:p>
  <w:p w:rsidR="00EE5646" w:rsidRDefault="00EE5646" w:rsidP="00B631D7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646" w:rsidRDefault="00EE5646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E5646" w:rsidRDefault="00EE5646" w:rsidP="00F304CF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646" w:rsidRDefault="00EE5646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D5F23">
      <w:rPr>
        <w:rStyle w:val="ab"/>
        <w:noProof/>
      </w:rPr>
      <w:t>18</w:t>
    </w:r>
    <w:r>
      <w:rPr>
        <w:rStyle w:val="ab"/>
      </w:rPr>
      <w:fldChar w:fldCharType="end"/>
    </w:r>
  </w:p>
  <w:p w:rsidR="00EE5646" w:rsidRDefault="00EE5646" w:rsidP="00F304C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646" w:rsidRDefault="00EE5646" w:rsidP="00BB136A">
      <w:r>
        <w:separator/>
      </w:r>
    </w:p>
  </w:footnote>
  <w:footnote w:type="continuationSeparator" w:id="0">
    <w:p w:rsidR="00EE5646" w:rsidRDefault="00EE5646" w:rsidP="00BB1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7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C5340"/>
    <w:multiLevelType w:val="hybridMultilevel"/>
    <w:tmpl w:val="2968D148"/>
    <w:lvl w:ilvl="0" w:tplc="88163584">
      <w:start w:val="1"/>
      <w:numFmt w:val="bullet"/>
      <w:lvlText w:val="-"/>
      <w:lvlJc w:val="left"/>
      <w:pPr>
        <w:ind w:left="1429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27CDE"/>
    <w:multiLevelType w:val="hybridMultilevel"/>
    <w:tmpl w:val="7CB6D0F0"/>
    <w:lvl w:ilvl="0" w:tplc="88163584">
      <w:start w:val="1"/>
      <w:numFmt w:val="bullet"/>
      <w:lvlText w:val="-"/>
      <w:lvlJc w:val="left"/>
      <w:pPr>
        <w:ind w:left="720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11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36A"/>
    <w:rsid w:val="00002B2D"/>
    <w:rsid w:val="000056DF"/>
    <w:rsid w:val="00005CE0"/>
    <w:rsid w:val="00012CCA"/>
    <w:rsid w:val="00012CD9"/>
    <w:rsid w:val="00015137"/>
    <w:rsid w:val="0001757E"/>
    <w:rsid w:val="00022821"/>
    <w:rsid w:val="00025F15"/>
    <w:rsid w:val="00027AE5"/>
    <w:rsid w:val="00031EF1"/>
    <w:rsid w:val="00032695"/>
    <w:rsid w:val="00034495"/>
    <w:rsid w:val="00034A93"/>
    <w:rsid w:val="00034DE8"/>
    <w:rsid w:val="00043285"/>
    <w:rsid w:val="00051FFF"/>
    <w:rsid w:val="00053A8D"/>
    <w:rsid w:val="00054221"/>
    <w:rsid w:val="0005607D"/>
    <w:rsid w:val="00057E4B"/>
    <w:rsid w:val="00062D63"/>
    <w:rsid w:val="00065619"/>
    <w:rsid w:val="000673FF"/>
    <w:rsid w:val="00070023"/>
    <w:rsid w:val="00076699"/>
    <w:rsid w:val="00080076"/>
    <w:rsid w:val="00080A6E"/>
    <w:rsid w:val="00082D59"/>
    <w:rsid w:val="00083B7F"/>
    <w:rsid w:val="000844B6"/>
    <w:rsid w:val="00085033"/>
    <w:rsid w:val="00085290"/>
    <w:rsid w:val="00085689"/>
    <w:rsid w:val="00085C16"/>
    <w:rsid w:val="00092885"/>
    <w:rsid w:val="00094727"/>
    <w:rsid w:val="000A1D3B"/>
    <w:rsid w:val="000A1E90"/>
    <w:rsid w:val="000A24A2"/>
    <w:rsid w:val="000A53D0"/>
    <w:rsid w:val="000A61EA"/>
    <w:rsid w:val="000B1126"/>
    <w:rsid w:val="000B1613"/>
    <w:rsid w:val="000B43B6"/>
    <w:rsid w:val="000B72E4"/>
    <w:rsid w:val="000C4538"/>
    <w:rsid w:val="000C53EE"/>
    <w:rsid w:val="000C6E77"/>
    <w:rsid w:val="000C79F7"/>
    <w:rsid w:val="000C7F04"/>
    <w:rsid w:val="000D0B2C"/>
    <w:rsid w:val="000D1043"/>
    <w:rsid w:val="000D644C"/>
    <w:rsid w:val="000E039B"/>
    <w:rsid w:val="000E0582"/>
    <w:rsid w:val="000E18C3"/>
    <w:rsid w:val="000E3736"/>
    <w:rsid w:val="000E588E"/>
    <w:rsid w:val="000E7F51"/>
    <w:rsid w:val="000F0E22"/>
    <w:rsid w:val="000F4D55"/>
    <w:rsid w:val="000F6E4C"/>
    <w:rsid w:val="00100C8C"/>
    <w:rsid w:val="001039D5"/>
    <w:rsid w:val="001067C2"/>
    <w:rsid w:val="00110956"/>
    <w:rsid w:val="00114FEA"/>
    <w:rsid w:val="001170E6"/>
    <w:rsid w:val="001171C1"/>
    <w:rsid w:val="0011730B"/>
    <w:rsid w:val="00117B85"/>
    <w:rsid w:val="00120476"/>
    <w:rsid w:val="0012238F"/>
    <w:rsid w:val="00122D38"/>
    <w:rsid w:val="001249E2"/>
    <w:rsid w:val="001257FC"/>
    <w:rsid w:val="00127063"/>
    <w:rsid w:val="001272C3"/>
    <w:rsid w:val="00131721"/>
    <w:rsid w:val="001318A9"/>
    <w:rsid w:val="001335CA"/>
    <w:rsid w:val="00135B44"/>
    <w:rsid w:val="00135F5F"/>
    <w:rsid w:val="00140EF0"/>
    <w:rsid w:val="001424C1"/>
    <w:rsid w:val="00142601"/>
    <w:rsid w:val="00143715"/>
    <w:rsid w:val="00144971"/>
    <w:rsid w:val="00145906"/>
    <w:rsid w:val="00146955"/>
    <w:rsid w:val="00146F28"/>
    <w:rsid w:val="00150DDE"/>
    <w:rsid w:val="00154DEC"/>
    <w:rsid w:val="0015512D"/>
    <w:rsid w:val="0015579B"/>
    <w:rsid w:val="00163F75"/>
    <w:rsid w:val="0017015D"/>
    <w:rsid w:val="0017082E"/>
    <w:rsid w:val="001768F4"/>
    <w:rsid w:val="00176D5B"/>
    <w:rsid w:val="00180E18"/>
    <w:rsid w:val="00181590"/>
    <w:rsid w:val="00182D0C"/>
    <w:rsid w:val="00185110"/>
    <w:rsid w:val="00192D18"/>
    <w:rsid w:val="00192E23"/>
    <w:rsid w:val="0019338A"/>
    <w:rsid w:val="001949CA"/>
    <w:rsid w:val="00195319"/>
    <w:rsid w:val="001A0EC8"/>
    <w:rsid w:val="001A1C9F"/>
    <w:rsid w:val="001A1ED3"/>
    <w:rsid w:val="001A5DB7"/>
    <w:rsid w:val="001A728A"/>
    <w:rsid w:val="001A760D"/>
    <w:rsid w:val="001A7926"/>
    <w:rsid w:val="001B0EB8"/>
    <w:rsid w:val="001B188A"/>
    <w:rsid w:val="001B1BDB"/>
    <w:rsid w:val="001B32CA"/>
    <w:rsid w:val="001B3B7E"/>
    <w:rsid w:val="001B432F"/>
    <w:rsid w:val="001B49CD"/>
    <w:rsid w:val="001B4DB6"/>
    <w:rsid w:val="001B4F20"/>
    <w:rsid w:val="001B4F35"/>
    <w:rsid w:val="001B5701"/>
    <w:rsid w:val="001B7B34"/>
    <w:rsid w:val="001C17E2"/>
    <w:rsid w:val="001C295D"/>
    <w:rsid w:val="001C2A20"/>
    <w:rsid w:val="001C4AD8"/>
    <w:rsid w:val="001C4DAC"/>
    <w:rsid w:val="001C5C72"/>
    <w:rsid w:val="001C64E5"/>
    <w:rsid w:val="001C6518"/>
    <w:rsid w:val="001D0F8B"/>
    <w:rsid w:val="001D238C"/>
    <w:rsid w:val="001D245A"/>
    <w:rsid w:val="001D2F05"/>
    <w:rsid w:val="001D36CB"/>
    <w:rsid w:val="001D4312"/>
    <w:rsid w:val="001D4D08"/>
    <w:rsid w:val="001E0559"/>
    <w:rsid w:val="001E05E9"/>
    <w:rsid w:val="001E2007"/>
    <w:rsid w:val="001E3987"/>
    <w:rsid w:val="001E3CC0"/>
    <w:rsid w:val="001E5BAC"/>
    <w:rsid w:val="001E5E9C"/>
    <w:rsid w:val="001E6CFF"/>
    <w:rsid w:val="001E79EC"/>
    <w:rsid w:val="001E7BE6"/>
    <w:rsid w:val="001F2812"/>
    <w:rsid w:val="001F424B"/>
    <w:rsid w:val="001F661C"/>
    <w:rsid w:val="001F6941"/>
    <w:rsid w:val="00200E17"/>
    <w:rsid w:val="00201BF3"/>
    <w:rsid w:val="002059B1"/>
    <w:rsid w:val="002067BA"/>
    <w:rsid w:val="002114F0"/>
    <w:rsid w:val="0021322C"/>
    <w:rsid w:val="00213578"/>
    <w:rsid w:val="00214380"/>
    <w:rsid w:val="0021733A"/>
    <w:rsid w:val="00217711"/>
    <w:rsid w:val="00220A7E"/>
    <w:rsid w:val="00222580"/>
    <w:rsid w:val="00224790"/>
    <w:rsid w:val="0022767B"/>
    <w:rsid w:val="00230C35"/>
    <w:rsid w:val="002353EE"/>
    <w:rsid w:val="00236590"/>
    <w:rsid w:val="00237892"/>
    <w:rsid w:val="00241214"/>
    <w:rsid w:val="00243FB9"/>
    <w:rsid w:val="00247A6D"/>
    <w:rsid w:val="00251C99"/>
    <w:rsid w:val="00252F32"/>
    <w:rsid w:val="00254E40"/>
    <w:rsid w:val="00255C9F"/>
    <w:rsid w:val="00255D27"/>
    <w:rsid w:val="00260E1E"/>
    <w:rsid w:val="002616AD"/>
    <w:rsid w:val="00261F4B"/>
    <w:rsid w:val="00264D84"/>
    <w:rsid w:val="0026560E"/>
    <w:rsid w:val="00266461"/>
    <w:rsid w:val="0026738B"/>
    <w:rsid w:val="0027154D"/>
    <w:rsid w:val="002715D5"/>
    <w:rsid w:val="002716E7"/>
    <w:rsid w:val="00271A94"/>
    <w:rsid w:val="00275779"/>
    <w:rsid w:val="00275859"/>
    <w:rsid w:val="002766DA"/>
    <w:rsid w:val="00276F19"/>
    <w:rsid w:val="002816E9"/>
    <w:rsid w:val="00282D44"/>
    <w:rsid w:val="00284D23"/>
    <w:rsid w:val="0028617E"/>
    <w:rsid w:val="002874F1"/>
    <w:rsid w:val="00290FA0"/>
    <w:rsid w:val="0029315B"/>
    <w:rsid w:val="00293542"/>
    <w:rsid w:val="00295334"/>
    <w:rsid w:val="00297F6B"/>
    <w:rsid w:val="002A0296"/>
    <w:rsid w:val="002A2361"/>
    <w:rsid w:val="002A2823"/>
    <w:rsid w:val="002A2E15"/>
    <w:rsid w:val="002A5895"/>
    <w:rsid w:val="002A5DA2"/>
    <w:rsid w:val="002A681C"/>
    <w:rsid w:val="002A715D"/>
    <w:rsid w:val="002B08AD"/>
    <w:rsid w:val="002B5FAF"/>
    <w:rsid w:val="002B73C7"/>
    <w:rsid w:val="002C22C2"/>
    <w:rsid w:val="002C3304"/>
    <w:rsid w:val="002C3826"/>
    <w:rsid w:val="002C52B6"/>
    <w:rsid w:val="002C545E"/>
    <w:rsid w:val="002D0446"/>
    <w:rsid w:val="002D09AF"/>
    <w:rsid w:val="002D0FBE"/>
    <w:rsid w:val="002D5D35"/>
    <w:rsid w:val="002D5F23"/>
    <w:rsid w:val="002E1C18"/>
    <w:rsid w:val="002E4EB8"/>
    <w:rsid w:val="002F0491"/>
    <w:rsid w:val="002F0DF9"/>
    <w:rsid w:val="002F326C"/>
    <w:rsid w:val="002F3B3D"/>
    <w:rsid w:val="002F56B6"/>
    <w:rsid w:val="002F573D"/>
    <w:rsid w:val="00302681"/>
    <w:rsid w:val="003028A8"/>
    <w:rsid w:val="003038A8"/>
    <w:rsid w:val="003058C2"/>
    <w:rsid w:val="00306AB8"/>
    <w:rsid w:val="003104E9"/>
    <w:rsid w:val="00310536"/>
    <w:rsid w:val="003138EC"/>
    <w:rsid w:val="0031463B"/>
    <w:rsid w:val="003167FF"/>
    <w:rsid w:val="0031764D"/>
    <w:rsid w:val="003204BE"/>
    <w:rsid w:val="00323959"/>
    <w:rsid w:val="00326AC1"/>
    <w:rsid w:val="00330927"/>
    <w:rsid w:val="003321E6"/>
    <w:rsid w:val="00333D77"/>
    <w:rsid w:val="003343CE"/>
    <w:rsid w:val="00334ACB"/>
    <w:rsid w:val="00334D5B"/>
    <w:rsid w:val="00335E5E"/>
    <w:rsid w:val="00336899"/>
    <w:rsid w:val="00340998"/>
    <w:rsid w:val="00340D3C"/>
    <w:rsid w:val="00350674"/>
    <w:rsid w:val="003515F1"/>
    <w:rsid w:val="00351BD3"/>
    <w:rsid w:val="00353B01"/>
    <w:rsid w:val="00354752"/>
    <w:rsid w:val="00355185"/>
    <w:rsid w:val="00356379"/>
    <w:rsid w:val="00360130"/>
    <w:rsid w:val="00361F57"/>
    <w:rsid w:val="00366732"/>
    <w:rsid w:val="00367EBB"/>
    <w:rsid w:val="00367EE7"/>
    <w:rsid w:val="003739DD"/>
    <w:rsid w:val="0037469B"/>
    <w:rsid w:val="0037570C"/>
    <w:rsid w:val="0037618B"/>
    <w:rsid w:val="00376B52"/>
    <w:rsid w:val="00380EF4"/>
    <w:rsid w:val="003813F7"/>
    <w:rsid w:val="003841F4"/>
    <w:rsid w:val="00384D1A"/>
    <w:rsid w:val="00385B38"/>
    <w:rsid w:val="00387A1D"/>
    <w:rsid w:val="00390BC6"/>
    <w:rsid w:val="003912AF"/>
    <w:rsid w:val="003918D9"/>
    <w:rsid w:val="00393411"/>
    <w:rsid w:val="003973DD"/>
    <w:rsid w:val="003A1AF3"/>
    <w:rsid w:val="003A3F03"/>
    <w:rsid w:val="003A4EB0"/>
    <w:rsid w:val="003A723E"/>
    <w:rsid w:val="003A7A27"/>
    <w:rsid w:val="003A7D4E"/>
    <w:rsid w:val="003B526A"/>
    <w:rsid w:val="003B6A2C"/>
    <w:rsid w:val="003B7A12"/>
    <w:rsid w:val="003C0C18"/>
    <w:rsid w:val="003C185D"/>
    <w:rsid w:val="003C1A79"/>
    <w:rsid w:val="003C2BC8"/>
    <w:rsid w:val="003C308A"/>
    <w:rsid w:val="003C3CBD"/>
    <w:rsid w:val="003C4B7E"/>
    <w:rsid w:val="003C4CBE"/>
    <w:rsid w:val="003C5934"/>
    <w:rsid w:val="003C688A"/>
    <w:rsid w:val="003D39DA"/>
    <w:rsid w:val="003D4F66"/>
    <w:rsid w:val="003D5F6F"/>
    <w:rsid w:val="003D765B"/>
    <w:rsid w:val="003E02F2"/>
    <w:rsid w:val="003E16F7"/>
    <w:rsid w:val="003E1C85"/>
    <w:rsid w:val="003E32C7"/>
    <w:rsid w:val="003E3811"/>
    <w:rsid w:val="003E49F7"/>
    <w:rsid w:val="003E7BCA"/>
    <w:rsid w:val="003E7DF0"/>
    <w:rsid w:val="003F0E41"/>
    <w:rsid w:val="003F211A"/>
    <w:rsid w:val="003F2A1F"/>
    <w:rsid w:val="003F336F"/>
    <w:rsid w:val="003F34E0"/>
    <w:rsid w:val="003F497D"/>
    <w:rsid w:val="003F79C2"/>
    <w:rsid w:val="0040147E"/>
    <w:rsid w:val="00401971"/>
    <w:rsid w:val="004075D2"/>
    <w:rsid w:val="00407865"/>
    <w:rsid w:val="00407C8D"/>
    <w:rsid w:val="00411B23"/>
    <w:rsid w:val="004141C3"/>
    <w:rsid w:val="0042031B"/>
    <w:rsid w:val="00421FBD"/>
    <w:rsid w:val="00422CEA"/>
    <w:rsid w:val="004234E6"/>
    <w:rsid w:val="00423CB9"/>
    <w:rsid w:val="004256F6"/>
    <w:rsid w:val="0042571F"/>
    <w:rsid w:val="004268FB"/>
    <w:rsid w:val="0042760C"/>
    <w:rsid w:val="00430C44"/>
    <w:rsid w:val="00431232"/>
    <w:rsid w:val="00434D41"/>
    <w:rsid w:val="00446373"/>
    <w:rsid w:val="0044671F"/>
    <w:rsid w:val="00446A26"/>
    <w:rsid w:val="00447011"/>
    <w:rsid w:val="00447F71"/>
    <w:rsid w:val="00450B18"/>
    <w:rsid w:val="004527BE"/>
    <w:rsid w:val="00453669"/>
    <w:rsid w:val="00456272"/>
    <w:rsid w:val="00461287"/>
    <w:rsid w:val="004619C0"/>
    <w:rsid w:val="004626E7"/>
    <w:rsid w:val="004635EB"/>
    <w:rsid w:val="00463867"/>
    <w:rsid w:val="004647C3"/>
    <w:rsid w:val="00464A74"/>
    <w:rsid w:val="00464D04"/>
    <w:rsid w:val="00465CE6"/>
    <w:rsid w:val="00470847"/>
    <w:rsid w:val="00471BFB"/>
    <w:rsid w:val="00473118"/>
    <w:rsid w:val="00473A0E"/>
    <w:rsid w:val="00476DE6"/>
    <w:rsid w:val="004807F8"/>
    <w:rsid w:val="00480A54"/>
    <w:rsid w:val="00480EA6"/>
    <w:rsid w:val="00483563"/>
    <w:rsid w:val="0048378B"/>
    <w:rsid w:val="00487706"/>
    <w:rsid w:val="00487743"/>
    <w:rsid w:val="00490135"/>
    <w:rsid w:val="004909C6"/>
    <w:rsid w:val="004924C5"/>
    <w:rsid w:val="004954BF"/>
    <w:rsid w:val="00497B2D"/>
    <w:rsid w:val="00497C4F"/>
    <w:rsid w:val="004A2E20"/>
    <w:rsid w:val="004A4481"/>
    <w:rsid w:val="004A4B78"/>
    <w:rsid w:val="004A6813"/>
    <w:rsid w:val="004B0DCE"/>
    <w:rsid w:val="004B1589"/>
    <w:rsid w:val="004B554A"/>
    <w:rsid w:val="004B6021"/>
    <w:rsid w:val="004B7773"/>
    <w:rsid w:val="004C0135"/>
    <w:rsid w:val="004C366A"/>
    <w:rsid w:val="004D00D0"/>
    <w:rsid w:val="004D05D2"/>
    <w:rsid w:val="004D1906"/>
    <w:rsid w:val="004D1AF7"/>
    <w:rsid w:val="004D3A3E"/>
    <w:rsid w:val="004D6FA1"/>
    <w:rsid w:val="004E2085"/>
    <w:rsid w:val="004E2144"/>
    <w:rsid w:val="004E26E3"/>
    <w:rsid w:val="004E2863"/>
    <w:rsid w:val="004E43CD"/>
    <w:rsid w:val="004E5256"/>
    <w:rsid w:val="004E5A8B"/>
    <w:rsid w:val="004E66FD"/>
    <w:rsid w:val="004F04A3"/>
    <w:rsid w:val="004F1DCF"/>
    <w:rsid w:val="004F2DB9"/>
    <w:rsid w:val="004F7609"/>
    <w:rsid w:val="00500355"/>
    <w:rsid w:val="005010A8"/>
    <w:rsid w:val="005013E3"/>
    <w:rsid w:val="00501B01"/>
    <w:rsid w:val="005030B5"/>
    <w:rsid w:val="00505000"/>
    <w:rsid w:val="005109D4"/>
    <w:rsid w:val="00510C3E"/>
    <w:rsid w:val="005129B8"/>
    <w:rsid w:val="00513040"/>
    <w:rsid w:val="00516AB9"/>
    <w:rsid w:val="00521A47"/>
    <w:rsid w:val="00522122"/>
    <w:rsid w:val="00522297"/>
    <w:rsid w:val="00523391"/>
    <w:rsid w:val="005315D5"/>
    <w:rsid w:val="00532B58"/>
    <w:rsid w:val="00534E4C"/>
    <w:rsid w:val="00535236"/>
    <w:rsid w:val="00540420"/>
    <w:rsid w:val="00540F9A"/>
    <w:rsid w:val="005416DF"/>
    <w:rsid w:val="00541DD4"/>
    <w:rsid w:val="00542725"/>
    <w:rsid w:val="005428DC"/>
    <w:rsid w:val="005430C5"/>
    <w:rsid w:val="00543BE3"/>
    <w:rsid w:val="00543DB0"/>
    <w:rsid w:val="00545AB2"/>
    <w:rsid w:val="00545E7D"/>
    <w:rsid w:val="00546C5E"/>
    <w:rsid w:val="00547727"/>
    <w:rsid w:val="005520F6"/>
    <w:rsid w:val="005545DC"/>
    <w:rsid w:val="005570AF"/>
    <w:rsid w:val="00557202"/>
    <w:rsid w:val="00557B10"/>
    <w:rsid w:val="00557CD4"/>
    <w:rsid w:val="00561EFA"/>
    <w:rsid w:val="0056486B"/>
    <w:rsid w:val="00564C40"/>
    <w:rsid w:val="00565EFE"/>
    <w:rsid w:val="00570088"/>
    <w:rsid w:val="0057122F"/>
    <w:rsid w:val="00576ECC"/>
    <w:rsid w:val="005770EB"/>
    <w:rsid w:val="005778C1"/>
    <w:rsid w:val="0058046E"/>
    <w:rsid w:val="0058122C"/>
    <w:rsid w:val="00583203"/>
    <w:rsid w:val="00583A9A"/>
    <w:rsid w:val="00587E10"/>
    <w:rsid w:val="00590AC1"/>
    <w:rsid w:val="00592AEA"/>
    <w:rsid w:val="00593E8B"/>
    <w:rsid w:val="005952D1"/>
    <w:rsid w:val="0059605D"/>
    <w:rsid w:val="005A5B05"/>
    <w:rsid w:val="005B4A3E"/>
    <w:rsid w:val="005B5BE2"/>
    <w:rsid w:val="005C0108"/>
    <w:rsid w:val="005C1368"/>
    <w:rsid w:val="005C2F89"/>
    <w:rsid w:val="005C3940"/>
    <w:rsid w:val="005C3F21"/>
    <w:rsid w:val="005C6A7C"/>
    <w:rsid w:val="005C7B51"/>
    <w:rsid w:val="005D3879"/>
    <w:rsid w:val="005D39E2"/>
    <w:rsid w:val="005D6E6E"/>
    <w:rsid w:val="005D741B"/>
    <w:rsid w:val="005D76FE"/>
    <w:rsid w:val="005E1BBD"/>
    <w:rsid w:val="005E2355"/>
    <w:rsid w:val="005E4075"/>
    <w:rsid w:val="005E58BF"/>
    <w:rsid w:val="005E6043"/>
    <w:rsid w:val="005F0F03"/>
    <w:rsid w:val="005F1195"/>
    <w:rsid w:val="005F19AD"/>
    <w:rsid w:val="005F506F"/>
    <w:rsid w:val="005F55A8"/>
    <w:rsid w:val="00603F44"/>
    <w:rsid w:val="00607087"/>
    <w:rsid w:val="00607471"/>
    <w:rsid w:val="00607784"/>
    <w:rsid w:val="00607DBE"/>
    <w:rsid w:val="00607FE0"/>
    <w:rsid w:val="0061017E"/>
    <w:rsid w:val="00611165"/>
    <w:rsid w:val="00611F1A"/>
    <w:rsid w:val="0061462A"/>
    <w:rsid w:val="00617EB4"/>
    <w:rsid w:val="00623266"/>
    <w:rsid w:val="0062339F"/>
    <w:rsid w:val="00623597"/>
    <w:rsid w:val="00623646"/>
    <w:rsid w:val="00626229"/>
    <w:rsid w:val="00634FED"/>
    <w:rsid w:val="00635064"/>
    <w:rsid w:val="0063522A"/>
    <w:rsid w:val="0063610B"/>
    <w:rsid w:val="00637D6A"/>
    <w:rsid w:val="0064229D"/>
    <w:rsid w:val="00642736"/>
    <w:rsid w:val="0064285F"/>
    <w:rsid w:val="006428C4"/>
    <w:rsid w:val="006440C5"/>
    <w:rsid w:val="00645375"/>
    <w:rsid w:val="00646E56"/>
    <w:rsid w:val="00647154"/>
    <w:rsid w:val="00647A04"/>
    <w:rsid w:val="00647E5D"/>
    <w:rsid w:val="00653375"/>
    <w:rsid w:val="006546BB"/>
    <w:rsid w:val="00656BBF"/>
    <w:rsid w:val="00657DC7"/>
    <w:rsid w:val="00662050"/>
    <w:rsid w:val="00663F69"/>
    <w:rsid w:val="006708FC"/>
    <w:rsid w:val="00670A76"/>
    <w:rsid w:val="00671D42"/>
    <w:rsid w:val="0067245C"/>
    <w:rsid w:val="006724E3"/>
    <w:rsid w:val="00674238"/>
    <w:rsid w:val="00680B79"/>
    <w:rsid w:val="00681D11"/>
    <w:rsid w:val="00682053"/>
    <w:rsid w:val="00682A92"/>
    <w:rsid w:val="0068499E"/>
    <w:rsid w:val="00685472"/>
    <w:rsid w:val="00690373"/>
    <w:rsid w:val="0069069C"/>
    <w:rsid w:val="00690C8B"/>
    <w:rsid w:val="006920EC"/>
    <w:rsid w:val="006944A9"/>
    <w:rsid w:val="00694C43"/>
    <w:rsid w:val="006950FC"/>
    <w:rsid w:val="006A0185"/>
    <w:rsid w:val="006A052B"/>
    <w:rsid w:val="006A09CB"/>
    <w:rsid w:val="006A3CBE"/>
    <w:rsid w:val="006A4934"/>
    <w:rsid w:val="006A4D32"/>
    <w:rsid w:val="006A54C9"/>
    <w:rsid w:val="006A5C80"/>
    <w:rsid w:val="006B2D0B"/>
    <w:rsid w:val="006B3404"/>
    <w:rsid w:val="006B7006"/>
    <w:rsid w:val="006B7D57"/>
    <w:rsid w:val="006C19EE"/>
    <w:rsid w:val="006C3E12"/>
    <w:rsid w:val="006C42D3"/>
    <w:rsid w:val="006C4F73"/>
    <w:rsid w:val="006C5223"/>
    <w:rsid w:val="006C7803"/>
    <w:rsid w:val="006D083D"/>
    <w:rsid w:val="006D1CA8"/>
    <w:rsid w:val="006D2EF0"/>
    <w:rsid w:val="006D62AC"/>
    <w:rsid w:val="006E0BDB"/>
    <w:rsid w:val="006E36C0"/>
    <w:rsid w:val="006E4303"/>
    <w:rsid w:val="006E4644"/>
    <w:rsid w:val="006E48A1"/>
    <w:rsid w:val="006E6373"/>
    <w:rsid w:val="006E7595"/>
    <w:rsid w:val="006E7A86"/>
    <w:rsid w:val="006F039C"/>
    <w:rsid w:val="006F0A5A"/>
    <w:rsid w:val="006F39D8"/>
    <w:rsid w:val="006F58BB"/>
    <w:rsid w:val="007021D6"/>
    <w:rsid w:val="00703689"/>
    <w:rsid w:val="007057AC"/>
    <w:rsid w:val="007065E8"/>
    <w:rsid w:val="00706994"/>
    <w:rsid w:val="007109FC"/>
    <w:rsid w:val="007157D7"/>
    <w:rsid w:val="00715F7F"/>
    <w:rsid w:val="0072127F"/>
    <w:rsid w:val="00721712"/>
    <w:rsid w:val="0072421B"/>
    <w:rsid w:val="00724535"/>
    <w:rsid w:val="00724B6F"/>
    <w:rsid w:val="00725FBB"/>
    <w:rsid w:val="00726FDB"/>
    <w:rsid w:val="00727508"/>
    <w:rsid w:val="0073139A"/>
    <w:rsid w:val="00736A84"/>
    <w:rsid w:val="00736B4C"/>
    <w:rsid w:val="00737050"/>
    <w:rsid w:val="00737FE1"/>
    <w:rsid w:val="00743DA6"/>
    <w:rsid w:val="007454DD"/>
    <w:rsid w:val="00745C4A"/>
    <w:rsid w:val="00746108"/>
    <w:rsid w:val="0074746C"/>
    <w:rsid w:val="00751F34"/>
    <w:rsid w:val="007546EE"/>
    <w:rsid w:val="007560EC"/>
    <w:rsid w:val="00761AAA"/>
    <w:rsid w:val="007620C7"/>
    <w:rsid w:val="007635FD"/>
    <w:rsid w:val="007646F9"/>
    <w:rsid w:val="0076543D"/>
    <w:rsid w:val="007672BF"/>
    <w:rsid w:val="00767B99"/>
    <w:rsid w:val="00770899"/>
    <w:rsid w:val="0077265F"/>
    <w:rsid w:val="00772700"/>
    <w:rsid w:val="00772E37"/>
    <w:rsid w:val="00773419"/>
    <w:rsid w:val="007751C6"/>
    <w:rsid w:val="00777C57"/>
    <w:rsid w:val="00782481"/>
    <w:rsid w:val="00784D7C"/>
    <w:rsid w:val="007852D4"/>
    <w:rsid w:val="00790902"/>
    <w:rsid w:val="00792045"/>
    <w:rsid w:val="00792153"/>
    <w:rsid w:val="007A0B37"/>
    <w:rsid w:val="007A3D7C"/>
    <w:rsid w:val="007A6CB8"/>
    <w:rsid w:val="007A723C"/>
    <w:rsid w:val="007A78C3"/>
    <w:rsid w:val="007B1A02"/>
    <w:rsid w:val="007B1B06"/>
    <w:rsid w:val="007B1CC0"/>
    <w:rsid w:val="007B6661"/>
    <w:rsid w:val="007B6E8B"/>
    <w:rsid w:val="007B6F21"/>
    <w:rsid w:val="007B7B84"/>
    <w:rsid w:val="007C0ABE"/>
    <w:rsid w:val="007C1A63"/>
    <w:rsid w:val="007C5547"/>
    <w:rsid w:val="007C5620"/>
    <w:rsid w:val="007C6886"/>
    <w:rsid w:val="007C6F38"/>
    <w:rsid w:val="007D06D3"/>
    <w:rsid w:val="007D2735"/>
    <w:rsid w:val="007D6668"/>
    <w:rsid w:val="007D7247"/>
    <w:rsid w:val="007E05E2"/>
    <w:rsid w:val="007E0FD4"/>
    <w:rsid w:val="007E40AF"/>
    <w:rsid w:val="007E5C59"/>
    <w:rsid w:val="007E6A0F"/>
    <w:rsid w:val="007E7651"/>
    <w:rsid w:val="007F0B1E"/>
    <w:rsid w:val="007F203A"/>
    <w:rsid w:val="007F20EE"/>
    <w:rsid w:val="007F2B56"/>
    <w:rsid w:val="007F69D6"/>
    <w:rsid w:val="008003F8"/>
    <w:rsid w:val="00804A15"/>
    <w:rsid w:val="00804ED5"/>
    <w:rsid w:val="00806697"/>
    <w:rsid w:val="008069C3"/>
    <w:rsid w:val="008141D8"/>
    <w:rsid w:val="008229BC"/>
    <w:rsid w:val="0082382D"/>
    <w:rsid w:val="0082452D"/>
    <w:rsid w:val="00824B21"/>
    <w:rsid w:val="0082571A"/>
    <w:rsid w:val="0083096B"/>
    <w:rsid w:val="00831EFA"/>
    <w:rsid w:val="0083281C"/>
    <w:rsid w:val="0083464F"/>
    <w:rsid w:val="00837F07"/>
    <w:rsid w:val="00840BC5"/>
    <w:rsid w:val="00841111"/>
    <w:rsid w:val="00841DED"/>
    <w:rsid w:val="008421D2"/>
    <w:rsid w:val="008438AA"/>
    <w:rsid w:val="00844262"/>
    <w:rsid w:val="00845354"/>
    <w:rsid w:val="00845BE6"/>
    <w:rsid w:val="00847D23"/>
    <w:rsid w:val="008510F2"/>
    <w:rsid w:val="0085142F"/>
    <w:rsid w:val="0085247E"/>
    <w:rsid w:val="008548E9"/>
    <w:rsid w:val="008549AC"/>
    <w:rsid w:val="00857EF0"/>
    <w:rsid w:val="0086095E"/>
    <w:rsid w:val="0087020C"/>
    <w:rsid w:val="00871E95"/>
    <w:rsid w:val="00873FC2"/>
    <w:rsid w:val="00874251"/>
    <w:rsid w:val="008760D3"/>
    <w:rsid w:val="00876F0A"/>
    <w:rsid w:val="008776D9"/>
    <w:rsid w:val="00880C7A"/>
    <w:rsid w:val="00881329"/>
    <w:rsid w:val="008817A0"/>
    <w:rsid w:val="00881D52"/>
    <w:rsid w:val="00884D4A"/>
    <w:rsid w:val="00885C35"/>
    <w:rsid w:val="00886415"/>
    <w:rsid w:val="00887294"/>
    <w:rsid w:val="00890BFB"/>
    <w:rsid w:val="00891998"/>
    <w:rsid w:val="00891FCB"/>
    <w:rsid w:val="0089204A"/>
    <w:rsid w:val="0089377E"/>
    <w:rsid w:val="00895DA2"/>
    <w:rsid w:val="00897B93"/>
    <w:rsid w:val="008A3250"/>
    <w:rsid w:val="008A52CF"/>
    <w:rsid w:val="008A5BC3"/>
    <w:rsid w:val="008A7778"/>
    <w:rsid w:val="008A77A8"/>
    <w:rsid w:val="008B18C5"/>
    <w:rsid w:val="008B4ABF"/>
    <w:rsid w:val="008B7057"/>
    <w:rsid w:val="008C0DE9"/>
    <w:rsid w:val="008C3725"/>
    <w:rsid w:val="008C5D78"/>
    <w:rsid w:val="008C6DF9"/>
    <w:rsid w:val="008C79F9"/>
    <w:rsid w:val="008D0B13"/>
    <w:rsid w:val="008D2E89"/>
    <w:rsid w:val="008D2E90"/>
    <w:rsid w:val="008D61DD"/>
    <w:rsid w:val="008E136A"/>
    <w:rsid w:val="008E2BDD"/>
    <w:rsid w:val="008E347C"/>
    <w:rsid w:val="008E5B72"/>
    <w:rsid w:val="008E7A97"/>
    <w:rsid w:val="008F2FC0"/>
    <w:rsid w:val="008F50B7"/>
    <w:rsid w:val="00903BA3"/>
    <w:rsid w:val="0090435A"/>
    <w:rsid w:val="00905EDA"/>
    <w:rsid w:val="00906BD0"/>
    <w:rsid w:val="00907BD6"/>
    <w:rsid w:val="00907E50"/>
    <w:rsid w:val="00911130"/>
    <w:rsid w:val="00911F1E"/>
    <w:rsid w:val="00912CC1"/>
    <w:rsid w:val="00913656"/>
    <w:rsid w:val="00913D20"/>
    <w:rsid w:val="00914887"/>
    <w:rsid w:val="00915614"/>
    <w:rsid w:val="00917824"/>
    <w:rsid w:val="00927A4B"/>
    <w:rsid w:val="00930E0C"/>
    <w:rsid w:val="00931652"/>
    <w:rsid w:val="0093239E"/>
    <w:rsid w:val="00933256"/>
    <w:rsid w:val="0093670F"/>
    <w:rsid w:val="00937F5F"/>
    <w:rsid w:val="009405C7"/>
    <w:rsid w:val="00940C54"/>
    <w:rsid w:val="00941930"/>
    <w:rsid w:val="00944F56"/>
    <w:rsid w:val="0094604B"/>
    <w:rsid w:val="00947C8D"/>
    <w:rsid w:val="009508FE"/>
    <w:rsid w:val="00954FEA"/>
    <w:rsid w:val="00955EA4"/>
    <w:rsid w:val="00960ABC"/>
    <w:rsid w:val="00961559"/>
    <w:rsid w:val="009639DE"/>
    <w:rsid w:val="009708E4"/>
    <w:rsid w:val="00974494"/>
    <w:rsid w:val="009751DF"/>
    <w:rsid w:val="009765E9"/>
    <w:rsid w:val="009766FD"/>
    <w:rsid w:val="00980213"/>
    <w:rsid w:val="00980A39"/>
    <w:rsid w:val="0098252A"/>
    <w:rsid w:val="00990F5F"/>
    <w:rsid w:val="0099179F"/>
    <w:rsid w:val="009A1D31"/>
    <w:rsid w:val="009A3CAD"/>
    <w:rsid w:val="009A57C8"/>
    <w:rsid w:val="009B1109"/>
    <w:rsid w:val="009B260B"/>
    <w:rsid w:val="009B4BE7"/>
    <w:rsid w:val="009B62A5"/>
    <w:rsid w:val="009B6F53"/>
    <w:rsid w:val="009B718E"/>
    <w:rsid w:val="009C4D99"/>
    <w:rsid w:val="009C524E"/>
    <w:rsid w:val="009D0440"/>
    <w:rsid w:val="009D37CD"/>
    <w:rsid w:val="009D38BD"/>
    <w:rsid w:val="009D5E02"/>
    <w:rsid w:val="009D63E5"/>
    <w:rsid w:val="009E07D6"/>
    <w:rsid w:val="009E25BA"/>
    <w:rsid w:val="009E5A5A"/>
    <w:rsid w:val="009E5A90"/>
    <w:rsid w:val="009E6211"/>
    <w:rsid w:val="009F01AF"/>
    <w:rsid w:val="009F0C4A"/>
    <w:rsid w:val="009F1655"/>
    <w:rsid w:val="009F252E"/>
    <w:rsid w:val="009F466B"/>
    <w:rsid w:val="009F5E82"/>
    <w:rsid w:val="009F658A"/>
    <w:rsid w:val="009F6E42"/>
    <w:rsid w:val="009F7CA8"/>
    <w:rsid w:val="00A00DBD"/>
    <w:rsid w:val="00A049A6"/>
    <w:rsid w:val="00A0660A"/>
    <w:rsid w:val="00A070B9"/>
    <w:rsid w:val="00A07A1D"/>
    <w:rsid w:val="00A11ED4"/>
    <w:rsid w:val="00A129F8"/>
    <w:rsid w:val="00A164F4"/>
    <w:rsid w:val="00A16F68"/>
    <w:rsid w:val="00A215EE"/>
    <w:rsid w:val="00A225C8"/>
    <w:rsid w:val="00A22BBF"/>
    <w:rsid w:val="00A2590B"/>
    <w:rsid w:val="00A25DAB"/>
    <w:rsid w:val="00A261E6"/>
    <w:rsid w:val="00A3231F"/>
    <w:rsid w:val="00A326F0"/>
    <w:rsid w:val="00A33C32"/>
    <w:rsid w:val="00A34720"/>
    <w:rsid w:val="00A34D1F"/>
    <w:rsid w:val="00A35E9F"/>
    <w:rsid w:val="00A37BEA"/>
    <w:rsid w:val="00A40AB1"/>
    <w:rsid w:val="00A40BB9"/>
    <w:rsid w:val="00A41F99"/>
    <w:rsid w:val="00A42160"/>
    <w:rsid w:val="00A50E78"/>
    <w:rsid w:val="00A512BD"/>
    <w:rsid w:val="00A51606"/>
    <w:rsid w:val="00A54A87"/>
    <w:rsid w:val="00A54D45"/>
    <w:rsid w:val="00A64DC2"/>
    <w:rsid w:val="00A67DF3"/>
    <w:rsid w:val="00A711D7"/>
    <w:rsid w:val="00A72B85"/>
    <w:rsid w:val="00A72F50"/>
    <w:rsid w:val="00A74460"/>
    <w:rsid w:val="00A746F7"/>
    <w:rsid w:val="00A803A4"/>
    <w:rsid w:val="00A80629"/>
    <w:rsid w:val="00A8135A"/>
    <w:rsid w:val="00A86B96"/>
    <w:rsid w:val="00A90CCD"/>
    <w:rsid w:val="00A9404A"/>
    <w:rsid w:val="00A948E8"/>
    <w:rsid w:val="00A94A9B"/>
    <w:rsid w:val="00A952BE"/>
    <w:rsid w:val="00A96983"/>
    <w:rsid w:val="00A97E15"/>
    <w:rsid w:val="00AA3DBB"/>
    <w:rsid w:val="00AA4435"/>
    <w:rsid w:val="00AA563A"/>
    <w:rsid w:val="00AA5945"/>
    <w:rsid w:val="00AA734B"/>
    <w:rsid w:val="00AB1FEA"/>
    <w:rsid w:val="00AB360E"/>
    <w:rsid w:val="00AB6C46"/>
    <w:rsid w:val="00AB7D86"/>
    <w:rsid w:val="00AB7F61"/>
    <w:rsid w:val="00AC1C33"/>
    <w:rsid w:val="00AC236B"/>
    <w:rsid w:val="00AC3424"/>
    <w:rsid w:val="00AC39ED"/>
    <w:rsid w:val="00AC5676"/>
    <w:rsid w:val="00AC6462"/>
    <w:rsid w:val="00AC7619"/>
    <w:rsid w:val="00AD05F8"/>
    <w:rsid w:val="00AD3249"/>
    <w:rsid w:val="00AD3802"/>
    <w:rsid w:val="00AD4CA1"/>
    <w:rsid w:val="00AD6A03"/>
    <w:rsid w:val="00AD6CC2"/>
    <w:rsid w:val="00AD7EF9"/>
    <w:rsid w:val="00AE2B50"/>
    <w:rsid w:val="00AE445E"/>
    <w:rsid w:val="00AE729E"/>
    <w:rsid w:val="00AF0A94"/>
    <w:rsid w:val="00AF277D"/>
    <w:rsid w:val="00AF6E3A"/>
    <w:rsid w:val="00B00C00"/>
    <w:rsid w:val="00B01180"/>
    <w:rsid w:val="00B01E1F"/>
    <w:rsid w:val="00B030B9"/>
    <w:rsid w:val="00B037F9"/>
    <w:rsid w:val="00B04506"/>
    <w:rsid w:val="00B06930"/>
    <w:rsid w:val="00B10C2E"/>
    <w:rsid w:val="00B134CE"/>
    <w:rsid w:val="00B17563"/>
    <w:rsid w:val="00B176A2"/>
    <w:rsid w:val="00B2327A"/>
    <w:rsid w:val="00B23293"/>
    <w:rsid w:val="00B25A8A"/>
    <w:rsid w:val="00B25CCB"/>
    <w:rsid w:val="00B27B9F"/>
    <w:rsid w:val="00B318A7"/>
    <w:rsid w:val="00B31B3E"/>
    <w:rsid w:val="00B32CE4"/>
    <w:rsid w:val="00B33BCE"/>
    <w:rsid w:val="00B34932"/>
    <w:rsid w:val="00B35973"/>
    <w:rsid w:val="00B417B1"/>
    <w:rsid w:val="00B43626"/>
    <w:rsid w:val="00B454D4"/>
    <w:rsid w:val="00B46AB2"/>
    <w:rsid w:val="00B50D6F"/>
    <w:rsid w:val="00B561B3"/>
    <w:rsid w:val="00B562C1"/>
    <w:rsid w:val="00B56572"/>
    <w:rsid w:val="00B631D7"/>
    <w:rsid w:val="00B634CE"/>
    <w:rsid w:val="00B64B52"/>
    <w:rsid w:val="00B6507B"/>
    <w:rsid w:val="00B65D62"/>
    <w:rsid w:val="00B6705D"/>
    <w:rsid w:val="00B70155"/>
    <w:rsid w:val="00B71EA6"/>
    <w:rsid w:val="00B720AA"/>
    <w:rsid w:val="00B73A2C"/>
    <w:rsid w:val="00B76911"/>
    <w:rsid w:val="00B7693A"/>
    <w:rsid w:val="00B83175"/>
    <w:rsid w:val="00B83EAE"/>
    <w:rsid w:val="00B846F1"/>
    <w:rsid w:val="00B857D8"/>
    <w:rsid w:val="00B90F35"/>
    <w:rsid w:val="00B918AD"/>
    <w:rsid w:val="00B91B2F"/>
    <w:rsid w:val="00B91C1B"/>
    <w:rsid w:val="00B92872"/>
    <w:rsid w:val="00B9375B"/>
    <w:rsid w:val="00B952A1"/>
    <w:rsid w:val="00B95B84"/>
    <w:rsid w:val="00B9644D"/>
    <w:rsid w:val="00B9658F"/>
    <w:rsid w:val="00BA1B33"/>
    <w:rsid w:val="00BA5D31"/>
    <w:rsid w:val="00BA5DE8"/>
    <w:rsid w:val="00BB116A"/>
    <w:rsid w:val="00BB136A"/>
    <w:rsid w:val="00BB3BB1"/>
    <w:rsid w:val="00BB4713"/>
    <w:rsid w:val="00BB47BC"/>
    <w:rsid w:val="00BB62E4"/>
    <w:rsid w:val="00BB6B57"/>
    <w:rsid w:val="00BC41F6"/>
    <w:rsid w:val="00BC49D2"/>
    <w:rsid w:val="00BC648D"/>
    <w:rsid w:val="00BC66AE"/>
    <w:rsid w:val="00BD062A"/>
    <w:rsid w:val="00BD1376"/>
    <w:rsid w:val="00BD4DF5"/>
    <w:rsid w:val="00BE2B28"/>
    <w:rsid w:val="00BE3300"/>
    <w:rsid w:val="00BF1626"/>
    <w:rsid w:val="00BF2E67"/>
    <w:rsid w:val="00BF337B"/>
    <w:rsid w:val="00BF3DA2"/>
    <w:rsid w:val="00BF4EB2"/>
    <w:rsid w:val="00BF5E6A"/>
    <w:rsid w:val="00BF6D2F"/>
    <w:rsid w:val="00C00AE3"/>
    <w:rsid w:val="00C01A7B"/>
    <w:rsid w:val="00C02388"/>
    <w:rsid w:val="00C04413"/>
    <w:rsid w:val="00C10254"/>
    <w:rsid w:val="00C105C0"/>
    <w:rsid w:val="00C1255B"/>
    <w:rsid w:val="00C131F0"/>
    <w:rsid w:val="00C16D0D"/>
    <w:rsid w:val="00C217E1"/>
    <w:rsid w:val="00C21D53"/>
    <w:rsid w:val="00C221F7"/>
    <w:rsid w:val="00C23258"/>
    <w:rsid w:val="00C24BFB"/>
    <w:rsid w:val="00C301B7"/>
    <w:rsid w:val="00C30976"/>
    <w:rsid w:val="00C30BF3"/>
    <w:rsid w:val="00C3219E"/>
    <w:rsid w:val="00C33D65"/>
    <w:rsid w:val="00C33FA3"/>
    <w:rsid w:val="00C41208"/>
    <w:rsid w:val="00C421B7"/>
    <w:rsid w:val="00C42755"/>
    <w:rsid w:val="00C42BB3"/>
    <w:rsid w:val="00C45EC3"/>
    <w:rsid w:val="00C50188"/>
    <w:rsid w:val="00C51753"/>
    <w:rsid w:val="00C53F4D"/>
    <w:rsid w:val="00C57BCD"/>
    <w:rsid w:val="00C57D9E"/>
    <w:rsid w:val="00C633C2"/>
    <w:rsid w:val="00C6556C"/>
    <w:rsid w:val="00C71B4F"/>
    <w:rsid w:val="00C80065"/>
    <w:rsid w:val="00C806B9"/>
    <w:rsid w:val="00C81C67"/>
    <w:rsid w:val="00C843C1"/>
    <w:rsid w:val="00C847B0"/>
    <w:rsid w:val="00C86270"/>
    <w:rsid w:val="00C8725F"/>
    <w:rsid w:val="00C90941"/>
    <w:rsid w:val="00C916E8"/>
    <w:rsid w:val="00C97347"/>
    <w:rsid w:val="00C97B22"/>
    <w:rsid w:val="00CA0765"/>
    <w:rsid w:val="00CA0AF1"/>
    <w:rsid w:val="00CA4112"/>
    <w:rsid w:val="00CA4E69"/>
    <w:rsid w:val="00CA4FDF"/>
    <w:rsid w:val="00CA5188"/>
    <w:rsid w:val="00CA5847"/>
    <w:rsid w:val="00CA71B7"/>
    <w:rsid w:val="00CB0DDD"/>
    <w:rsid w:val="00CB1DEA"/>
    <w:rsid w:val="00CB4999"/>
    <w:rsid w:val="00CC3932"/>
    <w:rsid w:val="00CC49CF"/>
    <w:rsid w:val="00CD0657"/>
    <w:rsid w:val="00CD1738"/>
    <w:rsid w:val="00CD1C83"/>
    <w:rsid w:val="00CD3BE6"/>
    <w:rsid w:val="00CD4C32"/>
    <w:rsid w:val="00CD6DD3"/>
    <w:rsid w:val="00CE1381"/>
    <w:rsid w:val="00CE4147"/>
    <w:rsid w:val="00CE498F"/>
    <w:rsid w:val="00CF07C6"/>
    <w:rsid w:val="00CF1DDB"/>
    <w:rsid w:val="00CF5061"/>
    <w:rsid w:val="00CF72A6"/>
    <w:rsid w:val="00D00354"/>
    <w:rsid w:val="00D049E6"/>
    <w:rsid w:val="00D04EF4"/>
    <w:rsid w:val="00D05F5E"/>
    <w:rsid w:val="00D109B0"/>
    <w:rsid w:val="00D10BA4"/>
    <w:rsid w:val="00D110A3"/>
    <w:rsid w:val="00D121A9"/>
    <w:rsid w:val="00D136F0"/>
    <w:rsid w:val="00D1663C"/>
    <w:rsid w:val="00D1775C"/>
    <w:rsid w:val="00D201B2"/>
    <w:rsid w:val="00D26D8D"/>
    <w:rsid w:val="00D30BF6"/>
    <w:rsid w:val="00D30DAF"/>
    <w:rsid w:val="00D3183A"/>
    <w:rsid w:val="00D3187D"/>
    <w:rsid w:val="00D33FE9"/>
    <w:rsid w:val="00D349E6"/>
    <w:rsid w:val="00D366D5"/>
    <w:rsid w:val="00D3707F"/>
    <w:rsid w:val="00D3740F"/>
    <w:rsid w:val="00D43601"/>
    <w:rsid w:val="00D44972"/>
    <w:rsid w:val="00D4605D"/>
    <w:rsid w:val="00D473D4"/>
    <w:rsid w:val="00D5125D"/>
    <w:rsid w:val="00D51CD3"/>
    <w:rsid w:val="00D56037"/>
    <w:rsid w:val="00D668A7"/>
    <w:rsid w:val="00D71E08"/>
    <w:rsid w:val="00D723E1"/>
    <w:rsid w:val="00D733A4"/>
    <w:rsid w:val="00D7612A"/>
    <w:rsid w:val="00D7675C"/>
    <w:rsid w:val="00D76990"/>
    <w:rsid w:val="00D8283B"/>
    <w:rsid w:val="00D82F95"/>
    <w:rsid w:val="00D83B3D"/>
    <w:rsid w:val="00D85EF4"/>
    <w:rsid w:val="00D8724E"/>
    <w:rsid w:val="00D92D3A"/>
    <w:rsid w:val="00D93831"/>
    <w:rsid w:val="00D94091"/>
    <w:rsid w:val="00D95578"/>
    <w:rsid w:val="00D95954"/>
    <w:rsid w:val="00D960AD"/>
    <w:rsid w:val="00D96C8C"/>
    <w:rsid w:val="00D977CF"/>
    <w:rsid w:val="00DA0C90"/>
    <w:rsid w:val="00DA186E"/>
    <w:rsid w:val="00DA35F7"/>
    <w:rsid w:val="00DA5313"/>
    <w:rsid w:val="00DB0389"/>
    <w:rsid w:val="00DB0A59"/>
    <w:rsid w:val="00DB5FA3"/>
    <w:rsid w:val="00DB73C7"/>
    <w:rsid w:val="00DB790F"/>
    <w:rsid w:val="00DB7C13"/>
    <w:rsid w:val="00DC1725"/>
    <w:rsid w:val="00DC2097"/>
    <w:rsid w:val="00DC21C5"/>
    <w:rsid w:val="00DC40AD"/>
    <w:rsid w:val="00DC4D28"/>
    <w:rsid w:val="00DC7847"/>
    <w:rsid w:val="00DD103A"/>
    <w:rsid w:val="00DD353C"/>
    <w:rsid w:val="00DD4656"/>
    <w:rsid w:val="00DD73D2"/>
    <w:rsid w:val="00DD755F"/>
    <w:rsid w:val="00DD7726"/>
    <w:rsid w:val="00DE42D1"/>
    <w:rsid w:val="00DE7DFB"/>
    <w:rsid w:val="00DF0E95"/>
    <w:rsid w:val="00DF136C"/>
    <w:rsid w:val="00DF3482"/>
    <w:rsid w:val="00DF4F25"/>
    <w:rsid w:val="00DF59B6"/>
    <w:rsid w:val="00DF658E"/>
    <w:rsid w:val="00E0399A"/>
    <w:rsid w:val="00E03BCB"/>
    <w:rsid w:val="00E04117"/>
    <w:rsid w:val="00E04580"/>
    <w:rsid w:val="00E04800"/>
    <w:rsid w:val="00E075D2"/>
    <w:rsid w:val="00E079C7"/>
    <w:rsid w:val="00E10CC8"/>
    <w:rsid w:val="00E10E8C"/>
    <w:rsid w:val="00E11C49"/>
    <w:rsid w:val="00E12E8D"/>
    <w:rsid w:val="00E15045"/>
    <w:rsid w:val="00E1633C"/>
    <w:rsid w:val="00E17A2F"/>
    <w:rsid w:val="00E17FD2"/>
    <w:rsid w:val="00E23484"/>
    <w:rsid w:val="00E25E34"/>
    <w:rsid w:val="00E2691A"/>
    <w:rsid w:val="00E27CB7"/>
    <w:rsid w:val="00E30E19"/>
    <w:rsid w:val="00E31A55"/>
    <w:rsid w:val="00E3265C"/>
    <w:rsid w:val="00E32E6B"/>
    <w:rsid w:val="00E32EC7"/>
    <w:rsid w:val="00E3303E"/>
    <w:rsid w:val="00E363D7"/>
    <w:rsid w:val="00E436B4"/>
    <w:rsid w:val="00E454DE"/>
    <w:rsid w:val="00E47400"/>
    <w:rsid w:val="00E50D37"/>
    <w:rsid w:val="00E5186B"/>
    <w:rsid w:val="00E54702"/>
    <w:rsid w:val="00E57526"/>
    <w:rsid w:val="00E605A0"/>
    <w:rsid w:val="00E6220D"/>
    <w:rsid w:val="00E636A5"/>
    <w:rsid w:val="00E6775B"/>
    <w:rsid w:val="00E677AE"/>
    <w:rsid w:val="00E67C64"/>
    <w:rsid w:val="00E7146B"/>
    <w:rsid w:val="00E72F53"/>
    <w:rsid w:val="00E73474"/>
    <w:rsid w:val="00E755FB"/>
    <w:rsid w:val="00E76A37"/>
    <w:rsid w:val="00E76EF3"/>
    <w:rsid w:val="00E77392"/>
    <w:rsid w:val="00E77A8D"/>
    <w:rsid w:val="00E8083B"/>
    <w:rsid w:val="00E81312"/>
    <w:rsid w:val="00E84F92"/>
    <w:rsid w:val="00E86325"/>
    <w:rsid w:val="00E872AB"/>
    <w:rsid w:val="00E9129C"/>
    <w:rsid w:val="00E919BB"/>
    <w:rsid w:val="00E91BB5"/>
    <w:rsid w:val="00E9226B"/>
    <w:rsid w:val="00E93C24"/>
    <w:rsid w:val="00E942B8"/>
    <w:rsid w:val="00E967C9"/>
    <w:rsid w:val="00E96AED"/>
    <w:rsid w:val="00EA1A5E"/>
    <w:rsid w:val="00EA1A79"/>
    <w:rsid w:val="00EA2D89"/>
    <w:rsid w:val="00EA2E5B"/>
    <w:rsid w:val="00EA418D"/>
    <w:rsid w:val="00EA6993"/>
    <w:rsid w:val="00EB43DD"/>
    <w:rsid w:val="00EB4D9B"/>
    <w:rsid w:val="00EB605D"/>
    <w:rsid w:val="00EB658C"/>
    <w:rsid w:val="00EC06B3"/>
    <w:rsid w:val="00EC0766"/>
    <w:rsid w:val="00EC293E"/>
    <w:rsid w:val="00EC2D60"/>
    <w:rsid w:val="00EC4A37"/>
    <w:rsid w:val="00EC58BD"/>
    <w:rsid w:val="00EC701F"/>
    <w:rsid w:val="00ED016C"/>
    <w:rsid w:val="00ED08FB"/>
    <w:rsid w:val="00ED0F7C"/>
    <w:rsid w:val="00ED175B"/>
    <w:rsid w:val="00ED32CF"/>
    <w:rsid w:val="00ED3DC2"/>
    <w:rsid w:val="00ED4738"/>
    <w:rsid w:val="00EE31E2"/>
    <w:rsid w:val="00EE5646"/>
    <w:rsid w:val="00EF17AD"/>
    <w:rsid w:val="00EF2FCD"/>
    <w:rsid w:val="00EF4F5D"/>
    <w:rsid w:val="00EF6DE7"/>
    <w:rsid w:val="00EF70FF"/>
    <w:rsid w:val="00F01137"/>
    <w:rsid w:val="00F011DE"/>
    <w:rsid w:val="00F02C8F"/>
    <w:rsid w:val="00F10256"/>
    <w:rsid w:val="00F106B4"/>
    <w:rsid w:val="00F10C49"/>
    <w:rsid w:val="00F11528"/>
    <w:rsid w:val="00F11EC1"/>
    <w:rsid w:val="00F136B6"/>
    <w:rsid w:val="00F1720A"/>
    <w:rsid w:val="00F17C40"/>
    <w:rsid w:val="00F17D99"/>
    <w:rsid w:val="00F17E00"/>
    <w:rsid w:val="00F229D0"/>
    <w:rsid w:val="00F23608"/>
    <w:rsid w:val="00F254A2"/>
    <w:rsid w:val="00F25CC9"/>
    <w:rsid w:val="00F27483"/>
    <w:rsid w:val="00F304CF"/>
    <w:rsid w:val="00F31041"/>
    <w:rsid w:val="00F44056"/>
    <w:rsid w:val="00F46C1E"/>
    <w:rsid w:val="00F5275D"/>
    <w:rsid w:val="00F53141"/>
    <w:rsid w:val="00F543CC"/>
    <w:rsid w:val="00F55826"/>
    <w:rsid w:val="00F55A46"/>
    <w:rsid w:val="00F57007"/>
    <w:rsid w:val="00F57165"/>
    <w:rsid w:val="00F574F9"/>
    <w:rsid w:val="00F603A0"/>
    <w:rsid w:val="00F60579"/>
    <w:rsid w:val="00F610A9"/>
    <w:rsid w:val="00F6325C"/>
    <w:rsid w:val="00F635AA"/>
    <w:rsid w:val="00F64A49"/>
    <w:rsid w:val="00F662B0"/>
    <w:rsid w:val="00F743F2"/>
    <w:rsid w:val="00F74909"/>
    <w:rsid w:val="00F757C0"/>
    <w:rsid w:val="00F75A57"/>
    <w:rsid w:val="00F76372"/>
    <w:rsid w:val="00F84276"/>
    <w:rsid w:val="00F87E75"/>
    <w:rsid w:val="00F902B9"/>
    <w:rsid w:val="00F97249"/>
    <w:rsid w:val="00FA176F"/>
    <w:rsid w:val="00FA202D"/>
    <w:rsid w:val="00FA3BDA"/>
    <w:rsid w:val="00FA589E"/>
    <w:rsid w:val="00FA7267"/>
    <w:rsid w:val="00FB39F8"/>
    <w:rsid w:val="00FC026B"/>
    <w:rsid w:val="00FC1A5D"/>
    <w:rsid w:val="00FC27CA"/>
    <w:rsid w:val="00FC2A7A"/>
    <w:rsid w:val="00FC4740"/>
    <w:rsid w:val="00FC58F1"/>
    <w:rsid w:val="00FD3A98"/>
    <w:rsid w:val="00FD4BF9"/>
    <w:rsid w:val="00FD652E"/>
    <w:rsid w:val="00FD6900"/>
    <w:rsid w:val="00FD7004"/>
    <w:rsid w:val="00FE2E47"/>
    <w:rsid w:val="00FE35AC"/>
    <w:rsid w:val="00FF10E1"/>
    <w:rsid w:val="00FF4816"/>
    <w:rsid w:val="00FF6AB1"/>
    <w:rsid w:val="00FF7B2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34E6"/>
    <w:pPr>
      <w:keepNext/>
      <w:keepLines/>
      <w:spacing w:before="80" w:after="80"/>
      <w:outlineLvl w:val="0"/>
    </w:pPr>
    <w:rPr>
      <w:rFonts w:ascii="Cambria" w:hAnsi="Cambria"/>
      <w:b/>
      <w:bCs/>
      <w:sz w:val="26"/>
      <w:szCs w:val="28"/>
    </w:rPr>
  </w:style>
  <w:style w:type="paragraph" w:styleId="2">
    <w:name w:val="heading 2"/>
    <w:basedOn w:val="a"/>
    <w:next w:val="a"/>
    <w:link w:val="20"/>
    <w:uiPriority w:val="9"/>
    <w:qFormat/>
    <w:rsid w:val="004234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uiPriority w:val="99"/>
    <w:rsid w:val="00BB136A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Название1"/>
    <w:uiPriority w:val="99"/>
    <w:rsid w:val="00BB136A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BB136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1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3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BB136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rsid w:val="00BB136A"/>
  </w:style>
  <w:style w:type="character" w:customStyle="1" w:styleId="a7">
    <w:name w:val="Текст сноски Знак"/>
    <w:basedOn w:val="a0"/>
    <w:link w:val="a6"/>
    <w:uiPriority w:val="99"/>
    <w:semiHidden/>
    <w:rsid w:val="00BB13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BB136A"/>
    <w:rPr>
      <w:vertAlign w:val="superscript"/>
    </w:rPr>
  </w:style>
  <w:style w:type="paragraph" w:styleId="a9">
    <w:name w:val="footer"/>
    <w:basedOn w:val="a"/>
    <w:link w:val="aa"/>
    <w:uiPriority w:val="99"/>
    <w:rsid w:val="00BB13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BB1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BB136A"/>
  </w:style>
  <w:style w:type="paragraph" w:styleId="21">
    <w:name w:val="List 2"/>
    <w:basedOn w:val="a"/>
    <w:uiPriority w:val="99"/>
    <w:rsid w:val="00BB136A"/>
    <w:pPr>
      <w:ind w:left="566" w:hanging="283"/>
    </w:pPr>
    <w:rPr>
      <w:sz w:val="24"/>
      <w:szCs w:val="24"/>
    </w:rPr>
  </w:style>
  <w:style w:type="paragraph" w:styleId="ac">
    <w:name w:val="List"/>
    <w:basedOn w:val="a"/>
    <w:uiPriority w:val="99"/>
    <w:rsid w:val="00BB136A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BB136A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3C2BC8"/>
    <w:pPr>
      <w:widowControl w:val="0"/>
      <w:autoSpaceDE w:val="0"/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3C2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012C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12C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36013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60130"/>
  </w:style>
  <w:style w:type="character" w:styleId="af2">
    <w:name w:val="Emphasis"/>
    <w:basedOn w:val="a0"/>
    <w:uiPriority w:val="99"/>
    <w:qFormat/>
    <w:rsid w:val="0036013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4234E6"/>
    <w:rPr>
      <w:rFonts w:ascii="Cambria" w:eastAsia="Times New Roman" w:hAnsi="Cambria" w:cs="Times New Roman"/>
      <w:b/>
      <w:bCs/>
      <w:sz w:val="26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34E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Style8">
    <w:name w:val="Style8"/>
    <w:basedOn w:val="a"/>
    <w:uiPriority w:val="99"/>
    <w:rsid w:val="004234E6"/>
    <w:pPr>
      <w:widowControl w:val="0"/>
      <w:autoSpaceDE w:val="0"/>
      <w:autoSpaceDN w:val="0"/>
      <w:adjustRightInd w:val="0"/>
      <w:spacing w:line="221" w:lineRule="exact"/>
      <w:ind w:firstLine="293"/>
      <w:jc w:val="both"/>
    </w:pPr>
    <w:rPr>
      <w:rFonts w:ascii="Microsoft Sans Serif" w:hAnsi="Microsoft Sans Serif"/>
      <w:sz w:val="24"/>
      <w:szCs w:val="24"/>
    </w:rPr>
  </w:style>
  <w:style w:type="character" w:customStyle="1" w:styleId="af3">
    <w:name w:val="Колонтитул"/>
    <w:rsid w:val="004234E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0pt">
    <w:name w:val="Колонтитул + 10 pt;Полужирный;Не курсив"/>
    <w:rsid w:val="004234E6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FontStyle22">
    <w:name w:val="Font Style22"/>
    <w:basedOn w:val="a0"/>
    <w:uiPriority w:val="99"/>
    <w:rsid w:val="00B631D7"/>
    <w:rPr>
      <w:rFonts w:ascii="Times New Roman" w:hAnsi="Times New Roman" w:cs="Times New Roman"/>
      <w:b/>
      <w:bCs/>
      <w:sz w:val="26"/>
      <w:szCs w:val="26"/>
    </w:rPr>
  </w:style>
  <w:style w:type="character" w:customStyle="1" w:styleId="BalloonTextChar">
    <w:name w:val="Balloon Text Char"/>
    <w:uiPriority w:val="99"/>
    <w:semiHidden/>
    <w:locked/>
    <w:rsid w:val="008438AA"/>
    <w:rPr>
      <w:rFonts w:ascii="Tahoma" w:hAnsi="Tahoma"/>
      <w:sz w:val="16"/>
      <w:lang w:eastAsia="ru-RU"/>
    </w:rPr>
  </w:style>
  <w:style w:type="character" w:customStyle="1" w:styleId="FootnoteTextChar">
    <w:name w:val="Footnote Text Char"/>
    <w:uiPriority w:val="99"/>
    <w:semiHidden/>
    <w:locked/>
    <w:rsid w:val="008438AA"/>
    <w:rPr>
      <w:rFonts w:ascii="Times New Roman" w:hAnsi="Times New Roman"/>
      <w:sz w:val="20"/>
      <w:lang w:eastAsia="ru-RU"/>
    </w:rPr>
  </w:style>
  <w:style w:type="table" w:styleId="af4">
    <w:name w:val="Table Grid"/>
    <w:basedOn w:val="a1"/>
    <w:uiPriority w:val="59"/>
    <w:rsid w:val="00843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843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8438AA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8438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A5DF-38DF-4EDB-814B-D5CDB7A0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18</Pages>
  <Words>2864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trofimenko</dc:creator>
  <cp:keywords/>
  <dc:description/>
  <cp:lastModifiedBy>Александр Рудаев</cp:lastModifiedBy>
  <cp:revision>61</cp:revision>
  <cp:lastPrinted>2018-10-30T05:26:00Z</cp:lastPrinted>
  <dcterms:created xsi:type="dcterms:W3CDTF">2012-06-13T06:09:00Z</dcterms:created>
  <dcterms:modified xsi:type="dcterms:W3CDTF">2019-10-31T04:36:00Z</dcterms:modified>
</cp:coreProperties>
</file>