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58" w:rsidRDefault="00277358" w:rsidP="00277358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277358" w:rsidRDefault="00277358" w:rsidP="00277358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277358" w:rsidRPr="00D417E0" w:rsidRDefault="00277358" w:rsidP="00277358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right"/>
        <w:rPr>
          <w:sz w:val="28"/>
          <w:szCs w:val="28"/>
        </w:rPr>
      </w:pPr>
    </w:p>
    <w:p w:rsidR="00277358" w:rsidRPr="009F21ED" w:rsidRDefault="00277358" w:rsidP="00277358">
      <w:pPr>
        <w:jc w:val="right"/>
        <w:rPr>
          <w:sz w:val="28"/>
          <w:szCs w:val="28"/>
        </w:rPr>
      </w:pPr>
    </w:p>
    <w:p w:rsidR="00277358" w:rsidRPr="009F21ED" w:rsidRDefault="00277358" w:rsidP="00277358">
      <w:pPr>
        <w:rPr>
          <w:color w:val="FF0000"/>
          <w:sz w:val="28"/>
          <w:szCs w:val="28"/>
        </w:rPr>
      </w:pPr>
    </w:p>
    <w:p w:rsidR="00277358" w:rsidRPr="00BD6BC8" w:rsidRDefault="00277358" w:rsidP="00277358">
      <w:pPr>
        <w:jc w:val="center"/>
        <w:rPr>
          <w:i/>
          <w:iCs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277358" w:rsidRDefault="00461149" w:rsidP="00277358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77358">
        <w:rPr>
          <w:b/>
          <w:bCs/>
          <w:sz w:val="28"/>
          <w:szCs w:val="28"/>
        </w:rPr>
        <w:t xml:space="preserve"> </w:t>
      </w:r>
      <w:r w:rsidR="00277358" w:rsidRPr="009F21ED">
        <w:rPr>
          <w:b/>
          <w:sz w:val="28"/>
          <w:szCs w:val="28"/>
        </w:rPr>
        <w:t xml:space="preserve"> учебной дисциплине </w:t>
      </w:r>
      <w:r w:rsidR="00277358">
        <w:rPr>
          <w:sz w:val="28"/>
          <w:szCs w:val="28"/>
        </w:rPr>
        <w:t xml:space="preserve"> </w:t>
      </w:r>
    </w:p>
    <w:p w:rsidR="00277358" w:rsidRPr="00277358" w:rsidRDefault="00277358" w:rsidP="00277358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277358" w:rsidRPr="005D0B45" w:rsidRDefault="00277358" w:rsidP="00277358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277358" w:rsidRPr="001E4F75" w:rsidRDefault="00277358" w:rsidP="00277358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277358" w:rsidRDefault="00277358" w:rsidP="00277358">
      <w:pPr>
        <w:jc w:val="center"/>
        <w:rPr>
          <w:b/>
          <w:sz w:val="28"/>
          <w:szCs w:val="28"/>
        </w:rPr>
      </w:pPr>
    </w:p>
    <w:p w:rsidR="00277358" w:rsidRPr="009E1D81" w:rsidRDefault="00277358" w:rsidP="00277358">
      <w:pPr>
        <w:jc w:val="center"/>
        <w:rPr>
          <w:b/>
          <w:sz w:val="28"/>
          <w:szCs w:val="28"/>
        </w:rPr>
      </w:pPr>
      <w:r w:rsidRPr="009E1D81">
        <w:rPr>
          <w:b/>
          <w:sz w:val="28"/>
          <w:szCs w:val="28"/>
        </w:rPr>
        <w:t>43.01.09 - Повар, кондитер</w:t>
      </w:r>
    </w:p>
    <w:p w:rsidR="00277358" w:rsidRPr="009E1D81" w:rsidRDefault="00277358" w:rsidP="00277358">
      <w:pPr>
        <w:jc w:val="both"/>
        <w:rPr>
          <w:b/>
          <w:sz w:val="28"/>
          <w:szCs w:val="28"/>
        </w:rPr>
      </w:pPr>
    </w:p>
    <w:p w:rsidR="00277358" w:rsidRPr="009E1D81" w:rsidRDefault="00277358" w:rsidP="00277358">
      <w:pPr>
        <w:jc w:val="both"/>
        <w:rPr>
          <w:b/>
          <w:sz w:val="28"/>
          <w:szCs w:val="28"/>
        </w:rPr>
      </w:pPr>
      <w:r w:rsidRPr="009E1D81">
        <w:rPr>
          <w:b/>
          <w:sz w:val="28"/>
          <w:szCs w:val="28"/>
        </w:rPr>
        <w:t xml:space="preserve">  </w:t>
      </w: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center"/>
        <w:rPr>
          <w:b/>
          <w:sz w:val="28"/>
          <w:szCs w:val="28"/>
        </w:rPr>
        <w:sectPr w:rsidR="00277358" w:rsidRPr="009F21ED" w:rsidSect="00F70E49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461149">
        <w:rPr>
          <w:sz w:val="28"/>
          <w:szCs w:val="28"/>
        </w:rPr>
        <w:t>9</w:t>
      </w:r>
    </w:p>
    <w:p w:rsidR="00F4381F" w:rsidRPr="003935DD" w:rsidRDefault="00F4381F" w:rsidP="00F4381F">
      <w:pPr>
        <w:ind w:left="142"/>
        <w:jc w:val="both"/>
        <w:rPr>
          <w:b/>
          <w:sz w:val="28"/>
          <w:szCs w:val="28"/>
        </w:rPr>
      </w:pPr>
      <w:r w:rsidRPr="007F175C">
        <w:rPr>
          <w:bCs/>
          <w:sz w:val="28"/>
          <w:szCs w:val="28"/>
        </w:rPr>
        <w:lastRenderedPageBreak/>
        <w:t xml:space="preserve">Фонд оценочных средств по учебной дисциплине </w:t>
      </w:r>
      <w:r w:rsidRPr="004D005E">
        <w:rPr>
          <w:sz w:val="28"/>
          <w:szCs w:val="28"/>
        </w:rPr>
        <w:t xml:space="preserve">«физическая культура» </w:t>
      </w:r>
      <w:r w:rsidRPr="007F175C">
        <w:rPr>
          <w:sz w:val="28"/>
          <w:szCs w:val="28"/>
        </w:rPr>
        <w:t xml:space="preserve">разработан на основе рабочей программы учебной дисциплины </w:t>
      </w:r>
      <w:r w:rsidRPr="004D005E">
        <w:rPr>
          <w:sz w:val="28"/>
          <w:szCs w:val="28"/>
        </w:rPr>
        <w:t xml:space="preserve">«физическая культура» </w:t>
      </w:r>
      <w:r w:rsidRPr="007F175C">
        <w:rPr>
          <w:sz w:val="28"/>
          <w:szCs w:val="28"/>
        </w:rPr>
        <w:t>для профессии  среднего  профессионального образования   подготовки квалифицированных 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F4381F" w:rsidRPr="00656033" w:rsidRDefault="00F4381F" w:rsidP="00F4381F">
      <w:pPr>
        <w:autoSpaceDE w:val="0"/>
        <w:autoSpaceDN w:val="0"/>
        <w:adjustRightInd w:val="0"/>
        <w:spacing w:after="200" w:line="276" w:lineRule="auto"/>
        <w:ind w:left="142"/>
        <w:rPr>
          <w:b/>
          <w:sz w:val="28"/>
          <w:szCs w:val="28"/>
        </w:rPr>
      </w:pPr>
    </w:p>
    <w:p w:rsidR="008B7CDE" w:rsidRPr="008B7CDE" w:rsidRDefault="008B7CDE" w:rsidP="008B7CDE">
      <w:pPr>
        <w:spacing w:line="360" w:lineRule="auto"/>
        <w:jc w:val="both"/>
        <w:rPr>
          <w:b/>
          <w:sz w:val="28"/>
          <w:szCs w:val="24"/>
        </w:rPr>
      </w:pPr>
    </w:p>
    <w:p w:rsidR="00461149" w:rsidRDefault="00461149" w:rsidP="004D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4D005E" w:rsidRDefault="004D005E" w:rsidP="004D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6D4238">
        <w:rPr>
          <w:b/>
          <w:sz w:val="28"/>
          <w:szCs w:val="28"/>
        </w:rPr>
        <w:t>Организация-разработчик:</w:t>
      </w:r>
      <w:r w:rsidRPr="006D4238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Pr="006D4238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D4238">
        <w:rPr>
          <w:b/>
          <w:sz w:val="28"/>
          <w:szCs w:val="28"/>
        </w:rPr>
        <w:t>Разработчик:</w:t>
      </w:r>
    </w:p>
    <w:p w:rsidR="00F4381F" w:rsidRPr="00F4381F" w:rsidRDefault="0035620A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F4381F">
        <w:rPr>
          <w:sz w:val="28"/>
          <w:szCs w:val="28"/>
        </w:rPr>
        <w:t>преподаватель</w:t>
      </w:r>
      <w:r w:rsidR="00F4381F" w:rsidRPr="006D4238">
        <w:rPr>
          <w:sz w:val="28"/>
          <w:szCs w:val="28"/>
        </w:rPr>
        <w:t xml:space="preserve"> ГБПОУ ИО </w:t>
      </w:r>
      <w:r w:rsidR="00F4381F">
        <w:rPr>
          <w:sz w:val="28"/>
          <w:szCs w:val="28"/>
        </w:rPr>
        <w:t>ТПТТ</w:t>
      </w:r>
    </w:p>
    <w:p w:rsidR="00002DC1" w:rsidRPr="006D4238" w:rsidRDefault="00277358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Владимиров А.С.</w:t>
      </w:r>
      <w:r w:rsidR="00002DC1">
        <w:rPr>
          <w:sz w:val="28"/>
          <w:szCs w:val="28"/>
        </w:rPr>
        <w:t>.</w:t>
      </w:r>
      <w:r w:rsidR="00F4381F">
        <w:rPr>
          <w:sz w:val="28"/>
          <w:szCs w:val="28"/>
        </w:rPr>
        <w:t>, преподаватель</w:t>
      </w:r>
      <w:r w:rsidR="00002DC1" w:rsidRPr="006D4238">
        <w:rPr>
          <w:sz w:val="28"/>
          <w:szCs w:val="28"/>
        </w:rPr>
        <w:t xml:space="preserve"> ГБПОУ ИО </w:t>
      </w:r>
      <w:r w:rsidR="00F4381F">
        <w:rPr>
          <w:sz w:val="28"/>
          <w:szCs w:val="28"/>
        </w:rPr>
        <w:t>ТПТТ</w:t>
      </w:r>
      <w:r w:rsidR="00002DC1" w:rsidRPr="006D4238">
        <w:rPr>
          <w:sz w:val="28"/>
          <w:szCs w:val="28"/>
        </w:rPr>
        <w:t>.</w:t>
      </w: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381F" w:rsidRDefault="00F4381F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381F" w:rsidRDefault="00F4381F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381F" w:rsidRDefault="00F4381F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381F" w:rsidRDefault="00F4381F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2526B" w:rsidRDefault="0032526B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B7CDE" w:rsidRDefault="008B7CDE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04E14" w:rsidRPr="00021309" w:rsidRDefault="00104E14" w:rsidP="00104E14">
      <w:pPr>
        <w:jc w:val="both"/>
        <w:rPr>
          <w:sz w:val="28"/>
          <w:szCs w:val="28"/>
        </w:rPr>
      </w:pPr>
    </w:p>
    <w:p w:rsidR="00461149" w:rsidRPr="00C50F80" w:rsidRDefault="00461149" w:rsidP="00461149">
      <w:pPr>
        <w:pStyle w:val="af6"/>
        <w:rPr>
          <w:rFonts w:ascii="Times New Roman" w:hAnsi="Times New Roman" w:cs="Times New Roman"/>
          <w:sz w:val="24"/>
        </w:rPr>
      </w:pPr>
      <w:r w:rsidRPr="00C50F80">
        <w:rPr>
          <w:rFonts w:ascii="Times New Roman" w:hAnsi="Times New Roman" w:cs="Times New Roman"/>
          <w:sz w:val="24"/>
        </w:rPr>
        <w:t xml:space="preserve">Рассмотрено и одобрено  на заседании методической комиссии  </w:t>
      </w:r>
      <w:r w:rsidRPr="00946321">
        <w:rPr>
          <w:rFonts w:ascii="Times New Roman" w:hAnsi="Times New Roman" w:cs="Times New Roman"/>
          <w:sz w:val="24"/>
        </w:rPr>
        <w:t>профессионального цикла,</w:t>
      </w:r>
      <w:r>
        <w:rPr>
          <w:rFonts w:ascii="Times New Roman" w:hAnsi="Times New Roman" w:cs="Times New Roman"/>
          <w:sz w:val="24"/>
        </w:rPr>
        <w:t xml:space="preserve"> протокол №  9 от 23</w:t>
      </w:r>
      <w:r w:rsidRPr="00C50F80">
        <w:rPr>
          <w:rFonts w:ascii="Times New Roman" w:hAnsi="Times New Roman" w:cs="Times New Roman"/>
          <w:sz w:val="24"/>
        </w:rPr>
        <w:t>.05.201</w:t>
      </w:r>
      <w:r>
        <w:rPr>
          <w:rFonts w:ascii="Times New Roman" w:hAnsi="Times New Roman" w:cs="Times New Roman"/>
          <w:sz w:val="24"/>
        </w:rPr>
        <w:t>9</w:t>
      </w:r>
      <w:r w:rsidRPr="00C50F80">
        <w:rPr>
          <w:rFonts w:ascii="Times New Roman" w:hAnsi="Times New Roman" w:cs="Times New Roman"/>
          <w:sz w:val="24"/>
        </w:rPr>
        <w:t xml:space="preserve"> г              </w:t>
      </w:r>
    </w:p>
    <w:p w:rsidR="00461149" w:rsidRDefault="00461149" w:rsidP="00461149">
      <w:pPr>
        <w:pStyle w:val="af6"/>
        <w:rPr>
          <w:b/>
          <w:bCs/>
          <w:sz w:val="28"/>
          <w:szCs w:val="28"/>
        </w:rPr>
      </w:pPr>
      <w:r w:rsidRPr="00C50F80">
        <w:rPr>
          <w:rFonts w:ascii="Times New Roman" w:hAnsi="Times New Roman" w:cs="Times New Roman"/>
          <w:sz w:val="24"/>
        </w:rPr>
        <w:t xml:space="preserve">Председатель МК 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6007DCF5" wp14:editId="28B47EF1">
            <wp:extent cx="585470" cy="4756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</w:rPr>
        <w:t>Мусифулина</w:t>
      </w:r>
      <w:proofErr w:type="spellEnd"/>
      <w:r>
        <w:rPr>
          <w:rFonts w:ascii="Times New Roman" w:hAnsi="Times New Roman" w:cs="Times New Roman"/>
          <w:sz w:val="24"/>
        </w:rPr>
        <w:t xml:space="preserve"> М.Ш.</w:t>
      </w:r>
    </w:p>
    <w:p w:rsidR="00104E14" w:rsidRDefault="00104E14" w:rsidP="00104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B7CDE" w:rsidRDefault="00002DC1" w:rsidP="008B7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D4238">
        <w:rPr>
          <w:sz w:val="28"/>
          <w:szCs w:val="28"/>
        </w:rPr>
        <w:lastRenderedPageBreak/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  <w:t xml:space="preserve">                  </w:t>
      </w:r>
    </w:p>
    <w:p w:rsidR="008B7CDE" w:rsidRPr="008B7CDE" w:rsidRDefault="008B7CDE" w:rsidP="008B7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2DC1" w:rsidRDefault="00002DC1" w:rsidP="00002DC1">
      <w:pPr>
        <w:rPr>
          <w:b/>
          <w:sz w:val="28"/>
          <w:szCs w:val="32"/>
        </w:rPr>
      </w:pPr>
    </w:p>
    <w:p w:rsidR="009E1D81" w:rsidRPr="00C40393" w:rsidRDefault="009E1D81" w:rsidP="009E1D81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9E1D81" w:rsidRPr="00C40393" w:rsidRDefault="009E1D81" w:rsidP="009E1D81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3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</w:p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9E1D81" w:rsidRPr="00C40393" w:rsidTr="00F70E49">
        <w:tc>
          <w:tcPr>
            <w:tcW w:w="710" w:type="dxa"/>
          </w:tcPr>
          <w:p w:rsidR="009E1D81" w:rsidRPr="00C40393" w:rsidRDefault="009E1D81" w:rsidP="00F70E4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</w:p>
          <w:p w:rsidR="009E1D81" w:rsidRPr="00C40393" w:rsidRDefault="009E1D81" w:rsidP="00F70E4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9E1D81" w:rsidRPr="00C40393" w:rsidRDefault="009E1D81" w:rsidP="009E1D81">
      <w:pPr>
        <w:pStyle w:val="Default"/>
        <w:rPr>
          <w:b/>
          <w:bCs/>
          <w:sz w:val="28"/>
          <w:szCs w:val="28"/>
        </w:rPr>
      </w:pPr>
    </w:p>
    <w:p w:rsidR="009E1D81" w:rsidRPr="00C40393" w:rsidRDefault="009E1D81" w:rsidP="009E1D81">
      <w:pPr>
        <w:spacing w:line="360" w:lineRule="auto"/>
        <w:rPr>
          <w:b/>
          <w:sz w:val="28"/>
          <w:szCs w:val="28"/>
        </w:rPr>
      </w:pPr>
    </w:p>
    <w:p w:rsidR="009E1D81" w:rsidRPr="00C40393" w:rsidRDefault="009E1D81" w:rsidP="009E1D81">
      <w:pPr>
        <w:spacing w:line="360" w:lineRule="auto"/>
        <w:jc w:val="center"/>
        <w:rPr>
          <w:b/>
          <w:sz w:val="28"/>
          <w:szCs w:val="28"/>
        </w:rPr>
      </w:pPr>
    </w:p>
    <w:p w:rsidR="009E1D81" w:rsidRPr="00C40393" w:rsidRDefault="009E1D81" w:rsidP="009E1D81">
      <w:pPr>
        <w:spacing w:line="360" w:lineRule="auto"/>
        <w:jc w:val="center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Pr="00C15BAB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Pr="00C15BAB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E1D81" w:rsidRDefault="009E1D81" w:rsidP="009E1D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E1D81" w:rsidRDefault="009E1D81" w:rsidP="009E1D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9E1D81" w:rsidRDefault="009E1D81" w:rsidP="009E1D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E1D81" w:rsidRPr="00C40393" w:rsidRDefault="009E1D81" w:rsidP="009E1D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C40393">
        <w:rPr>
          <w:b/>
          <w:sz w:val="28"/>
          <w:szCs w:val="28"/>
        </w:rPr>
        <w:t>1. ПАСПОРТ ФОНДА  ОЦЕНОЧНЫХ СРЕДСТВ</w:t>
      </w:r>
    </w:p>
    <w:p w:rsidR="009E1D81" w:rsidRPr="00C40393" w:rsidRDefault="009E1D81" w:rsidP="009E1D81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9E1D81" w:rsidRPr="00C40393" w:rsidRDefault="009E1D81" w:rsidP="009E1D81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Физическая культура </w:t>
      </w:r>
      <w:r>
        <w:rPr>
          <w:bCs/>
          <w:sz w:val="28"/>
          <w:szCs w:val="28"/>
        </w:rPr>
        <w:t>»</w:t>
      </w:r>
    </w:p>
    <w:p w:rsidR="009E1D81" w:rsidRPr="00C40393" w:rsidRDefault="009E1D81" w:rsidP="009E1D81">
      <w:pPr>
        <w:pStyle w:val="a5"/>
        <w:numPr>
          <w:ilvl w:val="1"/>
          <w:numId w:val="30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9E1D81" w:rsidRPr="00C40393" w:rsidRDefault="009E1D81" w:rsidP="009E1D81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Pr="00C40393">
        <w:rPr>
          <w:sz w:val="28"/>
          <w:szCs w:val="28"/>
        </w:rPr>
        <w:t>для специальности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9E1D81" w:rsidRPr="00C40393" w:rsidRDefault="009E1D81" w:rsidP="009E1D81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9E1D81" w:rsidRPr="00C40393" w:rsidRDefault="009E1D81" w:rsidP="009E1D81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9E1D81" w:rsidRPr="00C40393" w:rsidRDefault="009E1D81" w:rsidP="009E1D81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E1D81" w:rsidRPr="00C40393" w:rsidRDefault="009E1D81" w:rsidP="009E1D81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9E1D81" w:rsidRPr="00C40393" w:rsidRDefault="009E1D81" w:rsidP="009E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9E1D81" w:rsidRPr="00C40393" w:rsidRDefault="009E1D81" w:rsidP="009E1D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D81" w:rsidRPr="00C40393" w:rsidRDefault="009E1D81" w:rsidP="009E1D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9E1D81" w:rsidRPr="0024056B" w:rsidRDefault="009E1D81" w:rsidP="009E1D81">
      <w:pPr>
        <w:pStyle w:val="af4"/>
        <w:numPr>
          <w:ilvl w:val="0"/>
          <w:numId w:val="32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эффективные решения, используя систему методов управления;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учитывать особенности менеджмента в области профессиональной деятельности.</w:t>
      </w:r>
    </w:p>
    <w:p w:rsidR="009E1D81" w:rsidRPr="0024056B" w:rsidRDefault="009E1D81" w:rsidP="009E1D81">
      <w:pPr>
        <w:pStyle w:val="af4"/>
        <w:rPr>
          <w:sz w:val="28"/>
          <w:szCs w:val="28"/>
        </w:rPr>
      </w:pPr>
      <w:r w:rsidRPr="0024056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lastRenderedPageBreak/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основы формирования мотивационной политики организации;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процесс принятия и реализации управленческих решений;</w:t>
      </w:r>
    </w:p>
    <w:p w:rsidR="009E1D81" w:rsidRPr="0024056B" w:rsidRDefault="009E1D81" w:rsidP="009E1D81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9E1D81" w:rsidRPr="00B623AB" w:rsidRDefault="009E1D81" w:rsidP="00B623AB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стили управления, коммуникации, принципы делового общения. </w:t>
      </w:r>
    </w:p>
    <w:p w:rsidR="009E1D81" w:rsidRPr="0024056B" w:rsidRDefault="009E1D81" w:rsidP="009E1D81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9E1D81" w:rsidRPr="00C15BAB" w:rsidRDefault="009E1D81" w:rsidP="009E1D81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9E1D81" w:rsidRPr="00C15BAB" w:rsidTr="00F70E49">
        <w:trPr>
          <w:trHeight w:val="1196"/>
        </w:trPr>
        <w:tc>
          <w:tcPr>
            <w:tcW w:w="4928" w:type="dxa"/>
            <w:vAlign w:val="center"/>
          </w:tcPr>
          <w:p w:rsidR="009E1D81" w:rsidRPr="00C15BAB" w:rsidRDefault="009E1D81" w:rsidP="00F70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9E1D81" w:rsidRPr="00C15BAB" w:rsidRDefault="009E1D81" w:rsidP="00F70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9E1D81" w:rsidRPr="00C15BAB" w:rsidRDefault="009E1D81" w:rsidP="00F70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9E1D81" w:rsidRPr="00C15BAB" w:rsidTr="00F70E49">
        <w:trPr>
          <w:trHeight w:val="887"/>
        </w:trPr>
        <w:tc>
          <w:tcPr>
            <w:tcW w:w="4928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0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numPr>
                <w:ilvl w:val="0"/>
                <w:numId w:val="21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9E1D81" w:rsidRPr="00C15BAB" w:rsidRDefault="009E1D81" w:rsidP="009E1D81">
            <w:pPr>
              <w:pStyle w:val="a5"/>
              <w:numPr>
                <w:ilvl w:val="0"/>
                <w:numId w:val="21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9E1D81" w:rsidRPr="00C15BAB" w:rsidRDefault="009E1D81" w:rsidP="009E1D81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9E1D81" w:rsidRPr="00C15BAB" w:rsidRDefault="009E1D81" w:rsidP="009E1D81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</w:t>
            </w:r>
            <w:r w:rsidRPr="00C15BAB">
              <w:rPr>
                <w:bCs/>
                <w:sz w:val="28"/>
                <w:szCs w:val="28"/>
              </w:rPr>
              <w:lastRenderedPageBreak/>
              <w:t>выполнения приемов  страховки</w:t>
            </w:r>
          </w:p>
          <w:p w:rsidR="009E1D81" w:rsidRPr="00C15BAB" w:rsidRDefault="009E1D81" w:rsidP="009E1D81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9E1D81" w:rsidRPr="00C15BAB" w:rsidRDefault="009E1D81" w:rsidP="005D005D">
            <w:pPr>
              <w:pStyle w:val="a5"/>
              <w:numPr>
                <w:ilvl w:val="0"/>
                <w:numId w:val="22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416"/>
        </w:trPr>
        <w:tc>
          <w:tcPr>
            <w:tcW w:w="4928" w:type="dxa"/>
          </w:tcPr>
          <w:p w:rsidR="009E1D81" w:rsidRPr="00C15BAB" w:rsidRDefault="009E1D81" w:rsidP="0091292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2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2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9E1D81" w:rsidRPr="00C15BAB" w:rsidRDefault="009E1D81" w:rsidP="00F70E4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9E1D81" w:rsidRPr="00C15BAB" w:rsidRDefault="009E1D81" w:rsidP="009E1D81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numPr>
                <w:ilvl w:val="0"/>
                <w:numId w:val="24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E1D81" w:rsidRPr="00C15BAB" w:rsidTr="00F70E49">
        <w:trPr>
          <w:trHeight w:val="637"/>
        </w:trPr>
        <w:tc>
          <w:tcPr>
            <w:tcW w:w="4928" w:type="dxa"/>
          </w:tcPr>
          <w:p w:rsidR="009E1D81" w:rsidRPr="00C15BAB" w:rsidRDefault="009E1D81" w:rsidP="00F70E49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9E1D81" w:rsidRPr="00C15BAB" w:rsidRDefault="009E1D81" w:rsidP="009E1D81">
            <w:pPr>
              <w:pStyle w:val="a5"/>
              <w:numPr>
                <w:ilvl w:val="0"/>
                <w:numId w:val="24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</w:t>
            </w:r>
            <w:r w:rsidRPr="00C15BAB">
              <w:rPr>
                <w:sz w:val="28"/>
                <w:szCs w:val="28"/>
              </w:rPr>
              <w:lastRenderedPageBreak/>
              <w:t>упражнениями различной направленности</w:t>
            </w:r>
          </w:p>
        </w:tc>
        <w:tc>
          <w:tcPr>
            <w:tcW w:w="1183" w:type="dxa"/>
          </w:tcPr>
          <w:p w:rsidR="009E1D81" w:rsidRPr="00C15BAB" w:rsidRDefault="009E1D81" w:rsidP="00F70E49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9E1D81" w:rsidRPr="00C15BAB" w:rsidRDefault="009E1D81" w:rsidP="009E1D81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9E1D81" w:rsidRPr="0024056B" w:rsidRDefault="009E1D81" w:rsidP="00912921">
      <w:pPr>
        <w:pStyle w:val="af4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9E1D81" w:rsidRPr="00C40393" w:rsidRDefault="009E1D81" w:rsidP="009E1D81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9E1D81" w:rsidRPr="00C40393" w:rsidTr="00F70E49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E1D81" w:rsidRPr="00C40393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9E1D81" w:rsidRPr="00C40393" w:rsidTr="00F70E49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1D81" w:rsidRPr="00C40393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9E1D81" w:rsidRPr="00C40393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9E1D81" w:rsidRPr="00C40393" w:rsidTr="00F70E49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9E1D81" w:rsidRPr="00C40393" w:rsidTr="00F70E4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9E1D81" w:rsidRPr="00C40393" w:rsidTr="00F70E4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9E1D81" w:rsidRPr="00C40393" w:rsidTr="00F70E4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9E1D81" w:rsidRPr="00C40393" w:rsidRDefault="009E1D81" w:rsidP="00F70E4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9E1D81" w:rsidRDefault="009E1D81" w:rsidP="009E1D81">
      <w:pPr>
        <w:rPr>
          <w:sz w:val="28"/>
          <w:szCs w:val="28"/>
        </w:rPr>
      </w:pPr>
    </w:p>
    <w:p w:rsidR="009E1D81" w:rsidRPr="00C40393" w:rsidRDefault="009E1D81" w:rsidP="009E1D81">
      <w:pPr>
        <w:jc w:val="center"/>
        <w:rPr>
          <w:b/>
          <w:sz w:val="28"/>
          <w:szCs w:val="28"/>
        </w:rPr>
      </w:pPr>
    </w:p>
    <w:tbl>
      <w:tblPr>
        <w:tblStyle w:val="af3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9E1D81" w:rsidRPr="00912921" w:rsidTr="00F70E49">
        <w:trPr>
          <w:trHeight w:val="676"/>
        </w:trPr>
        <w:tc>
          <w:tcPr>
            <w:tcW w:w="787" w:type="dxa"/>
          </w:tcPr>
          <w:p w:rsidR="009E1D81" w:rsidRPr="00912921" w:rsidRDefault="009E1D81" w:rsidP="00F70E4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9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2.</w:t>
            </w:r>
          </w:p>
        </w:tc>
        <w:tc>
          <w:tcPr>
            <w:tcW w:w="9898" w:type="dxa"/>
          </w:tcPr>
          <w:p w:rsidR="009E1D81" w:rsidRPr="00912921" w:rsidRDefault="009E1D81" w:rsidP="00F70E4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9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="00093F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</w:t>
            </w:r>
            <w:r w:rsidRPr="009129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9E1D81" w:rsidRPr="00912921" w:rsidRDefault="009E1D81" w:rsidP="009E1D81">
      <w:pPr>
        <w:rPr>
          <w:sz w:val="28"/>
          <w:szCs w:val="28"/>
        </w:rPr>
      </w:pPr>
    </w:p>
    <w:p w:rsidR="009E1D81" w:rsidRPr="00912921" w:rsidRDefault="009E1D81" w:rsidP="009E1D81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912921">
        <w:rPr>
          <w:b/>
          <w:sz w:val="28"/>
          <w:szCs w:val="28"/>
        </w:rPr>
        <w:t>Текст задания</w:t>
      </w:r>
    </w:p>
    <w:p w:rsidR="009E1D81" w:rsidRPr="00912921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912921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9E1D81" w:rsidRPr="00912921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912921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9E1D81" w:rsidRPr="00C15BAB" w:rsidRDefault="009E1D81" w:rsidP="009E1D81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9E1D81" w:rsidRPr="00C15BAB" w:rsidRDefault="009E1D81" w:rsidP="009E1D81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9E1D81" w:rsidRPr="00C15BAB" w:rsidRDefault="009E1D81" w:rsidP="009E1D81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9E1D81" w:rsidRPr="00C15BAB" w:rsidRDefault="009E1D81" w:rsidP="009E1D81">
      <w:pPr>
        <w:spacing w:line="276" w:lineRule="auto"/>
        <w:ind w:left="708"/>
        <w:rPr>
          <w:color w:val="000000"/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lastRenderedPageBreak/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октевой</w:t>
      </w:r>
      <w:proofErr w:type="spellEnd"/>
      <w:r w:rsidRPr="00C15BAB">
        <w:rPr>
          <w:color w:val="000000"/>
          <w:sz w:val="28"/>
          <w:szCs w:val="28"/>
        </w:rPr>
        <w:t>, лучезапястный суставы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.п</w:t>
      </w:r>
      <w:proofErr w:type="gramEnd"/>
      <w:r w:rsidRPr="00C15BAB">
        <w:rPr>
          <w:color w:val="000000"/>
          <w:sz w:val="28"/>
          <w:szCs w:val="28"/>
        </w:rPr>
        <w:t>лечевой, локтевой суставы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учезапястный, локтевой суставы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.т</w:t>
      </w:r>
      <w:proofErr w:type="gramEnd"/>
      <w:r w:rsidRPr="00C15BAB">
        <w:rPr>
          <w:color w:val="000000"/>
          <w:sz w:val="28"/>
          <w:szCs w:val="28"/>
        </w:rPr>
        <w:t>олкании</w:t>
      </w:r>
      <w:proofErr w:type="spellEnd"/>
      <w:r w:rsidRPr="00C15BAB">
        <w:rPr>
          <w:color w:val="000000"/>
          <w:sz w:val="28"/>
          <w:szCs w:val="28"/>
        </w:rPr>
        <w:t xml:space="preserve"> ядра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.г</w:t>
      </w:r>
      <w:proofErr w:type="gramEnd"/>
      <w:r w:rsidRPr="00C15BAB">
        <w:rPr>
          <w:color w:val="000000"/>
          <w:sz w:val="28"/>
          <w:szCs w:val="28"/>
        </w:rPr>
        <w:t>имнастике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.б</w:t>
      </w:r>
      <w:proofErr w:type="gramEnd"/>
      <w:r w:rsidRPr="00C15BAB">
        <w:rPr>
          <w:color w:val="000000"/>
          <w:sz w:val="28"/>
          <w:szCs w:val="28"/>
        </w:rPr>
        <w:t>еге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о</w:t>
      </w:r>
      <w:proofErr w:type="gramEnd"/>
      <w:r w:rsidRPr="00C15BAB">
        <w:rPr>
          <w:sz w:val="28"/>
          <w:szCs w:val="28"/>
        </w:rPr>
        <w:t>ткрытый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 с вывихом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у</w:t>
      </w:r>
      <w:proofErr w:type="gramEnd"/>
      <w:r w:rsidRPr="00C15BAB">
        <w:rPr>
          <w:sz w:val="28"/>
          <w:szCs w:val="28"/>
        </w:rPr>
        <w:t>глеводы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ж</w:t>
      </w:r>
      <w:proofErr w:type="gramEnd"/>
      <w:r w:rsidRPr="00C15BAB">
        <w:rPr>
          <w:sz w:val="28"/>
          <w:szCs w:val="28"/>
        </w:rPr>
        <w:t>иры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елки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11. Страной-родоначальницей Олимпийских игр является: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</w:t>
      </w:r>
      <w:proofErr w:type="spellEnd"/>
      <w:r w:rsidRPr="00C15BAB">
        <w:rPr>
          <w:sz w:val="28"/>
          <w:szCs w:val="28"/>
        </w:rPr>
        <w:t xml:space="preserve"> Египет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 Рим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ревняя Греция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Наибольший эффект развития </w:t>
      </w:r>
      <w:proofErr w:type="gramStart"/>
      <w:r w:rsidRPr="00C15BAB">
        <w:rPr>
          <w:sz w:val="28"/>
          <w:szCs w:val="28"/>
        </w:rPr>
        <w:t>координационных</w:t>
      </w:r>
      <w:proofErr w:type="gramEnd"/>
      <w:r w:rsidRPr="00C15BAB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способностейобеспечивает</w:t>
      </w:r>
      <w:proofErr w:type="spell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трельба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ерлинге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удожественной гимнастике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портивной гимнастике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а</w:t>
      </w:r>
      <w:proofErr w:type="gramEnd"/>
      <w:r w:rsidRPr="00C15BAB">
        <w:rPr>
          <w:sz w:val="28"/>
          <w:szCs w:val="28"/>
        </w:rPr>
        <w:t>ртериальное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енозное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апиллярное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оккей</w:t>
      </w:r>
      <w:proofErr w:type="spellEnd"/>
      <w:r w:rsidRPr="00C15BAB">
        <w:rPr>
          <w:sz w:val="28"/>
          <w:szCs w:val="28"/>
        </w:rPr>
        <w:t xml:space="preserve"> с мячом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ноуборд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ердца</w:t>
      </w:r>
      <w:proofErr w:type="spellEnd"/>
      <w:r w:rsidRPr="00C15BAB">
        <w:rPr>
          <w:sz w:val="28"/>
          <w:szCs w:val="28"/>
        </w:rPr>
        <w:t>, легких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амяти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рение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лавание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ег в мешках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н</w:t>
      </w:r>
      <w:proofErr w:type="gramEnd"/>
      <w:r w:rsidRPr="00C15BAB">
        <w:rPr>
          <w:sz w:val="28"/>
          <w:szCs w:val="28"/>
        </w:rPr>
        <w:t>е засчитывается</w:t>
      </w:r>
    </w:p>
    <w:p w:rsidR="009E1D81" w:rsidRPr="00C15BAB" w:rsidRDefault="009E1D81" w:rsidP="009E1D81">
      <w:pPr>
        <w:spacing w:line="276" w:lineRule="auto"/>
        <w:ind w:firstLine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асчитывается, если его коснулся игрок на площадке</w:t>
      </w:r>
    </w:p>
    <w:p w:rsidR="009E1D81" w:rsidRPr="00C15BAB" w:rsidRDefault="009E1D81" w:rsidP="009E1D81">
      <w:pPr>
        <w:spacing w:line="276" w:lineRule="auto"/>
        <w:ind w:firstLine="709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г</w:t>
      </w:r>
      <w:proofErr w:type="gramEnd"/>
      <w:r w:rsidRPr="00C15BAB">
        <w:rPr>
          <w:sz w:val="28"/>
          <w:szCs w:val="28"/>
        </w:rPr>
        <w:t>имнастика</w:t>
      </w:r>
      <w:proofErr w:type="spellEnd"/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</w:p>
    <w:p w:rsidR="009E1D81" w:rsidRPr="00C15BAB" w:rsidRDefault="009E1D81" w:rsidP="009E1D81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окс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</w:p>
    <w:p w:rsidR="009E1D81" w:rsidRPr="00955E06" w:rsidRDefault="00955E06" w:rsidP="00955E06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>в. углеводах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955E06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оксом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 бегом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955E06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.Л</w:t>
      </w:r>
      <w:proofErr w:type="gramEnd"/>
      <w:r w:rsidRPr="00C15BAB">
        <w:rPr>
          <w:sz w:val="28"/>
          <w:szCs w:val="28"/>
        </w:rPr>
        <w:t>ейк-Плесиде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955E06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12. Вид спорта, который обеспечивает наибольший эффект развития гибкости – это: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 xml:space="preserve">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евсу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lastRenderedPageBreak/>
        <w:t>б</w:t>
      </w:r>
      <w:proofErr w:type="gramEnd"/>
      <w:r w:rsidRPr="00C15BAB">
        <w:rPr>
          <w:sz w:val="28"/>
          <w:szCs w:val="28"/>
        </w:rPr>
        <w:t>. 700 г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9E1D81" w:rsidRPr="00C15BAB" w:rsidRDefault="009E1D81" w:rsidP="009E1D81">
      <w:pPr>
        <w:spacing w:line="360" w:lineRule="auto"/>
        <w:rPr>
          <w:sz w:val="28"/>
          <w:szCs w:val="28"/>
        </w:rPr>
      </w:pPr>
    </w:p>
    <w:p w:rsidR="009E1D81" w:rsidRPr="006F5B0A" w:rsidRDefault="009E1D81" w:rsidP="009E1D81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9E1D81" w:rsidRPr="00C15BAB" w:rsidRDefault="009E1D81" w:rsidP="009E1D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40 до 80 уд\мин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90 до 100 уд\мин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расный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елый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</w:t>
      </w:r>
      <w:proofErr w:type="spellEnd"/>
      <w:r w:rsidRPr="00C15BAB">
        <w:rPr>
          <w:sz w:val="28"/>
          <w:szCs w:val="28"/>
        </w:rPr>
        <w:t xml:space="preserve"> 4 часа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30 мин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2 часа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.28 х 15 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в.26 х 14 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году.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а.3-5 мин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.5-7 мин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в.15-20 мин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lastRenderedPageBreak/>
        <w:t>а</w:t>
      </w:r>
      <w:proofErr w:type="gramStart"/>
      <w:r w:rsidRPr="00C15BAB">
        <w:rPr>
          <w:sz w:val="28"/>
          <w:szCs w:val="28"/>
        </w:rPr>
        <w:t>.н</w:t>
      </w:r>
      <w:proofErr w:type="gramEnd"/>
      <w:r w:rsidRPr="00C15BAB">
        <w:rPr>
          <w:sz w:val="28"/>
          <w:szCs w:val="28"/>
        </w:rPr>
        <w:t>арушает</w:t>
      </w:r>
      <w:proofErr w:type="spellEnd"/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тимулирует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.у</w:t>
      </w:r>
      <w:proofErr w:type="gramEnd"/>
      <w:r w:rsidRPr="00C15BAB">
        <w:rPr>
          <w:sz w:val="28"/>
          <w:szCs w:val="28"/>
        </w:rPr>
        <w:t>скоряет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атылком, спиной, пятками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атылком; лопатками, ягодицами, пятками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войной</w:t>
      </w:r>
      <w:proofErr w:type="spellEnd"/>
      <w:r w:rsidRPr="00C15BAB">
        <w:rPr>
          <w:sz w:val="28"/>
          <w:szCs w:val="28"/>
        </w:rPr>
        <w:t xml:space="preserve"> длине стадиона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 стадии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.п</w:t>
      </w:r>
      <w:proofErr w:type="gramEnd"/>
      <w:r w:rsidRPr="00C15BAB">
        <w:rPr>
          <w:sz w:val="28"/>
          <w:szCs w:val="28"/>
        </w:rPr>
        <w:t>еред</w:t>
      </w:r>
      <w:proofErr w:type="spellEnd"/>
      <w:r w:rsidRPr="00C15BAB">
        <w:rPr>
          <w:sz w:val="28"/>
          <w:szCs w:val="28"/>
        </w:rPr>
        <w:t xml:space="preserve"> уроком, как правило, ставятся задачи и каждая часть предназначена для решения одной из них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.т</w:t>
      </w:r>
      <w:proofErr w:type="gramEnd"/>
      <w:r w:rsidRPr="00C15BAB">
        <w:rPr>
          <w:sz w:val="28"/>
          <w:szCs w:val="28"/>
        </w:rPr>
        <w:t>ак учителю удобнее распределять различные по характеру упражнения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ыделение частей урока связано с необходимостью управлять динамкой работоспособности занимающихся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 всего проявляется в: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</w:t>
      </w:r>
      <w:proofErr w:type="spellEnd"/>
      <w:r w:rsidRPr="00C15BAB">
        <w:rPr>
          <w:sz w:val="28"/>
          <w:szCs w:val="28"/>
        </w:rPr>
        <w:t xml:space="preserve"> на 100 м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 на 1000м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 xml:space="preserve"> хоккее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 xml:space="preserve">еленый, черный, красный, синий, желтый 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иний, желтый, красный, зеленый, черный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.100-200г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</w:p>
    <w:p w:rsidR="009E1D81" w:rsidRPr="00C15BAB" w:rsidRDefault="009E1D81" w:rsidP="009E1D81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955E06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9E1D81" w:rsidRPr="00C15BAB" w:rsidRDefault="009E1D81" w:rsidP="009E1D81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гра продолжается</w:t>
      </w:r>
    </w:p>
    <w:p w:rsidR="009E1D81" w:rsidRPr="00C15BAB" w:rsidRDefault="009E1D81" w:rsidP="009E1D81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грок удаляется</w:t>
      </w:r>
    </w:p>
    <w:p w:rsidR="009E1D81" w:rsidRPr="00C15BAB" w:rsidRDefault="009E1D81" w:rsidP="009E1D81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9E1D81" w:rsidRPr="00C15BAB" w:rsidRDefault="009E1D81" w:rsidP="009E1D81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9E1D81" w:rsidRPr="00C15BAB" w:rsidRDefault="009E1D81" w:rsidP="009E1D81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9E1D81" w:rsidRPr="00955E06" w:rsidRDefault="009E1D81" w:rsidP="00955E06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</w:t>
      </w:r>
      <w:r w:rsidR="00955E06">
        <w:rPr>
          <w:sz w:val="28"/>
          <w:szCs w:val="28"/>
        </w:rPr>
        <w:t>ьная оценка – 0 баллов.</w:t>
      </w:r>
    </w:p>
    <w:p w:rsidR="009E1D81" w:rsidRDefault="009E1D81" w:rsidP="009E1D81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</w:p>
    <w:p w:rsidR="009E1D81" w:rsidRPr="00955E06" w:rsidRDefault="009E1D81" w:rsidP="00CD6AC1">
      <w:pPr>
        <w:keepLines/>
        <w:widowControl w:val="0"/>
        <w:suppressLineNumbers/>
        <w:suppressAutoHyphens/>
        <w:jc w:val="both"/>
        <w:rPr>
          <w:b/>
          <w:sz w:val="28"/>
          <w:szCs w:val="28"/>
        </w:rPr>
      </w:pPr>
      <w:r w:rsidRPr="003033F2">
        <w:rPr>
          <w:b/>
          <w:bCs/>
          <w:sz w:val="28"/>
          <w:szCs w:val="28"/>
        </w:rPr>
        <w:t>3.</w:t>
      </w:r>
      <w:r w:rsidRPr="00955E06">
        <w:rPr>
          <w:b/>
          <w:bCs/>
          <w:sz w:val="28"/>
          <w:szCs w:val="28"/>
        </w:rPr>
        <w:t>Контрольно-измерительные материалы для промежуточной аттестации по учебной дисциплине «Физическая культура»</w:t>
      </w:r>
    </w:p>
    <w:p w:rsidR="009E1D81" w:rsidRPr="00C40393" w:rsidRDefault="009E1D81" w:rsidP="00CD6AC1">
      <w:pPr>
        <w:jc w:val="both"/>
        <w:rPr>
          <w:b/>
          <w:sz w:val="28"/>
          <w:szCs w:val="28"/>
        </w:rPr>
      </w:pPr>
    </w:p>
    <w:p w:rsidR="009E1D81" w:rsidRPr="00C40393" w:rsidRDefault="009E1D81" w:rsidP="00CD6AC1">
      <w:pPr>
        <w:jc w:val="both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контроля в форме дифференцированного зачета</w:t>
      </w:r>
      <w:r w:rsidR="00E3019D">
        <w:rPr>
          <w:b/>
          <w:sz w:val="28"/>
          <w:szCs w:val="28"/>
        </w:rPr>
        <w:t>.</w:t>
      </w:r>
    </w:p>
    <w:p w:rsidR="009E1D81" w:rsidRDefault="009E1D81" w:rsidP="00CD6AC1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9E1D81" w:rsidRPr="00C15BAB" w:rsidRDefault="009E1D81" w:rsidP="00CD6AC1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</w:t>
      </w:r>
    </w:p>
    <w:p w:rsidR="009E1D81" w:rsidRPr="00C15BAB" w:rsidRDefault="009E1D81" w:rsidP="009E1D81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по освоению навыков, умений,</w:t>
      </w:r>
    </w:p>
    <w:p w:rsidR="009E1D81" w:rsidRPr="00C15BAB" w:rsidRDefault="009E1D81" w:rsidP="009E1D81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развитию двигательных качеств</w:t>
      </w:r>
    </w:p>
    <w:p w:rsidR="009E1D81" w:rsidRPr="00C15BAB" w:rsidRDefault="009E1D81" w:rsidP="009E1D81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9E1D81" w:rsidRPr="00C15BAB" w:rsidTr="00F70E49">
        <w:tc>
          <w:tcPr>
            <w:tcW w:w="2802" w:type="dxa"/>
            <w:vMerge w:val="restart"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9E1D81" w:rsidRPr="00C15BAB" w:rsidTr="00F70E49">
        <w:tc>
          <w:tcPr>
            <w:tcW w:w="2802" w:type="dxa"/>
            <w:vMerge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9E1D81" w:rsidRPr="00C15BAB" w:rsidRDefault="009E1D81" w:rsidP="005F3A4B">
            <w:pPr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9E1D81" w:rsidRPr="00C15BAB" w:rsidTr="00F70E49">
        <w:tc>
          <w:tcPr>
            <w:tcW w:w="2802" w:type="dxa"/>
            <w:vMerge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9E1D81" w:rsidRPr="00C15BAB" w:rsidRDefault="009E1D81" w:rsidP="00F70E4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5F3A4B" w:rsidP="005F3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Прыжок в длину с места </w:t>
            </w:r>
            <w:proofErr w:type="gramStart"/>
            <w:r w:rsidR="009E1D81" w:rsidRPr="00C15BAB">
              <w:rPr>
                <w:sz w:val="28"/>
                <w:szCs w:val="28"/>
              </w:rPr>
              <w:t xml:space="preserve">( </w:t>
            </w:r>
            <w:proofErr w:type="gramEnd"/>
            <w:r w:rsidR="009E1D81"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9E1D81" w:rsidRPr="00C15BAB" w:rsidTr="00F70E49">
        <w:tc>
          <w:tcPr>
            <w:tcW w:w="280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Удары ф/б мяча на </w:t>
            </w:r>
            <w:r w:rsidRPr="00C15BAB">
              <w:rPr>
                <w:sz w:val="28"/>
                <w:szCs w:val="28"/>
              </w:rPr>
              <w:lastRenderedPageBreak/>
              <w:t>точность в ворота с расстояния 16,5м, из 5 попыток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9E1D81" w:rsidRPr="00C15BAB" w:rsidTr="00F70E49">
        <w:tc>
          <w:tcPr>
            <w:tcW w:w="2802" w:type="dxa"/>
            <w:vMerge w:val="restart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Прохождение дистанции на лыжах 5000м., 3000м.</w:t>
            </w: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9E1D81" w:rsidRPr="00C15BAB" w:rsidTr="00F70E49">
        <w:tc>
          <w:tcPr>
            <w:tcW w:w="2802" w:type="dxa"/>
            <w:vMerge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9E1D81" w:rsidRPr="00C15BAB" w:rsidRDefault="009E1D81" w:rsidP="00F70E4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9E1D81" w:rsidRPr="00C15BAB" w:rsidRDefault="009E1D81" w:rsidP="009E1D81">
      <w:pPr>
        <w:jc w:val="center"/>
        <w:rPr>
          <w:sz w:val="28"/>
          <w:szCs w:val="28"/>
        </w:rPr>
      </w:pPr>
    </w:p>
    <w:p w:rsidR="009E1D81" w:rsidRDefault="009E1D81" w:rsidP="009E1D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>Контроль</w:t>
      </w:r>
      <w:r w:rsidR="005F3A4B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и оценка</w:t>
      </w:r>
      <w:r w:rsidRPr="00C15BA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контрольных работ, лабораторно-практических занятий, </w:t>
      </w:r>
      <w:proofErr w:type="spellStart"/>
      <w:r w:rsidRPr="00C15BAB">
        <w:rPr>
          <w:sz w:val="28"/>
          <w:szCs w:val="28"/>
        </w:rPr>
        <w:t>тестирования</w:t>
      </w:r>
      <w:proofErr w:type="gramStart"/>
      <w:r w:rsidRPr="00C15BAB">
        <w:rPr>
          <w:sz w:val="28"/>
          <w:szCs w:val="28"/>
        </w:rPr>
        <w:t>,а</w:t>
      </w:r>
      <w:proofErr w:type="spellEnd"/>
      <w:proofErr w:type="gramEnd"/>
      <w:r w:rsidRPr="00C15BAB">
        <w:rPr>
          <w:sz w:val="28"/>
          <w:szCs w:val="28"/>
        </w:rPr>
        <w:t xml:space="preserve"> также выполнения обучающимися индивидуальных заданий, проектов, исследований.</w:t>
      </w:r>
    </w:p>
    <w:p w:rsidR="009E1D81" w:rsidRDefault="009E1D81" w:rsidP="009E1D81"/>
    <w:p w:rsidR="009E1D81" w:rsidRPr="00C40393" w:rsidRDefault="009E1D81" w:rsidP="009E1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9E1D81" w:rsidRPr="00C40393" w:rsidRDefault="009E1D81" w:rsidP="009E1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9E1D81" w:rsidRPr="00C40393" w:rsidRDefault="009E1D81" w:rsidP="009E1D81">
      <w:pPr>
        <w:jc w:val="both"/>
        <w:rPr>
          <w:sz w:val="28"/>
          <w:szCs w:val="28"/>
        </w:rPr>
      </w:pPr>
    </w:p>
    <w:p w:rsidR="009E1D81" w:rsidRPr="00C40393" w:rsidRDefault="009E1D81" w:rsidP="009E1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9E1D81" w:rsidRPr="00707997" w:rsidRDefault="009E1D81" w:rsidP="009E1D8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9E1D81" w:rsidRPr="003F2D5D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9E1D81" w:rsidRPr="00446DA9" w:rsidRDefault="009E1D81" w:rsidP="009E1D81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9E1D81" w:rsidRDefault="009E1D81" w:rsidP="009E1D8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E1D81" w:rsidRPr="00372C62" w:rsidRDefault="009E1D81" w:rsidP="009E1D81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9E1D81" w:rsidRPr="00FB7F3D" w:rsidRDefault="009E1D81" w:rsidP="009E1D81">
      <w:pPr>
        <w:ind w:firstLine="567"/>
        <w:jc w:val="both"/>
        <w:rPr>
          <w:b/>
          <w:sz w:val="28"/>
          <w:szCs w:val="28"/>
        </w:rPr>
      </w:pP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9E1D81" w:rsidRPr="00016232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9E1D81" w:rsidRPr="003D7015" w:rsidRDefault="009E1D81" w:rsidP="009E1D81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9E1D81" w:rsidRPr="0030354A" w:rsidRDefault="009E1D81" w:rsidP="009E1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1D81" w:rsidRPr="00FC2A7A" w:rsidRDefault="009E1D81" w:rsidP="009E1D81">
      <w:pPr>
        <w:keepNext/>
        <w:keepLines/>
        <w:suppressLineNumbers/>
        <w:suppressAutoHyphens/>
        <w:jc w:val="center"/>
        <w:rPr>
          <w:b/>
          <w:bCs/>
          <w:sz w:val="28"/>
          <w:szCs w:val="28"/>
        </w:rPr>
      </w:pPr>
    </w:p>
    <w:sectPr w:rsidR="009E1D81" w:rsidRPr="00FC2A7A" w:rsidSect="00012CD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49" w:rsidRDefault="00F70E49" w:rsidP="00BB136A">
      <w:r>
        <w:separator/>
      </w:r>
    </w:p>
  </w:endnote>
  <w:endnote w:type="continuationSeparator" w:id="0">
    <w:p w:rsidR="00F70E49" w:rsidRDefault="00F70E49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E49" w:rsidRDefault="00F70E49" w:rsidP="00F70E4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70E49" w:rsidRDefault="00F70E49" w:rsidP="00F70E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E49" w:rsidRDefault="00F70E49" w:rsidP="00F70E4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381F">
      <w:rPr>
        <w:rStyle w:val="ab"/>
        <w:noProof/>
      </w:rPr>
      <w:t>1</w:t>
    </w:r>
    <w:r>
      <w:rPr>
        <w:rStyle w:val="ab"/>
      </w:rPr>
      <w:fldChar w:fldCharType="end"/>
    </w:r>
  </w:p>
  <w:p w:rsidR="00F70E49" w:rsidRDefault="00F70E49" w:rsidP="00F70E4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E49" w:rsidRDefault="00F70E49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70E49" w:rsidRDefault="00F70E49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E49" w:rsidRDefault="00F70E49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381F">
      <w:rPr>
        <w:rStyle w:val="ab"/>
        <w:noProof/>
      </w:rPr>
      <w:t>3</w:t>
    </w:r>
    <w:r>
      <w:rPr>
        <w:rStyle w:val="ab"/>
      </w:rPr>
      <w:fldChar w:fldCharType="end"/>
    </w:r>
  </w:p>
  <w:p w:rsidR="00F70E49" w:rsidRDefault="00F70E49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49" w:rsidRDefault="00F70E49" w:rsidP="00BB136A">
      <w:r>
        <w:separator/>
      </w:r>
    </w:p>
  </w:footnote>
  <w:footnote w:type="continuationSeparator" w:id="0">
    <w:p w:rsidR="00F70E49" w:rsidRDefault="00F70E49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95521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04546C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A61FD7"/>
    <w:multiLevelType w:val="hybridMultilevel"/>
    <w:tmpl w:val="8294EC34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D640C9"/>
    <w:multiLevelType w:val="hybridMultilevel"/>
    <w:tmpl w:val="DE7E36DE"/>
    <w:lvl w:ilvl="0" w:tplc="E586E4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14AD697E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4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1FE30411"/>
    <w:multiLevelType w:val="hybridMultilevel"/>
    <w:tmpl w:val="89A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54525"/>
    <w:multiLevelType w:val="hybridMultilevel"/>
    <w:tmpl w:val="11B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6C0C8A"/>
    <w:multiLevelType w:val="hybridMultilevel"/>
    <w:tmpl w:val="6360D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D07FD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77D44"/>
    <w:multiLevelType w:val="hybridMultilevel"/>
    <w:tmpl w:val="DE8C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E1611"/>
    <w:multiLevelType w:val="hybridMultilevel"/>
    <w:tmpl w:val="7234C382"/>
    <w:lvl w:ilvl="0" w:tplc="0FD2688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1964DD"/>
    <w:multiLevelType w:val="hybridMultilevel"/>
    <w:tmpl w:val="93BC1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821EF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84C6F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15"/>
  </w:num>
  <w:num w:numId="4">
    <w:abstractNumId w:val="16"/>
  </w:num>
  <w:num w:numId="5">
    <w:abstractNumId w:val="19"/>
  </w:num>
  <w:num w:numId="6">
    <w:abstractNumId w:val="0"/>
  </w:num>
  <w:num w:numId="7">
    <w:abstractNumId w:val="3"/>
  </w:num>
  <w:num w:numId="8">
    <w:abstractNumId w:val="2"/>
  </w:num>
  <w:num w:numId="9">
    <w:abstractNumId w:val="21"/>
  </w:num>
  <w:num w:numId="10">
    <w:abstractNumId w:val="1"/>
  </w:num>
  <w:num w:numId="11">
    <w:abstractNumId w:val="9"/>
  </w:num>
  <w:num w:numId="12">
    <w:abstractNumId w:val="29"/>
  </w:num>
  <w:num w:numId="13">
    <w:abstractNumId w:val="6"/>
  </w:num>
  <w:num w:numId="14">
    <w:abstractNumId w:val="10"/>
  </w:num>
  <w:num w:numId="15">
    <w:abstractNumId w:val="11"/>
  </w:num>
  <w:num w:numId="16">
    <w:abstractNumId w:val="31"/>
  </w:num>
  <w:num w:numId="17">
    <w:abstractNumId w:val="18"/>
  </w:num>
  <w:num w:numId="18">
    <w:abstractNumId w:val="5"/>
  </w:num>
  <w:num w:numId="19">
    <w:abstractNumId w:val="4"/>
  </w:num>
  <w:num w:numId="20">
    <w:abstractNumId w:val="23"/>
  </w:num>
  <w:num w:numId="21">
    <w:abstractNumId w:val="8"/>
  </w:num>
  <w:num w:numId="22">
    <w:abstractNumId w:val="12"/>
  </w:num>
  <w:num w:numId="23">
    <w:abstractNumId w:val="28"/>
  </w:num>
  <w:num w:numId="24">
    <w:abstractNumId w:val="22"/>
  </w:num>
  <w:num w:numId="25">
    <w:abstractNumId w:val="24"/>
  </w:num>
  <w:num w:numId="26">
    <w:abstractNumId w:val="17"/>
  </w:num>
  <w:num w:numId="27">
    <w:abstractNumId w:val="7"/>
  </w:num>
  <w:num w:numId="28">
    <w:abstractNumId w:val="20"/>
  </w:num>
  <w:num w:numId="29">
    <w:abstractNumId w:val="26"/>
  </w:num>
  <w:num w:numId="30">
    <w:abstractNumId w:val="13"/>
  </w:num>
  <w:num w:numId="31">
    <w:abstractNumId w:val="1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2DC1"/>
    <w:rsid w:val="00003335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3F72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4870"/>
    <w:rsid w:val="000B5BCD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064"/>
    <w:rsid w:val="000E3736"/>
    <w:rsid w:val="000E4F31"/>
    <w:rsid w:val="000E588E"/>
    <w:rsid w:val="000E7F51"/>
    <w:rsid w:val="000F0E22"/>
    <w:rsid w:val="000F4D55"/>
    <w:rsid w:val="000F6E4C"/>
    <w:rsid w:val="00100C8C"/>
    <w:rsid w:val="001039D5"/>
    <w:rsid w:val="00104E14"/>
    <w:rsid w:val="001067C2"/>
    <w:rsid w:val="00110956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65934"/>
    <w:rsid w:val="0017015D"/>
    <w:rsid w:val="0017082E"/>
    <w:rsid w:val="001768F4"/>
    <w:rsid w:val="00176D5B"/>
    <w:rsid w:val="00180E18"/>
    <w:rsid w:val="00181590"/>
    <w:rsid w:val="00182D0C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7B2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0D4"/>
    <w:rsid w:val="00214380"/>
    <w:rsid w:val="0021733A"/>
    <w:rsid w:val="00217711"/>
    <w:rsid w:val="00220A7E"/>
    <w:rsid w:val="00222580"/>
    <w:rsid w:val="00224790"/>
    <w:rsid w:val="0022767B"/>
    <w:rsid w:val="002353EE"/>
    <w:rsid w:val="00236590"/>
    <w:rsid w:val="00237892"/>
    <w:rsid w:val="00241214"/>
    <w:rsid w:val="00243FB9"/>
    <w:rsid w:val="00247A6D"/>
    <w:rsid w:val="00250AB4"/>
    <w:rsid w:val="00251C99"/>
    <w:rsid w:val="00252F32"/>
    <w:rsid w:val="00254E40"/>
    <w:rsid w:val="00255C9F"/>
    <w:rsid w:val="00255D27"/>
    <w:rsid w:val="00260E1E"/>
    <w:rsid w:val="00261F4B"/>
    <w:rsid w:val="00264D84"/>
    <w:rsid w:val="0026560E"/>
    <w:rsid w:val="00266461"/>
    <w:rsid w:val="0027154D"/>
    <w:rsid w:val="002715D5"/>
    <w:rsid w:val="002716E7"/>
    <w:rsid w:val="00271A94"/>
    <w:rsid w:val="00275779"/>
    <w:rsid w:val="00275859"/>
    <w:rsid w:val="002766DA"/>
    <w:rsid w:val="00276F19"/>
    <w:rsid w:val="00277358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DF9"/>
    <w:rsid w:val="002F326C"/>
    <w:rsid w:val="002F3B3D"/>
    <w:rsid w:val="002F56B6"/>
    <w:rsid w:val="00301FDD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526B"/>
    <w:rsid w:val="00327C1D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50674"/>
    <w:rsid w:val="003515F1"/>
    <w:rsid w:val="00351BD3"/>
    <w:rsid w:val="00353B01"/>
    <w:rsid w:val="00354752"/>
    <w:rsid w:val="00355185"/>
    <w:rsid w:val="0035620A"/>
    <w:rsid w:val="00356379"/>
    <w:rsid w:val="00360130"/>
    <w:rsid w:val="00361F57"/>
    <w:rsid w:val="00366732"/>
    <w:rsid w:val="00367EBB"/>
    <w:rsid w:val="00367EE7"/>
    <w:rsid w:val="003739DD"/>
    <w:rsid w:val="00373F83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723E"/>
    <w:rsid w:val="003A7A27"/>
    <w:rsid w:val="003A7D4E"/>
    <w:rsid w:val="003A7EFD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50B18"/>
    <w:rsid w:val="004527BE"/>
    <w:rsid w:val="00453669"/>
    <w:rsid w:val="00455DA8"/>
    <w:rsid w:val="00456272"/>
    <w:rsid w:val="00461149"/>
    <w:rsid w:val="0046128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5274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6021"/>
    <w:rsid w:val="004B7773"/>
    <w:rsid w:val="004C0135"/>
    <w:rsid w:val="004C366A"/>
    <w:rsid w:val="004C3E80"/>
    <w:rsid w:val="004D005E"/>
    <w:rsid w:val="004D00D0"/>
    <w:rsid w:val="004D1906"/>
    <w:rsid w:val="004D1AF7"/>
    <w:rsid w:val="004D3A3E"/>
    <w:rsid w:val="004D6FA1"/>
    <w:rsid w:val="004E2085"/>
    <w:rsid w:val="004E2144"/>
    <w:rsid w:val="004E26E3"/>
    <w:rsid w:val="004E2863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70AF"/>
    <w:rsid w:val="00557202"/>
    <w:rsid w:val="00557B10"/>
    <w:rsid w:val="00557CD4"/>
    <w:rsid w:val="00561EFA"/>
    <w:rsid w:val="00564C40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B780C"/>
    <w:rsid w:val="005C0108"/>
    <w:rsid w:val="005C1368"/>
    <w:rsid w:val="005C2F89"/>
    <w:rsid w:val="005C3940"/>
    <w:rsid w:val="005C3F21"/>
    <w:rsid w:val="005C6A7C"/>
    <w:rsid w:val="005C7B51"/>
    <w:rsid w:val="005D005D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2E91"/>
    <w:rsid w:val="005F3A4B"/>
    <w:rsid w:val="005F506F"/>
    <w:rsid w:val="005F55A8"/>
    <w:rsid w:val="00603F44"/>
    <w:rsid w:val="00607087"/>
    <w:rsid w:val="00607471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26673"/>
    <w:rsid w:val="00634FED"/>
    <w:rsid w:val="00635064"/>
    <w:rsid w:val="0063522A"/>
    <w:rsid w:val="0063610B"/>
    <w:rsid w:val="00637D6A"/>
    <w:rsid w:val="0064229D"/>
    <w:rsid w:val="00642736"/>
    <w:rsid w:val="0064285F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0A7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960D6"/>
    <w:rsid w:val="006A0185"/>
    <w:rsid w:val="006A052B"/>
    <w:rsid w:val="006A09CB"/>
    <w:rsid w:val="006A3CBE"/>
    <w:rsid w:val="006A4934"/>
    <w:rsid w:val="006A4D32"/>
    <w:rsid w:val="006A54C9"/>
    <w:rsid w:val="006A5C80"/>
    <w:rsid w:val="006B0724"/>
    <w:rsid w:val="006B3404"/>
    <w:rsid w:val="006B7006"/>
    <w:rsid w:val="006B7D57"/>
    <w:rsid w:val="006C157A"/>
    <w:rsid w:val="006C19EE"/>
    <w:rsid w:val="006C3E12"/>
    <w:rsid w:val="006C42D3"/>
    <w:rsid w:val="006C4CCD"/>
    <w:rsid w:val="006C4F73"/>
    <w:rsid w:val="006C5223"/>
    <w:rsid w:val="006C703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F039C"/>
    <w:rsid w:val="006F0A5A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B26"/>
    <w:rsid w:val="00726FDB"/>
    <w:rsid w:val="00727508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2B0D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1709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7EF0"/>
    <w:rsid w:val="0086095E"/>
    <w:rsid w:val="008621CF"/>
    <w:rsid w:val="00871E95"/>
    <w:rsid w:val="00873534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7B93"/>
    <w:rsid w:val="008A3250"/>
    <w:rsid w:val="008A52CF"/>
    <w:rsid w:val="008A5BC3"/>
    <w:rsid w:val="008A77A8"/>
    <w:rsid w:val="008B18C5"/>
    <w:rsid w:val="008B7057"/>
    <w:rsid w:val="008B7CDE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6ED"/>
    <w:rsid w:val="00912921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1930"/>
    <w:rsid w:val="00944F56"/>
    <w:rsid w:val="0094604B"/>
    <w:rsid w:val="00947C8D"/>
    <w:rsid w:val="009508FE"/>
    <w:rsid w:val="00954FEA"/>
    <w:rsid w:val="00955E06"/>
    <w:rsid w:val="00955EA4"/>
    <w:rsid w:val="00957559"/>
    <w:rsid w:val="00961559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1D81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629"/>
    <w:rsid w:val="00A8135A"/>
    <w:rsid w:val="00A86B96"/>
    <w:rsid w:val="00A86D3E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2B50"/>
    <w:rsid w:val="00AE445E"/>
    <w:rsid w:val="00AE729E"/>
    <w:rsid w:val="00AF0A94"/>
    <w:rsid w:val="00AF277D"/>
    <w:rsid w:val="00AF6C54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2736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54D4"/>
    <w:rsid w:val="00B46AB2"/>
    <w:rsid w:val="00B50D6F"/>
    <w:rsid w:val="00B561B3"/>
    <w:rsid w:val="00B562C1"/>
    <w:rsid w:val="00B56572"/>
    <w:rsid w:val="00B623AB"/>
    <w:rsid w:val="00B634CE"/>
    <w:rsid w:val="00B6507B"/>
    <w:rsid w:val="00B65D62"/>
    <w:rsid w:val="00B6705D"/>
    <w:rsid w:val="00B70155"/>
    <w:rsid w:val="00B71EA6"/>
    <w:rsid w:val="00B720AA"/>
    <w:rsid w:val="00B73A2C"/>
    <w:rsid w:val="00B766A6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644D"/>
    <w:rsid w:val="00B9658F"/>
    <w:rsid w:val="00BA1B33"/>
    <w:rsid w:val="00BA5D09"/>
    <w:rsid w:val="00BA5DE8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F1626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06166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0C1B"/>
    <w:rsid w:val="00C51753"/>
    <w:rsid w:val="00C53F4D"/>
    <w:rsid w:val="00C57BCD"/>
    <w:rsid w:val="00C57D9E"/>
    <w:rsid w:val="00C633C2"/>
    <w:rsid w:val="00C6556C"/>
    <w:rsid w:val="00C66E00"/>
    <w:rsid w:val="00C71B4F"/>
    <w:rsid w:val="00C7798A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AC1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21A9"/>
    <w:rsid w:val="00D136F0"/>
    <w:rsid w:val="00D1663C"/>
    <w:rsid w:val="00D1775C"/>
    <w:rsid w:val="00D201B2"/>
    <w:rsid w:val="00D26D8D"/>
    <w:rsid w:val="00D30BF6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1CA0"/>
    <w:rsid w:val="00DC2097"/>
    <w:rsid w:val="00DC21C5"/>
    <w:rsid w:val="00DC400F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7A2F"/>
    <w:rsid w:val="00E17FD2"/>
    <w:rsid w:val="00E23484"/>
    <w:rsid w:val="00E25E34"/>
    <w:rsid w:val="00E27CB7"/>
    <w:rsid w:val="00E3019D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9129C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1BA3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D6936"/>
    <w:rsid w:val="00EE31E2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381F"/>
    <w:rsid w:val="00F44056"/>
    <w:rsid w:val="00F46C1E"/>
    <w:rsid w:val="00F5275D"/>
    <w:rsid w:val="00F53141"/>
    <w:rsid w:val="00F543CC"/>
    <w:rsid w:val="00F5582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0E49"/>
    <w:rsid w:val="00F743F2"/>
    <w:rsid w:val="00F74909"/>
    <w:rsid w:val="00F7564E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27CA"/>
    <w:rsid w:val="00FC2A7A"/>
    <w:rsid w:val="00FC4740"/>
    <w:rsid w:val="00FC58F1"/>
    <w:rsid w:val="00FD4BF9"/>
    <w:rsid w:val="00FD652E"/>
    <w:rsid w:val="00FD6900"/>
    <w:rsid w:val="00FD7004"/>
    <w:rsid w:val="00FE2E47"/>
    <w:rsid w:val="00FE35AC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D81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B136A"/>
  </w:style>
  <w:style w:type="paragraph" w:styleId="2">
    <w:name w:val="List 2"/>
    <w:basedOn w:val="a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0130"/>
  </w:style>
  <w:style w:type="character" w:styleId="af2">
    <w:name w:val="Emphasis"/>
    <w:basedOn w:val="a0"/>
    <w:uiPriority w:val="20"/>
    <w:qFormat/>
    <w:rsid w:val="00360130"/>
    <w:rPr>
      <w:i/>
      <w:iCs/>
    </w:rPr>
  </w:style>
  <w:style w:type="character" w:customStyle="1" w:styleId="FontStyle22">
    <w:name w:val="Font Style22"/>
    <w:basedOn w:val="a0"/>
    <w:uiPriority w:val="99"/>
    <w:rsid w:val="00277358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9E1D81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9E1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9E1D8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9E1D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link w:val="af7"/>
    <w:uiPriority w:val="1"/>
    <w:qFormat/>
    <w:rsid w:val="00461149"/>
    <w:pPr>
      <w:spacing w:after="0" w:line="240" w:lineRule="auto"/>
    </w:pPr>
  </w:style>
  <w:style w:type="character" w:customStyle="1" w:styleId="af7">
    <w:name w:val="Без интервала Знак"/>
    <w:basedOn w:val="a0"/>
    <w:link w:val="af6"/>
    <w:uiPriority w:val="1"/>
    <w:rsid w:val="00461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1B715-4D62-4C2C-873A-8F469F4E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18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59</cp:revision>
  <cp:lastPrinted>2018-12-06T04:20:00Z</cp:lastPrinted>
  <dcterms:created xsi:type="dcterms:W3CDTF">2012-06-13T06:09:00Z</dcterms:created>
  <dcterms:modified xsi:type="dcterms:W3CDTF">2019-11-14T07:13:00Z</dcterms:modified>
</cp:coreProperties>
</file>