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D7" w:rsidRDefault="00B631D7" w:rsidP="00B631D7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Pr="009F21ED">
        <w:rPr>
          <w:b/>
          <w:bCs/>
          <w:sz w:val="28"/>
          <w:szCs w:val="28"/>
        </w:rPr>
        <w:t xml:space="preserve">             </w:t>
      </w:r>
      <w:r w:rsidRPr="00B10311">
        <w:rPr>
          <w:sz w:val="28"/>
          <w:szCs w:val="28"/>
        </w:rPr>
        <w:t xml:space="preserve">Государственное бюджетное </w:t>
      </w:r>
      <w:r>
        <w:rPr>
          <w:sz w:val="28"/>
          <w:szCs w:val="28"/>
        </w:rPr>
        <w:t xml:space="preserve">профессиональное  </w:t>
      </w:r>
      <w:r w:rsidRPr="00B10311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азовательное </w:t>
      </w:r>
    </w:p>
    <w:p w:rsidR="00B631D7" w:rsidRDefault="00B631D7" w:rsidP="00B631D7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  Иркутской области</w:t>
      </w:r>
    </w:p>
    <w:p w:rsidR="00B631D7" w:rsidRPr="00D417E0" w:rsidRDefault="00B631D7" w:rsidP="00B631D7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«Тайшетский промышленно-технологический техникум»</w:t>
      </w: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right"/>
        <w:rPr>
          <w:sz w:val="28"/>
          <w:szCs w:val="28"/>
        </w:rPr>
      </w:pPr>
    </w:p>
    <w:p w:rsidR="00B631D7" w:rsidRPr="009F21ED" w:rsidRDefault="00B631D7" w:rsidP="00B631D7">
      <w:pPr>
        <w:jc w:val="right"/>
        <w:rPr>
          <w:sz w:val="28"/>
          <w:szCs w:val="28"/>
        </w:rPr>
      </w:pPr>
    </w:p>
    <w:p w:rsidR="00B631D7" w:rsidRPr="009F21ED" w:rsidRDefault="00B631D7" w:rsidP="00B631D7">
      <w:pPr>
        <w:rPr>
          <w:color w:val="FF0000"/>
          <w:sz w:val="28"/>
          <w:szCs w:val="28"/>
        </w:rPr>
      </w:pPr>
    </w:p>
    <w:p w:rsidR="00B631D7" w:rsidRPr="00BD6BC8" w:rsidRDefault="00B631D7" w:rsidP="00B631D7">
      <w:pPr>
        <w:jc w:val="center"/>
        <w:rPr>
          <w:i/>
          <w:iCs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0F4EA5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B631D7" w:rsidRDefault="00AE0353" w:rsidP="000F4EA5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B631D7">
        <w:rPr>
          <w:b/>
          <w:bCs/>
          <w:sz w:val="28"/>
          <w:szCs w:val="28"/>
        </w:rPr>
        <w:t xml:space="preserve"> </w:t>
      </w:r>
      <w:r w:rsidR="00B631D7" w:rsidRPr="009F21ED">
        <w:rPr>
          <w:b/>
          <w:sz w:val="28"/>
          <w:szCs w:val="28"/>
        </w:rPr>
        <w:t xml:space="preserve"> учебной дисциплине</w:t>
      </w:r>
    </w:p>
    <w:p w:rsidR="00B631D7" w:rsidRPr="00B43626" w:rsidRDefault="00B631D7" w:rsidP="000F4EA5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>Физическая культура</w:t>
      </w:r>
    </w:p>
    <w:p w:rsidR="00B631D7" w:rsidRPr="005D0B45" w:rsidRDefault="00B631D7" w:rsidP="000F4EA5">
      <w:pPr>
        <w:jc w:val="center"/>
        <w:rPr>
          <w:sz w:val="28"/>
          <w:szCs w:val="28"/>
        </w:rPr>
      </w:pPr>
      <w:r w:rsidRPr="005D0B45">
        <w:rPr>
          <w:sz w:val="28"/>
          <w:szCs w:val="28"/>
        </w:rPr>
        <w:t xml:space="preserve">образовательной программы </w:t>
      </w:r>
      <w:r>
        <w:rPr>
          <w:sz w:val="28"/>
          <w:szCs w:val="28"/>
        </w:rPr>
        <w:t>(ОП)</w:t>
      </w:r>
    </w:p>
    <w:p w:rsidR="00B631D7" w:rsidRPr="001E4F75" w:rsidRDefault="00B631D7" w:rsidP="000F4EA5">
      <w:pPr>
        <w:jc w:val="center"/>
        <w:rPr>
          <w:sz w:val="28"/>
          <w:szCs w:val="28"/>
        </w:rPr>
      </w:pPr>
      <w:r w:rsidRPr="001E4F75">
        <w:rPr>
          <w:sz w:val="28"/>
          <w:szCs w:val="28"/>
        </w:rPr>
        <w:t>для профессии СПО</w:t>
      </w:r>
    </w:p>
    <w:p w:rsidR="00B43626" w:rsidRDefault="00B43626" w:rsidP="000F4EA5">
      <w:pPr>
        <w:jc w:val="center"/>
        <w:rPr>
          <w:b/>
          <w:sz w:val="28"/>
          <w:szCs w:val="28"/>
        </w:rPr>
      </w:pPr>
    </w:p>
    <w:p w:rsidR="00F71DF3" w:rsidRPr="00FC01DC" w:rsidRDefault="00F71DF3" w:rsidP="00F71DF3">
      <w:pPr>
        <w:jc w:val="center"/>
        <w:rPr>
          <w:sz w:val="28"/>
          <w:szCs w:val="28"/>
        </w:rPr>
      </w:pPr>
      <w:r w:rsidRPr="003E6AAC">
        <w:rPr>
          <w:b/>
          <w:sz w:val="28"/>
          <w:szCs w:val="28"/>
        </w:rPr>
        <w:t>23.01.03 – Автомеханик</w:t>
      </w: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AE0353" w:rsidRDefault="00B631D7" w:rsidP="00B631D7">
      <w:pPr>
        <w:jc w:val="center"/>
        <w:rPr>
          <w:b/>
          <w:sz w:val="28"/>
          <w:szCs w:val="28"/>
        </w:rPr>
        <w:sectPr w:rsidR="00B631D7" w:rsidRPr="00AE0353" w:rsidSect="00B631D7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docGrid w:linePitch="360"/>
        </w:sectPr>
      </w:pPr>
      <w:r w:rsidRPr="009F21ED">
        <w:rPr>
          <w:sz w:val="28"/>
          <w:szCs w:val="28"/>
        </w:rPr>
        <w:t>201</w:t>
      </w:r>
      <w:r w:rsidR="00AE0353">
        <w:rPr>
          <w:sz w:val="28"/>
          <w:szCs w:val="28"/>
        </w:rPr>
        <w:t>9</w:t>
      </w:r>
    </w:p>
    <w:p w:rsidR="00347D4E" w:rsidRPr="009F3ABF" w:rsidRDefault="00347D4E" w:rsidP="00347D4E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Cs/>
          <w:sz w:val="28"/>
          <w:szCs w:val="28"/>
        </w:rPr>
      </w:pPr>
      <w:bookmarkStart w:id="0" w:name="_GoBack"/>
      <w:r>
        <w:rPr>
          <w:bCs/>
          <w:sz w:val="28"/>
          <w:szCs w:val="28"/>
        </w:rPr>
        <w:lastRenderedPageBreak/>
        <w:t xml:space="preserve">  </w:t>
      </w:r>
      <w:r w:rsidRPr="00526936">
        <w:rPr>
          <w:bCs/>
          <w:sz w:val="28"/>
          <w:szCs w:val="28"/>
        </w:rPr>
        <w:t xml:space="preserve">Фонд оценочных средств по учебной дисциплине </w:t>
      </w:r>
      <w:r w:rsidRPr="00BA7F66">
        <w:rPr>
          <w:sz w:val="28"/>
          <w:szCs w:val="28"/>
        </w:rPr>
        <w:t>«Фи</w:t>
      </w:r>
      <w:r>
        <w:rPr>
          <w:sz w:val="28"/>
          <w:szCs w:val="28"/>
        </w:rPr>
        <w:t xml:space="preserve">зическая культура»  </w:t>
      </w:r>
      <w:r w:rsidRPr="00526936">
        <w:rPr>
          <w:sz w:val="28"/>
          <w:szCs w:val="28"/>
        </w:rPr>
        <w:t>разраб</w:t>
      </w:r>
      <w:r w:rsidRPr="00526936">
        <w:rPr>
          <w:sz w:val="28"/>
          <w:szCs w:val="28"/>
        </w:rPr>
        <w:t>о</w:t>
      </w:r>
      <w:r w:rsidRPr="00526936">
        <w:rPr>
          <w:sz w:val="28"/>
          <w:szCs w:val="28"/>
        </w:rPr>
        <w:t xml:space="preserve">тан на основе рабочей программы учебной дисциплины </w:t>
      </w:r>
      <w:r w:rsidRPr="00BA7F66">
        <w:rPr>
          <w:sz w:val="28"/>
          <w:szCs w:val="28"/>
        </w:rPr>
        <w:t>«Фи</w:t>
      </w:r>
      <w:r>
        <w:rPr>
          <w:sz w:val="28"/>
          <w:szCs w:val="28"/>
        </w:rPr>
        <w:t xml:space="preserve">зическая культура»  </w:t>
      </w:r>
      <w:r w:rsidRPr="00526936">
        <w:rPr>
          <w:sz w:val="28"/>
          <w:szCs w:val="28"/>
        </w:rPr>
        <w:t>для профессии  среднего  профессионального образования   подготовки квалифиц</w:t>
      </w:r>
      <w:r w:rsidRPr="00526936">
        <w:rPr>
          <w:sz w:val="28"/>
          <w:szCs w:val="28"/>
        </w:rPr>
        <w:t>и</w:t>
      </w:r>
      <w:r w:rsidRPr="00526936">
        <w:rPr>
          <w:sz w:val="28"/>
          <w:szCs w:val="28"/>
        </w:rPr>
        <w:t xml:space="preserve">рованных рабочих, служащих технического профиля  </w:t>
      </w:r>
      <w:r w:rsidRPr="00656644">
        <w:rPr>
          <w:b/>
          <w:sz w:val="28"/>
          <w:szCs w:val="28"/>
        </w:rPr>
        <w:t>23.01.03 – Автомеханик</w:t>
      </w:r>
      <w:r>
        <w:rPr>
          <w:b/>
          <w:sz w:val="28"/>
          <w:szCs w:val="28"/>
        </w:rPr>
        <w:t>.</w:t>
      </w:r>
    </w:p>
    <w:bookmarkEnd w:id="0"/>
    <w:p w:rsidR="00347D4E" w:rsidRDefault="00347D4E" w:rsidP="00F71DF3">
      <w:pPr>
        <w:jc w:val="both"/>
        <w:rPr>
          <w:bCs/>
          <w:sz w:val="28"/>
          <w:szCs w:val="28"/>
        </w:rPr>
      </w:pPr>
    </w:p>
    <w:p w:rsidR="00AE0353" w:rsidRDefault="00AE0353" w:rsidP="00AE0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AE0353" w:rsidRPr="00FC01DC" w:rsidRDefault="00AE0353" w:rsidP="00AE0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2A5895" w:rsidRPr="00AE0353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A7F66">
        <w:rPr>
          <w:sz w:val="28"/>
          <w:szCs w:val="28"/>
        </w:rPr>
        <w:t>Разработчик</w:t>
      </w:r>
      <w:r w:rsidR="00AE0353">
        <w:rPr>
          <w:sz w:val="28"/>
          <w:szCs w:val="28"/>
        </w:rPr>
        <w:t>и</w:t>
      </w:r>
      <w:r w:rsidRPr="00BA7F66">
        <w:rPr>
          <w:sz w:val="28"/>
          <w:szCs w:val="28"/>
        </w:rPr>
        <w:t>:</w:t>
      </w:r>
    </w:p>
    <w:p w:rsidR="00AE0353" w:rsidRDefault="00EB5F4C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Щиголева</w:t>
      </w:r>
      <w:proofErr w:type="spellEnd"/>
      <w:r>
        <w:rPr>
          <w:sz w:val="28"/>
          <w:szCs w:val="28"/>
        </w:rPr>
        <w:t xml:space="preserve"> Е.М., </w:t>
      </w:r>
      <w:r w:rsidR="00AE0353">
        <w:rPr>
          <w:sz w:val="28"/>
          <w:szCs w:val="28"/>
        </w:rPr>
        <w:t>преподаватель ГБПОУ ИО  ТПТТ</w:t>
      </w:r>
    </w:p>
    <w:p w:rsidR="002A5895" w:rsidRPr="00BA7F66" w:rsidRDefault="00EB5F4C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Владимиров А.С.</w:t>
      </w:r>
      <w:r w:rsidR="00AE0353">
        <w:rPr>
          <w:sz w:val="28"/>
          <w:szCs w:val="28"/>
        </w:rPr>
        <w:t>, преподаватель</w:t>
      </w:r>
      <w:r w:rsidR="00864F5E">
        <w:rPr>
          <w:sz w:val="28"/>
          <w:szCs w:val="28"/>
        </w:rPr>
        <w:t xml:space="preserve"> ГБПОУ ИО </w:t>
      </w:r>
      <w:r w:rsidR="00AE0353">
        <w:rPr>
          <w:sz w:val="28"/>
          <w:szCs w:val="28"/>
        </w:rPr>
        <w:t xml:space="preserve"> ТПТТ</w:t>
      </w: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C15BAB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60763D" w:rsidRDefault="0060763D" w:rsidP="00864F5E">
      <w:pPr>
        <w:jc w:val="both"/>
        <w:rPr>
          <w:sz w:val="28"/>
          <w:szCs w:val="28"/>
        </w:rPr>
      </w:pPr>
    </w:p>
    <w:p w:rsidR="0060763D" w:rsidRDefault="0060763D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Pr="00AB7F6B" w:rsidRDefault="00AE0353" w:rsidP="00AE0353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AB7F6B">
        <w:rPr>
          <w:sz w:val="28"/>
          <w:szCs w:val="28"/>
        </w:rPr>
        <w:t>.2019 г.</w:t>
      </w:r>
    </w:p>
    <w:p w:rsidR="00AE0353" w:rsidRPr="00AB7F6B" w:rsidRDefault="00AE0353" w:rsidP="00AE0353">
      <w:pPr>
        <w:jc w:val="both"/>
        <w:rPr>
          <w:sz w:val="28"/>
          <w:szCs w:val="28"/>
          <w:u w:val="single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5CEAA895" wp14:editId="31525464">
            <wp:extent cx="561975" cy="209550"/>
            <wp:effectExtent l="0" t="0" r="0" b="0"/>
            <wp:docPr id="5" name="Рисунок 5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2A5895" w:rsidRPr="00C15BAB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AB1122" w:rsidRPr="00C40393" w:rsidRDefault="00AB1122" w:rsidP="00AB1122">
      <w:pPr>
        <w:pStyle w:val="Default"/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СОДЕРЖАНИЕ</w:t>
      </w:r>
    </w:p>
    <w:p w:rsidR="00AB1122" w:rsidRPr="00C40393" w:rsidRDefault="00AB1122" w:rsidP="00AB1122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4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1.1.Область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</w:p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 xml:space="preserve">1.3. </w:t>
            </w:r>
            <w:r w:rsidRPr="00C40393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10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</w:p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</w:tbl>
    <w:p w:rsidR="00AB1122" w:rsidRPr="00C40393" w:rsidRDefault="00AB1122" w:rsidP="00AB1122">
      <w:pPr>
        <w:pStyle w:val="Default"/>
        <w:rPr>
          <w:b/>
          <w:bCs/>
          <w:sz w:val="28"/>
          <w:szCs w:val="28"/>
        </w:rPr>
      </w:pPr>
    </w:p>
    <w:p w:rsidR="00AB1122" w:rsidRPr="00C40393" w:rsidRDefault="00AB1122" w:rsidP="00AB1122">
      <w:pPr>
        <w:spacing w:line="360" w:lineRule="auto"/>
        <w:rPr>
          <w:b/>
          <w:sz w:val="28"/>
          <w:szCs w:val="28"/>
        </w:rPr>
      </w:pPr>
    </w:p>
    <w:p w:rsidR="00AB1122" w:rsidRPr="00C40393" w:rsidRDefault="00AB1122" w:rsidP="00AB1122">
      <w:pPr>
        <w:spacing w:line="360" w:lineRule="auto"/>
        <w:jc w:val="center"/>
        <w:rPr>
          <w:b/>
          <w:sz w:val="28"/>
          <w:szCs w:val="28"/>
        </w:rPr>
      </w:pPr>
    </w:p>
    <w:p w:rsidR="00AB1122" w:rsidRPr="00C40393" w:rsidRDefault="00AB1122" w:rsidP="00AB1122">
      <w:pPr>
        <w:spacing w:line="360" w:lineRule="auto"/>
        <w:jc w:val="center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Pr="00C15BAB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Pr="00C15BAB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20186F" w:rsidRDefault="0020186F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B5F4C" w:rsidRPr="00EB5F4C" w:rsidRDefault="00EB5F4C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en-US"/>
        </w:rPr>
      </w:pPr>
    </w:p>
    <w:p w:rsidR="00AB1122" w:rsidRPr="00C40393" w:rsidRDefault="00AB1122" w:rsidP="00AB112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C40393">
        <w:rPr>
          <w:b/>
          <w:sz w:val="28"/>
          <w:szCs w:val="28"/>
        </w:rPr>
        <w:t>1. ПАСПОРТ ФОНДА  ОЦЕНОЧНЫХ СРЕДСТВ</w:t>
      </w:r>
    </w:p>
    <w:p w:rsidR="00AB1122" w:rsidRPr="00C40393" w:rsidRDefault="00AB1122" w:rsidP="00AB1122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1.1.  Область применения фонда оценочных средств</w:t>
      </w:r>
    </w:p>
    <w:p w:rsidR="00AB1122" w:rsidRPr="00C40393" w:rsidRDefault="00AB1122" w:rsidP="00AB1122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Фонд оценочных с</w:t>
      </w:r>
      <w:r>
        <w:rPr>
          <w:sz w:val="28"/>
          <w:szCs w:val="28"/>
        </w:rPr>
        <w:t>ре</w:t>
      </w:r>
      <w:proofErr w:type="gramStart"/>
      <w:r>
        <w:rPr>
          <w:sz w:val="28"/>
          <w:szCs w:val="28"/>
        </w:rPr>
        <w:t xml:space="preserve">дств  </w:t>
      </w:r>
      <w:r w:rsidRPr="00C40393">
        <w:rPr>
          <w:sz w:val="28"/>
          <w:szCs w:val="28"/>
        </w:rPr>
        <w:t>пр</w:t>
      </w:r>
      <w:proofErr w:type="gramEnd"/>
      <w:r w:rsidRPr="00C40393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>
        <w:rPr>
          <w:bCs/>
          <w:sz w:val="28"/>
          <w:szCs w:val="28"/>
        </w:rPr>
        <w:t>«</w:t>
      </w:r>
      <w:r w:rsidR="00864F5E">
        <w:rPr>
          <w:sz w:val="28"/>
          <w:szCs w:val="28"/>
        </w:rPr>
        <w:t>Физическая культура</w:t>
      </w:r>
      <w:r>
        <w:rPr>
          <w:bCs/>
          <w:sz w:val="28"/>
          <w:szCs w:val="28"/>
        </w:rPr>
        <w:t>»</w:t>
      </w:r>
    </w:p>
    <w:p w:rsidR="00AB1122" w:rsidRPr="00C40393" w:rsidRDefault="00AB1122" w:rsidP="00AB1122">
      <w:pPr>
        <w:pStyle w:val="a5"/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AB1122" w:rsidRPr="00C40393" w:rsidRDefault="00AB1122" w:rsidP="00AB1122">
      <w:pPr>
        <w:pStyle w:val="a5"/>
        <w:ind w:left="0" w:firstLine="284"/>
        <w:jc w:val="both"/>
        <w:rPr>
          <w:color w:val="000000"/>
          <w:sz w:val="28"/>
          <w:szCs w:val="28"/>
        </w:rPr>
      </w:pPr>
      <w:r w:rsidRPr="00C40393">
        <w:rPr>
          <w:color w:val="000000"/>
          <w:sz w:val="28"/>
          <w:szCs w:val="28"/>
        </w:rPr>
        <w:t xml:space="preserve">Предметом оценки служат умения и знания, предусмотренные ФГОС </w:t>
      </w:r>
      <w:r w:rsidR="00864F5E">
        <w:rPr>
          <w:sz w:val="28"/>
          <w:szCs w:val="28"/>
        </w:rPr>
        <w:t>для профессий</w:t>
      </w:r>
      <w:r w:rsidRPr="00C40393">
        <w:rPr>
          <w:sz w:val="28"/>
          <w:szCs w:val="28"/>
        </w:rPr>
        <w:t xml:space="preserve"> среднего профессионального образования</w:t>
      </w:r>
      <w:r w:rsidRPr="00C40393">
        <w:rPr>
          <w:color w:val="000000"/>
          <w:sz w:val="28"/>
          <w:szCs w:val="28"/>
        </w:rPr>
        <w:t xml:space="preserve"> по дисциплине </w:t>
      </w:r>
      <w:r>
        <w:rPr>
          <w:sz w:val="28"/>
          <w:szCs w:val="28"/>
        </w:rPr>
        <w:t xml:space="preserve">«Физическая культура» </w:t>
      </w:r>
      <w:r w:rsidRPr="00C40393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AB1122" w:rsidRPr="00C40393" w:rsidRDefault="00AB1122" w:rsidP="00AB1122">
      <w:pPr>
        <w:pStyle w:val="a5"/>
        <w:ind w:left="0" w:firstLine="284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AB1122" w:rsidRPr="00C40393" w:rsidRDefault="00AB1122" w:rsidP="00AB1122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AB1122" w:rsidRPr="00C40393" w:rsidRDefault="00AB1122" w:rsidP="00AB1122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AB1122" w:rsidRPr="00C40393" w:rsidRDefault="00AB1122" w:rsidP="00AB1122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Формой промежуточной аттестации по дисциплине является </w:t>
      </w:r>
      <w:r w:rsidRPr="00C40393">
        <w:rPr>
          <w:i/>
          <w:sz w:val="28"/>
          <w:szCs w:val="28"/>
        </w:rPr>
        <w:t xml:space="preserve"> зачет.</w:t>
      </w:r>
      <w:r w:rsidR="0060763D">
        <w:rPr>
          <w:sz w:val="28"/>
          <w:szCs w:val="28"/>
        </w:rPr>
        <w:t xml:space="preserve">  В </w:t>
      </w:r>
      <w:r w:rsidRPr="00C40393">
        <w:rPr>
          <w:sz w:val="28"/>
          <w:szCs w:val="28"/>
        </w:rPr>
        <w:t xml:space="preserve"> зачет входит  тест, вопросы по дисциплине, практические зад</w:t>
      </w:r>
      <w:r w:rsidR="0060763D">
        <w:rPr>
          <w:sz w:val="28"/>
          <w:szCs w:val="28"/>
        </w:rPr>
        <w:t>ания. Итогом</w:t>
      </w:r>
      <w:r w:rsidRPr="00C40393">
        <w:rPr>
          <w:sz w:val="28"/>
          <w:szCs w:val="28"/>
        </w:rPr>
        <w:t xml:space="preserve"> зачета  является однозначное решение  </w:t>
      </w:r>
      <w:r>
        <w:rPr>
          <w:sz w:val="28"/>
          <w:szCs w:val="28"/>
        </w:rPr>
        <w:t>«</w:t>
      </w:r>
      <w:r w:rsidR="0060763D">
        <w:rPr>
          <w:sz w:val="28"/>
          <w:szCs w:val="28"/>
        </w:rPr>
        <w:t>зачтено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proofErr w:type="spellStart"/>
      <w:r w:rsidR="0060763D">
        <w:rPr>
          <w:sz w:val="28"/>
          <w:szCs w:val="28"/>
        </w:rPr>
        <w:t>незачтено</w:t>
      </w:r>
      <w:proofErr w:type="spellEnd"/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. </w:t>
      </w:r>
    </w:p>
    <w:p w:rsidR="00AB1122" w:rsidRPr="00C40393" w:rsidRDefault="00AB1122" w:rsidP="00AB1122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AB1122" w:rsidRPr="00C40393" w:rsidRDefault="00AB1122" w:rsidP="00AB11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1122" w:rsidRPr="00C40393" w:rsidRDefault="00AB1122" w:rsidP="00AB11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7A71BF" w:rsidRPr="002F2FC4" w:rsidRDefault="007A71BF" w:rsidP="007A71BF">
      <w:pPr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определить уровень собственного здоровья по тестам.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составить и провести с группой комплексы упражнений утренней и производственной гимнастики.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Овладеть элементами техники движений релаксационных, беговых, прыжковых, ходьбы на лыжах, в плавании.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составить комплексы физических упражнений для восстановления работоспособности после умственного и физического утомления.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применять на практике приемы массажа и самомассажа.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Овладеть техникой спортивных игр по одному из избранных видов.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Повышать аэробную выносливость с использованием циклических видов спорта (терренкур, кроссовая и лыжная подготовка).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Овладеть системой дыхательных упражнений в процессе выполнения движений, для повышения работоспособности, при выполнении релаксационных упражнений.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Знать состояние своего здоровья, уметь составить и провести индивидуальные занятия двигательной активности.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2F2FC4">
        <w:rPr>
          <w:sz w:val="28"/>
          <w:szCs w:val="28"/>
        </w:rPr>
        <w:t xml:space="preserve"> Уметь определить индивидуальную оптимальную нагрузку при занятиях физическими упражнениями. Знать основные принципы, методы и факторы ее регуляции.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выполнять упражнения: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 xml:space="preserve">- сгибание и выпрямление </w:t>
      </w:r>
      <w:proofErr w:type="gramStart"/>
      <w:r w:rsidRPr="002F2FC4">
        <w:rPr>
          <w:sz w:val="28"/>
          <w:szCs w:val="28"/>
        </w:rPr>
        <w:t>рук</w:t>
      </w:r>
      <w:proofErr w:type="gramEnd"/>
      <w:r w:rsidRPr="002F2FC4">
        <w:rPr>
          <w:sz w:val="28"/>
          <w:szCs w:val="28"/>
        </w:rPr>
        <w:t xml:space="preserve"> в упоре лежа (для девушек — руки на опоре высотой до 50 см);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подтягивание на перекладине (юноши);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 xml:space="preserve">- поднимание туловища (сед) из </w:t>
      </w:r>
      <w:proofErr w:type="gramStart"/>
      <w:r w:rsidRPr="002F2FC4">
        <w:rPr>
          <w:sz w:val="28"/>
          <w:szCs w:val="28"/>
        </w:rPr>
        <w:t>положения</w:t>
      </w:r>
      <w:proofErr w:type="gramEnd"/>
      <w:r w:rsidRPr="002F2FC4">
        <w:rPr>
          <w:sz w:val="28"/>
          <w:szCs w:val="28"/>
        </w:rPr>
        <w:t xml:space="preserve"> лежа на спине, руки за головой, ноги закреплены (девушки);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прыжки в длину с места;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бег 100 м;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бег: юноши — 3 км, девушки — 2 км (без учета времени);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тест Купера — 12-минутное передвижение;</w:t>
      </w:r>
    </w:p>
    <w:p w:rsidR="007A71BF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бег на лыжах: юноши — 3 км, дев</w:t>
      </w:r>
      <w:r>
        <w:rPr>
          <w:sz w:val="28"/>
          <w:szCs w:val="28"/>
        </w:rPr>
        <w:t>ушки — 2 км (без учета времени)</w:t>
      </w:r>
    </w:p>
    <w:p w:rsidR="00AB1122" w:rsidRPr="00C15BAB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B1122" w:rsidRPr="0024056B" w:rsidRDefault="00AB1122" w:rsidP="00AB1122">
      <w:pPr>
        <w:keepNext/>
        <w:keepLines/>
        <w:suppressLineNumbers/>
        <w:suppressAutoHyphens/>
        <w:jc w:val="right"/>
        <w:rPr>
          <w:bCs/>
          <w:sz w:val="28"/>
          <w:szCs w:val="28"/>
        </w:rPr>
      </w:pPr>
      <w:r w:rsidRPr="0024056B">
        <w:rPr>
          <w:bCs/>
          <w:sz w:val="28"/>
          <w:szCs w:val="28"/>
        </w:rPr>
        <w:t>Таблица 1</w:t>
      </w:r>
    </w:p>
    <w:p w:rsidR="00AB1122" w:rsidRPr="00C15BAB" w:rsidRDefault="00AB1122" w:rsidP="00AB1122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00"/>
        <w:gridCol w:w="1183"/>
      </w:tblGrid>
      <w:tr w:rsidR="00AB1122" w:rsidRPr="00C15BAB" w:rsidTr="00775C78">
        <w:trPr>
          <w:trHeight w:val="1196"/>
        </w:trPr>
        <w:tc>
          <w:tcPr>
            <w:tcW w:w="4928" w:type="dxa"/>
            <w:vAlign w:val="center"/>
          </w:tcPr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Наименование объектов контроля и оценки</w:t>
            </w:r>
          </w:p>
        </w:tc>
        <w:tc>
          <w:tcPr>
            <w:tcW w:w="3800" w:type="dxa"/>
            <w:vAlign w:val="center"/>
          </w:tcPr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Оценка</w:t>
            </w:r>
          </w:p>
        </w:tc>
      </w:tr>
      <w:tr w:rsidR="00AB1122" w:rsidRPr="00C15BAB" w:rsidTr="00775C78">
        <w:trPr>
          <w:trHeight w:val="88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 физической культуры, композиции ритмической гимнастики, комплексы упражнений гимнастики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атлетической гимнастики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комплексов упражнений.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2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proofErr w:type="gramStart"/>
            <w:r w:rsidRPr="00C15BAB">
              <w:rPr>
                <w:bCs/>
                <w:sz w:val="28"/>
                <w:szCs w:val="28"/>
              </w:rPr>
              <w:t>правильного</w:t>
            </w:r>
            <w:proofErr w:type="gramEnd"/>
            <w:r w:rsidRPr="00C15BAB">
              <w:rPr>
                <w:bCs/>
                <w:sz w:val="28"/>
                <w:szCs w:val="28"/>
              </w:rPr>
              <w:t xml:space="preserve"> выполнение упражнение 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проведения самоконтроля при занятиях физическими упражнениями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реодолевать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3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искусственных препятствий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3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естественных  препятствий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lastRenderedPageBreak/>
              <w:t>самостраховки</w:t>
            </w:r>
            <w:proofErr w:type="spellEnd"/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lastRenderedPageBreak/>
              <w:t xml:space="preserve">демонстрация  правильного выполнения приемов  </w:t>
            </w:r>
            <w:r w:rsidRPr="00C15BAB">
              <w:rPr>
                <w:bCs/>
                <w:sz w:val="28"/>
                <w:szCs w:val="28"/>
              </w:rPr>
              <w:lastRenderedPageBreak/>
              <w:t>защиты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самообороны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страховки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выполнения приемов  </w:t>
            </w:r>
            <w:proofErr w:type="spellStart"/>
            <w:r w:rsidRPr="00C15BAB">
              <w:rPr>
                <w:bCs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r w:rsidRPr="00C15BAB">
              <w:rPr>
                <w:color w:val="000000"/>
                <w:sz w:val="28"/>
                <w:szCs w:val="28"/>
              </w:rPr>
              <w:t>творческого сотрудничества в коллективных формах занятий физической культурой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416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контрольные нормативы, предусмотренные государственным стандартом по легкой атлетике, гимнастике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легкой атлетике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гимнастике</w:t>
            </w:r>
          </w:p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укрепление здоровья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профзаболеваний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вредных привычек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увеличение продолжительности жизни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pStyle w:val="ad"/>
              <w:tabs>
                <w:tab w:val="left" w:pos="360"/>
                <w:tab w:val="left" w:pos="540"/>
              </w:tabs>
              <w:spacing w:after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6"/>
              </w:numPr>
              <w:ind w:left="235" w:hanging="235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знаний способов контроля и оценки</w:t>
            </w:r>
            <w:r w:rsidRPr="00C15BAB">
              <w:rPr>
                <w:sz w:val="28"/>
                <w:szCs w:val="28"/>
              </w:rPr>
              <w:t xml:space="preserve"> индивидуального физического развития и физической подготовленности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pStyle w:val="ad"/>
              <w:tabs>
                <w:tab w:val="left" w:pos="360"/>
                <w:tab w:val="left" w:pos="540"/>
              </w:tabs>
              <w:spacing w:after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6"/>
              </w:numPr>
              <w:ind w:left="317" w:hanging="3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знаний правил и способов </w:t>
            </w:r>
            <w:r w:rsidRPr="00C15BAB">
              <w:rPr>
                <w:sz w:val="28"/>
                <w:szCs w:val="28"/>
              </w:rPr>
              <w:t xml:space="preserve">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AB1122" w:rsidRDefault="00AB1122" w:rsidP="008B1787">
      <w:pPr>
        <w:pStyle w:val="af6"/>
        <w:ind w:left="0"/>
        <w:rPr>
          <w:sz w:val="28"/>
          <w:szCs w:val="28"/>
        </w:rPr>
      </w:pPr>
    </w:p>
    <w:p w:rsidR="00AB1122" w:rsidRPr="0024056B" w:rsidRDefault="00AB1122" w:rsidP="0060763D">
      <w:pPr>
        <w:pStyle w:val="af6"/>
        <w:ind w:firstLine="709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Оценка индивидуальных образовательных достижений по результатам </w:t>
      </w:r>
      <w:r w:rsidRPr="0024056B">
        <w:rPr>
          <w:spacing w:val="-3"/>
          <w:sz w:val="28"/>
          <w:szCs w:val="28"/>
        </w:rPr>
        <w:t>т</w:t>
      </w:r>
      <w:r w:rsidRPr="0024056B">
        <w:rPr>
          <w:sz w:val="28"/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AB1122" w:rsidRPr="00C40393" w:rsidRDefault="00AB1122" w:rsidP="00AB1122">
      <w:pPr>
        <w:ind w:firstLine="709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AB1122" w:rsidRPr="00C40393" w:rsidTr="00775C78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-</w:t>
            </w:r>
            <w:r w:rsidRPr="00C40393">
              <w:rPr>
                <w:sz w:val="28"/>
                <w:szCs w:val="28"/>
              </w:rPr>
              <w:t xml:space="preserve"> 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отлично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75-89%</w:t>
            </w:r>
          </w:p>
        </w:tc>
        <w:tc>
          <w:tcPr>
            <w:tcW w:w="2318" w:type="dxa"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хорошо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70-74%</w:t>
            </w:r>
          </w:p>
        </w:tc>
        <w:tc>
          <w:tcPr>
            <w:tcW w:w="2318" w:type="dxa"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удовлетворительно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менее </w:t>
            </w:r>
            <w:r>
              <w:rPr>
                <w:sz w:val="28"/>
                <w:szCs w:val="28"/>
              </w:rPr>
              <w:t>69%</w:t>
            </w:r>
          </w:p>
        </w:tc>
        <w:tc>
          <w:tcPr>
            <w:tcW w:w="2318" w:type="dxa"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AB1122" w:rsidRPr="00C40393" w:rsidRDefault="00AB1122" w:rsidP="00AB1122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AB1122" w:rsidRPr="00C40393" w:rsidRDefault="00AB1122" w:rsidP="008B1787">
      <w:pPr>
        <w:rPr>
          <w:b/>
          <w:sz w:val="28"/>
          <w:szCs w:val="28"/>
        </w:rPr>
      </w:pPr>
    </w:p>
    <w:tbl>
      <w:tblPr>
        <w:tblStyle w:val="af4"/>
        <w:tblW w:w="106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898"/>
      </w:tblGrid>
      <w:tr w:rsidR="00AB1122" w:rsidRPr="00C40393" w:rsidTr="00775C78">
        <w:trPr>
          <w:trHeight w:val="676"/>
        </w:trPr>
        <w:tc>
          <w:tcPr>
            <w:tcW w:w="787" w:type="dxa"/>
          </w:tcPr>
          <w:p w:rsidR="00AB1122" w:rsidRPr="00C40393" w:rsidRDefault="00AB1122" w:rsidP="00775C7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898" w:type="dxa"/>
          </w:tcPr>
          <w:p w:rsidR="00AB1122" w:rsidRPr="00C40393" w:rsidRDefault="00AB1122" w:rsidP="00775C7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 xml:space="preserve">Задания для проведения текущего контроля по учебной дисциплине </w:t>
            </w:r>
            <w:r w:rsidR="002511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«Физическая культура</w:t>
            </w:r>
            <w:r w:rsidRPr="008B1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AB1122" w:rsidRDefault="00AB1122" w:rsidP="00AB1122">
      <w:pPr>
        <w:rPr>
          <w:sz w:val="28"/>
          <w:szCs w:val="28"/>
        </w:rPr>
      </w:pPr>
    </w:p>
    <w:p w:rsidR="00AB1122" w:rsidRPr="00C15BAB" w:rsidRDefault="00AB1122" w:rsidP="00AB1122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Текст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sz w:val="28"/>
          <w:szCs w:val="28"/>
        </w:rPr>
        <w:t xml:space="preserve">1. Способность выполнять </w:t>
      </w:r>
      <w:r w:rsidRPr="00C15BAB">
        <w:rPr>
          <w:color w:val="000000"/>
          <w:sz w:val="28"/>
          <w:szCs w:val="28"/>
        </w:rPr>
        <w:t>координационно-сложные двигательные действия называется: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ловкостью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гибкостью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 силовой выносливостью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2. Плоскостопие приводит </w:t>
      </w:r>
      <w:proofErr w:type="gramStart"/>
      <w:r w:rsidRPr="00C15BAB">
        <w:rPr>
          <w:color w:val="000000"/>
          <w:sz w:val="28"/>
          <w:szCs w:val="28"/>
        </w:rPr>
        <w:t>к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а. микротравмам позвоночника 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lastRenderedPageBreak/>
        <w:t>б</w:t>
      </w:r>
      <w:proofErr w:type="gramEnd"/>
      <w:r w:rsidRPr="00C15BAB">
        <w:rPr>
          <w:color w:val="000000"/>
          <w:sz w:val="28"/>
          <w:szCs w:val="28"/>
        </w:rPr>
        <w:t>. перегрузкам организма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потере подвижности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3. Во время игры в баскетбол игра начинается при наличии на площадке: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трех игроков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четырех игроков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игроков</w:t>
      </w: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4. При переломе плеча шиной фиксируют: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855689" w:rsidRPr="00855689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локтевой, лучезапястный суставы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855689" w:rsidRPr="00855689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плечевой, локтевой суставы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855689" w:rsidRPr="00FF3DBF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лучезапястный, локтевой суставы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5. К спортивным играм относится: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гандбол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855689" w:rsidRPr="00855689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лапта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855689" w:rsidRPr="00855689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салочки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6. Динамическая сила необходима </w:t>
      </w:r>
      <w:proofErr w:type="gramStart"/>
      <w:r w:rsidRPr="00C15BAB">
        <w:rPr>
          <w:color w:val="000000"/>
          <w:sz w:val="28"/>
          <w:szCs w:val="28"/>
        </w:rPr>
        <w:t>при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EB5F4C" w:rsidRPr="00EB5F4C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color w:val="000000"/>
          <w:sz w:val="28"/>
          <w:szCs w:val="28"/>
        </w:rPr>
        <w:t>толкании</w:t>
      </w:r>
      <w:proofErr w:type="gramEnd"/>
      <w:r w:rsidRPr="00C15BAB">
        <w:rPr>
          <w:color w:val="000000"/>
          <w:sz w:val="28"/>
          <w:szCs w:val="28"/>
        </w:rPr>
        <w:t xml:space="preserve"> ядра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EB5F4C" w:rsidRPr="00EB5F4C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гимнастике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EB5F4C" w:rsidRPr="00AE0353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беге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Расстояние от центра кольца до линии 3-х очкового броска в баскетболе составляет: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smartTag w:uri="urn:schemas-microsoft-com:office:smarttags" w:element="metricconverter">
        <w:smartTagPr>
          <w:attr w:name="ProductID" w:val="5 м"/>
        </w:smartTagPr>
        <w:r w:rsidRPr="00C15BAB">
          <w:rPr>
            <w:sz w:val="28"/>
            <w:szCs w:val="28"/>
          </w:rPr>
          <w:t>5 м</w:t>
        </w:r>
      </w:smartTag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7м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smartTag w:uri="urn:schemas-microsoft-com:office:smarttags" w:element="metricconverter">
        <w:smartTagPr>
          <w:attr w:name="ProductID" w:val="6,25 м"/>
        </w:smartTagPr>
        <w:r w:rsidRPr="00C15BAB">
          <w:rPr>
            <w:sz w:val="28"/>
            <w:szCs w:val="28"/>
          </w:rPr>
          <w:t>6,25 м</w:t>
        </w:r>
      </w:smartTag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Наиболее опасным для жизни является…… перелом.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EB5F4C" w:rsidRPr="00EB5F4C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открытый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б.</w:t>
      </w:r>
      <w:r w:rsidR="00EB5F4C" w:rsidRPr="00EB5F4C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закрытый</w:t>
      </w:r>
      <w:proofErr w:type="gramEnd"/>
      <w:r w:rsidRPr="00C15BAB">
        <w:rPr>
          <w:sz w:val="28"/>
          <w:szCs w:val="28"/>
        </w:rPr>
        <w:t xml:space="preserve"> с вывихом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EB5F4C" w:rsidRPr="00AE0353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закрытый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Продолжительность туристического похода для детей 16-17 лет не должна превышать: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пятнадцати дней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десяти дней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дней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10. Основным строительным материалом для клеток организма являются: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углеводы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жиры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белки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Страной-родоначальницей Олимпийских игр является: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Древний Египет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Древний Рим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Древняя Греция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Наибольший эффект развития координационных способностей</w:t>
      </w:r>
      <w:r w:rsidR="00EB5F4C" w:rsidRP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обеспечивает: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стрельба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баскетбол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бег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Мужчины не принимают участие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керлинге</w:t>
      </w:r>
      <w:proofErr w:type="gramEnd"/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художественной гимнастике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спортивной гимнастике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Самым опасным кровотечением является: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артериальное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венозное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капиллярное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Вид спорта, который не является олимпийским – это: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хоккей с мячом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сноуборд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керлинг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Нарушение осанки приводит к расстройству: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EB5F4C" w:rsidRPr="00AE0353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сердца, </w:t>
      </w:r>
      <w:r w:rsidR="00EB5F4C" w:rsidRPr="00AE0353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легких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памяти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зрение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Спортивная игра, которая относится к подвижным играм: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плавание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бег в мешках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баскетбол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Мяч заброшен в кольцо из-за площадки при вбрасывании. В игре в баскетбол он: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засчитывается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не засчитывается</w:t>
      </w:r>
    </w:p>
    <w:p w:rsidR="00AB1122" w:rsidRPr="00C15BAB" w:rsidRDefault="00AB1122" w:rsidP="00AB1122">
      <w:pPr>
        <w:spacing w:line="276" w:lineRule="auto"/>
        <w:ind w:firstLine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засчитывается, если его коснулся игрок на площадке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Видом спорта, в котором обеспечивается наибольший эффект развития гибкости, является: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гимнастика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керлинг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бокс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Энергия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ваттах</w:t>
      </w:r>
      <w:proofErr w:type="gram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калориях</w:t>
      </w:r>
      <w:proofErr w:type="gramEnd"/>
    </w:p>
    <w:p w:rsidR="00AB1122" w:rsidRPr="008B1787" w:rsidRDefault="00AB1122" w:rsidP="008B1787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AB1122" w:rsidRPr="00C15BAB" w:rsidRDefault="00AB1122" w:rsidP="008B178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быстротой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гибкостью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силовой выносливостью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2.  Нарушение осанки приводит к расстройству: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сердца, легких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памяти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зрения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3.  Если во время игры в волейбол мяч попадает в линию, то: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мяч засчитан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мяч не засчитан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 xml:space="preserve">в. </w:t>
      </w:r>
      <w:proofErr w:type="spellStart"/>
      <w:r w:rsidRPr="00C15BAB">
        <w:rPr>
          <w:sz w:val="28"/>
          <w:szCs w:val="28"/>
        </w:rPr>
        <w:t>переподача</w:t>
      </w:r>
      <w:proofErr w:type="spellEnd"/>
      <w:r w:rsidRPr="00C15BAB">
        <w:rPr>
          <w:sz w:val="28"/>
          <w:szCs w:val="28"/>
        </w:rPr>
        <w:t xml:space="preserve"> мяча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4.  При переломе голени шину фиксируют</w:t>
      </w:r>
      <w:r w:rsidR="00EB5F4C" w:rsidRPr="00EB5F4C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голеностопе, коленном </w:t>
      </w:r>
      <w:proofErr w:type="gramStart"/>
      <w:r w:rsidRPr="00C15BAB">
        <w:rPr>
          <w:sz w:val="28"/>
          <w:szCs w:val="28"/>
        </w:rPr>
        <w:t>суставе</w:t>
      </w:r>
      <w:proofErr w:type="gram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едре, стопе, голени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голени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 5.  К подвижным играм относятся: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плавание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бег в мешках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баскетбол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6.  Скоростная выносливость необходима </w:t>
      </w:r>
      <w:proofErr w:type="gramStart"/>
      <w:r w:rsidRPr="00C15BAB">
        <w:rPr>
          <w:sz w:val="28"/>
          <w:szCs w:val="28"/>
        </w:rPr>
        <w:t>занятиях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EB5F4C" w:rsidRPr="00AE0353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боксом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тайерским бегом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баскетболом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Оказывая первую доврачебную помощь при тепловом ударе необходимо: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окунуть пострадавшего в холодную воду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расстегнуть пострадавшему одежду и наложить холодное полотенце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поместить пострадавшего в холод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Последние летние Олимпийские игры современности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состоялись</w:t>
      </w:r>
      <w:r w:rsidR="00EB5F4C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EB5F4C" w:rsidRPr="00AE0353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Лейк-Плесиде</w:t>
      </w:r>
      <w:proofErr w:type="spell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Солт-Лейк-Сити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Пекине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однодневном походе дети 16-17 лет должны пройти не более: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30 км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20км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12 км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10. Энергия, необходимая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ваттах</w:t>
      </w:r>
      <w:proofErr w:type="gram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калориях</w:t>
      </w:r>
      <w:proofErr w:type="gramEnd"/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Отсчет Олимпийских игр Древней Греции</w:t>
      </w:r>
      <w:r w:rsidR="00855689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ведется</w:t>
      </w:r>
      <w:r w:rsidR="00855689" w:rsidRPr="00454B8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776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б. 876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976 г. до н.э.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Вид спорта, который обеспечивает наибольший эффект развития гибкости – это: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бокс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13. Для опорного прыжка</w:t>
      </w:r>
      <w:r w:rsidR="00EB5F4C" w:rsidRP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гимнастике применяется: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батут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Под физической культурой понимается: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 w:rsidRP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 здорового образа жизни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15. Кровь возвращается к сердцу </w:t>
      </w:r>
      <w:proofErr w:type="gramStart"/>
      <w:r w:rsidRPr="00C15BAB">
        <w:rPr>
          <w:sz w:val="28"/>
          <w:szCs w:val="28"/>
        </w:rPr>
        <w:t>по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артериям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капиллярам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венам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16. Идея и инициатива возрождению Олимпийских 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игр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принадлежит: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а. Хуан Антонио </w:t>
      </w:r>
      <w:proofErr w:type="spellStart"/>
      <w:r w:rsidRPr="00C15BAB">
        <w:rPr>
          <w:sz w:val="28"/>
          <w:szCs w:val="28"/>
        </w:rPr>
        <w:t>Самаранчу</w:t>
      </w:r>
      <w:proofErr w:type="spell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 xml:space="preserve">. </w:t>
      </w:r>
      <w:proofErr w:type="spellStart"/>
      <w:r w:rsidRPr="00C15BAB">
        <w:rPr>
          <w:sz w:val="28"/>
          <w:szCs w:val="28"/>
        </w:rPr>
        <w:t>ПьеруДе</w:t>
      </w:r>
      <w:proofErr w:type="spellEnd"/>
      <w:r w:rsidRPr="00C15BAB">
        <w:rPr>
          <w:sz w:val="28"/>
          <w:szCs w:val="28"/>
        </w:rPr>
        <w:t xml:space="preserve"> Кубертену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евсу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ЧСС у человека в состоянии покоя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от 40 до 80 уд\мин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от 90 до 100 уд\мин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 30 до 70 уд\мин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Длина круговой беговой дорожки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400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600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мужской легкоатлетической гранаты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600 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700 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Высота сетки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мужском волейболе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243 см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220 см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см</w:t>
      </w:r>
    </w:p>
    <w:p w:rsidR="00AB1122" w:rsidRPr="00C15BAB" w:rsidRDefault="00AB1122" w:rsidP="00AB1122">
      <w:pPr>
        <w:spacing w:line="360" w:lineRule="auto"/>
        <w:rPr>
          <w:sz w:val="28"/>
          <w:szCs w:val="28"/>
        </w:rPr>
      </w:pPr>
    </w:p>
    <w:p w:rsidR="00AB1122" w:rsidRPr="006F5B0A" w:rsidRDefault="00AB1122" w:rsidP="00AB1122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Под физической культурой понимается: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FF3DB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ведение здорового образа жизни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2. ЧСС у человека в состоянии покоя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от 40 до 80 уд\мин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от 90 до 100 уд\мин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от 30 до 70 уд\мин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3. Олимпийский флаг имеет……. Цвет.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синий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белый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4. Следует прекратить прием пищи </w:t>
      </w:r>
      <w:proofErr w:type="gramStart"/>
      <w:r w:rsidRPr="00C15BAB">
        <w:rPr>
          <w:sz w:val="28"/>
          <w:szCs w:val="28"/>
        </w:rPr>
        <w:t>за</w:t>
      </w:r>
      <w:proofErr w:type="gramEnd"/>
      <w:r w:rsidRPr="00C15BAB">
        <w:rPr>
          <w:sz w:val="28"/>
          <w:szCs w:val="28"/>
        </w:rPr>
        <w:t xml:space="preserve"> …….. до тренировки.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4 часа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30 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454B8B" w:rsidRPr="00FF3DB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2 часа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5. Размер баскетбольной площадки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FF3DB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20 х 12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FF3DB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28 х 15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454B8B" w:rsidRPr="00FF3DB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26 х 14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6. Длина круговой беговой дорожки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а.400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.600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Вес мужской легкоатлетической гранаты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а.600 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.700 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Высота сетки в мужском волейболе составляет: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а.243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.220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нашей стране</w:t>
      </w:r>
      <w:r w:rsidR="008B178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Олимпийские игры проходили в ….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году.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а.1960 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.1980 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в.1970 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Советская Олимпийская команда в 1952 году завоевала …….. золотых медалей.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а.22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.5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В баскетболе играют ….. периодов и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минут.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а.2х15 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.4х10 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в.3х30 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Алкоголь накапливается и задерживается в организме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3-5 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5-7 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15-20 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Прием </w:t>
      </w:r>
      <w:proofErr w:type="spellStart"/>
      <w:r w:rsidRPr="00C15BAB">
        <w:rPr>
          <w:sz w:val="28"/>
          <w:szCs w:val="28"/>
        </w:rPr>
        <w:t>анаболитических</w:t>
      </w:r>
      <w:proofErr w:type="spellEnd"/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препаратов …… естественное развитие организма.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нарушает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стимулирует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ускоряет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Правильной можно считать осанку, если стоя у стены, человек касается ее: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</w:t>
      </w:r>
      <w:proofErr w:type="spellEnd"/>
      <w:r w:rsidRPr="00C15BAB">
        <w:rPr>
          <w:sz w:val="28"/>
          <w:szCs w:val="28"/>
        </w:rPr>
        <w:t>, ягодицами, пятками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атылком, спиной, пятками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атылком; лопатками, ягодицами, пятками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двойной длине стадиона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.200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дной стадии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В уроках физкультуры выделяют подготовительную, основную, заключительную части, потому что: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перед уроком, как правило, ставятся </w:t>
      </w:r>
      <w:proofErr w:type="gramStart"/>
      <w:r w:rsidRPr="00C15BAB">
        <w:rPr>
          <w:sz w:val="28"/>
          <w:szCs w:val="28"/>
        </w:rPr>
        <w:t>задачи</w:t>
      </w:r>
      <w:proofErr w:type="gramEnd"/>
      <w:r w:rsidRPr="00C15BAB">
        <w:rPr>
          <w:sz w:val="28"/>
          <w:szCs w:val="28"/>
        </w:rPr>
        <w:t xml:space="preserve"> и каждая часть предназначена для решения одной из них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так учителю удобнее распределять различные по характеру упражнения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454B8B" w:rsidRPr="00454B8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выделение частей урока связано с необходимостью управлять динамкой работоспособности занимающихся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Физическое качеств</w:t>
      </w:r>
      <w:proofErr w:type="gramStart"/>
      <w:r w:rsidRPr="00C15BAB">
        <w:rPr>
          <w:sz w:val="28"/>
          <w:szCs w:val="28"/>
        </w:rPr>
        <w:t>о«</w:t>
      </w:r>
      <w:proofErr w:type="gramEnd"/>
      <w:r w:rsidRPr="00C15BAB">
        <w:rPr>
          <w:sz w:val="28"/>
          <w:szCs w:val="28"/>
        </w:rPr>
        <w:t>быстрота»лучше всего проявляется в: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454B8B" w:rsidRPr="00454B8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беге</w:t>
      </w:r>
      <w:proofErr w:type="gramEnd"/>
      <w:r w:rsidRPr="00C15BAB">
        <w:rPr>
          <w:sz w:val="28"/>
          <w:szCs w:val="28"/>
        </w:rPr>
        <w:t xml:space="preserve"> на 100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454B8B" w:rsidRPr="00454B8B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беге</w:t>
      </w:r>
      <w:proofErr w:type="gramEnd"/>
      <w:r w:rsidRPr="00C15BAB">
        <w:rPr>
          <w:sz w:val="28"/>
          <w:szCs w:val="28"/>
        </w:rPr>
        <w:t xml:space="preserve"> на 1000м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в.</w:t>
      </w:r>
      <w:r w:rsidR="00454B8B" w:rsidRPr="00FF3DB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хоккее</w:t>
      </w:r>
      <w:proofErr w:type="gramEnd"/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Олимпийские кольца на флаге</w:t>
      </w:r>
      <w:r w:rsidR="008B178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располагаются в следующем порядке: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8B178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красный, синий, желтый, зеленый, черный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 xml:space="preserve">еленый, черный, красный, синий, желтый 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иний, желтый, красный, зеленый, черный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баскетбольного мяча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а.500-600г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.100-200г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в.900-950г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Если во время игры в волейбол игрок отбивает мяч ногой, то: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60763D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звучит свисток, игра останавливается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гра продолжается</w:t>
      </w:r>
    </w:p>
    <w:p w:rsidR="00AB1122" w:rsidRPr="008B1787" w:rsidRDefault="00AB1122" w:rsidP="008B1787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грок удаляется</w:t>
      </w:r>
    </w:p>
    <w:p w:rsidR="00AB1122" w:rsidRPr="00C15BAB" w:rsidRDefault="00AB1122" w:rsidP="00AB1122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правильный ответ на вопросы выставляется положительная оценка – 1 балл.</w:t>
      </w:r>
    </w:p>
    <w:p w:rsidR="00AB1122" w:rsidRPr="008B1787" w:rsidRDefault="00AB1122" w:rsidP="008B1787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AB1122" w:rsidRDefault="00AB1122" w:rsidP="00AB1122">
      <w:pPr>
        <w:keepLines/>
        <w:widowControl w:val="0"/>
        <w:suppressLineNumbers/>
        <w:suppressAutoHyphens/>
        <w:jc w:val="both"/>
        <w:rPr>
          <w:b/>
          <w:bCs/>
          <w:sz w:val="28"/>
          <w:szCs w:val="28"/>
        </w:rPr>
      </w:pPr>
    </w:p>
    <w:p w:rsidR="00AB1122" w:rsidRPr="006F5B0A" w:rsidRDefault="00AB1122" w:rsidP="00AB1122">
      <w:pPr>
        <w:keepLines/>
        <w:widowControl w:val="0"/>
        <w:suppressLineNumbers/>
        <w:suppressAutoHyphens/>
        <w:jc w:val="both"/>
        <w:rPr>
          <w:b/>
          <w:sz w:val="28"/>
          <w:szCs w:val="28"/>
        </w:rPr>
      </w:pPr>
      <w:r w:rsidRPr="003033F2">
        <w:rPr>
          <w:b/>
          <w:bCs/>
          <w:sz w:val="28"/>
          <w:szCs w:val="28"/>
        </w:rPr>
        <w:t xml:space="preserve">3.Контрольно-измерительные материалы для промежуточной аттестации по учебной дисциплине </w:t>
      </w:r>
      <w:r>
        <w:rPr>
          <w:b/>
          <w:bCs/>
          <w:sz w:val="28"/>
          <w:szCs w:val="28"/>
        </w:rPr>
        <w:t>«</w:t>
      </w:r>
      <w:r w:rsidRPr="008B1787">
        <w:rPr>
          <w:b/>
          <w:bCs/>
          <w:sz w:val="28"/>
          <w:szCs w:val="28"/>
        </w:rPr>
        <w:t>Физическая культура»</w:t>
      </w:r>
    </w:p>
    <w:p w:rsidR="00AB1122" w:rsidRPr="00C40393" w:rsidRDefault="00AB1122" w:rsidP="00AB1122">
      <w:pPr>
        <w:rPr>
          <w:b/>
          <w:sz w:val="28"/>
          <w:szCs w:val="28"/>
        </w:rPr>
      </w:pPr>
    </w:p>
    <w:p w:rsidR="00AB1122" w:rsidRPr="00C40393" w:rsidRDefault="00AB1122" w:rsidP="00AB1122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Задания для проведения промежуточного конт</w:t>
      </w:r>
      <w:r w:rsidR="00556A5E">
        <w:rPr>
          <w:b/>
          <w:sz w:val="28"/>
          <w:szCs w:val="28"/>
        </w:rPr>
        <w:t xml:space="preserve">роля в форме </w:t>
      </w:r>
      <w:r w:rsidRPr="00C40393">
        <w:rPr>
          <w:b/>
          <w:sz w:val="28"/>
          <w:szCs w:val="28"/>
        </w:rPr>
        <w:t xml:space="preserve"> зачета</w:t>
      </w:r>
    </w:p>
    <w:p w:rsidR="00AB1122" w:rsidRDefault="00AB1122" w:rsidP="00AB1122">
      <w:pPr>
        <w:pStyle w:val="a5"/>
        <w:keepNext/>
        <w:suppressLineNumbers/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AB1122" w:rsidRPr="00C15BAB" w:rsidRDefault="00AB1122" w:rsidP="00556A5E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нормативы по освоению навыков, умений,</w:t>
      </w:r>
      <w:r w:rsidR="008B1787">
        <w:rPr>
          <w:b/>
          <w:sz w:val="28"/>
          <w:szCs w:val="28"/>
        </w:rPr>
        <w:t xml:space="preserve"> </w:t>
      </w:r>
      <w:r w:rsidRPr="00C15BAB">
        <w:rPr>
          <w:b/>
          <w:sz w:val="28"/>
          <w:szCs w:val="28"/>
        </w:rPr>
        <w:t>развитию двигательных качеств</w:t>
      </w:r>
    </w:p>
    <w:p w:rsidR="00AB1122" w:rsidRPr="00C15BAB" w:rsidRDefault="00AB1122" w:rsidP="00556A5E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для обучающихся и студентов основной медицинской группы здоровья учебных заведений СПО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992"/>
        <w:gridCol w:w="850"/>
        <w:gridCol w:w="993"/>
        <w:gridCol w:w="992"/>
        <w:gridCol w:w="992"/>
        <w:gridCol w:w="816"/>
      </w:tblGrid>
      <w:tr w:rsidR="00AB1122" w:rsidRPr="00C15BAB" w:rsidTr="00775C78">
        <w:tc>
          <w:tcPr>
            <w:tcW w:w="2802" w:type="dxa"/>
            <w:vMerge w:val="restart"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Вид упражнения</w:t>
            </w:r>
          </w:p>
        </w:tc>
        <w:tc>
          <w:tcPr>
            <w:tcW w:w="1134" w:type="dxa"/>
            <w:vMerge w:val="restart"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Пол</w:t>
            </w:r>
          </w:p>
        </w:tc>
        <w:tc>
          <w:tcPr>
            <w:tcW w:w="5635" w:type="dxa"/>
            <w:gridSpan w:val="6"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Год обучения и оценка</w:t>
            </w:r>
          </w:p>
        </w:tc>
      </w:tr>
      <w:tr w:rsidR="00AB1122" w:rsidRPr="00C15BAB" w:rsidTr="00775C78">
        <w:tc>
          <w:tcPr>
            <w:tcW w:w="2802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gridSpan w:val="3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</w:tc>
      </w:tr>
      <w:tr w:rsidR="00AB1122" w:rsidRPr="00C15BAB" w:rsidTr="00775C78">
        <w:tc>
          <w:tcPr>
            <w:tcW w:w="2802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50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993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992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816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 м. (сек.)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1000 м., 500 м. (мин. сек.)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3,30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1,48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3000 м. 2000 м. (мин. сек.)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13,30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места 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1,90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2,25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1,85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разбега «согнув ноги» </w:t>
            </w:r>
            <w:proofErr w:type="gramStart"/>
            <w:r w:rsidRPr="00C15BAB">
              <w:rPr>
                <w:sz w:val="28"/>
                <w:szCs w:val="28"/>
              </w:rPr>
              <w:t xml:space="preserve">( </w:t>
            </w:r>
            <w:proofErr w:type="gramEnd"/>
            <w:r w:rsidRPr="00C15BAB">
              <w:rPr>
                <w:sz w:val="28"/>
                <w:szCs w:val="28"/>
              </w:rPr>
              <w:t>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3,80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4,50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3,60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высоту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 ( 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Метание гранаты 700г., 500 г.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 xml:space="preserve">Поднимание туловища из </w:t>
            </w:r>
            <w:proofErr w:type="gramStart"/>
            <w:r w:rsidRPr="00C15BAB">
              <w:rPr>
                <w:sz w:val="28"/>
                <w:szCs w:val="28"/>
              </w:rPr>
              <w:t>положения</w:t>
            </w:r>
            <w:proofErr w:type="gramEnd"/>
            <w:r w:rsidRPr="00C15BAB">
              <w:rPr>
                <w:sz w:val="28"/>
                <w:szCs w:val="28"/>
              </w:rPr>
              <w:t xml:space="preserve"> лежа на спине, руки за головой (раз)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Подтягивание на высокой перекладине (раз)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Сгибание и разгибание рук в упоре лежа (раз)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Приседание на одной ноге без опоры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12/12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5/5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 висе поднимание прямых ног до касания перекладины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Челночный бег 3Х10 сек.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7,5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Бросок б</w:t>
            </w:r>
            <w:proofErr w:type="gramEnd"/>
            <w:r w:rsidRPr="00C15BAB">
              <w:rPr>
                <w:sz w:val="28"/>
                <w:szCs w:val="28"/>
              </w:rPr>
              <w:t xml:space="preserve">/б мяча в корзину со штрафной линии 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(из 10 попыток)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Ведение </w:t>
            </w:r>
            <w:proofErr w:type="gramStart"/>
            <w:r w:rsidRPr="00C15BAB">
              <w:rPr>
                <w:sz w:val="28"/>
                <w:szCs w:val="28"/>
              </w:rPr>
              <w:t>б/б</w:t>
            </w:r>
            <w:proofErr w:type="gramEnd"/>
            <w:r w:rsidRPr="00C15BAB">
              <w:rPr>
                <w:sz w:val="28"/>
                <w:szCs w:val="28"/>
              </w:rPr>
              <w:t xml:space="preserve"> мяча с броском в корзину от щита (7 попыток)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прямая подача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 xml:space="preserve">/б </w:t>
            </w:r>
            <w:proofErr w:type="gramStart"/>
            <w:r w:rsidRPr="00C15BAB">
              <w:rPr>
                <w:sz w:val="28"/>
                <w:szCs w:val="28"/>
              </w:rPr>
              <w:t>мяча</w:t>
            </w:r>
            <w:proofErr w:type="gramEnd"/>
            <w:r w:rsidRPr="00C15BAB">
              <w:rPr>
                <w:sz w:val="28"/>
                <w:szCs w:val="28"/>
              </w:rPr>
              <w:t xml:space="preserve"> в пределы площадки 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(5 попыток)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передача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>/б мяча над собой (высота взлета мяча не менее 1 м)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Удары ф/б мяча на </w:t>
            </w:r>
            <w:r w:rsidRPr="00C15BAB">
              <w:rPr>
                <w:sz w:val="28"/>
                <w:szCs w:val="28"/>
              </w:rPr>
              <w:lastRenderedPageBreak/>
              <w:t>точность в ворота с расстояния 16,5м, из 5 попыток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lastRenderedPageBreak/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Прохождение дистанции на лыжах 5000м., 3000м.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</w:tr>
    </w:tbl>
    <w:p w:rsidR="00AB1122" w:rsidRPr="00C15BAB" w:rsidRDefault="00AB1122" w:rsidP="00AB1122">
      <w:pPr>
        <w:jc w:val="center"/>
        <w:rPr>
          <w:sz w:val="28"/>
          <w:szCs w:val="28"/>
        </w:rPr>
      </w:pPr>
    </w:p>
    <w:p w:rsidR="00AB1122" w:rsidRDefault="00AB1122" w:rsidP="00AB11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C15BAB">
        <w:rPr>
          <w:sz w:val="28"/>
        </w:rPr>
        <w:t>Контроль</w:t>
      </w:r>
      <w:r w:rsidR="008B1787">
        <w:rPr>
          <w:sz w:val="28"/>
        </w:rPr>
        <w:t xml:space="preserve"> </w:t>
      </w:r>
      <w:r w:rsidRPr="00C15BAB">
        <w:rPr>
          <w:sz w:val="28"/>
        </w:rPr>
        <w:t>и оценка результатов освоения дисциплины осуществляется преподавателем в процессе проведения</w:t>
      </w:r>
      <w:r w:rsidR="00556A5E">
        <w:rPr>
          <w:sz w:val="28"/>
        </w:rPr>
        <w:t xml:space="preserve"> контрольных работ, </w:t>
      </w:r>
      <w:r w:rsidRPr="00C15BAB">
        <w:rPr>
          <w:sz w:val="28"/>
        </w:rPr>
        <w:t>практических занятий, тестирования,</w:t>
      </w:r>
      <w:r w:rsidR="008B1787">
        <w:rPr>
          <w:sz w:val="28"/>
        </w:rPr>
        <w:t xml:space="preserve"> </w:t>
      </w:r>
      <w:r w:rsidRPr="00C15BAB">
        <w:rPr>
          <w:sz w:val="28"/>
        </w:rPr>
        <w:t xml:space="preserve">а также выполнения </w:t>
      </w:r>
      <w:proofErr w:type="gramStart"/>
      <w:r w:rsidRPr="00C15BAB">
        <w:rPr>
          <w:sz w:val="28"/>
        </w:rPr>
        <w:t>обучающимися</w:t>
      </w:r>
      <w:proofErr w:type="gramEnd"/>
      <w:r w:rsidRPr="00C15BAB">
        <w:rPr>
          <w:sz w:val="28"/>
        </w:rPr>
        <w:t xml:space="preserve"> индивидуальных заданий, проектов, исследований.</w:t>
      </w:r>
    </w:p>
    <w:p w:rsidR="00AB1122" w:rsidRDefault="00AB1122" w:rsidP="00AB1122"/>
    <w:p w:rsidR="00AB1122" w:rsidRPr="00C40393" w:rsidRDefault="00AB1122" w:rsidP="00AB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t xml:space="preserve">                                                 </w:t>
      </w:r>
      <w:r w:rsidRPr="00C40393">
        <w:rPr>
          <w:b/>
          <w:bCs/>
          <w:sz w:val="28"/>
          <w:szCs w:val="28"/>
        </w:rPr>
        <w:t>Перечень учебных изданий,</w:t>
      </w:r>
    </w:p>
    <w:p w:rsidR="00AB1122" w:rsidRPr="00C40393" w:rsidRDefault="00AB1122" w:rsidP="00AB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AB1122" w:rsidRPr="00C40393" w:rsidRDefault="00AB1122" w:rsidP="00AB1122">
      <w:pPr>
        <w:jc w:val="both"/>
        <w:rPr>
          <w:sz w:val="28"/>
          <w:szCs w:val="28"/>
        </w:rPr>
      </w:pPr>
    </w:p>
    <w:p w:rsidR="00AB1122" w:rsidRPr="00C40393" w:rsidRDefault="00AB1122" w:rsidP="00AB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Основные источники:</w:t>
      </w:r>
    </w:p>
    <w:p w:rsidR="00AB1122" w:rsidRPr="00707997" w:rsidRDefault="00AB1122" w:rsidP="00AB112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07997">
        <w:rPr>
          <w:b/>
          <w:color w:val="000000"/>
          <w:sz w:val="28"/>
          <w:szCs w:val="28"/>
        </w:rPr>
        <w:t>Электронные версии учебников по физической культуре: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Решетников Н.В., </w:t>
      </w:r>
      <w:proofErr w:type="spellStart"/>
      <w:r w:rsidRPr="00016232">
        <w:rPr>
          <w:sz w:val="28"/>
          <w:szCs w:val="28"/>
        </w:rPr>
        <w:t>Кислицын</w:t>
      </w:r>
      <w:proofErr w:type="spellEnd"/>
      <w:r w:rsidRPr="00016232">
        <w:rPr>
          <w:sz w:val="28"/>
          <w:szCs w:val="28"/>
        </w:rPr>
        <w:t xml:space="preserve"> Ю.Л. </w:t>
      </w:r>
      <w:proofErr w:type="spellStart"/>
      <w:r w:rsidRPr="00016232">
        <w:rPr>
          <w:sz w:val="28"/>
          <w:szCs w:val="28"/>
        </w:rPr>
        <w:t>Палтиевич</w:t>
      </w:r>
      <w:proofErr w:type="spellEnd"/>
      <w:r w:rsidRPr="00016232">
        <w:rPr>
          <w:sz w:val="28"/>
          <w:szCs w:val="28"/>
        </w:rPr>
        <w:t xml:space="preserve"> Р.Л., </w:t>
      </w:r>
      <w:proofErr w:type="spellStart"/>
      <w:r w:rsidRPr="00016232">
        <w:rPr>
          <w:sz w:val="28"/>
          <w:szCs w:val="28"/>
        </w:rPr>
        <w:t>Погадаев</w:t>
      </w:r>
      <w:proofErr w:type="spellEnd"/>
      <w:r w:rsidRPr="00016232">
        <w:rPr>
          <w:sz w:val="28"/>
          <w:szCs w:val="28"/>
        </w:rPr>
        <w:t xml:space="preserve"> Г.И Физическая культура: учебное пособие для студентов средних профес</w:t>
      </w:r>
      <w:r>
        <w:rPr>
          <w:sz w:val="28"/>
          <w:szCs w:val="28"/>
        </w:rPr>
        <w:t>сиональных заведений. – М.: 2014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СайгановаЕ.Г.Физическая</w:t>
      </w:r>
      <w:proofErr w:type="spellEnd"/>
      <w:r w:rsidRPr="00016232">
        <w:rPr>
          <w:sz w:val="28"/>
          <w:szCs w:val="28"/>
        </w:rPr>
        <w:t xml:space="preserve"> культура. Самостоятельная работа </w:t>
      </w:r>
      <w:proofErr w:type="gramStart"/>
      <w:r w:rsidRPr="00016232">
        <w:rPr>
          <w:sz w:val="28"/>
          <w:szCs w:val="28"/>
        </w:rPr>
        <w:t>:</w:t>
      </w:r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лектронное </w:t>
      </w:r>
      <w:r w:rsidRPr="00016232">
        <w:rPr>
          <w:sz w:val="28"/>
          <w:szCs w:val="28"/>
        </w:rPr>
        <w:t xml:space="preserve"> учебное пособие. </w:t>
      </w:r>
      <w:proofErr w:type="spellStart"/>
      <w:r w:rsidRPr="00016232">
        <w:rPr>
          <w:sz w:val="28"/>
          <w:szCs w:val="28"/>
        </w:rPr>
        <w:t>Бакалавриат</w:t>
      </w:r>
      <w:proofErr w:type="spellEnd"/>
      <w:r w:rsidRPr="00016232">
        <w:rPr>
          <w:sz w:val="28"/>
          <w:szCs w:val="28"/>
        </w:rPr>
        <w:t xml:space="preserve"> / </w:t>
      </w:r>
      <w:proofErr w:type="spellStart"/>
      <w:r w:rsidRPr="00016232">
        <w:rPr>
          <w:sz w:val="28"/>
          <w:szCs w:val="28"/>
        </w:rPr>
        <w:t>Е.Г.С</w:t>
      </w:r>
      <w:r>
        <w:rPr>
          <w:sz w:val="28"/>
          <w:szCs w:val="28"/>
        </w:rPr>
        <w:t>айганова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В.А.Дудов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2014</w:t>
      </w:r>
    </w:p>
    <w:p w:rsidR="00AB1122" w:rsidRPr="003F2D5D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016232">
        <w:rPr>
          <w:sz w:val="28"/>
          <w:szCs w:val="28"/>
        </w:rPr>
        <w:t>И.С.Барчуков</w:t>
      </w:r>
      <w:proofErr w:type="spellEnd"/>
      <w:r w:rsidRPr="00016232">
        <w:rPr>
          <w:sz w:val="28"/>
          <w:szCs w:val="28"/>
        </w:rPr>
        <w:t xml:space="preserve">; под </w:t>
      </w:r>
      <w:proofErr w:type="spellStart"/>
      <w:r w:rsidRPr="00016232">
        <w:rPr>
          <w:sz w:val="28"/>
          <w:szCs w:val="28"/>
        </w:rPr>
        <w:t>общ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Г.В.Барчуковой</w:t>
      </w:r>
      <w:proofErr w:type="spellEnd"/>
      <w:r>
        <w:rPr>
          <w:sz w:val="28"/>
          <w:szCs w:val="28"/>
        </w:rPr>
        <w:t>. – М.: 2015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Бишаева</w:t>
      </w:r>
      <w:proofErr w:type="spellEnd"/>
      <w:r w:rsidRPr="00016232">
        <w:rPr>
          <w:sz w:val="28"/>
          <w:szCs w:val="28"/>
        </w:rPr>
        <w:t xml:space="preserve"> А.А. Физическая культура: учебник для нач. и </w:t>
      </w:r>
      <w:proofErr w:type="spellStart"/>
      <w:r w:rsidRPr="00016232">
        <w:rPr>
          <w:sz w:val="28"/>
          <w:szCs w:val="28"/>
        </w:rPr>
        <w:t>ср</w:t>
      </w:r>
      <w:r>
        <w:rPr>
          <w:sz w:val="28"/>
          <w:szCs w:val="28"/>
        </w:rPr>
        <w:t>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</w:t>
      </w:r>
      <w:proofErr w:type="spellEnd"/>
      <w:r>
        <w:rPr>
          <w:sz w:val="28"/>
          <w:szCs w:val="28"/>
        </w:rPr>
        <w:t>. образования. – М.: 2015</w:t>
      </w:r>
    </w:p>
    <w:p w:rsidR="00AB1122" w:rsidRPr="00446DA9" w:rsidRDefault="00AB1122" w:rsidP="00AB1122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Гамидова</w:t>
      </w:r>
      <w:proofErr w:type="spellEnd"/>
      <w:r w:rsidRPr="00016232">
        <w:rPr>
          <w:sz w:val="28"/>
          <w:szCs w:val="28"/>
        </w:rPr>
        <w:t xml:space="preserve"> С.К. Содержание и направленность физкультурно-оздоровительных занятий. – С</w:t>
      </w:r>
      <w:r>
        <w:rPr>
          <w:sz w:val="28"/>
          <w:szCs w:val="28"/>
        </w:rPr>
        <w:t>моленск, 2014.</w:t>
      </w:r>
    </w:p>
    <w:p w:rsidR="00AB1122" w:rsidRDefault="00AB1122" w:rsidP="00AB112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B1122" w:rsidRPr="00372C62" w:rsidRDefault="00AB1122" w:rsidP="00AB1122">
      <w:pPr>
        <w:autoSpaceDE w:val="0"/>
        <w:autoSpaceDN w:val="0"/>
        <w:adjustRightInd w:val="0"/>
        <w:rPr>
          <w:sz w:val="28"/>
          <w:szCs w:val="28"/>
        </w:rPr>
      </w:pPr>
      <w:r w:rsidRPr="00FB7F3D">
        <w:rPr>
          <w:b/>
          <w:sz w:val="28"/>
          <w:szCs w:val="28"/>
        </w:rPr>
        <w:t>Интернет ресурсы</w:t>
      </w:r>
    </w:p>
    <w:p w:rsidR="00AB1122" w:rsidRPr="00FB7F3D" w:rsidRDefault="00AB1122" w:rsidP="00AB1122">
      <w:pPr>
        <w:ind w:firstLine="567"/>
        <w:jc w:val="both"/>
        <w:rPr>
          <w:b/>
          <w:sz w:val="28"/>
          <w:szCs w:val="28"/>
        </w:rPr>
      </w:pP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http://minstm.gov.ru –Официальный сайт Министерства спорта, туризма и молодежной политики Российской Федерации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http://www.edu.ru – Федеральный портал «Российское образование»: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http://www.infosport.ru/xml/t/default.xml –Национальная информационная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сеть «Спортивная Россия»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www.olympic.ru – Официальный сайт Олимпийского комитета России</w:t>
      </w:r>
    </w:p>
    <w:p w:rsidR="00AB1122" w:rsidRPr="003D7015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http://goup32441.narod.ru – Сайт: Учебно-методические пособия Общевойсковая подготовка». Наставление по физической подготовке в Вооруженных Силах</w:t>
      </w:r>
      <w:r>
        <w:rPr>
          <w:sz w:val="28"/>
          <w:szCs w:val="28"/>
        </w:rPr>
        <w:t xml:space="preserve"> Российской Федерации (НФП-2009).</w:t>
      </w:r>
    </w:p>
    <w:p w:rsidR="00891FCB" w:rsidRPr="00FC2A7A" w:rsidRDefault="00891FCB" w:rsidP="00FC2A7A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sectPr w:rsidR="00891FCB" w:rsidRPr="00FC2A7A" w:rsidSect="00012CD9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D7" w:rsidRDefault="00B631D7" w:rsidP="00BB136A">
      <w:r>
        <w:separator/>
      </w:r>
    </w:p>
  </w:endnote>
  <w:endnote w:type="continuationSeparator" w:id="0">
    <w:p w:rsidR="00B631D7" w:rsidRDefault="00B631D7" w:rsidP="00BB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altName w:val="Arial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B631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31D7" w:rsidRDefault="00B631D7" w:rsidP="00B631D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B631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47D4E">
      <w:rPr>
        <w:rStyle w:val="ab"/>
        <w:noProof/>
      </w:rPr>
      <w:t>1</w:t>
    </w:r>
    <w:r>
      <w:rPr>
        <w:rStyle w:val="ab"/>
      </w:rPr>
      <w:fldChar w:fldCharType="end"/>
    </w:r>
  </w:p>
  <w:p w:rsidR="00B631D7" w:rsidRDefault="00B631D7" w:rsidP="00B631D7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31D7" w:rsidRDefault="00B631D7" w:rsidP="00F304CF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47D4E">
      <w:rPr>
        <w:rStyle w:val="ab"/>
        <w:noProof/>
      </w:rPr>
      <w:t>3</w:t>
    </w:r>
    <w:r>
      <w:rPr>
        <w:rStyle w:val="ab"/>
      </w:rPr>
      <w:fldChar w:fldCharType="end"/>
    </w:r>
  </w:p>
  <w:p w:rsidR="00B631D7" w:rsidRDefault="00B631D7" w:rsidP="00F304C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D7" w:rsidRDefault="00B631D7" w:rsidP="00BB136A">
      <w:r>
        <w:separator/>
      </w:r>
    </w:p>
  </w:footnote>
  <w:footnote w:type="continuationSeparator" w:id="0">
    <w:p w:rsidR="00B631D7" w:rsidRDefault="00B631D7" w:rsidP="00BB1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7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C5340"/>
    <w:multiLevelType w:val="hybridMultilevel"/>
    <w:tmpl w:val="2968D148"/>
    <w:lvl w:ilvl="0" w:tplc="88163584">
      <w:start w:val="1"/>
      <w:numFmt w:val="bullet"/>
      <w:lvlText w:val="-"/>
      <w:lvlJc w:val="left"/>
      <w:pPr>
        <w:ind w:left="1429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27CDE"/>
    <w:multiLevelType w:val="hybridMultilevel"/>
    <w:tmpl w:val="7CB6D0F0"/>
    <w:lvl w:ilvl="0" w:tplc="88163584">
      <w:start w:val="1"/>
      <w:numFmt w:val="bullet"/>
      <w:lvlText w:val="-"/>
      <w:lvlJc w:val="left"/>
      <w:pPr>
        <w:ind w:left="720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11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36A"/>
    <w:rsid w:val="00002B2D"/>
    <w:rsid w:val="000056DF"/>
    <w:rsid w:val="00005CE0"/>
    <w:rsid w:val="00012CCA"/>
    <w:rsid w:val="00012CD9"/>
    <w:rsid w:val="0001757E"/>
    <w:rsid w:val="00022821"/>
    <w:rsid w:val="00025F15"/>
    <w:rsid w:val="00027AE5"/>
    <w:rsid w:val="00031EF1"/>
    <w:rsid w:val="00032695"/>
    <w:rsid w:val="00034495"/>
    <w:rsid w:val="00034A93"/>
    <w:rsid w:val="00034DE8"/>
    <w:rsid w:val="00043285"/>
    <w:rsid w:val="00051FFF"/>
    <w:rsid w:val="00053A8D"/>
    <w:rsid w:val="00054221"/>
    <w:rsid w:val="0005607D"/>
    <w:rsid w:val="00057E4B"/>
    <w:rsid w:val="00062D63"/>
    <w:rsid w:val="00065619"/>
    <w:rsid w:val="000673FF"/>
    <w:rsid w:val="00070023"/>
    <w:rsid w:val="00076699"/>
    <w:rsid w:val="00080076"/>
    <w:rsid w:val="00080A6E"/>
    <w:rsid w:val="00082D59"/>
    <w:rsid w:val="00083B7F"/>
    <w:rsid w:val="000844B6"/>
    <w:rsid w:val="00085033"/>
    <w:rsid w:val="00085290"/>
    <w:rsid w:val="00085689"/>
    <w:rsid w:val="00085C16"/>
    <w:rsid w:val="00092885"/>
    <w:rsid w:val="00094727"/>
    <w:rsid w:val="000A1D3B"/>
    <w:rsid w:val="000A1E90"/>
    <w:rsid w:val="000A24A2"/>
    <w:rsid w:val="000A53D0"/>
    <w:rsid w:val="000A61EA"/>
    <w:rsid w:val="000B1126"/>
    <w:rsid w:val="000B1613"/>
    <w:rsid w:val="000B43B6"/>
    <w:rsid w:val="000B72E4"/>
    <w:rsid w:val="000C4538"/>
    <w:rsid w:val="000C53EE"/>
    <w:rsid w:val="000C6E77"/>
    <w:rsid w:val="000C79F7"/>
    <w:rsid w:val="000C7F04"/>
    <w:rsid w:val="000D0B2C"/>
    <w:rsid w:val="000D1043"/>
    <w:rsid w:val="000D644C"/>
    <w:rsid w:val="000E039B"/>
    <w:rsid w:val="000E0582"/>
    <w:rsid w:val="000E18C3"/>
    <w:rsid w:val="000E3736"/>
    <w:rsid w:val="000E588E"/>
    <w:rsid w:val="000E7F51"/>
    <w:rsid w:val="000F0E22"/>
    <w:rsid w:val="000F4D55"/>
    <w:rsid w:val="000F4EA5"/>
    <w:rsid w:val="000F6E4C"/>
    <w:rsid w:val="00100C8C"/>
    <w:rsid w:val="001039D5"/>
    <w:rsid w:val="001067C2"/>
    <w:rsid w:val="00110956"/>
    <w:rsid w:val="00114D49"/>
    <w:rsid w:val="00114FEA"/>
    <w:rsid w:val="001170E6"/>
    <w:rsid w:val="001171C1"/>
    <w:rsid w:val="0011730B"/>
    <w:rsid w:val="00117B85"/>
    <w:rsid w:val="00120476"/>
    <w:rsid w:val="0012238F"/>
    <w:rsid w:val="00122D38"/>
    <w:rsid w:val="001249E2"/>
    <w:rsid w:val="001257FC"/>
    <w:rsid w:val="00127063"/>
    <w:rsid w:val="001272C3"/>
    <w:rsid w:val="00131721"/>
    <w:rsid w:val="001318A9"/>
    <w:rsid w:val="001335CA"/>
    <w:rsid w:val="00135B44"/>
    <w:rsid w:val="00135F5F"/>
    <w:rsid w:val="00140EF0"/>
    <w:rsid w:val="00142601"/>
    <w:rsid w:val="00143715"/>
    <w:rsid w:val="00144971"/>
    <w:rsid w:val="00145906"/>
    <w:rsid w:val="00146955"/>
    <w:rsid w:val="00146F28"/>
    <w:rsid w:val="00150DDE"/>
    <w:rsid w:val="00154DEC"/>
    <w:rsid w:val="0015512D"/>
    <w:rsid w:val="0015579B"/>
    <w:rsid w:val="00163F75"/>
    <w:rsid w:val="0017015D"/>
    <w:rsid w:val="0017082E"/>
    <w:rsid w:val="001768F4"/>
    <w:rsid w:val="00176D5B"/>
    <w:rsid w:val="00180E18"/>
    <w:rsid w:val="00181590"/>
    <w:rsid w:val="00182D0C"/>
    <w:rsid w:val="00192D18"/>
    <w:rsid w:val="00192E23"/>
    <w:rsid w:val="0019338A"/>
    <w:rsid w:val="001949CA"/>
    <w:rsid w:val="00195319"/>
    <w:rsid w:val="001A0EC8"/>
    <w:rsid w:val="001A1C9F"/>
    <w:rsid w:val="001A1ED3"/>
    <w:rsid w:val="001A5DB7"/>
    <w:rsid w:val="001A728A"/>
    <w:rsid w:val="001A760D"/>
    <w:rsid w:val="001A7926"/>
    <w:rsid w:val="001B0EB8"/>
    <w:rsid w:val="001B188A"/>
    <w:rsid w:val="001B1BDB"/>
    <w:rsid w:val="001B32CA"/>
    <w:rsid w:val="001B3B7E"/>
    <w:rsid w:val="001B432F"/>
    <w:rsid w:val="001B49CD"/>
    <w:rsid w:val="001B4DB6"/>
    <w:rsid w:val="001B4F20"/>
    <w:rsid w:val="001B4F35"/>
    <w:rsid w:val="001B5701"/>
    <w:rsid w:val="001B7B34"/>
    <w:rsid w:val="001C17E2"/>
    <w:rsid w:val="001C295D"/>
    <w:rsid w:val="001C2A20"/>
    <w:rsid w:val="001C4AD8"/>
    <w:rsid w:val="001C4DAC"/>
    <w:rsid w:val="001C5C72"/>
    <w:rsid w:val="001C64E5"/>
    <w:rsid w:val="001C6518"/>
    <w:rsid w:val="001D0F8B"/>
    <w:rsid w:val="001D238C"/>
    <w:rsid w:val="001D245A"/>
    <w:rsid w:val="001D2F05"/>
    <w:rsid w:val="001D36CB"/>
    <w:rsid w:val="001D4312"/>
    <w:rsid w:val="001D4D08"/>
    <w:rsid w:val="001E0559"/>
    <w:rsid w:val="001E05E9"/>
    <w:rsid w:val="001E2007"/>
    <w:rsid w:val="001E3987"/>
    <w:rsid w:val="001E3CC0"/>
    <w:rsid w:val="001E5BAC"/>
    <w:rsid w:val="001E5E9C"/>
    <w:rsid w:val="001E6CFF"/>
    <w:rsid w:val="001E79EC"/>
    <w:rsid w:val="001E7BE6"/>
    <w:rsid w:val="001F2812"/>
    <w:rsid w:val="001F424B"/>
    <w:rsid w:val="001F661C"/>
    <w:rsid w:val="001F6941"/>
    <w:rsid w:val="00200E17"/>
    <w:rsid w:val="0020186F"/>
    <w:rsid w:val="00201BF3"/>
    <w:rsid w:val="002059B1"/>
    <w:rsid w:val="002067BA"/>
    <w:rsid w:val="002114F0"/>
    <w:rsid w:val="0021322C"/>
    <w:rsid w:val="00213578"/>
    <w:rsid w:val="00214380"/>
    <w:rsid w:val="0021733A"/>
    <w:rsid w:val="00217711"/>
    <w:rsid w:val="00220A7E"/>
    <w:rsid w:val="00222580"/>
    <w:rsid w:val="00224790"/>
    <w:rsid w:val="0022767B"/>
    <w:rsid w:val="002353EE"/>
    <w:rsid w:val="00236590"/>
    <w:rsid w:val="00237892"/>
    <w:rsid w:val="00241214"/>
    <w:rsid w:val="00243FB9"/>
    <w:rsid w:val="00247A6D"/>
    <w:rsid w:val="002511B8"/>
    <w:rsid w:val="00251C99"/>
    <w:rsid w:val="00252F32"/>
    <w:rsid w:val="00254E40"/>
    <w:rsid w:val="00255C9F"/>
    <w:rsid w:val="00255D27"/>
    <w:rsid w:val="00260E1E"/>
    <w:rsid w:val="002616AD"/>
    <w:rsid w:val="00261F4B"/>
    <w:rsid w:val="00264D84"/>
    <w:rsid w:val="0026560E"/>
    <w:rsid w:val="00266461"/>
    <w:rsid w:val="0026738B"/>
    <w:rsid w:val="0027154D"/>
    <w:rsid w:val="002715D5"/>
    <w:rsid w:val="002716E7"/>
    <w:rsid w:val="00271A94"/>
    <w:rsid w:val="00275779"/>
    <w:rsid w:val="00275859"/>
    <w:rsid w:val="002766DA"/>
    <w:rsid w:val="00276F19"/>
    <w:rsid w:val="002816E9"/>
    <w:rsid w:val="00282D44"/>
    <w:rsid w:val="00284D23"/>
    <w:rsid w:val="0028617E"/>
    <w:rsid w:val="002874F1"/>
    <w:rsid w:val="00290FA0"/>
    <w:rsid w:val="0029315B"/>
    <w:rsid w:val="00293542"/>
    <w:rsid w:val="00295334"/>
    <w:rsid w:val="00297F6B"/>
    <w:rsid w:val="002A0296"/>
    <w:rsid w:val="002A2361"/>
    <w:rsid w:val="002A2823"/>
    <w:rsid w:val="002A2E15"/>
    <w:rsid w:val="002A5895"/>
    <w:rsid w:val="002A5DA2"/>
    <w:rsid w:val="002A681C"/>
    <w:rsid w:val="002A715D"/>
    <w:rsid w:val="002B08AD"/>
    <w:rsid w:val="002B5FAF"/>
    <w:rsid w:val="002B73C7"/>
    <w:rsid w:val="002C22C2"/>
    <w:rsid w:val="002C3304"/>
    <w:rsid w:val="002C3826"/>
    <w:rsid w:val="002C52B6"/>
    <w:rsid w:val="002C545E"/>
    <w:rsid w:val="002D0446"/>
    <w:rsid w:val="002D09AF"/>
    <w:rsid w:val="002D0FBE"/>
    <w:rsid w:val="002D5D35"/>
    <w:rsid w:val="002E1C18"/>
    <w:rsid w:val="002E4EB8"/>
    <w:rsid w:val="002F0491"/>
    <w:rsid w:val="002F0A55"/>
    <w:rsid w:val="002F0DF9"/>
    <w:rsid w:val="002F326C"/>
    <w:rsid w:val="002F3B3D"/>
    <w:rsid w:val="002F56B6"/>
    <w:rsid w:val="002F573D"/>
    <w:rsid w:val="00302681"/>
    <w:rsid w:val="003028A8"/>
    <w:rsid w:val="003038A8"/>
    <w:rsid w:val="003058C2"/>
    <w:rsid w:val="00306AB8"/>
    <w:rsid w:val="003104E9"/>
    <w:rsid w:val="003138EC"/>
    <w:rsid w:val="0031463B"/>
    <w:rsid w:val="003167FF"/>
    <w:rsid w:val="0031764D"/>
    <w:rsid w:val="003204BE"/>
    <w:rsid w:val="00323959"/>
    <w:rsid w:val="00326AC1"/>
    <w:rsid w:val="00330927"/>
    <w:rsid w:val="003321E6"/>
    <w:rsid w:val="00333D77"/>
    <w:rsid w:val="003343CE"/>
    <w:rsid w:val="00334ACB"/>
    <w:rsid w:val="00334D5B"/>
    <w:rsid w:val="00335E5E"/>
    <w:rsid w:val="00336899"/>
    <w:rsid w:val="00340998"/>
    <w:rsid w:val="00340D3C"/>
    <w:rsid w:val="00347D4E"/>
    <w:rsid w:val="00350674"/>
    <w:rsid w:val="003515F1"/>
    <w:rsid w:val="00351BD3"/>
    <w:rsid w:val="00353B01"/>
    <w:rsid w:val="00354752"/>
    <w:rsid w:val="00355185"/>
    <w:rsid w:val="00356379"/>
    <w:rsid w:val="00360130"/>
    <w:rsid w:val="00361F57"/>
    <w:rsid w:val="00366732"/>
    <w:rsid w:val="00367EBB"/>
    <w:rsid w:val="00367EE7"/>
    <w:rsid w:val="003739DD"/>
    <w:rsid w:val="0037469B"/>
    <w:rsid w:val="0037570C"/>
    <w:rsid w:val="0037618B"/>
    <w:rsid w:val="00376B52"/>
    <w:rsid w:val="00380EF4"/>
    <w:rsid w:val="003813F7"/>
    <w:rsid w:val="003841F4"/>
    <w:rsid w:val="00384D1A"/>
    <w:rsid w:val="00385B38"/>
    <w:rsid w:val="00387A1D"/>
    <w:rsid w:val="00390BC6"/>
    <w:rsid w:val="003912AF"/>
    <w:rsid w:val="003918D9"/>
    <w:rsid w:val="00393411"/>
    <w:rsid w:val="003973DD"/>
    <w:rsid w:val="003A1AF3"/>
    <w:rsid w:val="003A3F03"/>
    <w:rsid w:val="003A4EB0"/>
    <w:rsid w:val="003A723E"/>
    <w:rsid w:val="003A7A27"/>
    <w:rsid w:val="003A7D4E"/>
    <w:rsid w:val="003B526A"/>
    <w:rsid w:val="003B6A2C"/>
    <w:rsid w:val="003B7A12"/>
    <w:rsid w:val="003C0C18"/>
    <w:rsid w:val="003C185D"/>
    <w:rsid w:val="003C1A79"/>
    <w:rsid w:val="003C2BC8"/>
    <w:rsid w:val="003C308A"/>
    <w:rsid w:val="003C3CBD"/>
    <w:rsid w:val="003C4B7E"/>
    <w:rsid w:val="003C4CBE"/>
    <w:rsid w:val="003C5934"/>
    <w:rsid w:val="003C688A"/>
    <w:rsid w:val="003D39DA"/>
    <w:rsid w:val="003D4F66"/>
    <w:rsid w:val="003D5F6F"/>
    <w:rsid w:val="003D765B"/>
    <w:rsid w:val="003E02F2"/>
    <w:rsid w:val="003E16F7"/>
    <w:rsid w:val="003E1C85"/>
    <w:rsid w:val="003E32C7"/>
    <w:rsid w:val="003E3811"/>
    <w:rsid w:val="003E49F7"/>
    <w:rsid w:val="003E7BCA"/>
    <w:rsid w:val="003E7DF0"/>
    <w:rsid w:val="003F0E41"/>
    <w:rsid w:val="003F1E21"/>
    <w:rsid w:val="003F211A"/>
    <w:rsid w:val="003F2A1F"/>
    <w:rsid w:val="003F336F"/>
    <w:rsid w:val="003F34E0"/>
    <w:rsid w:val="003F497D"/>
    <w:rsid w:val="003F79C2"/>
    <w:rsid w:val="0040147E"/>
    <w:rsid w:val="00401971"/>
    <w:rsid w:val="004075D2"/>
    <w:rsid w:val="00407865"/>
    <w:rsid w:val="00407C8D"/>
    <w:rsid w:val="00411B23"/>
    <w:rsid w:val="004141C3"/>
    <w:rsid w:val="0042031B"/>
    <w:rsid w:val="00421FBD"/>
    <w:rsid w:val="00422CEA"/>
    <w:rsid w:val="004234E6"/>
    <w:rsid w:val="00423CB9"/>
    <w:rsid w:val="004256F6"/>
    <w:rsid w:val="0042571F"/>
    <w:rsid w:val="004268FB"/>
    <w:rsid w:val="0042760C"/>
    <w:rsid w:val="00430C44"/>
    <w:rsid w:val="00431232"/>
    <w:rsid w:val="00434D41"/>
    <w:rsid w:val="00446373"/>
    <w:rsid w:val="0044671F"/>
    <w:rsid w:val="00446A26"/>
    <w:rsid w:val="00447011"/>
    <w:rsid w:val="00450B18"/>
    <w:rsid w:val="004527BE"/>
    <w:rsid w:val="00453669"/>
    <w:rsid w:val="00454B8B"/>
    <w:rsid w:val="00456272"/>
    <w:rsid w:val="00461287"/>
    <w:rsid w:val="004619C0"/>
    <w:rsid w:val="004635EB"/>
    <w:rsid w:val="00463867"/>
    <w:rsid w:val="004647C3"/>
    <w:rsid w:val="00464A74"/>
    <w:rsid w:val="00464D04"/>
    <w:rsid w:val="00465CE6"/>
    <w:rsid w:val="00470847"/>
    <w:rsid w:val="00471BFB"/>
    <w:rsid w:val="00473118"/>
    <w:rsid w:val="00473A0E"/>
    <w:rsid w:val="00476DE6"/>
    <w:rsid w:val="004807F8"/>
    <w:rsid w:val="00480A54"/>
    <w:rsid w:val="00480EA6"/>
    <w:rsid w:val="00483563"/>
    <w:rsid w:val="0048378B"/>
    <w:rsid w:val="00487706"/>
    <w:rsid w:val="00487743"/>
    <w:rsid w:val="004909C6"/>
    <w:rsid w:val="004924C5"/>
    <w:rsid w:val="004954BF"/>
    <w:rsid w:val="00497B2D"/>
    <w:rsid w:val="00497C4F"/>
    <w:rsid w:val="004A2E20"/>
    <w:rsid w:val="004A4481"/>
    <w:rsid w:val="004A4B78"/>
    <w:rsid w:val="004A6813"/>
    <w:rsid w:val="004B0DCE"/>
    <w:rsid w:val="004B1589"/>
    <w:rsid w:val="004B554A"/>
    <w:rsid w:val="004B5923"/>
    <w:rsid w:val="004B6021"/>
    <w:rsid w:val="004B7773"/>
    <w:rsid w:val="004C0135"/>
    <w:rsid w:val="004C366A"/>
    <w:rsid w:val="004D00D0"/>
    <w:rsid w:val="004D05D2"/>
    <w:rsid w:val="004D1906"/>
    <w:rsid w:val="004D1AF7"/>
    <w:rsid w:val="004D3A3E"/>
    <w:rsid w:val="004D6FA1"/>
    <w:rsid w:val="004E2085"/>
    <w:rsid w:val="004E2144"/>
    <w:rsid w:val="004E26E3"/>
    <w:rsid w:val="004E2863"/>
    <w:rsid w:val="004E43CD"/>
    <w:rsid w:val="004E5256"/>
    <w:rsid w:val="004E5A8B"/>
    <w:rsid w:val="004E66FD"/>
    <w:rsid w:val="004F04A3"/>
    <w:rsid w:val="004F1DCF"/>
    <w:rsid w:val="004F2DB9"/>
    <w:rsid w:val="004F7609"/>
    <w:rsid w:val="00500355"/>
    <w:rsid w:val="005010A8"/>
    <w:rsid w:val="005013E3"/>
    <w:rsid w:val="00501B01"/>
    <w:rsid w:val="005030B5"/>
    <w:rsid w:val="00505000"/>
    <w:rsid w:val="005109D4"/>
    <w:rsid w:val="00510C3E"/>
    <w:rsid w:val="005129B8"/>
    <w:rsid w:val="00513040"/>
    <w:rsid w:val="00516AB9"/>
    <w:rsid w:val="00521A47"/>
    <w:rsid w:val="00522122"/>
    <w:rsid w:val="00522297"/>
    <w:rsid w:val="00523391"/>
    <w:rsid w:val="005315D5"/>
    <w:rsid w:val="00532B58"/>
    <w:rsid w:val="00534E4C"/>
    <w:rsid w:val="00535236"/>
    <w:rsid w:val="00540420"/>
    <w:rsid w:val="00540F9A"/>
    <w:rsid w:val="005416DF"/>
    <w:rsid w:val="00541DD4"/>
    <w:rsid w:val="00542725"/>
    <w:rsid w:val="005428DC"/>
    <w:rsid w:val="005430C5"/>
    <w:rsid w:val="00543BE3"/>
    <w:rsid w:val="00543DB0"/>
    <w:rsid w:val="00545AB2"/>
    <w:rsid w:val="00545E7D"/>
    <w:rsid w:val="00546C5E"/>
    <w:rsid w:val="00547727"/>
    <w:rsid w:val="005520F6"/>
    <w:rsid w:val="005545DC"/>
    <w:rsid w:val="00556A5E"/>
    <w:rsid w:val="005570AF"/>
    <w:rsid w:val="00557202"/>
    <w:rsid w:val="00557B10"/>
    <w:rsid w:val="00557CD4"/>
    <w:rsid w:val="00561EFA"/>
    <w:rsid w:val="0056486B"/>
    <w:rsid w:val="00564C40"/>
    <w:rsid w:val="00565EFE"/>
    <w:rsid w:val="00570088"/>
    <w:rsid w:val="0057122F"/>
    <w:rsid w:val="00576ECC"/>
    <w:rsid w:val="005770EB"/>
    <w:rsid w:val="005778C1"/>
    <w:rsid w:val="0058046E"/>
    <w:rsid w:val="0058122C"/>
    <w:rsid w:val="00583203"/>
    <w:rsid w:val="00583A9A"/>
    <w:rsid w:val="00587E10"/>
    <w:rsid w:val="00590AC1"/>
    <w:rsid w:val="00592AEA"/>
    <w:rsid w:val="00593E8B"/>
    <w:rsid w:val="005952D1"/>
    <w:rsid w:val="0059605D"/>
    <w:rsid w:val="005A5B05"/>
    <w:rsid w:val="005B4A3E"/>
    <w:rsid w:val="005B5BE2"/>
    <w:rsid w:val="005C0108"/>
    <w:rsid w:val="005C1368"/>
    <w:rsid w:val="005C2F89"/>
    <w:rsid w:val="005C3940"/>
    <w:rsid w:val="005C3F21"/>
    <w:rsid w:val="005C6A7C"/>
    <w:rsid w:val="005C7B51"/>
    <w:rsid w:val="005D3879"/>
    <w:rsid w:val="005D39E2"/>
    <w:rsid w:val="005D6E6E"/>
    <w:rsid w:val="005D741B"/>
    <w:rsid w:val="005D76FE"/>
    <w:rsid w:val="005E1BBD"/>
    <w:rsid w:val="005E2355"/>
    <w:rsid w:val="005E4075"/>
    <w:rsid w:val="005E58BF"/>
    <w:rsid w:val="005E6043"/>
    <w:rsid w:val="005F0F03"/>
    <w:rsid w:val="005F1195"/>
    <w:rsid w:val="005F19AD"/>
    <w:rsid w:val="005F506F"/>
    <w:rsid w:val="005F55A8"/>
    <w:rsid w:val="00603F44"/>
    <w:rsid w:val="00607087"/>
    <w:rsid w:val="00607471"/>
    <w:rsid w:val="0060763D"/>
    <w:rsid w:val="00607784"/>
    <w:rsid w:val="00607DBE"/>
    <w:rsid w:val="00607FE0"/>
    <w:rsid w:val="0061017E"/>
    <w:rsid w:val="00611165"/>
    <w:rsid w:val="00611F1A"/>
    <w:rsid w:val="0061462A"/>
    <w:rsid w:val="00617EB4"/>
    <w:rsid w:val="00623266"/>
    <w:rsid w:val="0062339F"/>
    <w:rsid w:val="00623597"/>
    <w:rsid w:val="00623646"/>
    <w:rsid w:val="00626229"/>
    <w:rsid w:val="00634FED"/>
    <w:rsid w:val="00635064"/>
    <w:rsid w:val="0063522A"/>
    <w:rsid w:val="0063610B"/>
    <w:rsid w:val="00637D6A"/>
    <w:rsid w:val="0064229D"/>
    <w:rsid w:val="00642736"/>
    <w:rsid w:val="0064285F"/>
    <w:rsid w:val="006428C4"/>
    <w:rsid w:val="006440C5"/>
    <w:rsid w:val="00645375"/>
    <w:rsid w:val="00646E56"/>
    <w:rsid w:val="00647154"/>
    <w:rsid w:val="00647A04"/>
    <w:rsid w:val="00647E5D"/>
    <w:rsid w:val="00653375"/>
    <w:rsid w:val="006546BB"/>
    <w:rsid w:val="00656BBF"/>
    <w:rsid w:val="00657DC7"/>
    <w:rsid w:val="00662050"/>
    <w:rsid w:val="00663F69"/>
    <w:rsid w:val="006708FC"/>
    <w:rsid w:val="00670A76"/>
    <w:rsid w:val="00671D42"/>
    <w:rsid w:val="0067245C"/>
    <w:rsid w:val="006724E3"/>
    <w:rsid w:val="00674238"/>
    <w:rsid w:val="00680B79"/>
    <w:rsid w:val="00681D11"/>
    <w:rsid w:val="00682053"/>
    <w:rsid w:val="00682A92"/>
    <w:rsid w:val="0068499E"/>
    <w:rsid w:val="00685472"/>
    <w:rsid w:val="00690373"/>
    <w:rsid w:val="0069069C"/>
    <w:rsid w:val="00690C8B"/>
    <w:rsid w:val="006920EC"/>
    <w:rsid w:val="006944A9"/>
    <w:rsid w:val="00694C43"/>
    <w:rsid w:val="006950FC"/>
    <w:rsid w:val="006A0185"/>
    <w:rsid w:val="006A052B"/>
    <w:rsid w:val="006A09CB"/>
    <w:rsid w:val="006A3CBE"/>
    <w:rsid w:val="006A4934"/>
    <w:rsid w:val="006A4D32"/>
    <w:rsid w:val="006A54C9"/>
    <w:rsid w:val="006A5C80"/>
    <w:rsid w:val="006B2D0B"/>
    <w:rsid w:val="006B3404"/>
    <w:rsid w:val="006B7006"/>
    <w:rsid w:val="006B7D57"/>
    <w:rsid w:val="006C19EE"/>
    <w:rsid w:val="006C3E12"/>
    <w:rsid w:val="006C42D3"/>
    <w:rsid w:val="006C4F73"/>
    <w:rsid w:val="006C5223"/>
    <w:rsid w:val="006C7803"/>
    <w:rsid w:val="006D083D"/>
    <w:rsid w:val="006D1CA8"/>
    <w:rsid w:val="006D2EF0"/>
    <w:rsid w:val="006D62AC"/>
    <w:rsid w:val="006E0BDB"/>
    <w:rsid w:val="006E36C0"/>
    <w:rsid w:val="006E4303"/>
    <w:rsid w:val="006E4644"/>
    <w:rsid w:val="006E48A1"/>
    <w:rsid w:val="006E6373"/>
    <w:rsid w:val="006E7595"/>
    <w:rsid w:val="006F039C"/>
    <w:rsid w:val="006F0A5A"/>
    <w:rsid w:val="006F24B7"/>
    <w:rsid w:val="006F39D8"/>
    <w:rsid w:val="006F58BB"/>
    <w:rsid w:val="007021D6"/>
    <w:rsid w:val="00703689"/>
    <w:rsid w:val="007057AC"/>
    <w:rsid w:val="007065E8"/>
    <w:rsid w:val="00706994"/>
    <w:rsid w:val="007109FC"/>
    <w:rsid w:val="007157D7"/>
    <w:rsid w:val="00715F7F"/>
    <w:rsid w:val="0072127F"/>
    <w:rsid w:val="00721712"/>
    <w:rsid w:val="0072421B"/>
    <w:rsid w:val="00724535"/>
    <w:rsid w:val="00724B6F"/>
    <w:rsid w:val="00725FBB"/>
    <w:rsid w:val="00726FDB"/>
    <w:rsid w:val="00727508"/>
    <w:rsid w:val="0073139A"/>
    <w:rsid w:val="00736A84"/>
    <w:rsid w:val="00736B4C"/>
    <w:rsid w:val="00737050"/>
    <w:rsid w:val="00737FE1"/>
    <w:rsid w:val="00743DA6"/>
    <w:rsid w:val="007454DD"/>
    <w:rsid w:val="00745C4A"/>
    <w:rsid w:val="00746108"/>
    <w:rsid w:val="0074746C"/>
    <w:rsid w:val="00751F34"/>
    <w:rsid w:val="007546EE"/>
    <w:rsid w:val="007560EC"/>
    <w:rsid w:val="00761AAA"/>
    <w:rsid w:val="007620C7"/>
    <w:rsid w:val="007635FD"/>
    <w:rsid w:val="007646F9"/>
    <w:rsid w:val="0076543D"/>
    <w:rsid w:val="007672BF"/>
    <w:rsid w:val="00767B99"/>
    <w:rsid w:val="00770899"/>
    <w:rsid w:val="0077265F"/>
    <w:rsid w:val="00772700"/>
    <w:rsid w:val="00772E37"/>
    <w:rsid w:val="00773419"/>
    <w:rsid w:val="007751C6"/>
    <w:rsid w:val="00777C57"/>
    <w:rsid w:val="00784D7C"/>
    <w:rsid w:val="007852D4"/>
    <w:rsid w:val="00790902"/>
    <w:rsid w:val="00792045"/>
    <w:rsid w:val="00792153"/>
    <w:rsid w:val="007A0B37"/>
    <w:rsid w:val="007A3D7C"/>
    <w:rsid w:val="007A6CB8"/>
    <w:rsid w:val="007A71BF"/>
    <w:rsid w:val="007A723C"/>
    <w:rsid w:val="007A78C3"/>
    <w:rsid w:val="007B1A02"/>
    <w:rsid w:val="007B1B06"/>
    <w:rsid w:val="007B1CC0"/>
    <w:rsid w:val="007B64D5"/>
    <w:rsid w:val="007B6661"/>
    <w:rsid w:val="007B6E8B"/>
    <w:rsid w:val="007B6F21"/>
    <w:rsid w:val="007B7B84"/>
    <w:rsid w:val="007C0ABE"/>
    <w:rsid w:val="007C1A63"/>
    <w:rsid w:val="007C5547"/>
    <w:rsid w:val="007C5620"/>
    <w:rsid w:val="007C6886"/>
    <w:rsid w:val="007C6F38"/>
    <w:rsid w:val="007D06D3"/>
    <w:rsid w:val="007D2735"/>
    <w:rsid w:val="007D6668"/>
    <w:rsid w:val="007D7247"/>
    <w:rsid w:val="007E05E2"/>
    <w:rsid w:val="007E0FD4"/>
    <w:rsid w:val="007E40AF"/>
    <w:rsid w:val="007E5C59"/>
    <w:rsid w:val="007E6A0F"/>
    <w:rsid w:val="007E7651"/>
    <w:rsid w:val="007F0B1E"/>
    <w:rsid w:val="007F203A"/>
    <w:rsid w:val="007F20EE"/>
    <w:rsid w:val="007F2B56"/>
    <w:rsid w:val="007F69D6"/>
    <w:rsid w:val="008003F8"/>
    <w:rsid w:val="00804A15"/>
    <w:rsid w:val="00804ED5"/>
    <w:rsid w:val="00806697"/>
    <w:rsid w:val="008069C3"/>
    <w:rsid w:val="008141D8"/>
    <w:rsid w:val="008229BC"/>
    <w:rsid w:val="0082382D"/>
    <w:rsid w:val="0082452D"/>
    <w:rsid w:val="00824B21"/>
    <w:rsid w:val="0082571A"/>
    <w:rsid w:val="0083096B"/>
    <w:rsid w:val="00831EFA"/>
    <w:rsid w:val="0083281C"/>
    <w:rsid w:val="0083464F"/>
    <w:rsid w:val="00837F07"/>
    <w:rsid w:val="00840BC5"/>
    <w:rsid w:val="00841111"/>
    <w:rsid w:val="00841DED"/>
    <w:rsid w:val="008421D2"/>
    <w:rsid w:val="00844262"/>
    <w:rsid w:val="00845354"/>
    <w:rsid w:val="00845BE6"/>
    <w:rsid w:val="00847D23"/>
    <w:rsid w:val="008510F2"/>
    <w:rsid w:val="0085142F"/>
    <w:rsid w:val="0085247E"/>
    <w:rsid w:val="008548E9"/>
    <w:rsid w:val="008549AC"/>
    <w:rsid w:val="00855689"/>
    <w:rsid w:val="00857EF0"/>
    <w:rsid w:val="0086095E"/>
    <w:rsid w:val="00864F5E"/>
    <w:rsid w:val="00871E95"/>
    <w:rsid w:val="00873FC2"/>
    <w:rsid w:val="00874251"/>
    <w:rsid w:val="008760D3"/>
    <w:rsid w:val="00876F0A"/>
    <w:rsid w:val="008776D9"/>
    <w:rsid w:val="00880C7A"/>
    <w:rsid w:val="00881329"/>
    <w:rsid w:val="008817A0"/>
    <w:rsid w:val="00881D52"/>
    <w:rsid w:val="00884D4A"/>
    <w:rsid w:val="00885C35"/>
    <w:rsid w:val="00886415"/>
    <w:rsid w:val="00887294"/>
    <w:rsid w:val="00890BFB"/>
    <w:rsid w:val="00891998"/>
    <w:rsid w:val="00891FCB"/>
    <w:rsid w:val="0089204A"/>
    <w:rsid w:val="0089377E"/>
    <w:rsid w:val="00895DA2"/>
    <w:rsid w:val="00897B93"/>
    <w:rsid w:val="008A3250"/>
    <w:rsid w:val="008A52CF"/>
    <w:rsid w:val="008A5BC3"/>
    <w:rsid w:val="008A7778"/>
    <w:rsid w:val="008A77A8"/>
    <w:rsid w:val="008B1787"/>
    <w:rsid w:val="008B18C5"/>
    <w:rsid w:val="008B7057"/>
    <w:rsid w:val="008C0DE9"/>
    <w:rsid w:val="008C3725"/>
    <w:rsid w:val="008C5D78"/>
    <w:rsid w:val="008C6DF9"/>
    <w:rsid w:val="008C79F9"/>
    <w:rsid w:val="008D0B13"/>
    <w:rsid w:val="008D2E89"/>
    <w:rsid w:val="008D2E90"/>
    <w:rsid w:val="008D61DD"/>
    <w:rsid w:val="008E136A"/>
    <w:rsid w:val="008E2BDD"/>
    <w:rsid w:val="008E347C"/>
    <w:rsid w:val="008E5B72"/>
    <w:rsid w:val="008E7A97"/>
    <w:rsid w:val="008F2FC0"/>
    <w:rsid w:val="008F50B7"/>
    <w:rsid w:val="00903BA3"/>
    <w:rsid w:val="0090435A"/>
    <w:rsid w:val="00905EDA"/>
    <w:rsid w:val="00906BD0"/>
    <w:rsid w:val="00907BD6"/>
    <w:rsid w:val="00911130"/>
    <w:rsid w:val="00911F1E"/>
    <w:rsid w:val="00912CC1"/>
    <w:rsid w:val="00913656"/>
    <w:rsid w:val="00913D20"/>
    <w:rsid w:val="00914887"/>
    <w:rsid w:val="00915614"/>
    <w:rsid w:val="00917824"/>
    <w:rsid w:val="00927A4B"/>
    <w:rsid w:val="00930E0C"/>
    <w:rsid w:val="00931652"/>
    <w:rsid w:val="0093239E"/>
    <w:rsid w:val="00933256"/>
    <w:rsid w:val="0093670F"/>
    <w:rsid w:val="00937F5F"/>
    <w:rsid w:val="009405C7"/>
    <w:rsid w:val="00940C54"/>
    <w:rsid w:val="00941930"/>
    <w:rsid w:val="00944F56"/>
    <w:rsid w:val="0094604B"/>
    <w:rsid w:val="00947C8D"/>
    <w:rsid w:val="009508FE"/>
    <w:rsid w:val="00954FEA"/>
    <w:rsid w:val="00955EA4"/>
    <w:rsid w:val="00960ABC"/>
    <w:rsid w:val="00961559"/>
    <w:rsid w:val="009708E4"/>
    <w:rsid w:val="00974494"/>
    <w:rsid w:val="009751DF"/>
    <w:rsid w:val="009765E9"/>
    <w:rsid w:val="009766FD"/>
    <w:rsid w:val="00980213"/>
    <w:rsid w:val="00980A39"/>
    <w:rsid w:val="0098252A"/>
    <w:rsid w:val="00990F5F"/>
    <w:rsid w:val="0099179F"/>
    <w:rsid w:val="009A1D31"/>
    <w:rsid w:val="009A3CAD"/>
    <w:rsid w:val="009A57C8"/>
    <w:rsid w:val="009B1109"/>
    <w:rsid w:val="009B260B"/>
    <w:rsid w:val="009B4BE7"/>
    <w:rsid w:val="009B62A5"/>
    <w:rsid w:val="009B6F53"/>
    <w:rsid w:val="009B718E"/>
    <w:rsid w:val="009C4D99"/>
    <w:rsid w:val="009C524E"/>
    <w:rsid w:val="009D0440"/>
    <w:rsid w:val="009D37CD"/>
    <w:rsid w:val="009D38BD"/>
    <w:rsid w:val="009D5E02"/>
    <w:rsid w:val="009D63E5"/>
    <w:rsid w:val="009E07D6"/>
    <w:rsid w:val="009E25BA"/>
    <w:rsid w:val="009E5A5A"/>
    <w:rsid w:val="009E5A90"/>
    <w:rsid w:val="009E6211"/>
    <w:rsid w:val="009F01AF"/>
    <w:rsid w:val="009F0C4A"/>
    <w:rsid w:val="009F1655"/>
    <w:rsid w:val="009F252E"/>
    <w:rsid w:val="009F466B"/>
    <w:rsid w:val="009F658A"/>
    <w:rsid w:val="009F6E42"/>
    <w:rsid w:val="009F7CA8"/>
    <w:rsid w:val="00A00DBD"/>
    <w:rsid w:val="00A049A6"/>
    <w:rsid w:val="00A0660A"/>
    <w:rsid w:val="00A070B9"/>
    <w:rsid w:val="00A07A1D"/>
    <w:rsid w:val="00A11ED4"/>
    <w:rsid w:val="00A129F8"/>
    <w:rsid w:val="00A164F4"/>
    <w:rsid w:val="00A16F68"/>
    <w:rsid w:val="00A215EE"/>
    <w:rsid w:val="00A225C8"/>
    <w:rsid w:val="00A22BBF"/>
    <w:rsid w:val="00A2590B"/>
    <w:rsid w:val="00A25DAB"/>
    <w:rsid w:val="00A261E6"/>
    <w:rsid w:val="00A3231F"/>
    <w:rsid w:val="00A326F0"/>
    <w:rsid w:val="00A33C32"/>
    <w:rsid w:val="00A34720"/>
    <w:rsid w:val="00A34D1F"/>
    <w:rsid w:val="00A35E9F"/>
    <w:rsid w:val="00A37BEA"/>
    <w:rsid w:val="00A40AB1"/>
    <w:rsid w:val="00A40BB9"/>
    <w:rsid w:val="00A41F99"/>
    <w:rsid w:val="00A42160"/>
    <w:rsid w:val="00A50E78"/>
    <w:rsid w:val="00A512BD"/>
    <w:rsid w:val="00A51606"/>
    <w:rsid w:val="00A54A87"/>
    <w:rsid w:val="00A54D45"/>
    <w:rsid w:val="00A64DC2"/>
    <w:rsid w:val="00A67DF3"/>
    <w:rsid w:val="00A711D7"/>
    <w:rsid w:val="00A72B85"/>
    <w:rsid w:val="00A72F50"/>
    <w:rsid w:val="00A74460"/>
    <w:rsid w:val="00A746F7"/>
    <w:rsid w:val="00A803A4"/>
    <w:rsid w:val="00A80629"/>
    <w:rsid w:val="00A8135A"/>
    <w:rsid w:val="00A86B96"/>
    <w:rsid w:val="00A90CCD"/>
    <w:rsid w:val="00A9404A"/>
    <w:rsid w:val="00A948E8"/>
    <w:rsid w:val="00A94A9B"/>
    <w:rsid w:val="00A952BE"/>
    <w:rsid w:val="00A96983"/>
    <w:rsid w:val="00A97E15"/>
    <w:rsid w:val="00AA3DBB"/>
    <w:rsid w:val="00AA4435"/>
    <w:rsid w:val="00AA563A"/>
    <w:rsid w:val="00AA5945"/>
    <w:rsid w:val="00AA734B"/>
    <w:rsid w:val="00AB1122"/>
    <w:rsid w:val="00AB1FEA"/>
    <w:rsid w:val="00AB360E"/>
    <w:rsid w:val="00AB6C46"/>
    <w:rsid w:val="00AB7D86"/>
    <w:rsid w:val="00AB7F61"/>
    <w:rsid w:val="00AC1C33"/>
    <w:rsid w:val="00AC3424"/>
    <w:rsid w:val="00AC39ED"/>
    <w:rsid w:val="00AC5676"/>
    <w:rsid w:val="00AC6462"/>
    <w:rsid w:val="00AC7619"/>
    <w:rsid w:val="00AD05F8"/>
    <w:rsid w:val="00AD3249"/>
    <w:rsid w:val="00AD3802"/>
    <w:rsid w:val="00AD4CA1"/>
    <w:rsid w:val="00AD6A03"/>
    <w:rsid w:val="00AD6CC2"/>
    <w:rsid w:val="00AD7EF9"/>
    <w:rsid w:val="00AE0353"/>
    <w:rsid w:val="00AE2B50"/>
    <w:rsid w:val="00AE445E"/>
    <w:rsid w:val="00AE729E"/>
    <w:rsid w:val="00AF0A94"/>
    <w:rsid w:val="00AF277D"/>
    <w:rsid w:val="00AF6E3A"/>
    <w:rsid w:val="00B00C00"/>
    <w:rsid w:val="00B01180"/>
    <w:rsid w:val="00B01E1F"/>
    <w:rsid w:val="00B030B9"/>
    <w:rsid w:val="00B037F9"/>
    <w:rsid w:val="00B04506"/>
    <w:rsid w:val="00B06930"/>
    <w:rsid w:val="00B10C2E"/>
    <w:rsid w:val="00B134CE"/>
    <w:rsid w:val="00B17563"/>
    <w:rsid w:val="00B176A2"/>
    <w:rsid w:val="00B2327A"/>
    <w:rsid w:val="00B23293"/>
    <w:rsid w:val="00B25A8A"/>
    <w:rsid w:val="00B25CCB"/>
    <w:rsid w:val="00B27B9F"/>
    <w:rsid w:val="00B318A7"/>
    <w:rsid w:val="00B31B3E"/>
    <w:rsid w:val="00B32CE4"/>
    <w:rsid w:val="00B33BCE"/>
    <w:rsid w:val="00B34932"/>
    <w:rsid w:val="00B35973"/>
    <w:rsid w:val="00B417B1"/>
    <w:rsid w:val="00B43626"/>
    <w:rsid w:val="00B454D4"/>
    <w:rsid w:val="00B46AB2"/>
    <w:rsid w:val="00B50D6F"/>
    <w:rsid w:val="00B561B3"/>
    <w:rsid w:val="00B562C1"/>
    <w:rsid w:val="00B56572"/>
    <w:rsid w:val="00B631D7"/>
    <w:rsid w:val="00B634CE"/>
    <w:rsid w:val="00B6507B"/>
    <w:rsid w:val="00B65D62"/>
    <w:rsid w:val="00B6705D"/>
    <w:rsid w:val="00B70155"/>
    <w:rsid w:val="00B71EA6"/>
    <w:rsid w:val="00B720AA"/>
    <w:rsid w:val="00B73A2C"/>
    <w:rsid w:val="00B76911"/>
    <w:rsid w:val="00B7693A"/>
    <w:rsid w:val="00B83175"/>
    <w:rsid w:val="00B83EAE"/>
    <w:rsid w:val="00B846F1"/>
    <w:rsid w:val="00B857D8"/>
    <w:rsid w:val="00B90F35"/>
    <w:rsid w:val="00B918AD"/>
    <w:rsid w:val="00B91B2F"/>
    <w:rsid w:val="00B91C1B"/>
    <w:rsid w:val="00B92872"/>
    <w:rsid w:val="00B9375B"/>
    <w:rsid w:val="00B952A1"/>
    <w:rsid w:val="00B95B84"/>
    <w:rsid w:val="00B9644D"/>
    <w:rsid w:val="00B9658F"/>
    <w:rsid w:val="00BA1B33"/>
    <w:rsid w:val="00BA5DE8"/>
    <w:rsid w:val="00BB116A"/>
    <w:rsid w:val="00BB136A"/>
    <w:rsid w:val="00BB3BB1"/>
    <w:rsid w:val="00BB4713"/>
    <w:rsid w:val="00BB47BC"/>
    <w:rsid w:val="00BB62E4"/>
    <w:rsid w:val="00BC41F6"/>
    <w:rsid w:val="00BC49D2"/>
    <w:rsid w:val="00BC648D"/>
    <w:rsid w:val="00BC66AE"/>
    <w:rsid w:val="00BD062A"/>
    <w:rsid w:val="00BD4DF5"/>
    <w:rsid w:val="00BE2B28"/>
    <w:rsid w:val="00BE3300"/>
    <w:rsid w:val="00BF1626"/>
    <w:rsid w:val="00BF2E67"/>
    <w:rsid w:val="00BF337B"/>
    <w:rsid w:val="00BF3DA2"/>
    <w:rsid w:val="00BF4EB2"/>
    <w:rsid w:val="00BF5E6A"/>
    <w:rsid w:val="00BF6D2F"/>
    <w:rsid w:val="00C00AE3"/>
    <w:rsid w:val="00C01A7B"/>
    <w:rsid w:val="00C02388"/>
    <w:rsid w:val="00C04413"/>
    <w:rsid w:val="00C10254"/>
    <w:rsid w:val="00C105C0"/>
    <w:rsid w:val="00C1255B"/>
    <w:rsid w:val="00C131F0"/>
    <w:rsid w:val="00C16D0D"/>
    <w:rsid w:val="00C217E1"/>
    <w:rsid w:val="00C21D53"/>
    <w:rsid w:val="00C221F7"/>
    <w:rsid w:val="00C23258"/>
    <w:rsid w:val="00C24BFB"/>
    <w:rsid w:val="00C301B7"/>
    <w:rsid w:val="00C30976"/>
    <w:rsid w:val="00C30BF3"/>
    <w:rsid w:val="00C3219E"/>
    <w:rsid w:val="00C33D65"/>
    <w:rsid w:val="00C33FA3"/>
    <w:rsid w:val="00C41208"/>
    <w:rsid w:val="00C421B7"/>
    <w:rsid w:val="00C42755"/>
    <w:rsid w:val="00C42BB3"/>
    <w:rsid w:val="00C45EC3"/>
    <w:rsid w:val="00C51753"/>
    <w:rsid w:val="00C53F4D"/>
    <w:rsid w:val="00C57BCD"/>
    <w:rsid w:val="00C57D9E"/>
    <w:rsid w:val="00C633C2"/>
    <w:rsid w:val="00C6556C"/>
    <w:rsid w:val="00C71B4F"/>
    <w:rsid w:val="00C80065"/>
    <w:rsid w:val="00C806B9"/>
    <w:rsid w:val="00C81C67"/>
    <w:rsid w:val="00C843C1"/>
    <w:rsid w:val="00C847B0"/>
    <w:rsid w:val="00C86270"/>
    <w:rsid w:val="00C8725F"/>
    <w:rsid w:val="00C90941"/>
    <w:rsid w:val="00C916E8"/>
    <w:rsid w:val="00C97B22"/>
    <w:rsid w:val="00CA0765"/>
    <w:rsid w:val="00CA0AF1"/>
    <w:rsid w:val="00CA4112"/>
    <w:rsid w:val="00CA4E69"/>
    <w:rsid w:val="00CA4FDF"/>
    <w:rsid w:val="00CA5188"/>
    <w:rsid w:val="00CA5847"/>
    <w:rsid w:val="00CA71B7"/>
    <w:rsid w:val="00CB0DDD"/>
    <w:rsid w:val="00CB1DEA"/>
    <w:rsid w:val="00CB4999"/>
    <w:rsid w:val="00CC3932"/>
    <w:rsid w:val="00CC49CF"/>
    <w:rsid w:val="00CD0657"/>
    <w:rsid w:val="00CD1738"/>
    <w:rsid w:val="00CD1C83"/>
    <w:rsid w:val="00CD3BE6"/>
    <w:rsid w:val="00CD4C32"/>
    <w:rsid w:val="00CD6DD3"/>
    <w:rsid w:val="00CE1381"/>
    <w:rsid w:val="00CE4147"/>
    <w:rsid w:val="00CE498F"/>
    <w:rsid w:val="00CF07C6"/>
    <w:rsid w:val="00CF1DDB"/>
    <w:rsid w:val="00CF5061"/>
    <w:rsid w:val="00CF72A6"/>
    <w:rsid w:val="00D00354"/>
    <w:rsid w:val="00D049E6"/>
    <w:rsid w:val="00D04EF4"/>
    <w:rsid w:val="00D05F5E"/>
    <w:rsid w:val="00D109B0"/>
    <w:rsid w:val="00D10BA4"/>
    <w:rsid w:val="00D110A3"/>
    <w:rsid w:val="00D121A9"/>
    <w:rsid w:val="00D136F0"/>
    <w:rsid w:val="00D1663C"/>
    <w:rsid w:val="00D1775C"/>
    <w:rsid w:val="00D201B2"/>
    <w:rsid w:val="00D26D8D"/>
    <w:rsid w:val="00D30BF6"/>
    <w:rsid w:val="00D30DAF"/>
    <w:rsid w:val="00D3183A"/>
    <w:rsid w:val="00D3187D"/>
    <w:rsid w:val="00D33FE9"/>
    <w:rsid w:val="00D349E6"/>
    <w:rsid w:val="00D366D5"/>
    <w:rsid w:val="00D3707F"/>
    <w:rsid w:val="00D3740F"/>
    <w:rsid w:val="00D43601"/>
    <w:rsid w:val="00D44972"/>
    <w:rsid w:val="00D4605D"/>
    <w:rsid w:val="00D473D4"/>
    <w:rsid w:val="00D5125D"/>
    <w:rsid w:val="00D51CD3"/>
    <w:rsid w:val="00D56037"/>
    <w:rsid w:val="00D668A7"/>
    <w:rsid w:val="00D71E08"/>
    <w:rsid w:val="00D723E1"/>
    <w:rsid w:val="00D733A4"/>
    <w:rsid w:val="00D7612A"/>
    <w:rsid w:val="00D7675C"/>
    <w:rsid w:val="00D76990"/>
    <w:rsid w:val="00D8283B"/>
    <w:rsid w:val="00D82F95"/>
    <w:rsid w:val="00D83B3D"/>
    <w:rsid w:val="00D85EF4"/>
    <w:rsid w:val="00D8724E"/>
    <w:rsid w:val="00D92D3A"/>
    <w:rsid w:val="00D93831"/>
    <w:rsid w:val="00D94091"/>
    <w:rsid w:val="00D95578"/>
    <w:rsid w:val="00D95954"/>
    <w:rsid w:val="00D960AD"/>
    <w:rsid w:val="00D96C8C"/>
    <w:rsid w:val="00D977CF"/>
    <w:rsid w:val="00DA0C90"/>
    <w:rsid w:val="00DA186E"/>
    <w:rsid w:val="00DA35F7"/>
    <w:rsid w:val="00DA5313"/>
    <w:rsid w:val="00DB0389"/>
    <w:rsid w:val="00DB0A59"/>
    <w:rsid w:val="00DB5FA3"/>
    <w:rsid w:val="00DB73C7"/>
    <w:rsid w:val="00DB790F"/>
    <w:rsid w:val="00DB7C13"/>
    <w:rsid w:val="00DC1725"/>
    <w:rsid w:val="00DC2097"/>
    <w:rsid w:val="00DC21C5"/>
    <w:rsid w:val="00DC40AD"/>
    <w:rsid w:val="00DC4D28"/>
    <w:rsid w:val="00DC7847"/>
    <w:rsid w:val="00DD103A"/>
    <w:rsid w:val="00DD353C"/>
    <w:rsid w:val="00DD4656"/>
    <w:rsid w:val="00DD73D2"/>
    <w:rsid w:val="00DD755F"/>
    <w:rsid w:val="00DD7726"/>
    <w:rsid w:val="00DE42D1"/>
    <w:rsid w:val="00DE7DFB"/>
    <w:rsid w:val="00DF0E95"/>
    <w:rsid w:val="00DF136C"/>
    <w:rsid w:val="00DF3482"/>
    <w:rsid w:val="00DF4F25"/>
    <w:rsid w:val="00DF59B6"/>
    <w:rsid w:val="00DF658E"/>
    <w:rsid w:val="00E0399A"/>
    <w:rsid w:val="00E03BCB"/>
    <w:rsid w:val="00E04117"/>
    <w:rsid w:val="00E04580"/>
    <w:rsid w:val="00E04800"/>
    <w:rsid w:val="00E075D2"/>
    <w:rsid w:val="00E079C7"/>
    <w:rsid w:val="00E10CC8"/>
    <w:rsid w:val="00E10E8C"/>
    <w:rsid w:val="00E11C49"/>
    <w:rsid w:val="00E11F63"/>
    <w:rsid w:val="00E12E8D"/>
    <w:rsid w:val="00E15045"/>
    <w:rsid w:val="00E1633C"/>
    <w:rsid w:val="00E17A2F"/>
    <w:rsid w:val="00E17FD2"/>
    <w:rsid w:val="00E23484"/>
    <w:rsid w:val="00E25E34"/>
    <w:rsid w:val="00E27CB7"/>
    <w:rsid w:val="00E30E19"/>
    <w:rsid w:val="00E31A55"/>
    <w:rsid w:val="00E3265C"/>
    <w:rsid w:val="00E32E6B"/>
    <w:rsid w:val="00E32EC7"/>
    <w:rsid w:val="00E3303E"/>
    <w:rsid w:val="00E363D7"/>
    <w:rsid w:val="00E436B4"/>
    <w:rsid w:val="00E454DE"/>
    <w:rsid w:val="00E47400"/>
    <w:rsid w:val="00E50D37"/>
    <w:rsid w:val="00E5186B"/>
    <w:rsid w:val="00E54702"/>
    <w:rsid w:val="00E605A0"/>
    <w:rsid w:val="00E6220D"/>
    <w:rsid w:val="00E636A5"/>
    <w:rsid w:val="00E6775B"/>
    <w:rsid w:val="00E677AE"/>
    <w:rsid w:val="00E67C64"/>
    <w:rsid w:val="00E7146B"/>
    <w:rsid w:val="00E72F53"/>
    <w:rsid w:val="00E73474"/>
    <w:rsid w:val="00E755FB"/>
    <w:rsid w:val="00E76A37"/>
    <w:rsid w:val="00E76EF3"/>
    <w:rsid w:val="00E77392"/>
    <w:rsid w:val="00E77A8D"/>
    <w:rsid w:val="00E8083B"/>
    <w:rsid w:val="00E81312"/>
    <w:rsid w:val="00E84F92"/>
    <w:rsid w:val="00E86325"/>
    <w:rsid w:val="00E872AB"/>
    <w:rsid w:val="00E9129C"/>
    <w:rsid w:val="00E919BB"/>
    <w:rsid w:val="00E91BB5"/>
    <w:rsid w:val="00E9226B"/>
    <w:rsid w:val="00E93C24"/>
    <w:rsid w:val="00E942B8"/>
    <w:rsid w:val="00E967C9"/>
    <w:rsid w:val="00E96AED"/>
    <w:rsid w:val="00EA1A5E"/>
    <w:rsid w:val="00EA1A79"/>
    <w:rsid w:val="00EA2D89"/>
    <w:rsid w:val="00EA2E5B"/>
    <w:rsid w:val="00EA418D"/>
    <w:rsid w:val="00EA6993"/>
    <w:rsid w:val="00EB43DD"/>
    <w:rsid w:val="00EB4D9B"/>
    <w:rsid w:val="00EB5F4C"/>
    <w:rsid w:val="00EB605D"/>
    <w:rsid w:val="00EB658C"/>
    <w:rsid w:val="00EC06B3"/>
    <w:rsid w:val="00EC0766"/>
    <w:rsid w:val="00EC293E"/>
    <w:rsid w:val="00EC2D60"/>
    <w:rsid w:val="00EC4A37"/>
    <w:rsid w:val="00EC58BD"/>
    <w:rsid w:val="00EC701F"/>
    <w:rsid w:val="00ED016C"/>
    <w:rsid w:val="00ED08FB"/>
    <w:rsid w:val="00ED0F7C"/>
    <w:rsid w:val="00ED175B"/>
    <w:rsid w:val="00ED32CF"/>
    <w:rsid w:val="00ED3DC2"/>
    <w:rsid w:val="00ED4738"/>
    <w:rsid w:val="00EE31E2"/>
    <w:rsid w:val="00EF17AD"/>
    <w:rsid w:val="00EF2FCD"/>
    <w:rsid w:val="00EF4F5D"/>
    <w:rsid w:val="00EF6DE7"/>
    <w:rsid w:val="00EF70FF"/>
    <w:rsid w:val="00F01137"/>
    <w:rsid w:val="00F011DE"/>
    <w:rsid w:val="00F02C8F"/>
    <w:rsid w:val="00F10256"/>
    <w:rsid w:val="00F106B4"/>
    <w:rsid w:val="00F10C49"/>
    <w:rsid w:val="00F11528"/>
    <w:rsid w:val="00F11EC1"/>
    <w:rsid w:val="00F136B6"/>
    <w:rsid w:val="00F1720A"/>
    <w:rsid w:val="00F17C40"/>
    <w:rsid w:val="00F17D99"/>
    <w:rsid w:val="00F17E00"/>
    <w:rsid w:val="00F229D0"/>
    <w:rsid w:val="00F23608"/>
    <w:rsid w:val="00F254A2"/>
    <w:rsid w:val="00F25CC9"/>
    <w:rsid w:val="00F27483"/>
    <w:rsid w:val="00F304CF"/>
    <w:rsid w:val="00F31041"/>
    <w:rsid w:val="00F44056"/>
    <w:rsid w:val="00F46C1E"/>
    <w:rsid w:val="00F5275D"/>
    <w:rsid w:val="00F53141"/>
    <w:rsid w:val="00F543CC"/>
    <w:rsid w:val="00F55826"/>
    <w:rsid w:val="00F55A46"/>
    <w:rsid w:val="00F57007"/>
    <w:rsid w:val="00F57165"/>
    <w:rsid w:val="00F574F9"/>
    <w:rsid w:val="00F603A0"/>
    <w:rsid w:val="00F60579"/>
    <w:rsid w:val="00F610A9"/>
    <w:rsid w:val="00F6325C"/>
    <w:rsid w:val="00F64A49"/>
    <w:rsid w:val="00F662B0"/>
    <w:rsid w:val="00F71DF3"/>
    <w:rsid w:val="00F743F2"/>
    <w:rsid w:val="00F74909"/>
    <w:rsid w:val="00F757C0"/>
    <w:rsid w:val="00F75A57"/>
    <w:rsid w:val="00F76372"/>
    <w:rsid w:val="00F84276"/>
    <w:rsid w:val="00F87E75"/>
    <w:rsid w:val="00F902B9"/>
    <w:rsid w:val="00F97249"/>
    <w:rsid w:val="00FA176F"/>
    <w:rsid w:val="00FA202D"/>
    <w:rsid w:val="00FA3BDA"/>
    <w:rsid w:val="00FA589E"/>
    <w:rsid w:val="00FA7267"/>
    <w:rsid w:val="00FB39F8"/>
    <w:rsid w:val="00FC026B"/>
    <w:rsid w:val="00FC1A5D"/>
    <w:rsid w:val="00FC27CA"/>
    <w:rsid w:val="00FC2A7A"/>
    <w:rsid w:val="00FC4740"/>
    <w:rsid w:val="00FC58F1"/>
    <w:rsid w:val="00FD3A98"/>
    <w:rsid w:val="00FD4BF9"/>
    <w:rsid w:val="00FD652E"/>
    <w:rsid w:val="00FD6900"/>
    <w:rsid w:val="00FD7004"/>
    <w:rsid w:val="00FE2E47"/>
    <w:rsid w:val="00FE35AC"/>
    <w:rsid w:val="00FF3DBF"/>
    <w:rsid w:val="00FF4816"/>
    <w:rsid w:val="00FF6AB1"/>
    <w:rsid w:val="00FF7B2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34E6"/>
    <w:pPr>
      <w:keepNext/>
      <w:keepLines/>
      <w:spacing w:before="80" w:after="80"/>
      <w:outlineLvl w:val="0"/>
    </w:pPr>
    <w:rPr>
      <w:rFonts w:ascii="Cambria" w:hAnsi="Cambria"/>
      <w:b/>
      <w:bCs/>
      <w:sz w:val="26"/>
      <w:szCs w:val="28"/>
    </w:rPr>
  </w:style>
  <w:style w:type="paragraph" w:styleId="2">
    <w:name w:val="heading 2"/>
    <w:basedOn w:val="a"/>
    <w:next w:val="a"/>
    <w:link w:val="20"/>
    <w:uiPriority w:val="9"/>
    <w:qFormat/>
    <w:rsid w:val="004234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uiPriority w:val="99"/>
    <w:rsid w:val="00BB136A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Название1"/>
    <w:uiPriority w:val="99"/>
    <w:rsid w:val="00BB136A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BB136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1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3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BB136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rsid w:val="00BB136A"/>
  </w:style>
  <w:style w:type="character" w:customStyle="1" w:styleId="a7">
    <w:name w:val="Текст сноски Знак"/>
    <w:basedOn w:val="a0"/>
    <w:link w:val="a6"/>
    <w:uiPriority w:val="99"/>
    <w:semiHidden/>
    <w:rsid w:val="00BB13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BB136A"/>
    <w:rPr>
      <w:vertAlign w:val="superscript"/>
    </w:rPr>
  </w:style>
  <w:style w:type="paragraph" w:styleId="a9">
    <w:name w:val="footer"/>
    <w:basedOn w:val="a"/>
    <w:link w:val="aa"/>
    <w:uiPriority w:val="99"/>
    <w:rsid w:val="00BB13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BB1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BB136A"/>
  </w:style>
  <w:style w:type="paragraph" w:styleId="21">
    <w:name w:val="List 2"/>
    <w:basedOn w:val="a"/>
    <w:uiPriority w:val="99"/>
    <w:rsid w:val="00BB136A"/>
    <w:pPr>
      <w:ind w:left="566" w:hanging="283"/>
    </w:pPr>
    <w:rPr>
      <w:sz w:val="24"/>
      <w:szCs w:val="24"/>
    </w:rPr>
  </w:style>
  <w:style w:type="paragraph" w:styleId="ac">
    <w:name w:val="List"/>
    <w:basedOn w:val="a"/>
    <w:uiPriority w:val="99"/>
    <w:rsid w:val="00BB136A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BB136A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3C2BC8"/>
    <w:pPr>
      <w:widowControl w:val="0"/>
      <w:autoSpaceDE w:val="0"/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3C2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012C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12C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36013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60130"/>
  </w:style>
  <w:style w:type="character" w:styleId="af2">
    <w:name w:val="Emphasis"/>
    <w:basedOn w:val="a0"/>
    <w:uiPriority w:val="99"/>
    <w:qFormat/>
    <w:rsid w:val="0036013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4234E6"/>
    <w:rPr>
      <w:rFonts w:ascii="Cambria" w:eastAsia="Times New Roman" w:hAnsi="Cambria" w:cs="Times New Roman"/>
      <w:b/>
      <w:bCs/>
      <w:sz w:val="26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34E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Style8">
    <w:name w:val="Style8"/>
    <w:basedOn w:val="a"/>
    <w:uiPriority w:val="99"/>
    <w:rsid w:val="004234E6"/>
    <w:pPr>
      <w:widowControl w:val="0"/>
      <w:autoSpaceDE w:val="0"/>
      <w:autoSpaceDN w:val="0"/>
      <w:adjustRightInd w:val="0"/>
      <w:spacing w:line="221" w:lineRule="exact"/>
      <w:ind w:firstLine="293"/>
      <w:jc w:val="both"/>
    </w:pPr>
    <w:rPr>
      <w:rFonts w:ascii="Microsoft Sans Serif" w:hAnsi="Microsoft Sans Serif"/>
      <w:sz w:val="24"/>
      <w:szCs w:val="24"/>
    </w:rPr>
  </w:style>
  <w:style w:type="character" w:customStyle="1" w:styleId="af3">
    <w:name w:val="Колонтитул"/>
    <w:rsid w:val="004234E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0pt">
    <w:name w:val="Колонтитул + 10 pt;Полужирный;Не курсив"/>
    <w:rsid w:val="004234E6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FontStyle22">
    <w:name w:val="Font Style22"/>
    <w:basedOn w:val="a0"/>
    <w:uiPriority w:val="99"/>
    <w:rsid w:val="00B631D7"/>
    <w:rPr>
      <w:rFonts w:ascii="Times New Roman" w:hAnsi="Times New Roman" w:cs="Times New Roman"/>
      <w:b/>
      <w:bCs/>
      <w:sz w:val="26"/>
      <w:szCs w:val="26"/>
    </w:rPr>
  </w:style>
  <w:style w:type="character" w:customStyle="1" w:styleId="BalloonTextChar">
    <w:name w:val="Balloon Text Char"/>
    <w:uiPriority w:val="99"/>
    <w:semiHidden/>
    <w:locked/>
    <w:rsid w:val="00AB1122"/>
    <w:rPr>
      <w:rFonts w:ascii="Tahoma" w:hAnsi="Tahoma"/>
      <w:sz w:val="16"/>
      <w:lang w:eastAsia="ru-RU"/>
    </w:rPr>
  </w:style>
  <w:style w:type="character" w:customStyle="1" w:styleId="FootnoteTextChar">
    <w:name w:val="Footnote Text Char"/>
    <w:uiPriority w:val="99"/>
    <w:semiHidden/>
    <w:locked/>
    <w:rsid w:val="00AB1122"/>
    <w:rPr>
      <w:rFonts w:ascii="Times New Roman" w:hAnsi="Times New Roman"/>
      <w:sz w:val="20"/>
      <w:lang w:eastAsia="ru-RU"/>
    </w:rPr>
  </w:style>
  <w:style w:type="table" w:styleId="af4">
    <w:name w:val="Table Grid"/>
    <w:basedOn w:val="a1"/>
    <w:uiPriority w:val="59"/>
    <w:rsid w:val="00AB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AB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AB1122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AB11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8FBC4-C695-4ABC-B082-BC0FECC4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18</Pages>
  <Words>2879</Words>
  <Characters>16415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trofimenko</dc:creator>
  <cp:keywords/>
  <dc:description/>
  <cp:lastModifiedBy>Александр Рудаев</cp:lastModifiedBy>
  <cp:revision>57</cp:revision>
  <cp:lastPrinted>2018-10-29T02:34:00Z</cp:lastPrinted>
  <dcterms:created xsi:type="dcterms:W3CDTF">2012-06-13T06:09:00Z</dcterms:created>
  <dcterms:modified xsi:type="dcterms:W3CDTF">2019-11-13T06:07:00Z</dcterms:modified>
</cp:coreProperties>
</file>